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BDADF" w14:textId="77777777" w:rsidR="003044AE" w:rsidRPr="004F1714" w:rsidRDefault="003044AE" w:rsidP="0078671B">
      <w:pPr>
        <w:jc w:val="right"/>
        <w:rPr>
          <w:sz w:val="24"/>
          <w:szCs w:val="24"/>
          <w:lang w:val="sr-Cyrl-CS"/>
        </w:rPr>
      </w:pPr>
    </w:p>
    <w:p w14:paraId="20E876B4" w14:textId="6AD6BCE0" w:rsidR="003044AE" w:rsidRPr="004F1714" w:rsidRDefault="00934AD6" w:rsidP="0078671B">
      <w:pPr>
        <w:ind w:firstLine="720"/>
        <w:jc w:val="both"/>
        <w:rPr>
          <w:sz w:val="24"/>
          <w:szCs w:val="24"/>
          <w:lang w:val="sr-Cyrl-CS"/>
        </w:rPr>
      </w:pPr>
      <w:r w:rsidRPr="004F1714">
        <w:rPr>
          <w:sz w:val="24"/>
          <w:szCs w:val="24"/>
          <w:lang w:val="sr-Cyrl-CS"/>
        </w:rPr>
        <w:t>На основу члана 41а став 2</w:t>
      </w:r>
      <w:r w:rsidR="003044AE" w:rsidRPr="004F1714">
        <w:rPr>
          <w:sz w:val="24"/>
          <w:szCs w:val="24"/>
          <w:lang w:val="sr-Cyrl-CS"/>
        </w:rPr>
        <w:t>. Закона о заштити природе („Службени гласник РСˮ, бр. 36/09, 88/10, 91/10</w:t>
      </w:r>
      <w:r w:rsidR="00301A7E" w:rsidRPr="004F1714">
        <w:rPr>
          <w:sz w:val="24"/>
          <w:szCs w:val="24"/>
          <w:lang w:val="sr-Cyrl-CS"/>
        </w:rPr>
        <w:t>-</w:t>
      </w:r>
      <w:r w:rsidR="003044AE" w:rsidRPr="004F1714">
        <w:rPr>
          <w:sz w:val="24"/>
          <w:szCs w:val="24"/>
          <w:lang w:val="sr-Cyrl-CS"/>
        </w:rPr>
        <w:t>исправка, 14/16</w:t>
      </w:r>
      <w:r w:rsidR="00301A7E" w:rsidRPr="004F1714">
        <w:rPr>
          <w:sz w:val="24"/>
          <w:szCs w:val="24"/>
          <w:lang w:val="sr-Cyrl-CS"/>
        </w:rPr>
        <w:t>,</w:t>
      </w:r>
      <w:r w:rsidR="003044AE" w:rsidRPr="004F1714">
        <w:rPr>
          <w:sz w:val="24"/>
          <w:szCs w:val="24"/>
          <w:lang w:val="sr-Cyrl-CS"/>
        </w:rPr>
        <w:t xml:space="preserve"> 95/18</w:t>
      </w:r>
      <w:r w:rsidR="00301A7E" w:rsidRPr="004F1714">
        <w:rPr>
          <w:sz w:val="24"/>
          <w:szCs w:val="24"/>
          <w:lang w:val="sr-Cyrl-CS"/>
        </w:rPr>
        <w:t>-</w:t>
      </w:r>
      <w:r w:rsidR="003044AE" w:rsidRPr="004F1714">
        <w:rPr>
          <w:sz w:val="24"/>
          <w:szCs w:val="24"/>
          <w:lang w:val="sr-Cyrl-CS"/>
        </w:rPr>
        <w:t>др. закон</w:t>
      </w:r>
      <w:r w:rsidR="00301A7E" w:rsidRPr="004F1714">
        <w:rPr>
          <w:sz w:val="24"/>
          <w:szCs w:val="24"/>
          <w:lang w:val="sr-Cyrl-CS"/>
        </w:rPr>
        <w:t xml:space="preserve"> и 71/21</w:t>
      </w:r>
      <w:r w:rsidR="003044AE" w:rsidRPr="004F1714">
        <w:rPr>
          <w:sz w:val="24"/>
          <w:szCs w:val="24"/>
          <w:lang w:val="sr-Cyrl-CS"/>
        </w:rPr>
        <w:t>) и члана 42. став 1. Закона о Влади („Службени гласник РСˮ, бр. 55/05, 71/05</w:t>
      </w:r>
      <w:r w:rsidR="00301A7E" w:rsidRPr="004F1714">
        <w:rPr>
          <w:sz w:val="24"/>
          <w:szCs w:val="24"/>
          <w:lang w:val="sr-Cyrl-CS"/>
        </w:rPr>
        <w:t>-</w:t>
      </w:r>
      <w:r w:rsidR="003044AE" w:rsidRPr="004F1714">
        <w:rPr>
          <w:sz w:val="24"/>
          <w:szCs w:val="24"/>
          <w:lang w:val="sr-Cyrl-CS"/>
        </w:rPr>
        <w:t>исправка, 101/07, 65/08, 16/11, 68/12</w:t>
      </w:r>
      <w:r w:rsidR="00301A7E" w:rsidRPr="004F1714">
        <w:rPr>
          <w:sz w:val="24"/>
          <w:szCs w:val="24"/>
          <w:lang w:val="sr-Cyrl-CS"/>
        </w:rPr>
        <w:t>-</w:t>
      </w:r>
      <w:r w:rsidR="003044AE" w:rsidRPr="004F1714">
        <w:rPr>
          <w:sz w:val="24"/>
          <w:szCs w:val="24"/>
          <w:lang w:val="sr-Cyrl-CS"/>
        </w:rPr>
        <w:t>УС, 72/12, 7/14</w:t>
      </w:r>
      <w:r w:rsidR="00301A7E" w:rsidRPr="004F1714">
        <w:rPr>
          <w:sz w:val="24"/>
          <w:szCs w:val="24"/>
          <w:lang w:val="sr-Cyrl-CS"/>
        </w:rPr>
        <w:t>-</w:t>
      </w:r>
      <w:r w:rsidR="003044AE" w:rsidRPr="004F1714">
        <w:rPr>
          <w:sz w:val="24"/>
          <w:szCs w:val="24"/>
          <w:lang w:val="sr-Cyrl-CS"/>
        </w:rPr>
        <w:t>УС, 44/14 и 30/18</w:t>
      </w:r>
      <w:r w:rsidR="00301A7E" w:rsidRPr="004F1714">
        <w:rPr>
          <w:sz w:val="24"/>
          <w:szCs w:val="24"/>
          <w:lang w:val="sr-Cyrl-CS"/>
        </w:rPr>
        <w:t>-</w:t>
      </w:r>
      <w:r w:rsidR="003044AE" w:rsidRPr="004F1714">
        <w:rPr>
          <w:sz w:val="24"/>
          <w:szCs w:val="24"/>
          <w:lang w:val="sr-Cyrl-CS"/>
        </w:rPr>
        <w:t xml:space="preserve">др. закон), </w:t>
      </w:r>
    </w:p>
    <w:p w14:paraId="111E9B21" w14:textId="77777777" w:rsidR="003044AE" w:rsidRPr="004F1714" w:rsidRDefault="003044AE" w:rsidP="0078671B">
      <w:pPr>
        <w:rPr>
          <w:sz w:val="24"/>
          <w:szCs w:val="24"/>
          <w:lang w:val="sr-Cyrl-CS"/>
        </w:rPr>
      </w:pPr>
    </w:p>
    <w:p w14:paraId="5E31FC41" w14:textId="505EA072" w:rsidR="003044AE" w:rsidRPr="004F1714" w:rsidRDefault="003044AE" w:rsidP="0078671B">
      <w:pPr>
        <w:ind w:firstLine="720"/>
        <w:jc w:val="both"/>
        <w:rPr>
          <w:sz w:val="24"/>
          <w:szCs w:val="24"/>
          <w:lang w:val="sr-Cyrl-CS"/>
        </w:rPr>
      </w:pPr>
      <w:r w:rsidRPr="004F1714">
        <w:rPr>
          <w:sz w:val="24"/>
          <w:szCs w:val="24"/>
          <w:lang w:val="sr-Cyrl-CS"/>
        </w:rPr>
        <w:t>Влада доноси</w:t>
      </w:r>
    </w:p>
    <w:p w14:paraId="593E1E16" w14:textId="77777777" w:rsidR="0078671B" w:rsidRPr="004F1714" w:rsidRDefault="0078671B" w:rsidP="0078671B">
      <w:pPr>
        <w:ind w:firstLine="720"/>
        <w:jc w:val="both"/>
        <w:rPr>
          <w:sz w:val="24"/>
          <w:szCs w:val="24"/>
          <w:lang w:val="sr-Cyrl-CS"/>
        </w:rPr>
      </w:pPr>
    </w:p>
    <w:p w14:paraId="3EA73D74" w14:textId="77777777" w:rsidR="004D6141" w:rsidRPr="004F1714" w:rsidRDefault="006D7AAF" w:rsidP="0078671B">
      <w:pPr>
        <w:jc w:val="center"/>
        <w:rPr>
          <w:rFonts w:eastAsia="Liberation Serif"/>
          <w:sz w:val="24"/>
          <w:szCs w:val="24"/>
          <w:lang w:val="sr-Cyrl-CS"/>
        </w:rPr>
      </w:pPr>
      <w:r w:rsidRPr="004F1714">
        <w:rPr>
          <w:rFonts w:eastAsia="Liberation Serif"/>
          <w:sz w:val="24"/>
          <w:szCs w:val="24"/>
          <w:lang w:val="sr-Cyrl-CS"/>
        </w:rPr>
        <w:t>УРЕДБУ</w:t>
      </w:r>
    </w:p>
    <w:p w14:paraId="30ED5DF0" w14:textId="77E52A4A" w:rsidR="004D6141" w:rsidRPr="004F1714" w:rsidRDefault="006D7AAF" w:rsidP="0078671B">
      <w:pPr>
        <w:jc w:val="center"/>
        <w:rPr>
          <w:rFonts w:eastAsia="Liberation Serif"/>
          <w:sz w:val="24"/>
          <w:szCs w:val="24"/>
          <w:lang w:val="sr-Cyrl-CS"/>
        </w:rPr>
      </w:pPr>
      <w:r w:rsidRPr="004F1714">
        <w:rPr>
          <w:rFonts w:eastAsia="Liberation Serif"/>
          <w:sz w:val="24"/>
          <w:szCs w:val="24"/>
          <w:lang w:val="sr-Cyrl-CS"/>
        </w:rPr>
        <w:t xml:space="preserve">О ПРОГЛАШЕЊУ </w:t>
      </w:r>
      <w:r w:rsidR="00FA0727" w:rsidRPr="004F1714">
        <w:rPr>
          <w:rFonts w:eastAsia="Liberation Serif"/>
          <w:sz w:val="24"/>
          <w:szCs w:val="24"/>
          <w:lang w:val="sr-Cyrl-CS"/>
        </w:rPr>
        <w:t>ПАРКА</w:t>
      </w:r>
      <w:r w:rsidRPr="004F1714">
        <w:rPr>
          <w:rFonts w:eastAsia="Liberation Serif"/>
          <w:sz w:val="24"/>
          <w:szCs w:val="24"/>
          <w:lang w:val="sr-Cyrl-CS"/>
        </w:rPr>
        <w:t xml:space="preserve"> ПРИРОДЕ „</w:t>
      </w:r>
      <w:r w:rsidR="00FA0727" w:rsidRPr="004F1714">
        <w:rPr>
          <w:rFonts w:eastAsia="Liberation Serif"/>
          <w:sz w:val="24"/>
          <w:szCs w:val="24"/>
          <w:lang w:val="sr-Cyrl-CS"/>
        </w:rPr>
        <w:t>ГОЛИЈА</w:t>
      </w:r>
      <w:r w:rsidRPr="004F1714">
        <w:rPr>
          <w:rFonts w:eastAsia="Liberation Serif"/>
          <w:sz w:val="24"/>
          <w:szCs w:val="24"/>
          <w:lang w:val="sr-Cyrl-CS"/>
        </w:rPr>
        <w:t>ˮ</w:t>
      </w:r>
    </w:p>
    <w:p w14:paraId="1D398F04" w14:textId="77777777" w:rsidR="004D6141" w:rsidRPr="004F1714" w:rsidRDefault="004D6141" w:rsidP="0078671B">
      <w:pPr>
        <w:ind w:firstLine="720"/>
        <w:jc w:val="both"/>
        <w:rPr>
          <w:sz w:val="24"/>
          <w:szCs w:val="24"/>
          <w:lang w:val="sr-Cyrl-CS"/>
        </w:rPr>
      </w:pPr>
    </w:p>
    <w:p w14:paraId="4430433A" w14:textId="77777777" w:rsidR="004D6141" w:rsidRPr="004F1714" w:rsidRDefault="006D7AAF" w:rsidP="0078671B">
      <w:pPr>
        <w:keepNext/>
        <w:jc w:val="center"/>
        <w:rPr>
          <w:rFonts w:eastAsia="Liberation Serif"/>
          <w:sz w:val="24"/>
          <w:szCs w:val="24"/>
          <w:lang w:val="sr-Cyrl-CS"/>
        </w:rPr>
      </w:pPr>
      <w:r w:rsidRPr="004F1714">
        <w:rPr>
          <w:rFonts w:eastAsia="Liberation Serif"/>
          <w:sz w:val="24"/>
          <w:szCs w:val="24"/>
          <w:lang w:val="sr-Cyrl-CS"/>
        </w:rPr>
        <w:t>Члан 1.</w:t>
      </w:r>
    </w:p>
    <w:p w14:paraId="0A8FD972" w14:textId="3A79065F" w:rsidR="004D6141" w:rsidRPr="004F1714" w:rsidRDefault="00FA0727" w:rsidP="0078671B">
      <w:pPr>
        <w:ind w:firstLine="720"/>
        <w:jc w:val="both"/>
        <w:rPr>
          <w:sz w:val="24"/>
          <w:szCs w:val="24"/>
          <w:lang w:val="sr-Cyrl-CS"/>
        </w:rPr>
      </w:pPr>
      <w:r w:rsidRPr="004F1714">
        <w:rPr>
          <w:rFonts w:eastAsia="Liberation Serif"/>
          <w:sz w:val="24"/>
          <w:szCs w:val="24"/>
          <w:lang w:val="sr-Cyrl-CS"/>
        </w:rPr>
        <w:t>Природно добро Голија је планинска регија која у својим границама обухвата планине Голију, Радочело и део простора планине Чемерно. Голија је и највиша планина југозападне Србије</w:t>
      </w:r>
      <w:r w:rsidR="00A53089" w:rsidRPr="004F1714">
        <w:rPr>
          <w:sz w:val="24"/>
          <w:szCs w:val="24"/>
          <w:lang w:val="sr-Cyrl-CS"/>
        </w:rPr>
        <w:t xml:space="preserve">, </w:t>
      </w:r>
      <w:r w:rsidRPr="004F1714">
        <w:rPr>
          <w:sz w:val="24"/>
          <w:szCs w:val="24"/>
          <w:lang w:val="sr-Cyrl-CS"/>
        </w:rPr>
        <w:t>припада пространој географској регији која се означава као Старо-влашко-рашка висија, ограничена дубоко усеченим долинама Ибра на истоку, Западне Мораве на северу и Дрином са Лимом на западу</w:t>
      </w:r>
      <w:r w:rsidR="009B46DE" w:rsidRPr="004F1714">
        <w:rPr>
          <w:sz w:val="24"/>
          <w:szCs w:val="24"/>
          <w:lang w:val="sr-Cyrl-CS"/>
        </w:rPr>
        <w:t xml:space="preserve"> </w:t>
      </w:r>
      <w:r w:rsidRPr="004F1714">
        <w:rPr>
          <w:sz w:val="24"/>
          <w:szCs w:val="24"/>
          <w:lang w:val="sr-Cyrl-CS"/>
        </w:rPr>
        <w:t xml:space="preserve">и ставља се под заштиту, као заштићено подручје под именом Парк природе „Голијаˮ, подручје I категорије - заштићено подручје међународног, националног, односно изузетног значаја (у даљем тексту: </w:t>
      </w:r>
      <w:bookmarkStart w:id="0" w:name="_Hlk172838540"/>
      <w:r w:rsidR="009B46DE" w:rsidRPr="004F1714">
        <w:rPr>
          <w:sz w:val="24"/>
          <w:szCs w:val="24"/>
          <w:lang w:val="sr-Cyrl-CS"/>
        </w:rPr>
        <w:t>Парк природе „Голијаˮ</w:t>
      </w:r>
      <w:bookmarkEnd w:id="0"/>
      <w:r w:rsidRPr="004F1714">
        <w:rPr>
          <w:sz w:val="24"/>
          <w:szCs w:val="24"/>
          <w:lang w:val="sr-Cyrl-CS"/>
        </w:rPr>
        <w:t>).</w:t>
      </w:r>
    </w:p>
    <w:p w14:paraId="4B95A7EE" w14:textId="77777777" w:rsidR="004D6141" w:rsidRPr="004F1714" w:rsidRDefault="004D6141" w:rsidP="0078671B">
      <w:pPr>
        <w:ind w:firstLine="720"/>
        <w:jc w:val="both"/>
        <w:rPr>
          <w:sz w:val="24"/>
          <w:szCs w:val="24"/>
          <w:lang w:val="sr-Cyrl-CS"/>
        </w:rPr>
      </w:pPr>
    </w:p>
    <w:p w14:paraId="4758342C" w14:textId="77777777" w:rsidR="004D6141" w:rsidRPr="004F1714" w:rsidRDefault="006D7AAF" w:rsidP="0078671B">
      <w:pPr>
        <w:keepNext/>
        <w:jc w:val="center"/>
        <w:rPr>
          <w:sz w:val="24"/>
          <w:szCs w:val="24"/>
          <w:lang w:val="sr-Cyrl-CS"/>
        </w:rPr>
      </w:pPr>
      <w:r w:rsidRPr="004F1714">
        <w:rPr>
          <w:rFonts w:eastAsia="Liberation Serif"/>
          <w:sz w:val="24"/>
          <w:szCs w:val="24"/>
          <w:lang w:val="sr-Cyrl-CS"/>
        </w:rPr>
        <w:t>Члан 2</w:t>
      </w:r>
      <w:r w:rsidRPr="004F1714">
        <w:rPr>
          <w:sz w:val="24"/>
          <w:szCs w:val="24"/>
          <w:lang w:val="sr-Cyrl-CS"/>
        </w:rPr>
        <w:t>.</w:t>
      </w:r>
    </w:p>
    <w:p w14:paraId="1DD6463E" w14:textId="4FF6470C" w:rsidR="004D6141" w:rsidRPr="004F1714" w:rsidRDefault="009B46DE" w:rsidP="0078671B">
      <w:pPr>
        <w:ind w:firstLine="720"/>
        <w:jc w:val="both"/>
        <w:rPr>
          <w:rFonts w:eastAsia="Liberation Serif"/>
          <w:sz w:val="24"/>
          <w:szCs w:val="24"/>
          <w:lang w:val="sr-Cyrl-CS"/>
        </w:rPr>
      </w:pPr>
      <w:bookmarkStart w:id="1" w:name="_Hlk172838843"/>
      <w:r w:rsidRPr="004F1714">
        <w:rPr>
          <w:rFonts w:eastAsia="Liberation Serif"/>
          <w:sz w:val="24"/>
          <w:szCs w:val="24"/>
          <w:lang w:val="sr-Cyrl-CS"/>
        </w:rPr>
        <w:t>Парк природе „Голијаˮ</w:t>
      </w:r>
      <w:bookmarkEnd w:id="1"/>
      <w:r w:rsidR="009E11ED" w:rsidRPr="004F1714">
        <w:rPr>
          <w:sz w:val="24"/>
          <w:szCs w:val="24"/>
          <w:lang w:val="sr-Cyrl-CS"/>
        </w:rPr>
        <w:t>,</w:t>
      </w:r>
      <w:r w:rsidR="006D7AAF" w:rsidRPr="004F1714">
        <w:rPr>
          <w:sz w:val="24"/>
          <w:szCs w:val="24"/>
          <w:lang w:val="sr-Cyrl-CS"/>
        </w:rPr>
        <w:t xml:space="preserve"> </w:t>
      </w:r>
      <w:r w:rsidR="009E11ED" w:rsidRPr="004F1714">
        <w:rPr>
          <w:rFonts w:eastAsia="Liberation Serif"/>
          <w:sz w:val="24"/>
          <w:szCs w:val="24"/>
          <w:lang w:val="sr-Cyrl-CS"/>
        </w:rPr>
        <w:t>ставља се</w:t>
      </w:r>
      <w:r w:rsidR="006D7AAF" w:rsidRPr="004F1714">
        <w:rPr>
          <w:rFonts w:eastAsia="Liberation Serif"/>
          <w:sz w:val="24"/>
          <w:szCs w:val="24"/>
          <w:lang w:val="sr-Cyrl-CS"/>
        </w:rPr>
        <w:t xml:space="preserve"> под</w:t>
      </w:r>
      <w:r w:rsidR="009E11ED" w:rsidRPr="004F1714">
        <w:rPr>
          <w:rFonts w:eastAsia="Liberation Serif"/>
          <w:sz w:val="24"/>
          <w:szCs w:val="24"/>
          <w:lang w:val="sr-Cyrl-CS"/>
        </w:rPr>
        <w:t xml:space="preserve"> заштиту у</w:t>
      </w:r>
      <w:r w:rsidR="006D7AAF" w:rsidRPr="004F1714">
        <w:rPr>
          <w:rFonts w:eastAsia="Liberation Serif"/>
          <w:sz w:val="24"/>
          <w:szCs w:val="24"/>
          <w:lang w:val="sr-Cyrl-CS"/>
        </w:rPr>
        <w:t xml:space="preserve"> ци</w:t>
      </w:r>
      <w:r w:rsidR="009E11ED" w:rsidRPr="004F1714">
        <w:rPr>
          <w:rFonts w:eastAsia="Liberation Serif"/>
          <w:sz w:val="24"/>
          <w:szCs w:val="24"/>
          <w:lang w:val="sr-Cyrl-CS"/>
        </w:rPr>
        <w:t>љу заштите</w:t>
      </w:r>
      <w:r w:rsidR="006D7AAF" w:rsidRPr="004F1714">
        <w:rPr>
          <w:rFonts w:eastAsia="Liberation Serif"/>
          <w:sz w:val="24"/>
          <w:szCs w:val="24"/>
          <w:lang w:val="sr-Cyrl-CS"/>
        </w:rPr>
        <w:t xml:space="preserve"> и очувања, </w:t>
      </w:r>
      <w:r w:rsidRPr="004F1714">
        <w:rPr>
          <w:rFonts w:eastAsia="Liberation Serif"/>
          <w:sz w:val="24"/>
          <w:szCs w:val="24"/>
          <w:lang w:val="sr-Cyrl-CS"/>
        </w:rPr>
        <w:t xml:space="preserve">великог броја извора, река и потока са веома чистом планинском водом; најживописнијих клисура Студенице и Изубре; две активне монашке испоснице; </w:t>
      </w:r>
      <w:r w:rsidR="00D85208" w:rsidRPr="004F1714">
        <w:rPr>
          <w:rFonts w:eastAsia="Liberation Serif"/>
          <w:sz w:val="24"/>
          <w:szCs w:val="24"/>
          <w:lang w:val="sr-Cyrl-CS"/>
        </w:rPr>
        <w:t>аутохтоних шумских заједница</w:t>
      </w:r>
      <w:r w:rsidRPr="004F1714">
        <w:rPr>
          <w:rFonts w:eastAsia="Liberation Serif"/>
          <w:sz w:val="24"/>
          <w:szCs w:val="24"/>
          <w:lang w:val="sr-Cyrl-CS"/>
        </w:rPr>
        <w:t>, три водопада, бројни</w:t>
      </w:r>
      <w:r w:rsidR="00D85208" w:rsidRPr="004F1714">
        <w:rPr>
          <w:rFonts w:eastAsia="Liberation Serif"/>
          <w:sz w:val="24"/>
          <w:szCs w:val="24"/>
          <w:lang w:val="sr-Cyrl-CS"/>
        </w:rPr>
        <w:t>х</w:t>
      </w:r>
      <w:r w:rsidRPr="004F1714">
        <w:rPr>
          <w:rFonts w:eastAsia="Liberation Serif"/>
          <w:sz w:val="24"/>
          <w:szCs w:val="24"/>
          <w:lang w:val="sr-Cyrl-CS"/>
        </w:rPr>
        <w:t xml:space="preserve"> слапов</w:t>
      </w:r>
      <w:r w:rsidR="00D85208" w:rsidRPr="004F1714">
        <w:rPr>
          <w:rFonts w:eastAsia="Liberation Serif"/>
          <w:sz w:val="24"/>
          <w:szCs w:val="24"/>
          <w:lang w:val="sr-Cyrl-CS"/>
        </w:rPr>
        <w:t>а</w:t>
      </w:r>
      <w:r w:rsidRPr="004F1714">
        <w:rPr>
          <w:rFonts w:eastAsia="Liberation Serif"/>
          <w:sz w:val="24"/>
          <w:szCs w:val="24"/>
          <w:lang w:val="sr-Cyrl-CS"/>
        </w:rPr>
        <w:t xml:space="preserve"> и буков</w:t>
      </w:r>
      <w:bookmarkStart w:id="2" w:name="_GoBack"/>
      <w:bookmarkEnd w:id="2"/>
      <w:r w:rsidR="00D85208" w:rsidRPr="004F1714">
        <w:rPr>
          <w:rFonts w:eastAsia="Liberation Serif"/>
          <w:sz w:val="24"/>
          <w:szCs w:val="24"/>
          <w:lang w:val="sr-Cyrl-CS"/>
        </w:rPr>
        <w:t>а</w:t>
      </w:r>
      <w:r w:rsidRPr="004F1714">
        <w:rPr>
          <w:rFonts w:eastAsia="Liberation Serif"/>
          <w:sz w:val="24"/>
          <w:szCs w:val="24"/>
          <w:lang w:val="sr-Cyrl-CS"/>
        </w:rPr>
        <w:t>; тресав</w:t>
      </w:r>
      <w:r w:rsidR="00D85208" w:rsidRPr="004F1714">
        <w:rPr>
          <w:rFonts w:eastAsia="Liberation Serif"/>
          <w:sz w:val="24"/>
          <w:szCs w:val="24"/>
          <w:lang w:val="sr-Cyrl-CS"/>
        </w:rPr>
        <w:t>а</w:t>
      </w:r>
      <w:r w:rsidRPr="004F1714">
        <w:rPr>
          <w:rFonts w:eastAsia="Liberation Serif"/>
          <w:sz w:val="24"/>
          <w:szCs w:val="24"/>
          <w:lang w:val="sr-Cyrl-CS"/>
        </w:rPr>
        <w:t xml:space="preserve"> и језера, од којих су највећа Кошаниново и Дајићко језеро.</w:t>
      </w:r>
    </w:p>
    <w:p w14:paraId="6F3BCD60" w14:textId="77777777" w:rsidR="00986484" w:rsidRPr="004F1714" w:rsidRDefault="0009361B" w:rsidP="0078671B">
      <w:pPr>
        <w:ind w:firstLine="720"/>
        <w:jc w:val="both"/>
        <w:rPr>
          <w:rFonts w:eastAsia="Liberation Serif"/>
          <w:i/>
          <w:iCs/>
          <w:sz w:val="24"/>
          <w:szCs w:val="24"/>
          <w:lang w:val="sr-Cyrl-CS"/>
        </w:rPr>
      </w:pPr>
      <w:r w:rsidRPr="004F1714">
        <w:rPr>
          <w:rFonts w:eastAsia="Liberation Serif"/>
          <w:sz w:val="24"/>
          <w:szCs w:val="24"/>
          <w:lang w:val="sr-Cyrl-CS"/>
        </w:rPr>
        <w:t xml:space="preserve">У </w:t>
      </w:r>
      <w:bookmarkStart w:id="3" w:name="_Hlk172839753"/>
      <w:r w:rsidRPr="004F1714">
        <w:rPr>
          <w:rFonts w:eastAsia="Liberation Serif"/>
          <w:sz w:val="24"/>
          <w:szCs w:val="24"/>
          <w:lang w:val="sr-Cyrl-CS"/>
        </w:rPr>
        <w:t>Парку природе „Голијаˮ</w:t>
      </w:r>
      <w:bookmarkEnd w:id="3"/>
      <w:r w:rsidRPr="004F1714">
        <w:rPr>
          <w:rFonts w:eastAsia="Liberation Serif"/>
          <w:sz w:val="24"/>
          <w:szCs w:val="24"/>
          <w:lang w:val="sr-Cyrl-CS"/>
        </w:rPr>
        <w:t xml:space="preserve">, нарочито су заступљене букове шуме, мешовите лишћарско - четинарске шуме и чисте смрчеве шуме. Неки делови ових шума имају карактер прашуме. Осим планинског јавора </w:t>
      </w:r>
      <w:r w:rsidRPr="004F1714">
        <w:rPr>
          <w:rFonts w:eastAsia="Liberation Serif"/>
          <w:i/>
          <w:iCs/>
          <w:sz w:val="24"/>
          <w:szCs w:val="24"/>
          <w:lang w:val="sr-Cyrl-CS"/>
        </w:rPr>
        <w:t>(Acer heldreichii)</w:t>
      </w:r>
      <w:r w:rsidRPr="004F1714">
        <w:rPr>
          <w:rFonts w:eastAsia="Liberation Serif"/>
          <w:sz w:val="24"/>
          <w:szCs w:val="24"/>
          <w:lang w:val="sr-Cyrl-CS"/>
        </w:rPr>
        <w:t xml:space="preserve"> који овде гради своје најлепше и најочуваније лишћарске и лишћарско-четинарске шуме у Србији, ову планину насељава још око 515 биљних врста, од којих су многе реликтног или ендемичног карактера </w:t>
      </w:r>
      <w:r w:rsidRPr="004F1714">
        <w:rPr>
          <w:rFonts w:eastAsia="Liberation Serif"/>
          <w:i/>
          <w:iCs/>
          <w:sz w:val="24"/>
          <w:szCs w:val="24"/>
          <w:lang w:val="sr-Cyrl-CS"/>
        </w:rPr>
        <w:t>(Geum molle, Hedera helix, Ilex aquifolium, Ostrya carpinifolia, Aremonia agrimonoides, Asarum europaeum, Tamus communis, Trollius eurpaeus и др.).</w:t>
      </w:r>
    </w:p>
    <w:p w14:paraId="18025507" w14:textId="2490B492" w:rsidR="004268F6" w:rsidRPr="004F1714" w:rsidRDefault="004268F6" w:rsidP="004268F6">
      <w:pPr>
        <w:ind w:firstLine="720"/>
        <w:jc w:val="both"/>
        <w:rPr>
          <w:rFonts w:eastAsia="Liberation Serif"/>
          <w:sz w:val="24"/>
          <w:szCs w:val="24"/>
          <w:lang w:val="sr-Cyrl-CS"/>
        </w:rPr>
      </w:pPr>
      <w:r w:rsidRPr="004F1714">
        <w:rPr>
          <w:rFonts w:eastAsia="Liberation Serif"/>
          <w:sz w:val="24"/>
          <w:szCs w:val="24"/>
          <w:lang w:val="sr-Cyrl-CS"/>
        </w:rPr>
        <w:t>Утврђено је присуство 29 врста из фамилије орхидеја што је 50% од укупног броја који се односи на Западну Србију. Орхидеје (</w:t>
      </w:r>
      <w:r w:rsidRPr="004F1714">
        <w:rPr>
          <w:rFonts w:eastAsia="Liberation Serif"/>
          <w:i/>
          <w:iCs/>
          <w:sz w:val="24"/>
          <w:szCs w:val="24"/>
          <w:lang w:val="sr-Cyrl-CS"/>
        </w:rPr>
        <w:t>Epipactis leptochila subsp. Neglecta)</w:t>
      </w:r>
      <w:r w:rsidRPr="004F1714">
        <w:rPr>
          <w:rFonts w:eastAsia="Liberation Serif"/>
          <w:sz w:val="24"/>
          <w:szCs w:val="24"/>
          <w:lang w:val="sr-Cyrl-CS"/>
        </w:rPr>
        <w:t xml:space="preserve"> и (</w:t>
      </w:r>
      <w:r w:rsidRPr="004F1714">
        <w:rPr>
          <w:rFonts w:eastAsia="Liberation Serif"/>
          <w:i/>
          <w:iCs/>
          <w:sz w:val="24"/>
          <w:szCs w:val="24"/>
          <w:lang w:val="sr-Cyrl-CS"/>
        </w:rPr>
        <w:t>Dactylorhiza fuchsii</w:t>
      </w:r>
      <w:r w:rsidRPr="004F1714">
        <w:rPr>
          <w:rFonts w:eastAsia="Liberation Serif"/>
          <w:sz w:val="24"/>
          <w:szCs w:val="24"/>
          <w:lang w:val="sr-Cyrl-CS"/>
        </w:rPr>
        <w:t>) пронађен</w:t>
      </w:r>
      <w:r w:rsidR="00E10A98" w:rsidRPr="004F1714">
        <w:rPr>
          <w:rFonts w:eastAsia="Liberation Serif"/>
          <w:sz w:val="24"/>
          <w:szCs w:val="24"/>
          <w:lang w:val="sr-Cyrl-CS"/>
        </w:rPr>
        <w:t>и</w:t>
      </w:r>
      <w:r w:rsidRPr="004F1714">
        <w:rPr>
          <w:rFonts w:eastAsia="Liberation Serif"/>
          <w:sz w:val="24"/>
          <w:szCs w:val="24"/>
          <w:lang w:val="sr-Cyrl-CS"/>
        </w:rPr>
        <w:t xml:space="preserve"> на Голији су нови таксони за флору Србије.</w:t>
      </w:r>
    </w:p>
    <w:p w14:paraId="0BD6630D" w14:textId="2C84BD91" w:rsidR="004268F6" w:rsidRPr="004F1714" w:rsidRDefault="004268F6" w:rsidP="004268F6">
      <w:pPr>
        <w:ind w:firstLine="720"/>
        <w:jc w:val="both"/>
        <w:rPr>
          <w:rFonts w:eastAsia="Liberation Serif"/>
          <w:sz w:val="24"/>
          <w:szCs w:val="24"/>
          <w:lang w:val="sr-Cyrl-CS"/>
        </w:rPr>
      </w:pPr>
      <w:r w:rsidRPr="004F1714">
        <w:rPr>
          <w:rFonts w:eastAsia="Liberation Serif"/>
          <w:sz w:val="24"/>
          <w:szCs w:val="24"/>
          <w:lang w:val="sr-Cyrl-CS"/>
        </w:rPr>
        <w:t>Посебан значај флори неког подручја дају ендемичне и реликтне врсте. На Голији је забележено 56 ендемита и 35 реликата.</w:t>
      </w:r>
    </w:p>
    <w:p w14:paraId="63E2B7DD" w14:textId="77777777" w:rsidR="00D2197B" w:rsidRPr="004F1714" w:rsidRDefault="0009361B" w:rsidP="0078671B">
      <w:pPr>
        <w:ind w:firstLine="720"/>
        <w:jc w:val="both"/>
        <w:rPr>
          <w:rFonts w:eastAsia="Liberation Serif"/>
          <w:sz w:val="24"/>
          <w:szCs w:val="24"/>
          <w:lang w:val="sr-Cyrl-CS"/>
        </w:rPr>
      </w:pPr>
      <w:r w:rsidRPr="004F1714">
        <w:rPr>
          <w:rFonts w:eastAsia="Liberation Serif"/>
          <w:sz w:val="24"/>
          <w:szCs w:val="24"/>
          <w:lang w:val="sr-Cyrl-CS"/>
        </w:rPr>
        <w:t xml:space="preserve">Јужне планинске стране планине, као и подгорине, обрасле су пространим ливадама и пашњацима. У смрчевом појасу очувале су се тресаве, као специфични и осетљиви екосистеми. </w:t>
      </w:r>
    </w:p>
    <w:p w14:paraId="5B4188CF" w14:textId="44F48135" w:rsidR="00986484" w:rsidRPr="004F1714" w:rsidRDefault="00D2197B" w:rsidP="0078671B">
      <w:pPr>
        <w:ind w:firstLine="720"/>
        <w:jc w:val="both"/>
        <w:rPr>
          <w:rFonts w:eastAsia="Liberation Serif"/>
          <w:sz w:val="24"/>
          <w:szCs w:val="24"/>
          <w:lang w:val="sr-Cyrl-CS"/>
        </w:rPr>
      </w:pPr>
      <w:r w:rsidRPr="004F1714">
        <w:rPr>
          <w:rFonts w:eastAsia="Liberation Serif"/>
          <w:sz w:val="24"/>
          <w:szCs w:val="24"/>
          <w:lang w:val="sr-Cyrl-CS"/>
        </w:rPr>
        <w:t>Парк природе „Голијаˮ, стално или повремено настањуј</w:t>
      </w:r>
      <w:r w:rsidR="003B0B33" w:rsidRPr="004F1714">
        <w:rPr>
          <w:rFonts w:eastAsia="Liberation Serif"/>
          <w:sz w:val="24"/>
          <w:szCs w:val="24"/>
          <w:lang w:val="sr-Cyrl-CS"/>
        </w:rPr>
        <w:t>е</w:t>
      </w:r>
      <w:r w:rsidRPr="004F1714">
        <w:rPr>
          <w:rFonts w:eastAsia="Liberation Serif"/>
          <w:sz w:val="24"/>
          <w:szCs w:val="24"/>
          <w:lang w:val="sr-Cyrl-CS"/>
        </w:rPr>
        <w:t xml:space="preserve"> 53 врсте сисара, што тренутно чини око 50% врста које су до сада на било који начин регистроване на територији Србије. </w:t>
      </w:r>
      <w:r w:rsidR="0009361B" w:rsidRPr="004F1714">
        <w:rPr>
          <w:rFonts w:eastAsia="Liberation Serif"/>
          <w:sz w:val="24"/>
          <w:szCs w:val="24"/>
          <w:lang w:val="sr-Cyrl-CS"/>
        </w:rPr>
        <w:t xml:space="preserve">Поред бројних врста сисара, као што су слепо куче </w:t>
      </w:r>
      <w:r w:rsidR="0009361B" w:rsidRPr="004F1714">
        <w:rPr>
          <w:rFonts w:eastAsia="Liberation Serif"/>
          <w:i/>
          <w:iCs/>
          <w:sz w:val="24"/>
          <w:szCs w:val="24"/>
          <w:lang w:val="sr-Cyrl-CS"/>
        </w:rPr>
        <w:t>(Spalax leucodon)</w:t>
      </w:r>
      <w:r w:rsidR="0009361B" w:rsidRPr="004F1714">
        <w:rPr>
          <w:rFonts w:eastAsia="Liberation Serif"/>
          <w:sz w:val="24"/>
          <w:szCs w:val="24"/>
          <w:lang w:val="sr-Cyrl-CS"/>
        </w:rPr>
        <w:t xml:space="preserve">, медвед </w:t>
      </w:r>
      <w:r w:rsidR="0009361B" w:rsidRPr="004F1714">
        <w:rPr>
          <w:rFonts w:eastAsia="Liberation Serif"/>
          <w:i/>
          <w:iCs/>
          <w:sz w:val="24"/>
          <w:szCs w:val="24"/>
          <w:lang w:val="sr-Cyrl-CS"/>
        </w:rPr>
        <w:t>(Ursus arctos)</w:t>
      </w:r>
      <w:r w:rsidR="0009361B" w:rsidRPr="004F1714">
        <w:rPr>
          <w:rFonts w:eastAsia="Liberation Serif"/>
          <w:sz w:val="24"/>
          <w:szCs w:val="24"/>
          <w:lang w:val="sr-Cyrl-CS"/>
        </w:rPr>
        <w:t xml:space="preserve">, вук </w:t>
      </w:r>
      <w:r w:rsidR="0009361B" w:rsidRPr="004F1714">
        <w:rPr>
          <w:rFonts w:eastAsia="Liberation Serif"/>
          <w:i/>
          <w:iCs/>
          <w:sz w:val="24"/>
          <w:szCs w:val="24"/>
          <w:lang w:val="sr-Cyrl-CS"/>
        </w:rPr>
        <w:t>(Canis lupus)</w:t>
      </w:r>
      <w:r w:rsidR="0009361B" w:rsidRPr="004F1714">
        <w:rPr>
          <w:rFonts w:eastAsia="Liberation Serif"/>
          <w:sz w:val="24"/>
          <w:szCs w:val="24"/>
          <w:lang w:val="sr-Cyrl-CS"/>
        </w:rPr>
        <w:t xml:space="preserve"> или лисица </w:t>
      </w:r>
      <w:r w:rsidR="0009361B" w:rsidRPr="004F1714">
        <w:rPr>
          <w:rFonts w:eastAsia="Liberation Serif"/>
          <w:i/>
          <w:iCs/>
          <w:sz w:val="24"/>
          <w:szCs w:val="24"/>
          <w:lang w:val="sr-Cyrl-CS"/>
        </w:rPr>
        <w:t>(Vulpes vulpes)</w:t>
      </w:r>
      <w:r w:rsidR="0009361B" w:rsidRPr="004F1714">
        <w:rPr>
          <w:rFonts w:eastAsia="Liberation Serif"/>
          <w:sz w:val="24"/>
          <w:szCs w:val="24"/>
          <w:lang w:val="sr-Cyrl-CS"/>
        </w:rPr>
        <w:t xml:space="preserve">, </w:t>
      </w:r>
      <w:r w:rsidR="00986484" w:rsidRPr="004F1714">
        <w:rPr>
          <w:rFonts w:eastAsia="Liberation Serif"/>
          <w:sz w:val="24"/>
          <w:szCs w:val="24"/>
          <w:lang w:val="sr-Cyrl-CS"/>
        </w:rPr>
        <w:t xml:space="preserve">Парк природе „Голијаˮ </w:t>
      </w:r>
      <w:r w:rsidR="0009361B" w:rsidRPr="004F1714">
        <w:rPr>
          <w:rFonts w:eastAsia="Liberation Serif"/>
          <w:sz w:val="24"/>
          <w:szCs w:val="24"/>
          <w:lang w:val="sr-Cyrl-CS"/>
        </w:rPr>
        <w:t xml:space="preserve">насељава и 145 значајних врста птица: мала сова </w:t>
      </w:r>
      <w:r w:rsidR="0009361B" w:rsidRPr="004F1714">
        <w:rPr>
          <w:rFonts w:eastAsia="Liberation Serif"/>
          <w:i/>
          <w:iCs/>
          <w:sz w:val="24"/>
          <w:szCs w:val="24"/>
          <w:lang w:val="sr-Cyrl-CS"/>
        </w:rPr>
        <w:t>(Glaucidium passerinum)</w:t>
      </w:r>
      <w:r w:rsidR="0009361B" w:rsidRPr="004F1714">
        <w:rPr>
          <w:rFonts w:eastAsia="Liberation Serif"/>
          <w:sz w:val="24"/>
          <w:szCs w:val="24"/>
          <w:lang w:val="sr-Cyrl-CS"/>
        </w:rPr>
        <w:t xml:space="preserve">, гаћаста кукумавка </w:t>
      </w:r>
      <w:r w:rsidR="0009361B" w:rsidRPr="004F1714">
        <w:rPr>
          <w:rFonts w:eastAsia="Liberation Serif"/>
          <w:i/>
          <w:iCs/>
          <w:sz w:val="24"/>
          <w:szCs w:val="24"/>
          <w:lang w:val="sr-Cyrl-CS"/>
        </w:rPr>
        <w:t>(Aegolius funereus)</w:t>
      </w:r>
      <w:r w:rsidR="0009361B" w:rsidRPr="004F1714">
        <w:rPr>
          <w:rFonts w:eastAsia="Liberation Serif"/>
          <w:sz w:val="24"/>
          <w:szCs w:val="24"/>
          <w:lang w:val="sr-Cyrl-CS"/>
        </w:rPr>
        <w:t xml:space="preserve">, камељарка </w:t>
      </w:r>
      <w:r w:rsidR="0009361B" w:rsidRPr="004F1714">
        <w:rPr>
          <w:rFonts w:eastAsia="Liberation Serif"/>
          <w:i/>
          <w:iCs/>
          <w:sz w:val="24"/>
          <w:szCs w:val="24"/>
          <w:lang w:val="sr-Cyrl-CS"/>
        </w:rPr>
        <w:t>(Aquila chrysaetos)</w:t>
      </w:r>
      <w:r w:rsidR="0009361B" w:rsidRPr="004F1714">
        <w:rPr>
          <w:rFonts w:eastAsia="Liberation Serif"/>
          <w:sz w:val="24"/>
          <w:szCs w:val="24"/>
          <w:lang w:val="sr-Cyrl-CS"/>
        </w:rPr>
        <w:t xml:space="preserve">, сиви соко </w:t>
      </w:r>
      <w:r w:rsidR="0009361B" w:rsidRPr="004F1714">
        <w:rPr>
          <w:rFonts w:eastAsia="Liberation Serif"/>
          <w:i/>
          <w:iCs/>
          <w:sz w:val="24"/>
          <w:szCs w:val="24"/>
          <w:lang w:val="sr-Cyrl-CS"/>
        </w:rPr>
        <w:t>(Falco peregrinus)</w:t>
      </w:r>
      <w:r w:rsidR="0009361B" w:rsidRPr="004F1714">
        <w:rPr>
          <w:rFonts w:eastAsia="Liberation Serif"/>
          <w:sz w:val="24"/>
          <w:szCs w:val="24"/>
          <w:lang w:val="sr-Cyrl-CS"/>
        </w:rPr>
        <w:t xml:space="preserve">, тропрсти детлић </w:t>
      </w:r>
      <w:r w:rsidR="0009361B" w:rsidRPr="004F1714">
        <w:rPr>
          <w:rFonts w:eastAsia="Liberation Serif"/>
          <w:i/>
          <w:iCs/>
          <w:sz w:val="24"/>
          <w:szCs w:val="24"/>
          <w:lang w:val="sr-Cyrl-CS"/>
        </w:rPr>
        <w:t>(Picoides tridactylus)</w:t>
      </w:r>
      <w:r w:rsidR="0009361B" w:rsidRPr="004F1714">
        <w:rPr>
          <w:rFonts w:eastAsia="Liberation Serif"/>
          <w:sz w:val="24"/>
          <w:szCs w:val="24"/>
          <w:lang w:val="sr-Cyrl-CS"/>
        </w:rPr>
        <w:t xml:space="preserve">, планински детлић </w:t>
      </w:r>
      <w:r w:rsidR="0009361B" w:rsidRPr="004F1714">
        <w:rPr>
          <w:rFonts w:eastAsia="Liberation Serif"/>
          <w:i/>
          <w:iCs/>
          <w:sz w:val="24"/>
          <w:szCs w:val="24"/>
          <w:lang w:val="sr-Cyrl-CS"/>
        </w:rPr>
        <w:t>(Dendrocopos leucotos)</w:t>
      </w:r>
      <w:r w:rsidR="0009361B" w:rsidRPr="004F1714">
        <w:rPr>
          <w:rFonts w:eastAsia="Liberation Serif"/>
          <w:sz w:val="24"/>
          <w:szCs w:val="24"/>
          <w:lang w:val="sr-Cyrl-CS"/>
        </w:rPr>
        <w:t xml:space="preserve"> и др. </w:t>
      </w:r>
    </w:p>
    <w:p w14:paraId="015AE99D" w14:textId="33F82E9C" w:rsidR="00986484" w:rsidRPr="004F1714" w:rsidRDefault="0009361B" w:rsidP="0078671B">
      <w:pPr>
        <w:ind w:firstLine="720"/>
        <w:jc w:val="both"/>
        <w:rPr>
          <w:rFonts w:eastAsia="Liberation Serif"/>
          <w:sz w:val="24"/>
          <w:szCs w:val="24"/>
          <w:lang w:val="sr-Cyrl-CS"/>
        </w:rPr>
      </w:pPr>
      <w:r w:rsidRPr="004F1714">
        <w:rPr>
          <w:rFonts w:eastAsia="Liberation Serif"/>
          <w:sz w:val="24"/>
          <w:szCs w:val="24"/>
          <w:lang w:val="sr-Cyrl-CS"/>
        </w:rPr>
        <w:lastRenderedPageBreak/>
        <w:t>У северном делу парка, у долини Студенице, налази се манастир Студеница из XII</w:t>
      </w:r>
      <w:r w:rsidR="00D945EB" w:rsidRPr="004F1714">
        <w:rPr>
          <w:rFonts w:eastAsia="Liberation Serif"/>
          <w:sz w:val="24"/>
          <w:szCs w:val="24"/>
          <w:lang w:val="sr-Cyrl-CS"/>
        </w:rPr>
        <w:t xml:space="preserve"> </w:t>
      </w:r>
      <w:r w:rsidRPr="004F1714">
        <w:rPr>
          <w:rFonts w:eastAsia="Liberation Serif"/>
          <w:sz w:val="24"/>
          <w:szCs w:val="24"/>
          <w:lang w:val="sr-Cyrl-CS"/>
        </w:rPr>
        <w:t>века, споменик културе под заштитом UNESCO-а.</w:t>
      </w:r>
    </w:p>
    <w:p w14:paraId="5C9EFE05" w14:textId="46386ED1" w:rsidR="00986484" w:rsidRPr="004F1714" w:rsidRDefault="00986484" w:rsidP="0078671B">
      <w:pPr>
        <w:ind w:firstLine="720"/>
        <w:jc w:val="both"/>
        <w:rPr>
          <w:rFonts w:eastAsia="Liberation Serif"/>
          <w:sz w:val="24"/>
          <w:szCs w:val="24"/>
          <w:lang w:val="sr-Cyrl-CS"/>
        </w:rPr>
      </w:pPr>
      <w:r w:rsidRPr="004F1714">
        <w:rPr>
          <w:rFonts w:eastAsia="Liberation Serif"/>
          <w:sz w:val="24"/>
          <w:szCs w:val="24"/>
          <w:lang w:val="sr-Cyrl-CS"/>
        </w:rPr>
        <w:t xml:space="preserve">Део </w:t>
      </w:r>
      <w:bookmarkStart w:id="4" w:name="_Hlk172840626"/>
      <w:r w:rsidRPr="004F1714">
        <w:rPr>
          <w:rFonts w:eastAsia="Liberation Serif"/>
          <w:sz w:val="24"/>
          <w:szCs w:val="24"/>
          <w:lang w:val="sr-Cyrl-CS"/>
        </w:rPr>
        <w:t>Парка природе „Голија”</w:t>
      </w:r>
      <w:bookmarkEnd w:id="4"/>
      <w:r w:rsidRPr="004F1714">
        <w:rPr>
          <w:rFonts w:eastAsia="Liberation Serif"/>
          <w:sz w:val="24"/>
          <w:szCs w:val="24"/>
          <w:lang w:val="sr-Cyrl-CS"/>
        </w:rPr>
        <w:t xml:space="preserve"> (53.804 hа) са својим природним и створеним вредностима испунио је у потпуности критеријуме за номиновање за резерват биосфере по програму човек и биосфера (МAB). Одлуком Међународног координационог савета за UNESCO MAB програм, септембра 2001. године, Резерват биосфере „Голија-Студеница” проглашен је за први резерват биосфере у Србији и постао је део UNESCO светске мреже резервата биосфере. Очуваност природе са великим бројем биљних и животињских врста, од којих су посебно значајне бројне ендемичне и реликтне врсте, као и присуство манастира Студенице који је од 1986. године на листи светске баштине (World Hеritage), основа су за проглашење резервата.</w:t>
      </w:r>
    </w:p>
    <w:p w14:paraId="145F612F" w14:textId="4FF5C1D1" w:rsidR="00986484" w:rsidRPr="004F1714" w:rsidRDefault="00986484" w:rsidP="0078671B">
      <w:pPr>
        <w:ind w:firstLine="720"/>
        <w:jc w:val="both"/>
        <w:rPr>
          <w:rFonts w:eastAsia="Liberation Serif"/>
          <w:sz w:val="24"/>
          <w:szCs w:val="24"/>
          <w:lang w:val="sr-Cyrl-CS"/>
        </w:rPr>
      </w:pPr>
      <w:r w:rsidRPr="004F1714">
        <w:rPr>
          <w:rFonts w:eastAsia="Liberation Serif"/>
          <w:sz w:val="24"/>
          <w:szCs w:val="24"/>
          <w:lang w:val="sr-Cyrl-CS"/>
        </w:rPr>
        <w:t>Резервати биосфере су подручја копнених и обалских/морских екосистема који су међународно признати UNESCO MAB програмa и они треба да разреше једно од најважнијих питања са којима се свет данас суочава: како помирити очување биодиверзитета са потребом за економским и друштвеним развојем и одржавањем припадајућих културних вредности. Ефикасан резерват биосфере подразумева заједничко деловање стручњака за природне и друштвене науке, група за очување и развој заштићених подручја, институција надлежних за управљање резерватом и локалне заједнице.</w:t>
      </w:r>
    </w:p>
    <w:p w14:paraId="2686B2F8" w14:textId="5676B265" w:rsidR="00986484" w:rsidRPr="004F1714" w:rsidRDefault="004268F6" w:rsidP="0078671B">
      <w:pPr>
        <w:ind w:firstLine="720"/>
        <w:jc w:val="both"/>
        <w:rPr>
          <w:rFonts w:eastAsia="Liberation Serif"/>
          <w:sz w:val="24"/>
          <w:szCs w:val="24"/>
          <w:lang w:val="sr-Cyrl-CS"/>
        </w:rPr>
      </w:pPr>
      <w:r w:rsidRPr="004F1714">
        <w:rPr>
          <w:rFonts w:eastAsia="Liberation Serif"/>
          <w:sz w:val="24"/>
          <w:szCs w:val="24"/>
          <w:lang w:val="sr-Cyrl-CS"/>
        </w:rPr>
        <w:t xml:space="preserve">На заштићеном подручју приоритетна Натура 2000 станишта представљају шуме црне јове, сиве јове и црнoг бoра, а ЕМЕРАЛД станишта чине шуме: црне јове, сиве јове, китњака, цера, китњака и цера и планинске букве. </w:t>
      </w:r>
      <w:r w:rsidR="00E10A98" w:rsidRPr="004F1714">
        <w:rPr>
          <w:rFonts w:eastAsia="Liberation Serif"/>
          <w:sz w:val="24"/>
          <w:szCs w:val="24"/>
          <w:lang w:val="sr-Cyrl-CS"/>
        </w:rPr>
        <w:t>Парк природе „Голијаˮ налази се у</w:t>
      </w:r>
      <w:r w:rsidRPr="004F1714">
        <w:rPr>
          <w:rFonts w:eastAsia="Liberation Serif"/>
          <w:sz w:val="24"/>
          <w:szCs w:val="24"/>
          <w:lang w:val="sr-Cyrl-CS"/>
        </w:rPr>
        <w:t xml:space="preserve"> обухвату еколошке мреже Републике Србије - еколошки значајног подручја „Голија” (наведено под бр. 72 </w:t>
      </w:r>
      <w:r w:rsidR="00DE60E8" w:rsidRPr="004F1714">
        <w:rPr>
          <w:rFonts w:eastAsia="Liberation Serif"/>
          <w:sz w:val="24"/>
          <w:szCs w:val="24"/>
          <w:lang w:val="sr-Cyrl-CS"/>
        </w:rPr>
        <w:t>у прилогу 1.  Уредбе</w:t>
      </w:r>
      <w:r w:rsidRPr="004F1714">
        <w:rPr>
          <w:rFonts w:eastAsia="Liberation Serif"/>
          <w:sz w:val="24"/>
          <w:szCs w:val="24"/>
          <w:lang w:val="sr-Cyrl-CS"/>
        </w:rPr>
        <w:t xml:space="preserve"> о еколошкој мрежи</w:t>
      </w:r>
      <w:r w:rsidR="00DE60E8" w:rsidRPr="004F1714">
        <w:rPr>
          <w:rFonts w:eastAsia="Liberation Serif"/>
          <w:sz w:val="24"/>
          <w:szCs w:val="24"/>
          <w:lang w:val="sr-Cyrl-CS"/>
        </w:rPr>
        <w:t xml:space="preserve"> </w:t>
      </w:r>
      <w:r w:rsidR="00DE60E8" w:rsidRPr="004F1714">
        <w:rPr>
          <w:sz w:val="24"/>
          <w:szCs w:val="24"/>
          <w:lang w:val="sr-Cyrl-CS"/>
        </w:rPr>
        <w:t>„Службени гласник РСˮ, број 102/10</w:t>
      </w:r>
      <w:r w:rsidRPr="004F1714">
        <w:rPr>
          <w:rFonts w:eastAsia="Liberation Serif"/>
          <w:sz w:val="24"/>
          <w:szCs w:val="24"/>
          <w:lang w:val="sr-Cyrl-CS"/>
        </w:rPr>
        <w:t>), Емералд еколошке мреже (Емералд подручје „Голија”, са класификационим кодом „RS0000030”), међународно и национално значајног подручја за птице (IBA подручје „Голија”, са класификационим кодом „RS029IBA”), међународно значајног подручја за биљке (IPA подручје „Голија”), као и одабраног подручја за дневне лептире (РВА подручје „Голија 09”).</w:t>
      </w:r>
    </w:p>
    <w:p w14:paraId="2713C96E" w14:textId="77777777" w:rsidR="00F76A15" w:rsidRPr="004F1714" w:rsidRDefault="00F76A15" w:rsidP="0078671B">
      <w:pPr>
        <w:spacing w:before="3" w:line="260" w:lineRule="exact"/>
        <w:ind w:firstLine="720"/>
        <w:jc w:val="both"/>
        <w:rPr>
          <w:rFonts w:eastAsia="Liberation Serif"/>
          <w:sz w:val="24"/>
          <w:szCs w:val="24"/>
          <w:lang w:val="sr-Cyrl-CS"/>
        </w:rPr>
      </w:pPr>
    </w:p>
    <w:p w14:paraId="3D233DBA" w14:textId="77777777" w:rsidR="00F76A15" w:rsidRPr="004F1714" w:rsidRDefault="00F76A15" w:rsidP="0078671B">
      <w:pPr>
        <w:keepNext/>
        <w:jc w:val="center"/>
        <w:rPr>
          <w:sz w:val="24"/>
          <w:szCs w:val="24"/>
          <w:lang w:val="sr-Cyrl-CS"/>
        </w:rPr>
      </w:pPr>
      <w:r w:rsidRPr="004F1714">
        <w:rPr>
          <w:rFonts w:eastAsia="Liberation Serif"/>
          <w:sz w:val="24"/>
          <w:szCs w:val="24"/>
          <w:lang w:val="sr-Cyrl-CS"/>
        </w:rPr>
        <w:t>Члан 3</w:t>
      </w:r>
      <w:r w:rsidRPr="004F1714">
        <w:rPr>
          <w:sz w:val="24"/>
          <w:szCs w:val="24"/>
          <w:lang w:val="sr-Cyrl-CS"/>
        </w:rPr>
        <w:t>.</w:t>
      </w:r>
    </w:p>
    <w:p w14:paraId="24210943" w14:textId="750C6F7E" w:rsidR="00B237CF" w:rsidRPr="004F1714" w:rsidRDefault="00B40FC6" w:rsidP="00B237CF">
      <w:pPr>
        <w:ind w:firstLine="720"/>
        <w:jc w:val="both"/>
        <w:rPr>
          <w:sz w:val="24"/>
          <w:szCs w:val="24"/>
          <w:lang w:val="sr-Cyrl-CS"/>
        </w:rPr>
      </w:pPr>
      <w:r w:rsidRPr="004F1714">
        <w:rPr>
          <w:rFonts w:eastAsia="Liberation Serif"/>
          <w:sz w:val="24"/>
          <w:szCs w:val="24"/>
          <w:lang w:val="sr-Cyrl-CS"/>
        </w:rPr>
        <w:t>Парк природе „Голија”</w:t>
      </w:r>
      <w:r w:rsidR="00F76A15" w:rsidRPr="004F1714">
        <w:rPr>
          <w:sz w:val="24"/>
          <w:szCs w:val="24"/>
          <w:lang w:val="sr-Cyrl-CS"/>
        </w:rPr>
        <w:t xml:space="preserve">, </w:t>
      </w:r>
      <w:r w:rsidR="00F76A15" w:rsidRPr="004F1714">
        <w:rPr>
          <w:rFonts w:eastAsia="Liberation Serif"/>
          <w:sz w:val="24"/>
          <w:szCs w:val="24"/>
          <w:lang w:val="sr-Cyrl-CS"/>
        </w:rPr>
        <w:t xml:space="preserve">налази се на </w:t>
      </w:r>
      <w:r w:rsidR="00B237CF" w:rsidRPr="004F1714">
        <w:rPr>
          <w:sz w:val="24"/>
          <w:szCs w:val="24"/>
          <w:lang w:val="sr-Cyrl-CS"/>
        </w:rPr>
        <w:t>територији града Краљева (КО Орља Глава, КО Савово,  КО Милиће, КО Брезова, КО Долац, КО Засад, КО Ушће, КО Врх, КО Река, КО Дражиниће, КО Рудно и КО Бзовик), града Новог Пазара (КО Драмиће, КО Кузмичево, КО Раст, КО Радаљица и КО Мухово), на територији општине Ивањица (КО Добри До, КО Врмбаје, КО Чечина, КО Коритник, КО Брусник, КО Градац, КО Дајићи, КО Вионица, КО Медовине, КО Ерчеге, КО Вучак, КО Васиљевићи, КО Смиљевац, КО Глеђица, КО</w:t>
      </w:r>
      <w:r w:rsidR="00751041" w:rsidRPr="004F1714">
        <w:rPr>
          <w:sz w:val="24"/>
          <w:szCs w:val="24"/>
          <w:lang w:val="sr-Cyrl-CS"/>
        </w:rPr>
        <w:t xml:space="preserve"> </w:t>
      </w:r>
      <w:r w:rsidR="00B237CF" w:rsidRPr="004F1714">
        <w:rPr>
          <w:sz w:val="24"/>
          <w:szCs w:val="24"/>
          <w:lang w:val="sr-Cyrl-CS"/>
        </w:rPr>
        <w:t>Братљево и КО Куманица), на територи</w:t>
      </w:r>
      <w:r w:rsidR="00A069DF" w:rsidRPr="004F1714">
        <w:rPr>
          <w:sz w:val="24"/>
          <w:szCs w:val="24"/>
          <w:lang w:val="sr-Cyrl-CS"/>
        </w:rPr>
        <w:t>ји</w:t>
      </w:r>
      <w:r w:rsidR="00B237CF" w:rsidRPr="004F1714">
        <w:rPr>
          <w:sz w:val="24"/>
          <w:szCs w:val="24"/>
          <w:lang w:val="sr-Cyrl-CS"/>
        </w:rPr>
        <w:t xml:space="preserve"> општине Рашка (КО Крушевица, КО Биниће, КО Градац, КО Боровиће и КО Плешин) и </w:t>
      </w:r>
      <w:bookmarkStart w:id="5" w:name="_Hlk172841358"/>
      <w:r w:rsidR="00B237CF" w:rsidRPr="004F1714">
        <w:rPr>
          <w:sz w:val="24"/>
          <w:szCs w:val="24"/>
          <w:lang w:val="sr-Cyrl-CS"/>
        </w:rPr>
        <w:t xml:space="preserve">територији </w:t>
      </w:r>
      <w:bookmarkEnd w:id="5"/>
      <w:r w:rsidR="00B237CF" w:rsidRPr="004F1714">
        <w:rPr>
          <w:sz w:val="24"/>
          <w:szCs w:val="24"/>
          <w:lang w:val="sr-Cyrl-CS"/>
        </w:rPr>
        <w:t>општине Сјеница (КО Шаре).</w:t>
      </w:r>
    </w:p>
    <w:p w14:paraId="745E9E16" w14:textId="54E23F05" w:rsidR="000A2D50" w:rsidRPr="004F1714" w:rsidRDefault="00F76A15" w:rsidP="000A2D50">
      <w:pPr>
        <w:ind w:firstLine="720"/>
        <w:jc w:val="both"/>
        <w:rPr>
          <w:sz w:val="24"/>
          <w:szCs w:val="24"/>
          <w:lang w:val="sr-Cyrl-CS"/>
        </w:rPr>
      </w:pPr>
      <w:bookmarkStart w:id="6" w:name="_Hlk177465814"/>
      <w:r w:rsidRPr="004F1714">
        <w:rPr>
          <w:rFonts w:eastAsia="Liberation Serif"/>
          <w:sz w:val="24"/>
          <w:szCs w:val="24"/>
          <w:lang w:val="sr-Cyrl-CS"/>
        </w:rPr>
        <w:t xml:space="preserve">Површина </w:t>
      </w:r>
      <w:r w:rsidR="00B40FC6" w:rsidRPr="004F1714">
        <w:rPr>
          <w:rFonts w:eastAsia="Liberation Serif"/>
          <w:sz w:val="24"/>
          <w:szCs w:val="24"/>
          <w:lang w:val="sr-Cyrl-CS"/>
        </w:rPr>
        <w:t>Парка природе „Голија”</w:t>
      </w:r>
      <w:r w:rsidR="00E105E5" w:rsidRPr="004F1714">
        <w:rPr>
          <w:rFonts w:eastAsia="Liberation Serif"/>
          <w:sz w:val="24"/>
          <w:szCs w:val="24"/>
          <w:lang w:val="sr-Cyrl-CS"/>
        </w:rPr>
        <w:t xml:space="preserve"> износи </w:t>
      </w:r>
      <w:r w:rsidR="00684EE6" w:rsidRPr="004F1714">
        <w:rPr>
          <w:bCs/>
          <w:iCs/>
          <w:sz w:val="24"/>
          <w:szCs w:val="24"/>
          <w:lang w:val="sr-Cyrl-CS"/>
        </w:rPr>
        <w:t>75.838,94</w:t>
      </w:r>
      <w:r w:rsidR="00684EE6" w:rsidRPr="004F1714">
        <w:rPr>
          <w:b/>
          <w:i/>
          <w:sz w:val="24"/>
          <w:szCs w:val="24"/>
          <w:lang w:val="sr-Cyrl-CS"/>
        </w:rPr>
        <w:t xml:space="preserve"> </w:t>
      </w:r>
      <w:r w:rsidRPr="004F1714">
        <w:rPr>
          <w:rFonts w:eastAsia="Liberation Serif"/>
          <w:sz w:val="24"/>
          <w:szCs w:val="24"/>
          <w:lang w:val="sr-Cyrl-CS"/>
        </w:rPr>
        <w:t xml:space="preserve">hа, од чега је у државној својини </w:t>
      </w:r>
      <w:r w:rsidR="000A2D50" w:rsidRPr="004F1714">
        <w:rPr>
          <w:sz w:val="24"/>
          <w:szCs w:val="24"/>
          <w:lang w:val="sr-Cyrl-CS"/>
        </w:rPr>
        <w:t>29.141,65 hа (38,64%)</w:t>
      </w:r>
      <w:r w:rsidRPr="004F1714">
        <w:rPr>
          <w:sz w:val="24"/>
          <w:szCs w:val="24"/>
          <w:lang w:val="sr-Cyrl-CS"/>
        </w:rPr>
        <w:t xml:space="preserve">, </w:t>
      </w:r>
      <w:r w:rsidR="008D53C4" w:rsidRPr="004F1714">
        <w:rPr>
          <w:rFonts w:eastAsia="Liberation Serif"/>
          <w:sz w:val="24"/>
          <w:szCs w:val="24"/>
          <w:lang w:val="sr-Cyrl-CS"/>
        </w:rPr>
        <w:t xml:space="preserve">у приватној својини </w:t>
      </w:r>
      <w:r w:rsidR="000A2D50" w:rsidRPr="004F1714">
        <w:rPr>
          <w:sz w:val="24"/>
          <w:szCs w:val="24"/>
          <w:lang w:val="sr-Cyrl-CS"/>
        </w:rPr>
        <w:t>4</w:t>
      </w:r>
      <w:r w:rsidR="00261065" w:rsidRPr="004F1714">
        <w:rPr>
          <w:sz w:val="24"/>
          <w:szCs w:val="24"/>
          <w:lang w:val="sr-Cyrl-CS"/>
        </w:rPr>
        <w:t>4</w:t>
      </w:r>
      <w:r w:rsidR="000A2D50" w:rsidRPr="004F1714">
        <w:rPr>
          <w:sz w:val="24"/>
          <w:szCs w:val="24"/>
          <w:lang w:val="sr-Cyrl-CS"/>
        </w:rPr>
        <w:t>.</w:t>
      </w:r>
      <w:r w:rsidR="00261065" w:rsidRPr="004F1714">
        <w:rPr>
          <w:sz w:val="24"/>
          <w:szCs w:val="24"/>
          <w:lang w:val="sr-Cyrl-CS"/>
        </w:rPr>
        <w:t>059</w:t>
      </w:r>
      <w:r w:rsidR="000A2D50" w:rsidRPr="004F1714">
        <w:rPr>
          <w:sz w:val="24"/>
          <w:szCs w:val="24"/>
          <w:lang w:val="sr-Cyrl-CS"/>
        </w:rPr>
        <w:t>,</w:t>
      </w:r>
      <w:r w:rsidR="00261065" w:rsidRPr="004F1714">
        <w:rPr>
          <w:sz w:val="24"/>
          <w:szCs w:val="24"/>
          <w:lang w:val="sr-Cyrl-CS"/>
        </w:rPr>
        <w:t>20</w:t>
      </w:r>
      <w:r w:rsidR="000A2D50" w:rsidRPr="004F1714">
        <w:rPr>
          <w:sz w:val="24"/>
          <w:szCs w:val="24"/>
          <w:lang w:val="sr-Cyrl-CS"/>
        </w:rPr>
        <w:t xml:space="preserve"> hа (5</w:t>
      </w:r>
      <w:r w:rsidR="00261065" w:rsidRPr="004F1714">
        <w:rPr>
          <w:sz w:val="24"/>
          <w:szCs w:val="24"/>
          <w:lang w:val="sr-Cyrl-CS"/>
        </w:rPr>
        <w:t>8</w:t>
      </w:r>
      <w:r w:rsidR="000A2D50" w:rsidRPr="004F1714">
        <w:rPr>
          <w:sz w:val="24"/>
          <w:szCs w:val="24"/>
          <w:lang w:val="sr-Cyrl-CS"/>
        </w:rPr>
        <w:t>,</w:t>
      </w:r>
      <w:r w:rsidR="00261065" w:rsidRPr="004F1714">
        <w:rPr>
          <w:sz w:val="24"/>
          <w:szCs w:val="24"/>
          <w:lang w:val="sr-Cyrl-CS"/>
        </w:rPr>
        <w:t>1</w:t>
      </w:r>
      <w:r w:rsidR="000A2D50" w:rsidRPr="004F1714">
        <w:rPr>
          <w:sz w:val="24"/>
          <w:szCs w:val="24"/>
          <w:lang w:val="sr-Cyrl-CS"/>
        </w:rPr>
        <w:t>0%)</w:t>
      </w:r>
      <w:r w:rsidR="00261065" w:rsidRPr="004F1714">
        <w:rPr>
          <w:rFonts w:eastAsia="Liberation Serif"/>
          <w:sz w:val="24"/>
          <w:szCs w:val="24"/>
          <w:lang w:val="sr-Cyrl-CS"/>
        </w:rPr>
        <w:t xml:space="preserve"> </w:t>
      </w:r>
      <w:r w:rsidR="000A2D50" w:rsidRPr="004F1714">
        <w:rPr>
          <w:sz w:val="24"/>
          <w:szCs w:val="24"/>
          <w:lang w:val="sr-Cyrl-CS"/>
        </w:rPr>
        <w:t xml:space="preserve">и 2.638,07 hа (3,47%) у јавном власништву. </w:t>
      </w:r>
    </w:p>
    <w:bookmarkEnd w:id="6"/>
    <w:p w14:paraId="1A1B9AEF" w14:textId="7790F2D7" w:rsidR="00C05E95" w:rsidRPr="004F1714" w:rsidRDefault="00F76A15" w:rsidP="0078671B">
      <w:pPr>
        <w:ind w:firstLine="720"/>
        <w:jc w:val="both"/>
        <w:rPr>
          <w:rFonts w:eastAsia="Liberation Serif"/>
          <w:sz w:val="24"/>
          <w:szCs w:val="24"/>
          <w:lang w:val="sr-Cyrl-CS"/>
        </w:rPr>
      </w:pPr>
      <w:r w:rsidRPr="004F1714">
        <w:rPr>
          <w:rFonts w:eastAsia="Liberation Serif"/>
          <w:sz w:val="24"/>
          <w:szCs w:val="24"/>
          <w:lang w:val="sr-Cyrl-CS"/>
        </w:rPr>
        <w:t xml:space="preserve">Опис границе и графички приказ </w:t>
      </w:r>
      <w:r w:rsidR="00B40FC6" w:rsidRPr="004F1714">
        <w:rPr>
          <w:rFonts w:eastAsia="Liberation Serif"/>
          <w:sz w:val="24"/>
          <w:szCs w:val="24"/>
          <w:lang w:val="sr-Cyrl-CS"/>
        </w:rPr>
        <w:t>Парка природе „Голија”</w:t>
      </w:r>
      <w:r w:rsidRPr="004F1714">
        <w:rPr>
          <w:sz w:val="24"/>
          <w:szCs w:val="24"/>
          <w:lang w:val="sr-Cyrl-CS"/>
        </w:rPr>
        <w:t xml:space="preserve">, </w:t>
      </w:r>
      <w:r w:rsidRPr="004F1714">
        <w:rPr>
          <w:rFonts w:eastAsia="Liberation Serif"/>
          <w:sz w:val="24"/>
          <w:szCs w:val="24"/>
          <w:lang w:val="sr-Cyrl-CS"/>
        </w:rPr>
        <w:t xml:space="preserve">дати су у Прилогу </w:t>
      </w:r>
      <w:r w:rsidR="00A54B8D" w:rsidRPr="004F1714">
        <w:rPr>
          <w:rFonts w:eastAsia="Liberation Serif"/>
          <w:sz w:val="24"/>
          <w:szCs w:val="24"/>
          <w:lang w:val="sr-Cyrl-CS"/>
        </w:rPr>
        <w:t>–</w:t>
      </w:r>
      <w:r w:rsidRPr="004F1714">
        <w:rPr>
          <w:sz w:val="24"/>
          <w:szCs w:val="24"/>
          <w:lang w:val="sr-Cyrl-CS"/>
        </w:rPr>
        <w:t xml:space="preserve"> </w:t>
      </w:r>
      <w:r w:rsidR="008D53C4" w:rsidRPr="004F1714">
        <w:rPr>
          <w:rFonts w:eastAsia="Liberation Serif"/>
          <w:sz w:val="24"/>
          <w:szCs w:val="24"/>
          <w:lang w:val="sr-Cyrl-CS"/>
        </w:rPr>
        <w:t>Опис</w:t>
      </w:r>
      <w:r w:rsidRPr="004F1714">
        <w:rPr>
          <w:rFonts w:eastAsia="Liberation Serif"/>
          <w:sz w:val="24"/>
          <w:szCs w:val="24"/>
          <w:lang w:val="sr-Cyrl-CS"/>
        </w:rPr>
        <w:t xml:space="preserve"> границ</w:t>
      </w:r>
      <w:r w:rsidR="00DE60E8" w:rsidRPr="004F1714">
        <w:rPr>
          <w:rFonts w:eastAsia="Liberation Serif"/>
          <w:sz w:val="24"/>
          <w:szCs w:val="24"/>
          <w:lang w:val="sr-Cyrl-CS"/>
        </w:rPr>
        <w:t>а</w:t>
      </w:r>
      <w:r w:rsidRPr="004F1714">
        <w:rPr>
          <w:rFonts w:eastAsia="Liberation Serif"/>
          <w:sz w:val="24"/>
          <w:szCs w:val="24"/>
          <w:lang w:val="sr-Cyrl-CS"/>
        </w:rPr>
        <w:t xml:space="preserve"> и графички приказ </w:t>
      </w:r>
      <w:r w:rsidR="00B40FC6" w:rsidRPr="004F1714">
        <w:rPr>
          <w:rFonts w:eastAsia="Liberation Serif"/>
          <w:sz w:val="24"/>
          <w:szCs w:val="24"/>
          <w:lang w:val="sr-Cyrl-CS"/>
        </w:rPr>
        <w:t>Парка природе „Голија”</w:t>
      </w:r>
      <w:r w:rsidRPr="004F1714">
        <w:rPr>
          <w:rFonts w:eastAsia="Liberation Serif"/>
          <w:sz w:val="24"/>
          <w:szCs w:val="24"/>
          <w:lang w:val="sr-Cyrl-CS"/>
        </w:rPr>
        <w:t>, који је одштампан уз ову уредбу и чини њен саставни део.</w:t>
      </w:r>
    </w:p>
    <w:p w14:paraId="30137FE4" w14:textId="77777777" w:rsidR="00C05E95" w:rsidRPr="004F1714" w:rsidRDefault="00C05E95" w:rsidP="0078671B">
      <w:pPr>
        <w:jc w:val="center"/>
        <w:rPr>
          <w:rFonts w:eastAsia="Liberation Serif"/>
          <w:sz w:val="24"/>
          <w:szCs w:val="24"/>
          <w:lang w:val="sr-Cyrl-CS"/>
        </w:rPr>
      </w:pPr>
    </w:p>
    <w:p w14:paraId="771E2916" w14:textId="77777777" w:rsidR="00C05E95" w:rsidRPr="004F1714" w:rsidRDefault="00C05E95" w:rsidP="0078671B">
      <w:pPr>
        <w:keepNext/>
        <w:jc w:val="center"/>
        <w:rPr>
          <w:rFonts w:eastAsia="Liberation Serif"/>
          <w:sz w:val="24"/>
          <w:szCs w:val="24"/>
          <w:lang w:val="sr-Cyrl-CS"/>
        </w:rPr>
      </w:pPr>
      <w:r w:rsidRPr="004F1714">
        <w:rPr>
          <w:rFonts w:eastAsia="Liberation Serif"/>
          <w:sz w:val="24"/>
          <w:szCs w:val="24"/>
          <w:lang w:val="sr-Cyrl-CS"/>
        </w:rPr>
        <w:lastRenderedPageBreak/>
        <w:t>Члан 4.</w:t>
      </w:r>
    </w:p>
    <w:p w14:paraId="4AE0FD0A" w14:textId="77777777" w:rsidR="00C812DC" w:rsidRPr="004F1714" w:rsidRDefault="00C05E95" w:rsidP="00C812DC">
      <w:pPr>
        <w:ind w:firstLine="720"/>
        <w:jc w:val="both"/>
        <w:rPr>
          <w:rFonts w:eastAsia="Liberation Serif"/>
          <w:sz w:val="24"/>
          <w:szCs w:val="24"/>
          <w:lang w:val="sr-Cyrl-CS"/>
        </w:rPr>
      </w:pPr>
      <w:r w:rsidRPr="004F1714">
        <w:rPr>
          <w:rFonts w:eastAsia="Liberation Serif"/>
          <w:sz w:val="24"/>
          <w:szCs w:val="24"/>
          <w:lang w:val="sr-Cyrl-CS"/>
        </w:rPr>
        <w:t xml:space="preserve">На подручју </w:t>
      </w:r>
      <w:r w:rsidR="00B40FC6" w:rsidRPr="004F1714">
        <w:rPr>
          <w:rFonts w:eastAsia="Liberation Serif"/>
          <w:sz w:val="24"/>
          <w:szCs w:val="24"/>
          <w:lang w:val="sr-Cyrl-CS"/>
        </w:rPr>
        <w:t>Парка природе „Голија”</w:t>
      </w:r>
      <w:r w:rsidRPr="004F1714">
        <w:rPr>
          <w:rFonts w:eastAsia="Liberation Serif"/>
          <w:sz w:val="24"/>
          <w:szCs w:val="24"/>
          <w:lang w:val="sr-Cyrl-CS"/>
        </w:rPr>
        <w:t>, утврђују се режими заштите I, II и III степена.</w:t>
      </w:r>
      <w:r w:rsidR="00C812DC" w:rsidRPr="004F1714">
        <w:rPr>
          <w:rFonts w:eastAsia="Liberation Serif"/>
          <w:sz w:val="24"/>
          <w:szCs w:val="24"/>
          <w:lang w:val="sr-Cyrl-CS"/>
        </w:rPr>
        <w:t xml:space="preserve"> </w:t>
      </w:r>
      <w:r w:rsidRPr="004F1714">
        <w:rPr>
          <w:rFonts w:eastAsia="Liberation Serif"/>
          <w:sz w:val="24"/>
          <w:szCs w:val="24"/>
          <w:lang w:val="sr-Cyrl-CS"/>
        </w:rPr>
        <w:t>Режим заштите I степ</w:t>
      </w:r>
      <w:r w:rsidR="00B64279" w:rsidRPr="004F1714">
        <w:rPr>
          <w:rFonts w:eastAsia="Liberation Serif"/>
          <w:sz w:val="24"/>
          <w:szCs w:val="24"/>
          <w:lang w:val="sr-Cyrl-CS"/>
        </w:rPr>
        <w:t xml:space="preserve">ена обухвата површину од </w:t>
      </w:r>
      <w:r w:rsidR="000A2D50" w:rsidRPr="004F1714">
        <w:rPr>
          <w:sz w:val="24"/>
          <w:szCs w:val="24"/>
          <w:lang w:val="sr-Cyrl-CS"/>
        </w:rPr>
        <w:t xml:space="preserve">763,30 </w:t>
      </w:r>
      <w:r w:rsidR="00B64279" w:rsidRPr="004F1714">
        <w:rPr>
          <w:rFonts w:eastAsia="Liberation Serif"/>
          <w:sz w:val="24"/>
          <w:szCs w:val="24"/>
          <w:lang w:val="sr-Cyrl-CS"/>
        </w:rPr>
        <w:t>ha (</w:t>
      </w:r>
      <w:r w:rsidR="000A2D50" w:rsidRPr="004F1714">
        <w:rPr>
          <w:sz w:val="24"/>
          <w:szCs w:val="24"/>
          <w:lang w:val="sr-Cyrl-CS"/>
        </w:rPr>
        <w:t>1,01</w:t>
      </w:r>
      <w:r w:rsidR="00260ABF" w:rsidRPr="004F1714">
        <w:rPr>
          <w:sz w:val="24"/>
          <w:szCs w:val="24"/>
          <w:lang w:val="sr-Cyrl-CS"/>
        </w:rPr>
        <w:t xml:space="preserve"> </w:t>
      </w:r>
      <w:r w:rsidR="00B64279" w:rsidRPr="004F1714">
        <w:rPr>
          <w:rFonts w:eastAsia="Liberation Serif"/>
          <w:sz w:val="24"/>
          <w:szCs w:val="24"/>
          <w:lang w:val="sr-Cyrl-CS"/>
        </w:rPr>
        <w:t xml:space="preserve">%) у оквиру којега се </w:t>
      </w:r>
      <w:r w:rsidRPr="004F1714">
        <w:rPr>
          <w:rFonts w:eastAsia="Liberation Serif"/>
          <w:sz w:val="24"/>
          <w:szCs w:val="24"/>
          <w:lang w:val="sr-Cyrl-CS"/>
        </w:rPr>
        <w:t xml:space="preserve">налазе локалитети: </w:t>
      </w:r>
    </w:p>
    <w:p w14:paraId="2CB79882" w14:textId="77777777" w:rsidR="00C812DC" w:rsidRPr="004F1714" w:rsidRDefault="00C812DC" w:rsidP="00C812DC">
      <w:pPr>
        <w:pStyle w:val="ListParagraph"/>
        <w:numPr>
          <w:ilvl w:val="0"/>
          <w:numId w:val="31"/>
        </w:numPr>
        <w:jc w:val="both"/>
        <w:rPr>
          <w:rFonts w:eastAsia="Liberation Serif"/>
          <w:sz w:val="24"/>
          <w:szCs w:val="24"/>
          <w:lang w:val="sr-Cyrl-CS"/>
        </w:rPr>
      </w:pPr>
      <w:r w:rsidRPr="004F1714">
        <w:rPr>
          <w:sz w:val="24"/>
          <w:szCs w:val="24"/>
          <w:lang w:val="sr-Cyrl-CS"/>
        </w:rPr>
        <w:t>„Испоснице</w:t>
      </w:r>
      <w:bookmarkStart w:id="7" w:name="_Hlk172843020"/>
      <w:r w:rsidRPr="004F1714">
        <w:rPr>
          <w:sz w:val="24"/>
          <w:szCs w:val="24"/>
          <w:lang w:val="sr-Cyrl-CS"/>
        </w:rPr>
        <w:t>”</w:t>
      </w:r>
      <w:bookmarkEnd w:id="7"/>
      <w:r w:rsidRPr="004F1714">
        <w:rPr>
          <w:sz w:val="24"/>
          <w:szCs w:val="24"/>
          <w:lang w:val="sr-Cyrl-CS"/>
        </w:rPr>
        <w:t>, налази се на територији града Краљева, КО Савово;</w:t>
      </w:r>
    </w:p>
    <w:p w14:paraId="1946328C" w14:textId="77777777" w:rsidR="00C812DC" w:rsidRPr="004F1714" w:rsidRDefault="00C812DC" w:rsidP="00C812DC">
      <w:pPr>
        <w:pStyle w:val="ListParagraph"/>
        <w:numPr>
          <w:ilvl w:val="0"/>
          <w:numId w:val="31"/>
        </w:numPr>
        <w:jc w:val="both"/>
        <w:rPr>
          <w:rFonts w:eastAsia="Liberation Serif"/>
          <w:sz w:val="24"/>
          <w:szCs w:val="24"/>
          <w:lang w:val="sr-Cyrl-CS"/>
        </w:rPr>
      </w:pPr>
      <w:r w:rsidRPr="004F1714">
        <w:rPr>
          <w:sz w:val="24"/>
          <w:szCs w:val="24"/>
          <w:lang w:val="sr-Cyrl-CS"/>
        </w:rPr>
        <w:t>„Кошанинова језера”, налази се на територији општине Ивањица, КО Врмбаје;</w:t>
      </w:r>
    </w:p>
    <w:p w14:paraId="172EACA3" w14:textId="77777777" w:rsidR="00C812DC" w:rsidRPr="004F1714" w:rsidRDefault="00C812DC" w:rsidP="00C812DC">
      <w:pPr>
        <w:pStyle w:val="ListParagraph"/>
        <w:numPr>
          <w:ilvl w:val="0"/>
          <w:numId w:val="31"/>
        </w:numPr>
        <w:jc w:val="both"/>
        <w:rPr>
          <w:rFonts w:eastAsia="Liberation Serif"/>
          <w:sz w:val="24"/>
          <w:szCs w:val="24"/>
          <w:lang w:val="sr-Cyrl-CS"/>
        </w:rPr>
      </w:pPr>
      <w:r w:rsidRPr="004F1714">
        <w:rPr>
          <w:sz w:val="24"/>
          <w:szCs w:val="24"/>
          <w:lang w:val="sr-Cyrl-CS"/>
        </w:rPr>
        <w:t>„Црепуљник”, налази се на територији општине Ивањица, КО Врмбаје;</w:t>
      </w:r>
    </w:p>
    <w:p w14:paraId="2B739FFA" w14:textId="77777777" w:rsidR="00C812DC" w:rsidRPr="004F1714" w:rsidRDefault="00C812DC" w:rsidP="00C812DC">
      <w:pPr>
        <w:pStyle w:val="ListParagraph"/>
        <w:numPr>
          <w:ilvl w:val="0"/>
          <w:numId w:val="31"/>
        </w:numPr>
        <w:jc w:val="both"/>
        <w:rPr>
          <w:rFonts w:eastAsia="Liberation Serif"/>
          <w:sz w:val="24"/>
          <w:szCs w:val="24"/>
          <w:lang w:val="sr-Cyrl-CS"/>
        </w:rPr>
      </w:pPr>
      <w:r w:rsidRPr="004F1714">
        <w:rPr>
          <w:sz w:val="24"/>
          <w:szCs w:val="24"/>
          <w:lang w:val="sr-Cyrl-CS"/>
        </w:rPr>
        <w:t>„Радочело”, налази се на територији града Краљева, КО Бзовик;</w:t>
      </w:r>
    </w:p>
    <w:p w14:paraId="06437220" w14:textId="77777777" w:rsidR="00C812DC" w:rsidRPr="004F1714" w:rsidRDefault="00C812DC" w:rsidP="00C812DC">
      <w:pPr>
        <w:pStyle w:val="ListParagraph"/>
        <w:numPr>
          <w:ilvl w:val="0"/>
          <w:numId w:val="31"/>
        </w:numPr>
        <w:jc w:val="both"/>
        <w:rPr>
          <w:rFonts w:eastAsia="Liberation Serif"/>
          <w:sz w:val="24"/>
          <w:szCs w:val="24"/>
          <w:lang w:val="sr-Cyrl-CS"/>
        </w:rPr>
      </w:pPr>
      <w:r w:rsidRPr="004F1714">
        <w:rPr>
          <w:sz w:val="24"/>
          <w:szCs w:val="24"/>
          <w:lang w:val="sr-Cyrl-CS"/>
        </w:rPr>
        <w:t>„Палеж”, налази се на територији општине Ивањица, КО Куманица;</w:t>
      </w:r>
    </w:p>
    <w:p w14:paraId="504ABB89" w14:textId="77777777" w:rsidR="00C812DC" w:rsidRPr="004F1714" w:rsidRDefault="00C812DC" w:rsidP="00C812DC">
      <w:pPr>
        <w:pStyle w:val="ListParagraph"/>
        <w:numPr>
          <w:ilvl w:val="0"/>
          <w:numId w:val="31"/>
        </w:numPr>
        <w:jc w:val="both"/>
        <w:rPr>
          <w:rFonts w:eastAsia="Liberation Serif"/>
          <w:sz w:val="24"/>
          <w:szCs w:val="24"/>
          <w:lang w:val="sr-Cyrl-CS"/>
        </w:rPr>
      </w:pPr>
      <w:r w:rsidRPr="004F1714">
        <w:rPr>
          <w:sz w:val="24"/>
          <w:szCs w:val="24"/>
          <w:lang w:val="sr-Cyrl-CS"/>
        </w:rPr>
        <w:t xml:space="preserve">„Дајићко језеро”, налази се на територији општине Ивањица, КО Глеђица; </w:t>
      </w:r>
    </w:p>
    <w:p w14:paraId="07EAD645" w14:textId="77777777" w:rsidR="00C812DC" w:rsidRPr="004F1714" w:rsidRDefault="00C812DC" w:rsidP="009041E1">
      <w:pPr>
        <w:pStyle w:val="ListParagraph"/>
        <w:numPr>
          <w:ilvl w:val="0"/>
          <w:numId w:val="31"/>
        </w:numPr>
        <w:ind w:left="0" w:firstLine="360"/>
        <w:jc w:val="both"/>
        <w:rPr>
          <w:rFonts w:eastAsia="Liberation Serif"/>
          <w:sz w:val="24"/>
          <w:szCs w:val="24"/>
          <w:lang w:val="sr-Cyrl-CS"/>
        </w:rPr>
      </w:pPr>
      <w:r w:rsidRPr="004F1714">
        <w:rPr>
          <w:sz w:val="24"/>
          <w:szCs w:val="24"/>
          <w:lang w:val="sr-Cyrl-CS"/>
        </w:rPr>
        <w:t>„Тресава на Белим водама”, налази се на територији општине Ивањица, КО Дајићи;</w:t>
      </w:r>
    </w:p>
    <w:p w14:paraId="5E97DC8F" w14:textId="77777777" w:rsidR="00C812DC" w:rsidRPr="004F1714" w:rsidRDefault="00C812DC" w:rsidP="00C812DC">
      <w:pPr>
        <w:pStyle w:val="ListParagraph"/>
        <w:numPr>
          <w:ilvl w:val="0"/>
          <w:numId w:val="31"/>
        </w:numPr>
        <w:jc w:val="both"/>
        <w:rPr>
          <w:rFonts w:eastAsia="Liberation Serif"/>
          <w:sz w:val="24"/>
          <w:szCs w:val="24"/>
          <w:lang w:val="sr-Cyrl-CS"/>
        </w:rPr>
      </w:pPr>
      <w:r w:rsidRPr="004F1714">
        <w:rPr>
          <w:sz w:val="24"/>
          <w:szCs w:val="24"/>
          <w:lang w:val="sr-Cyrl-CS"/>
        </w:rPr>
        <w:t xml:space="preserve">„Изубра”, </w:t>
      </w:r>
      <w:bookmarkStart w:id="8" w:name="_Hlk172843383"/>
      <w:r w:rsidRPr="004F1714">
        <w:rPr>
          <w:sz w:val="24"/>
          <w:szCs w:val="24"/>
          <w:lang w:val="sr-Cyrl-CS"/>
        </w:rPr>
        <w:t>налази се на територији општине Ивањица</w:t>
      </w:r>
      <w:bookmarkEnd w:id="8"/>
      <w:r w:rsidRPr="004F1714">
        <w:rPr>
          <w:sz w:val="24"/>
          <w:szCs w:val="24"/>
          <w:lang w:val="sr-Cyrl-CS"/>
        </w:rPr>
        <w:t>, КО Коритник и КО Чечина;</w:t>
      </w:r>
    </w:p>
    <w:p w14:paraId="7142B1EE" w14:textId="77777777" w:rsidR="00C82F35" w:rsidRPr="004F1714" w:rsidRDefault="00C812DC" w:rsidP="00C82F35">
      <w:pPr>
        <w:pStyle w:val="ListParagraph"/>
        <w:numPr>
          <w:ilvl w:val="0"/>
          <w:numId w:val="31"/>
        </w:numPr>
        <w:jc w:val="both"/>
        <w:rPr>
          <w:rFonts w:eastAsia="Liberation Serif"/>
          <w:sz w:val="24"/>
          <w:szCs w:val="24"/>
          <w:lang w:val="sr-Cyrl-CS"/>
        </w:rPr>
      </w:pPr>
      <w:r w:rsidRPr="004F1714">
        <w:rPr>
          <w:sz w:val="24"/>
          <w:szCs w:val="24"/>
          <w:lang w:val="sr-Cyrl-CS"/>
        </w:rPr>
        <w:t xml:space="preserve">„Водице”, </w:t>
      </w:r>
      <w:r w:rsidR="00C82F35" w:rsidRPr="004F1714">
        <w:rPr>
          <w:sz w:val="24"/>
          <w:szCs w:val="24"/>
          <w:lang w:val="sr-Cyrl-CS"/>
        </w:rPr>
        <w:t>налази се на територији општине Ивањица</w:t>
      </w:r>
      <w:r w:rsidRPr="004F1714">
        <w:rPr>
          <w:sz w:val="24"/>
          <w:szCs w:val="24"/>
          <w:lang w:val="sr-Cyrl-CS"/>
        </w:rPr>
        <w:t>, КО Дајићи</w:t>
      </w:r>
      <w:r w:rsidR="00C82F35" w:rsidRPr="004F1714">
        <w:rPr>
          <w:sz w:val="24"/>
          <w:szCs w:val="24"/>
          <w:lang w:val="sr-Cyrl-CS"/>
        </w:rPr>
        <w:t>;</w:t>
      </w:r>
    </w:p>
    <w:p w14:paraId="59D0B3C0" w14:textId="77777777" w:rsidR="00C82F35" w:rsidRPr="004F1714" w:rsidRDefault="00C82F35" w:rsidP="00C82F35">
      <w:pPr>
        <w:pStyle w:val="ListParagraph"/>
        <w:numPr>
          <w:ilvl w:val="0"/>
          <w:numId w:val="31"/>
        </w:numPr>
        <w:jc w:val="both"/>
        <w:rPr>
          <w:rFonts w:eastAsia="Liberation Serif"/>
          <w:sz w:val="24"/>
          <w:szCs w:val="24"/>
          <w:lang w:val="sr-Cyrl-CS"/>
        </w:rPr>
      </w:pPr>
      <w:r w:rsidRPr="004F1714">
        <w:rPr>
          <w:sz w:val="24"/>
          <w:szCs w:val="24"/>
          <w:lang w:val="sr-Cyrl-CS"/>
        </w:rPr>
        <w:t>„</w:t>
      </w:r>
      <w:r w:rsidR="00C812DC" w:rsidRPr="004F1714">
        <w:rPr>
          <w:sz w:val="24"/>
          <w:szCs w:val="24"/>
          <w:lang w:val="sr-Cyrl-CS"/>
        </w:rPr>
        <w:t>Каралићи”</w:t>
      </w:r>
      <w:r w:rsidRPr="004F1714">
        <w:rPr>
          <w:sz w:val="24"/>
          <w:szCs w:val="24"/>
          <w:lang w:val="sr-Cyrl-CS"/>
        </w:rPr>
        <w:t>,</w:t>
      </w:r>
      <w:r w:rsidR="00C812DC" w:rsidRPr="004F1714">
        <w:rPr>
          <w:sz w:val="24"/>
          <w:szCs w:val="24"/>
          <w:lang w:val="sr-Cyrl-CS"/>
        </w:rPr>
        <w:t xml:space="preserve"> </w:t>
      </w:r>
      <w:r w:rsidRPr="004F1714">
        <w:rPr>
          <w:sz w:val="24"/>
          <w:szCs w:val="24"/>
          <w:lang w:val="sr-Cyrl-CS"/>
        </w:rPr>
        <w:t>налази се на територији општине Ивањица</w:t>
      </w:r>
      <w:r w:rsidR="00C812DC" w:rsidRPr="004F1714">
        <w:rPr>
          <w:sz w:val="24"/>
          <w:szCs w:val="24"/>
          <w:lang w:val="sr-Cyrl-CS"/>
        </w:rPr>
        <w:t>, КО Дајићи</w:t>
      </w:r>
      <w:r w:rsidRPr="004F1714">
        <w:rPr>
          <w:sz w:val="24"/>
          <w:szCs w:val="24"/>
          <w:lang w:val="sr-Cyrl-CS"/>
        </w:rPr>
        <w:t>;</w:t>
      </w:r>
    </w:p>
    <w:p w14:paraId="5DC0C081" w14:textId="77777777" w:rsidR="00C82F35" w:rsidRPr="004F1714" w:rsidRDefault="00C82F35" w:rsidP="00C82F35">
      <w:pPr>
        <w:pStyle w:val="ListParagraph"/>
        <w:numPr>
          <w:ilvl w:val="0"/>
          <w:numId w:val="31"/>
        </w:numPr>
        <w:jc w:val="both"/>
        <w:rPr>
          <w:rFonts w:eastAsia="Liberation Serif"/>
          <w:sz w:val="24"/>
          <w:szCs w:val="24"/>
          <w:lang w:val="sr-Cyrl-CS"/>
        </w:rPr>
      </w:pPr>
      <w:r w:rsidRPr="004F1714">
        <w:rPr>
          <w:sz w:val="24"/>
          <w:szCs w:val="24"/>
          <w:lang w:val="sr-Cyrl-CS"/>
        </w:rPr>
        <w:t>„</w:t>
      </w:r>
      <w:r w:rsidR="00C812DC" w:rsidRPr="004F1714">
        <w:rPr>
          <w:sz w:val="24"/>
          <w:szCs w:val="24"/>
          <w:lang w:val="sr-Cyrl-CS"/>
        </w:rPr>
        <w:t>Испод Јанковог камена</w:t>
      </w:r>
      <w:r w:rsidRPr="004F1714">
        <w:rPr>
          <w:sz w:val="24"/>
          <w:szCs w:val="24"/>
          <w:lang w:val="sr-Cyrl-CS"/>
        </w:rPr>
        <w:t>”,</w:t>
      </w:r>
      <w:r w:rsidR="00C812DC" w:rsidRPr="004F1714">
        <w:rPr>
          <w:sz w:val="24"/>
          <w:szCs w:val="24"/>
          <w:lang w:val="sr-Cyrl-CS"/>
        </w:rPr>
        <w:t xml:space="preserve"> </w:t>
      </w:r>
      <w:r w:rsidRPr="004F1714">
        <w:rPr>
          <w:sz w:val="24"/>
          <w:szCs w:val="24"/>
          <w:lang w:val="sr-Cyrl-CS"/>
        </w:rPr>
        <w:t>налази се на територији општине Ивањица</w:t>
      </w:r>
      <w:r w:rsidR="00C812DC" w:rsidRPr="004F1714">
        <w:rPr>
          <w:sz w:val="24"/>
          <w:szCs w:val="24"/>
          <w:lang w:val="sr-Cyrl-CS"/>
        </w:rPr>
        <w:t>, КО Дајићи</w:t>
      </w:r>
      <w:r w:rsidRPr="004F1714">
        <w:rPr>
          <w:sz w:val="24"/>
          <w:szCs w:val="24"/>
          <w:lang w:val="sr-Cyrl-CS"/>
        </w:rPr>
        <w:t>;</w:t>
      </w:r>
    </w:p>
    <w:p w14:paraId="526ABDEC" w14:textId="77777777" w:rsidR="00C82F35" w:rsidRPr="004F1714" w:rsidRDefault="00C82F35" w:rsidP="00C82F35">
      <w:pPr>
        <w:pStyle w:val="ListParagraph"/>
        <w:numPr>
          <w:ilvl w:val="0"/>
          <w:numId w:val="31"/>
        </w:numPr>
        <w:jc w:val="both"/>
        <w:rPr>
          <w:rFonts w:eastAsia="Liberation Serif"/>
          <w:sz w:val="24"/>
          <w:szCs w:val="24"/>
          <w:lang w:val="sr-Cyrl-CS"/>
        </w:rPr>
      </w:pPr>
      <w:r w:rsidRPr="004F1714">
        <w:rPr>
          <w:sz w:val="24"/>
          <w:szCs w:val="24"/>
          <w:lang w:val="sr-Cyrl-CS"/>
        </w:rPr>
        <w:t>„</w:t>
      </w:r>
      <w:r w:rsidR="00C812DC" w:rsidRPr="004F1714">
        <w:rPr>
          <w:sz w:val="24"/>
          <w:szCs w:val="24"/>
          <w:lang w:val="sr-Cyrl-CS"/>
        </w:rPr>
        <w:t>Пашина чесма</w:t>
      </w:r>
      <w:r w:rsidRPr="004F1714">
        <w:rPr>
          <w:sz w:val="24"/>
          <w:szCs w:val="24"/>
          <w:lang w:val="sr-Cyrl-CS"/>
        </w:rPr>
        <w:t>”,</w:t>
      </w:r>
      <w:r w:rsidR="00C812DC" w:rsidRPr="004F1714">
        <w:rPr>
          <w:sz w:val="24"/>
          <w:szCs w:val="24"/>
          <w:lang w:val="sr-Cyrl-CS"/>
        </w:rPr>
        <w:t xml:space="preserve"> </w:t>
      </w:r>
      <w:r w:rsidRPr="004F1714">
        <w:rPr>
          <w:sz w:val="24"/>
          <w:szCs w:val="24"/>
          <w:lang w:val="sr-Cyrl-CS"/>
        </w:rPr>
        <w:t>налази се на територији општине Ивањица</w:t>
      </w:r>
      <w:r w:rsidR="00C812DC" w:rsidRPr="004F1714">
        <w:rPr>
          <w:sz w:val="24"/>
          <w:szCs w:val="24"/>
          <w:lang w:val="sr-Cyrl-CS"/>
        </w:rPr>
        <w:t>, КО Медовине</w:t>
      </w:r>
      <w:r w:rsidRPr="004F1714">
        <w:rPr>
          <w:sz w:val="24"/>
          <w:szCs w:val="24"/>
          <w:lang w:val="sr-Cyrl-CS"/>
        </w:rPr>
        <w:t>;</w:t>
      </w:r>
    </w:p>
    <w:p w14:paraId="2FF933BE" w14:textId="77777777" w:rsidR="00C82F35" w:rsidRPr="004F1714" w:rsidRDefault="00C82F35" w:rsidP="00C82F35">
      <w:pPr>
        <w:pStyle w:val="ListParagraph"/>
        <w:numPr>
          <w:ilvl w:val="0"/>
          <w:numId w:val="31"/>
        </w:numPr>
        <w:ind w:left="0" w:firstLine="360"/>
        <w:jc w:val="both"/>
        <w:rPr>
          <w:rFonts w:eastAsia="Liberation Serif"/>
          <w:sz w:val="24"/>
          <w:szCs w:val="24"/>
          <w:lang w:val="sr-Cyrl-CS"/>
        </w:rPr>
      </w:pPr>
      <w:r w:rsidRPr="004F1714">
        <w:rPr>
          <w:sz w:val="24"/>
          <w:szCs w:val="24"/>
          <w:lang w:val="sr-Cyrl-CS"/>
        </w:rPr>
        <w:t>„</w:t>
      </w:r>
      <w:r w:rsidR="00C812DC" w:rsidRPr="004F1714">
        <w:rPr>
          <w:sz w:val="24"/>
          <w:szCs w:val="24"/>
          <w:lang w:val="sr-Cyrl-CS"/>
        </w:rPr>
        <w:t>Изнад Љутих ливада</w:t>
      </w:r>
      <w:r w:rsidRPr="004F1714">
        <w:rPr>
          <w:sz w:val="24"/>
          <w:szCs w:val="24"/>
          <w:lang w:val="sr-Cyrl-CS"/>
        </w:rPr>
        <w:t>”, налази се на територији општине Ивањица</w:t>
      </w:r>
      <w:r w:rsidR="00C812DC" w:rsidRPr="004F1714">
        <w:rPr>
          <w:sz w:val="24"/>
          <w:szCs w:val="24"/>
          <w:lang w:val="sr-Cyrl-CS"/>
        </w:rPr>
        <w:t>, КО Коритник</w:t>
      </w:r>
      <w:r w:rsidRPr="004F1714">
        <w:rPr>
          <w:sz w:val="24"/>
          <w:szCs w:val="24"/>
          <w:lang w:val="sr-Cyrl-CS"/>
        </w:rPr>
        <w:t>;</w:t>
      </w:r>
    </w:p>
    <w:p w14:paraId="55D2E706" w14:textId="3A44599F" w:rsidR="00C82F35" w:rsidRPr="004F1714" w:rsidRDefault="00C82F35" w:rsidP="00C82F35">
      <w:pPr>
        <w:pStyle w:val="ListParagraph"/>
        <w:numPr>
          <w:ilvl w:val="0"/>
          <w:numId w:val="31"/>
        </w:numPr>
        <w:ind w:left="0" w:firstLine="360"/>
        <w:jc w:val="both"/>
        <w:rPr>
          <w:rFonts w:eastAsia="Liberation Serif"/>
          <w:sz w:val="24"/>
          <w:szCs w:val="24"/>
          <w:lang w:val="sr-Cyrl-CS"/>
        </w:rPr>
      </w:pPr>
      <w:r w:rsidRPr="004F1714">
        <w:rPr>
          <w:sz w:val="24"/>
          <w:szCs w:val="24"/>
          <w:lang w:val="sr-Cyrl-CS"/>
        </w:rPr>
        <w:t>„</w:t>
      </w:r>
      <w:r w:rsidR="00C812DC" w:rsidRPr="004F1714">
        <w:rPr>
          <w:sz w:val="24"/>
          <w:szCs w:val="24"/>
          <w:lang w:val="sr-Cyrl-CS"/>
        </w:rPr>
        <w:t>Црна река</w:t>
      </w:r>
      <w:r w:rsidRPr="004F1714">
        <w:rPr>
          <w:sz w:val="24"/>
          <w:szCs w:val="24"/>
          <w:lang w:val="sr-Cyrl-CS"/>
        </w:rPr>
        <w:t>”,</w:t>
      </w:r>
      <w:r w:rsidR="00C812DC" w:rsidRPr="004F1714">
        <w:rPr>
          <w:sz w:val="24"/>
          <w:szCs w:val="24"/>
          <w:lang w:val="sr-Cyrl-CS"/>
        </w:rPr>
        <w:t xml:space="preserve"> </w:t>
      </w:r>
      <w:r w:rsidRPr="004F1714">
        <w:rPr>
          <w:sz w:val="24"/>
          <w:szCs w:val="24"/>
          <w:lang w:val="sr-Cyrl-CS"/>
        </w:rPr>
        <w:t>налази се на територији општине Ивањица</w:t>
      </w:r>
      <w:r w:rsidR="00C812DC" w:rsidRPr="004F1714">
        <w:rPr>
          <w:sz w:val="24"/>
          <w:szCs w:val="24"/>
          <w:lang w:val="sr-Cyrl-CS"/>
        </w:rPr>
        <w:t>, КО Коритник</w:t>
      </w:r>
      <w:r w:rsidRPr="004F1714">
        <w:rPr>
          <w:sz w:val="24"/>
          <w:szCs w:val="24"/>
          <w:lang w:val="sr-Cyrl-CS"/>
        </w:rPr>
        <w:t>;</w:t>
      </w:r>
    </w:p>
    <w:p w14:paraId="0A4C85F3" w14:textId="77777777" w:rsidR="00C82F35" w:rsidRPr="004F1714" w:rsidRDefault="00C82F35" w:rsidP="00C82F35">
      <w:pPr>
        <w:pStyle w:val="ListParagraph"/>
        <w:numPr>
          <w:ilvl w:val="0"/>
          <w:numId w:val="31"/>
        </w:numPr>
        <w:ind w:left="0" w:firstLine="360"/>
        <w:jc w:val="both"/>
        <w:rPr>
          <w:rFonts w:eastAsia="Liberation Serif"/>
          <w:sz w:val="24"/>
          <w:szCs w:val="24"/>
          <w:lang w:val="sr-Cyrl-CS"/>
        </w:rPr>
      </w:pPr>
      <w:r w:rsidRPr="004F1714">
        <w:rPr>
          <w:sz w:val="24"/>
          <w:szCs w:val="24"/>
          <w:lang w:val="sr-Cyrl-CS"/>
        </w:rPr>
        <w:t>„</w:t>
      </w:r>
      <w:r w:rsidR="00C812DC" w:rsidRPr="004F1714">
        <w:rPr>
          <w:sz w:val="24"/>
          <w:szCs w:val="24"/>
          <w:lang w:val="sr-Cyrl-CS"/>
        </w:rPr>
        <w:t>Радуловац</w:t>
      </w:r>
      <w:r w:rsidRPr="004F1714">
        <w:rPr>
          <w:sz w:val="24"/>
          <w:szCs w:val="24"/>
          <w:lang w:val="sr-Cyrl-CS"/>
        </w:rPr>
        <w:t>”,</w:t>
      </w:r>
      <w:r w:rsidR="00C812DC" w:rsidRPr="004F1714">
        <w:rPr>
          <w:sz w:val="24"/>
          <w:szCs w:val="24"/>
          <w:lang w:val="sr-Cyrl-CS"/>
        </w:rPr>
        <w:t xml:space="preserve"> </w:t>
      </w:r>
      <w:r w:rsidRPr="004F1714">
        <w:rPr>
          <w:sz w:val="24"/>
          <w:szCs w:val="24"/>
          <w:lang w:val="sr-Cyrl-CS"/>
        </w:rPr>
        <w:t>налази се на територији општине Ивањица</w:t>
      </w:r>
      <w:r w:rsidR="00C812DC" w:rsidRPr="004F1714">
        <w:rPr>
          <w:sz w:val="24"/>
          <w:szCs w:val="24"/>
          <w:lang w:val="sr-Cyrl-CS"/>
        </w:rPr>
        <w:t>, КО Коритник</w:t>
      </w:r>
      <w:r w:rsidRPr="004F1714">
        <w:rPr>
          <w:sz w:val="24"/>
          <w:szCs w:val="24"/>
          <w:lang w:val="sr-Cyrl-CS"/>
        </w:rPr>
        <w:t>;</w:t>
      </w:r>
    </w:p>
    <w:p w14:paraId="0B87A53F" w14:textId="77777777" w:rsidR="00C82F35" w:rsidRPr="004F1714" w:rsidRDefault="00C82F35" w:rsidP="00C82F35">
      <w:pPr>
        <w:pStyle w:val="ListParagraph"/>
        <w:numPr>
          <w:ilvl w:val="0"/>
          <w:numId w:val="31"/>
        </w:numPr>
        <w:ind w:left="0" w:firstLine="360"/>
        <w:jc w:val="both"/>
        <w:rPr>
          <w:rFonts w:eastAsia="Liberation Serif"/>
          <w:sz w:val="24"/>
          <w:szCs w:val="24"/>
          <w:lang w:val="sr-Cyrl-CS"/>
        </w:rPr>
      </w:pPr>
      <w:r w:rsidRPr="004F1714">
        <w:rPr>
          <w:sz w:val="24"/>
          <w:szCs w:val="24"/>
          <w:lang w:val="sr-Cyrl-CS"/>
        </w:rPr>
        <w:t>„</w:t>
      </w:r>
      <w:r w:rsidR="00C812DC" w:rsidRPr="004F1714">
        <w:rPr>
          <w:sz w:val="24"/>
          <w:szCs w:val="24"/>
          <w:lang w:val="sr-Cyrl-CS"/>
        </w:rPr>
        <w:t>Извориште Црне реке</w:t>
      </w:r>
      <w:r w:rsidRPr="004F1714">
        <w:rPr>
          <w:sz w:val="24"/>
          <w:szCs w:val="24"/>
          <w:lang w:val="sr-Cyrl-CS"/>
        </w:rPr>
        <w:t xml:space="preserve">”, </w:t>
      </w:r>
      <w:r w:rsidR="00C812DC" w:rsidRPr="004F1714">
        <w:rPr>
          <w:sz w:val="24"/>
          <w:szCs w:val="24"/>
          <w:lang w:val="sr-Cyrl-CS"/>
        </w:rPr>
        <w:t xml:space="preserve">налази </w:t>
      </w:r>
      <w:r w:rsidRPr="004F1714">
        <w:rPr>
          <w:sz w:val="24"/>
          <w:szCs w:val="24"/>
          <w:lang w:val="sr-Cyrl-CS"/>
        </w:rPr>
        <w:t xml:space="preserve">се </w:t>
      </w:r>
      <w:r w:rsidR="00C812DC" w:rsidRPr="004F1714">
        <w:rPr>
          <w:sz w:val="24"/>
          <w:szCs w:val="24"/>
          <w:lang w:val="sr-Cyrl-CS"/>
        </w:rPr>
        <w:t>на територији општине Ивањица, КО Коритник и обухвата два одвојена локалитета</w:t>
      </w:r>
      <w:r w:rsidRPr="004F1714">
        <w:rPr>
          <w:sz w:val="24"/>
          <w:szCs w:val="24"/>
          <w:lang w:val="sr-Cyrl-CS"/>
        </w:rPr>
        <w:t>;</w:t>
      </w:r>
    </w:p>
    <w:p w14:paraId="16F2646C" w14:textId="77777777" w:rsidR="00C82F35" w:rsidRPr="004F1714" w:rsidRDefault="00C82F35" w:rsidP="00C82F35">
      <w:pPr>
        <w:pStyle w:val="ListParagraph"/>
        <w:numPr>
          <w:ilvl w:val="0"/>
          <w:numId w:val="31"/>
        </w:numPr>
        <w:ind w:left="0" w:firstLine="360"/>
        <w:jc w:val="both"/>
        <w:rPr>
          <w:rFonts w:eastAsia="Liberation Serif"/>
          <w:sz w:val="24"/>
          <w:szCs w:val="24"/>
          <w:lang w:val="sr-Cyrl-CS"/>
        </w:rPr>
      </w:pPr>
      <w:r w:rsidRPr="004F1714">
        <w:rPr>
          <w:sz w:val="24"/>
          <w:szCs w:val="24"/>
          <w:lang w:val="sr-Cyrl-CS"/>
        </w:rPr>
        <w:t>„</w:t>
      </w:r>
      <w:r w:rsidR="00C812DC" w:rsidRPr="004F1714">
        <w:rPr>
          <w:sz w:val="24"/>
          <w:szCs w:val="24"/>
          <w:lang w:val="sr-Cyrl-CS"/>
        </w:rPr>
        <w:t>Округлица</w:t>
      </w:r>
      <w:r w:rsidRPr="004F1714">
        <w:rPr>
          <w:sz w:val="24"/>
          <w:szCs w:val="24"/>
          <w:lang w:val="sr-Cyrl-CS"/>
        </w:rPr>
        <w:t>”,</w:t>
      </w:r>
      <w:r w:rsidR="00C812DC" w:rsidRPr="004F1714">
        <w:rPr>
          <w:sz w:val="24"/>
          <w:szCs w:val="24"/>
          <w:lang w:val="sr-Cyrl-CS"/>
        </w:rPr>
        <w:t xml:space="preserve"> </w:t>
      </w:r>
      <w:r w:rsidRPr="004F1714">
        <w:rPr>
          <w:sz w:val="24"/>
          <w:szCs w:val="24"/>
          <w:lang w:val="sr-Cyrl-CS"/>
        </w:rPr>
        <w:t>налази се на територији општине Ивањица</w:t>
      </w:r>
      <w:r w:rsidR="00C812DC" w:rsidRPr="004F1714">
        <w:rPr>
          <w:sz w:val="24"/>
          <w:szCs w:val="24"/>
          <w:lang w:val="sr-Cyrl-CS"/>
        </w:rPr>
        <w:t>, КО Куманица</w:t>
      </w:r>
      <w:r w:rsidRPr="004F1714">
        <w:rPr>
          <w:sz w:val="24"/>
          <w:szCs w:val="24"/>
          <w:lang w:val="sr-Cyrl-CS"/>
        </w:rPr>
        <w:t>;</w:t>
      </w:r>
    </w:p>
    <w:p w14:paraId="5AB0F6BF" w14:textId="52ADF60A" w:rsidR="00C82F35" w:rsidRPr="004F1714" w:rsidRDefault="00C82F35" w:rsidP="00C82F35">
      <w:pPr>
        <w:pStyle w:val="ListParagraph"/>
        <w:numPr>
          <w:ilvl w:val="0"/>
          <w:numId w:val="31"/>
        </w:numPr>
        <w:ind w:left="0" w:firstLine="360"/>
        <w:jc w:val="both"/>
        <w:rPr>
          <w:rFonts w:eastAsia="Liberation Serif"/>
          <w:sz w:val="24"/>
          <w:szCs w:val="24"/>
          <w:lang w:val="sr-Cyrl-CS"/>
        </w:rPr>
      </w:pPr>
      <w:r w:rsidRPr="004F1714">
        <w:rPr>
          <w:sz w:val="24"/>
          <w:szCs w:val="24"/>
          <w:lang w:val="sr-Cyrl-CS"/>
        </w:rPr>
        <w:t>„</w:t>
      </w:r>
      <w:r w:rsidR="00C812DC" w:rsidRPr="004F1714">
        <w:rPr>
          <w:sz w:val="24"/>
          <w:szCs w:val="24"/>
          <w:lang w:val="sr-Cyrl-CS"/>
        </w:rPr>
        <w:t>Орлов камен</w:t>
      </w:r>
      <w:r w:rsidRPr="004F1714">
        <w:rPr>
          <w:sz w:val="24"/>
          <w:szCs w:val="24"/>
          <w:lang w:val="sr-Cyrl-CS"/>
        </w:rPr>
        <w:t>”</w:t>
      </w:r>
      <w:r w:rsidR="00C812DC" w:rsidRPr="004F1714">
        <w:rPr>
          <w:sz w:val="24"/>
          <w:szCs w:val="24"/>
          <w:lang w:val="sr-Cyrl-CS"/>
        </w:rPr>
        <w:t xml:space="preserve"> </w:t>
      </w:r>
      <w:r w:rsidRPr="004F1714">
        <w:rPr>
          <w:sz w:val="24"/>
          <w:szCs w:val="24"/>
          <w:lang w:val="sr-Cyrl-CS"/>
        </w:rPr>
        <w:t>налази се на територији општине Ивањица</w:t>
      </w:r>
      <w:r w:rsidR="00C812DC" w:rsidRPr="004F1714">
        <w:rPr>
          <w:sz w:val="24"/>
          <w:szCs w:val="24"/>
          <w:lang w:val="sr-Cyrl-CS"/>
        </w:rPr>
        <w:t>, КО Глеђица</w:t>
      </w:r>
      <w:r w:rsidRPr="004F1714">
        <w:rPr>
          <w:sz w:val="24"/>
          <w:szCs w:val="24"/>
          <w:lang w:val="sr-Cyrl-CS"/>
        </w:rPr>
        <w:t>;</w:t>
      </w:r>
    </w:p>
    <w:p w14:paraId="6F60A254" w14:textId="77777777" w:rsidR="00C82F35" w:rsidRPr="004F1714" w:rsidRDefault="00C82F35" w:rsidP="00C82F35">
      <w:pPr>
        <w:pStyle w:val="ListParagraph"/>
        <w:numPr>
          <w:ilvl w:val="0"/>
          <w:numId w:val="31"/>
        </w:numPr>
        <w:ind w:left="0" w:firstLine="360"/>
        <w:jc w:val="both"/>
        <w:rPr>
          <w:rFonts w:eastAsia="Liberation Serif"/>
          <w:sz w:val="24"/>
          <w:szCs w:val="24"/>
          <w:lang w:val="sr-Cyrl-CS"/>
        </w:rPr>
      </w:pPr>
      <w:r w:rsidRPr="004F1714">
        <w:rPr>
          <w:sz w:val="24"/>
          <w:szCs w:val="24"/>
          <w:lang w:val="sr-Cyrl-CS"/>
        </w:rPr>
        <w:t>„</w:t>
      </w:r>
      <w:r w:rsidR="00C812DC" w:rsidRPr="004F1714">
        <w:rPr>
          <w:sz w:val="24"/>
          <w:szCs w:val="24"/>
          <w:lang w:val="sr-Cyrl-CS"/>
        </w:rPr>
        <w:t xml:space="preserve">Плакаоница </w:t>
      </w:r>
      <w:r w:rsidRPr="004F1714">
        <w:rPr>
          <w:sz w:val="24"/>
          <w:szCs w:val="24"/>
          <w:lang w:val="sr-Cyrl-CS"/>
        </w:rPr>
        <w:t xml:space="preserve">” налази се на територији општине </w:t>
      </w:r>
      <w:r w:rsidR="00C812DC" w:rsidRPr="004F1714">
        <w:rPr>
          <w:sz w:val="24"/>
          <w:szCs w:val="24"/>
          <w:lang w:val="sr-Cyrl-CS"/>
        </w:rPr>
        <w:t>Рашка у КО Биниће</w:t>
      </w:r>
      <w:r w:rsidRPr="004F1714">
        <w:rPr>
          <w:sz w:val="24"/>
          <w:szCs w:val="24"/>
          <w:lang w:val="sr-Cyrl-CS"/>
        </w:rPr>
        <w:t>;</w:t>
      </w:r>
    </w:p>
    <w:p w14:paraId="0BC2DC37" w14:textId="4DA12FB7" w:rsidR="00C812DC" w:rsidRPr="004F1714" w:rsidRDefault="00C82F35" w:rsidP="00C82F35">
      <w:pPr>
        <w:pStyle w:val="ListParagraph"/>
        <w:numPr>
          <w:ilvl w:val="0"/>
          <w:numId w:val="31"/>
        </w:numPr>
        <w:ind w:left="0" w:firstLine="360"/>
        <w:jc w:val="both"/>
        <w:rPr>
          <w:rFonts w:eastAsia="Liberation Serif"/>
          <w:sz w:val="24"/>
          <w:szCs w:val="24"/>
          <w:lang w:val="sr-Cyrl-CS"/>
        </w:rPr>
      </w:pPr>
      <w:r w:rsidRPr="004F1714">
        <w:rPr>
          <w:sz w:val="24"/>
          <w:szCs w:val="24"/>
          <w:lang w:val="sr-Cyrl-CS"/>
        </w:rPr>
        <w:t>„</w:t>
      </w:r>
      <w:r w:rsidR="00C812DC" w:rsidRPr="004F1714">
        <w:rPr>
          <w:sz w:val="24"/>
          <w:szCs w:val="24"/>
          <w:lang w:val="sr-Cyrl-CS"/>
        </w:rPr>
        <w:t>Равнине</w:t>
      </w:r>
      <w:r w:rsidRPr="004F1714">
        <w:rPr>
          <w:sz w:val="24"/>
          <w:szCs w:val="24"/>
          <w:lang w:val="sr-Cyrl-CS"/>
        </w:rPr>
        <w:t xml:space="preserve">”, </w:t>
      </w:r>
      <w:r w:rsidR="00C812DC" w:rsidRPr="004F1714">
        <w:rPr>
          <w:sz w:val="24"/>
          <w:szCs w:val="24"/>
          <w:lang w:val="sr-Cyrl-CS"/>
        </w:rPr>
        <w:t>налази</w:t>
      </w:r>
      <w:r w:rsidRPr="004F1714">
        <w:rPr>
          <w:sz w:val="24"/>
          <w:szCs w:val="24"/>
          <w:lang w:val="sr-Cyrl-CS"/>
        </w:rPr>
        <w:t xml:space="preserve"> се</w:t>
      </w:r>
      <w:r w:rsidR="00C812DC" w:rsidRPr="004F1714">
        <w:rPr>
          <w:sz w:val="24"/>
          <w:szCs w:val="24"/>
          <w:lang w:val="sr-Cyrl-CS"/>
        </w:rPr>
        <w:t xml:space="preserve"> на територији општине Рашка у КО Плешин</w:t>
      </w:r>
      <w:r w:rsidRPr="004F1714">
        <w:rPr>
          <w:sz w:val="24"/>
          <w:szCs w:val="24"/>
          <w:lang w:val="sr-Cyrl-CS"/>
        </w:rPr>
        <w:t>.</w:t>
      </w:r>
    </w:p>
    <w:p w14:paraId="31AB3243" w14:textId="77777777" w:rsidR="0076441C" w:rsidRPr="004F1714" w:rsidRDefault="00C05E95" w:rsidP="0076441C">
      <w:pPr>
        <w:ind w:firstLine="720"/>
        <w:jc w:val="both"/>
        <w:rPr>
          <w:rFonts w:eastAsia="Liberation Serif"/>
          <w:sz w:val="24"/>
          <w:szCs w:val="24"/>
          <w:lang w:val="sr-Cyrl-CS"/>
        </w:rPr>
      </w:pPr>
      <w:r w:rsidRPr="004F1714">
        <w:rPr>
          <w:rFonts w:eastAsia="Liberation Serif"/>
          <w:sz w:val="24"/>
          <w:szCs w:val="24"/>
          <w:lang w:val="sr-Cyrl-CS"/>
        </w:rPr>
        <w:t>Режим заштите II ст</w:t>
      </w:r>
      <w:r w:rsidR="00B64279" w:rsidRPr="004F1714">
        <w:rPr>
          <w:rFonts w:eastAsia="Liberation Serif"/>
          <w:sz w:val="24"/>
          <w:szCs w:val="24"/>
          <w:lang w:val="sr-Cyrl-CS"/>
        </w:rPr>
        <w:t xml:space="preserve">епена обухвата површину од </w:t>
      </w:r>
      <w:r w:rsidR="00AE270B" w:rsidRPr="004F1714">
        <w:rPr>
          <w:sz w:val="24"/>
          <w:szCs w:val="24"/>
          <w:lang w:val="sr-Cyrl-CS"/>
        </w:rPr>
        <w:t xml:space="preserve">4457,49 </w:t>
      </w:r>
      <w:r w:rsidRPr="004F1714">
        <w:rPr>
          <w:rFonts w:eastAsia="Liberation Serif"/>
          <w:sz w:val="24"/>
          <w:szCs w:val="24"/>
          <w:lang w:val="sr-Cyrl-CS"/>
        </w:rPr>
        <w:t>h</w:t>
      </w:r>
      <w:r w:rsidR="00B64279" w:rsidRPr="004F1714">
        <w:rPr>
          <w:rFonts w:eastAsia="Liberation Serif"/>
          <w:sz w:val="24"/>
          <w:szCs w:val="24"/>
          <w:lang w:val="sr-Cyrl-CS"/>
        </w:rPr>
        <w:t>a (</w:t>
      </w:r>
      <w:r w:rsidR="00260ABF" w:rsidRPr="004F1714">
        <w:rPr>
          <w:sz w:val="24"/>
          <w:szCs w:val="24"/>
          <w:lang w:val="sr-Cyrl-CS"/>
        </w:rPr>
        <w:t xml:space="preserve">5,88 </w:t>
      </w:r>
      <w:r w:rsidRPr="004F1714">
        <w:rPr>
          <w:rFonts w:eastAsia="Liberation Serif"/>
          <w:sz w:val="24"/>
          <w:szCs w:val="24"/>
          <w:lang w:val="sr-Cyrl-CS"/>
        </w:rPr>
        <w:t xml:space="preserve">%) у оквиру којега се налазе локалитети: </w:t>
      </w:r>
    </w:p>
    <w:p w14:paraId="3BE46156" w14:textId="24A243FB" w:rsidR="0076441C" w:rsidRPr="004F1714" w:rsidRDefault="0076441C" w:rsidP="0076441C">
      <w:pPr>
        <w:pStyle w:val="ListParagraph"/>
        <w:numPr>
          <w:ilvl w:val="0"/>
          <w:numId w:val="33"/>
        </w:numPr>
        <w:jc w:val="both"/>
        <w:rPr>
          <w:sz w:val="24"/>
          <w:szCs w:val="24"/>
          <w:lang w:val="sr-Cyrl-CS"/>
        </w:rPr>
      </w:pPr>
      <w:r w:rsidRPr="004F1714">
        <w:rPr>
          <w:sz w:val="24"/>
          <w:szCs w:val="24"/>
          <w:lang w:val="sr-Cyrl-CS"/>
        </w:rPr>
        <w:t>„Градина</w:t>
      </w:r>
      <w:r w:rsidR="007A5761" w:rsidRPr="004F1714">
        <w:rPr>
          <w:sz w:val="24"/>
          <w:szCs w:val="24"/>
          <w:lang w:val="sr-Cyrl-CS"/>
        </w:rPr>
        <w:t>”</w:t>
      </w:r>
      <w:r w:rsidRPr="004F1714">
        <w:rPr>
          <w:sz w:val="24"/>
          <w:szCs w:val="24"/>
          <w:lang w:val="sr-Cyrl-CS"/>
        </w:rPr>
        <w:t>, налази се на територији града Краљева, КО Орља Глава и КО Савово;</w:t>
      </w:r>
    </w:p>
    <w:p w14:paraId="787B08CF" w14:textId="49999C82" w:rsidR="0076441C" w:rsidRPr="004F1714" w:rsidRDefault="0076441C" w:rsidP="007A5761">
      <w:pPr>
        <w:pStyle w:val="ListParagraph"/>
        <w:numPr>
          <w:ilvl w:val="0"/>
          <w:numId w:val="33"/>
        </w:numPr>
        <w:ind w:left="0" w:firstLine="360"/>
        <w:jc w:val="both"/>
        <w:rPr>
          <w:sz w:val="24"/>
          <w:szCs w:val="24"/>
          <w:lang w:val="sr-Cyrl-CS"/>
        </w:rPr>
      </w:pPr>
      <w:r w:rsidRPr="004F1714">
        <w:rPr>
          <w:sz w:val="24"/>
          <w:szCs w:val="24"/>
          <w:lang w:val="sr-Cyrl-CS"/>
        </w:rPr>
        <w:t>„Под Црепуљником – Радочело</w:t>
      </w:r>
      <w:r w:rsidR="007A5761" w:rsidRPr="004F1714">
        <w:rPr>
          <w:sz w:val="24"/>
          <w:szCs w:val="24"/>
          <w:lang w:val="sr-Cyrl-CS"/>
        </w:rPr>
        <w:t>”</w:t>
      </w:r>
      <w:r w:rsidRPr="004F1714">
        <w:rPr>
          <w:sz w:val="24"/>
          <w:szCs w:val="24"/>
          <w:lang w:val="sr-Cyrl-CS"/>
        </w:rPr>
        <w:t xml:space="preserve">, налази се на територији општине </w:t>
      </w:r>
      <w:r w:rsidR="00E451B0" w:rsidRPr="004F1714">
        <w:rPr>
          <w:sz w:val="24"/>
          <w:szCs w:val="24"/>
          <w:lang w:val="sr-Cyrl-CS"/>
        </w:rPr>
        <w:t>Ивањица, КО Врмбаје и КО Чечина и на територији града Краљева, КО Бзовик</w:t>
      </w:r>
      <w:r w:rsidRPr="004F1714">
        <w:rPr>
          <w:sz w:val="24"/>
          <w:szCs w:val="24"/>
          <w:lang w:val="sr-Cyrl-CS"/>
        </w:rPr>
        <w:t>;</w:t>
      </w:r>
    </w:p>
    <w:p w14:paraId="785C5907" w14:textId="03E24543" w:rsidR="0076441C" w:rsidRPr="004F1714" w:rsidRDefault="0076441C" w:rsidP="0076441C">
      <w:pPr>
        <w:pStyle w:val="ListParagraph"/>
        <w:numPr>
          <w:ilvl w:val="0"/>
          <w:numId w:val="33"/>
        </w:numPr>
        <w:jc w:val="both"/>
        <w:rPr>
          <w:sz w:val="24"/>
          <w:szCs w:val="24"/>
          <w:lang w:val="sr-Cyrl-CS"/>
        </w:rPr>
      </w:pPr>
      <w:r w:rsidRPr="004F1714">
        <w:rPr>
          <w:sz w:val="24"/>
          <w:szCs w:val="24"/>
          <w:lang w:val="sr-Cyrl-CS"/>
        </w:rPr>
        <w:t>„Угљаре</w:t>
      </w:r>
      <w:r w:rsidR="007A5761" w:rsidRPr="004F1714">
        <w:rPr>
          <w:sz w:val="24"/>
          <w:szCs w:val="24"/>
          <w:lang w:val="sr-Cyrl-CS"/>
        </w:rPr>
        <w:t>”</w:t>
      </w:r>
      <w:r w:rsidRPr="004F1714">
        <w:rPr>
          <w:sz w:val="24"/>
          <w:szCs w:val="24"/>
          <w:lang w:val="sr-Cyrl-CS"/>
        </w:rPr>
        <w:t>, налази се на територији општине Ивањица, КО Коритник;</w:t>
      </w:r>
    </w:p>
    <w:p w14:paraId="13BCAFEF" w14:textId="1A87DF61" w:rsidR="0076441C" w:rsidRPr="004F1714" w:rsidRDefault="0076441C" w:rsidP="007A5761">
      <w:pPr>
        <w:pStyle w:val="ListParagraph"/>
        <w:numPr>
          <w:ilvl w:val="0"/>
          <w:numId w:val="33"/>
        </w:numPr>
        <w:ind w:left="0" w:firstLine="360"/>
        <w:jc w:val="both"/>
        <w:rPr>
          <w:sz w:val="24"/>
          <w:szCs w:val="24"/>
          <w:lang w:val="sr-Cyrl-CS"/>
        </w:rPr>
      </w:pPr>
      <w:r w:rsidRPr="004F1714">
        <w:rPr>
          <w:sz w:val="24"/>
          <w:szCs w:val="24"/>
          <w:lang w:val="sr-Cyrl-CS"/>
        </w:rPr>
        <w:t>„Римски мост – Пакашница</w:t>
      </w:r>
      <w:r w:rsidR="007A5761" w:rsidRPr="004F1714">
        <w:rPr>
          <w:sz w:val="24"/>
          <w:szCs w:val="24"/>
          <w:lang w:val="sr-Cyrl-CS"/>
        </w:rPr>
        <w:t>”</w:t>
      </w:r>
      <w:r w:rsidRPr="004F1714">
        <w:rPr>
          <w:sz w:val="24"/>
          <w:szCs w:val="24"/>
          <w:lang w:val="sr-Cyrl-CS"/>
        </w:rPr>
        <w:t>, налази се на територији општине Ивањица, КО Куманица и КО Глеђица;</w:t>
      </w:r>
    </w:p>
    <w:p w14:paraId="7645E7A3" w14:textId="69914AAC" w:rsidR="0076441C" w:rsidRPr="004F1714" w:rsidRDefault="0076441C" w:rsidP="0076441C">
      <w:pPr>
        <w:pStyle w:val="ListParagraph"/>
        <w:numPr>
          <w:ilvl w:val="0"/>
          <w:numId w:val="33"/>
        </w:numPr>
        <w:jc w:val="both"/>
        <w:rPr>
          <w:sz w:val="24"/>
          <w:szCs w:val="24"/>
          <w:lang w:val="sr-Cyrl-CS"/>
        </w:rPr>
      </w:pPr>
      <w:r w:rsidRPr="004F1714">
        <w:rPr>
          <w:sz w:val="24"/>
          <w:szCs w:val="24"/>
          <w:lang w:val="sr-Cyrl-CS"/>
        </w:rPr>
        <w:t>„Јеленовица</w:t>
      </w:r>
      <w:r w:rsidR="007A5761" w:rsidRPr="004F1714">
        <w:rPr>
          <w:sz w:val="24"/>
          <w:szCs w:val="24"/>
          <w:lang w:val="sr-Cyrl-CS"/>
        </w:rPr>
        <w:t>”</w:t>
      </w:r>
      <w:r w:rsidRPr="004F1714">
        <w:rPr>
          <w:sz w:val="24"/>
          <w:szCs w:val="24"/>
          <w:lang w:val="sr-Cyrl-CS"/>
        </w:rPr>
        <w:t>, налази се на територији општине Ивањица, КО Куманица;</w:t>
      </w:r>
    </w:p>
    <w:p w14:paraId="2D9CF6D2" w14:textId="05EA863E" w:rsidR="0076441C" w:rsidRPr="004F1714" w:rsidRDefault="0076441C" w:rsidP="0076441C">
      <w:pPr>
        <w:pStyle w:val="ListParagraph"/>
        <w:numPr>
          <w:ilvl w:val="0"/>
          <w:numId w:val="33"/>
        </w:numPr>
        <w:jc w:val="both"/>
        <w:rPr>
          <w:sz w:val="24"/>
          <w:szCs w:val="24"/>
          <w:lang w:val="sr-Cyrl-CS"/>
        </w:rPr>
      </w:pPr>
      <w:r w:rsidRPr="004F1714">
        <w:rPr>
          <w:sz w:val="24"/>
          <w:szCs w:val="24"/>
          <w:lang w:val="sr-Cyrl-CS"/>
        </w:rPr>
        <w:t>„Дајићи</w:t>
      </w:r>
      <w:r w:rsidR="007A5761" w:rsidRPr="004F1714">
        <w:rPr>
          <w:sz w:val="24"/>
          <w:szCs w:val="24"/>
          <w:lang w:val="sr-Cyrl-CS"/>
        </w:rPr>
        <w:t>”</w:t>
      </w:r>
      <w:r w:rsidRPr="004F1714">
        <w:rPr>
          <w:sz w:val="24"/>
          <w:szCs w:val="24"/>
          <w:lang w:val="sr-Cyrl-CS"/>
        </w:rPr>
        <w:t>, налази се на територији општине Ивањица, КО Глеђица;</w:t>
      </w:r>
    </w:p>
    <w:p w14:paraId="1D2FE6EF" w14:textId="112CAD0D" w:rsidR="0076441C" w:rsidRPr="004F1714" w:rsidRDefault="0076441C" w:rsidP="0076441C">
      <w:pPr>
        <w:pStyle w:val="ListParagraph"/>
        <w:numPr>
          <w:ilvl w:val="0"/>
          <w:numId w:val="33"/>
        </w:numPr>
        <w:jc w:val="both"/>
        <w:rPr>
          <w:sz w:val="24"/>
          <w:szCs w:val="24"/>
          <w:lang w:val="sr-Cyrl-CS"/>
        </w:rPr>
      </w:pPr>
      <w:r w:rsidRPr="004F1714">
        <w:rPr>
          <w:sz w:val="24"/>
          <w:szCs w:val="24"/>
          <w:lang w:val="sr-Cyrl-CS"/>
        </w:rPr>
        <w:t>„Беле Воде</w:t>
      </w:r>
      <w:r w:rsidR="007A5761" w:rsidRPr="004F1714">
        <w:rPr>
          <w:sz w:val="24"/>
          <w:szCs w:val="24"/>
          <w:lang w:val="sr-Cyrl-CS"/>
        </w:rPr>
        <w:t>”</w:t>
      </w:r>
      <w:r w:rsidRPr="004F1714">
        <w:rPr>
          <w:sz w:val="24"/>
          <w:szCs w:val="24"/>
          <w:lang w:val="sr-Cyrl-CS"/>
        </w:rPr>
        <w:t>, налази се на територији општине Ивањица, КО Дајићи;</w:t>
      </w:r>
    </w:p>
    <w:p w14:paraId="18E42049" w14:textId="79F78BDC" w:rsidR="0076441C" w:rsidRPr="004F1714" w:rsidRDefault="0076441C" w:rsidP="007A5761">
      <w:pPr>
        <w:pStyle w:val="ListParagraph"/>
        <w:numPr>
          <w:ilvl w:val="0"/>
          <w:numId w:val="33"/>
        </w:numPr>
        <w:ind w:left="0" w:firstLine="360"/>
        <w:jc w:val="both"/>
        <w:rPr>
          <w:sz w:val="24"/>
          <w:szCs w:val="24"/>
          <w:lang w:val="sr-Cyrl-CS"/>
        </w:rPr>
      </w:pPr>
      <w:r w:rsidRPr="004F1714">
        <w:rPr>
          <w:sz w:val="24"/>
          <w:szCs w:val="24"/>
          <w:lang w:val="sr-Cyrl-CS"/>
        </w:rPr>
        <w:t>„Брусничке шуме</w:t>
      </w:r>
      <w:r w:rsidR="007A5761" w:rsidRPr="004F1714">
        <w:rPr>
          <w:sz w:val="24"/>
          <w:szCs w:val="24"/>
          <w:lang w:val="sr-Cyrl-CS"/>
        </w:rPr>
        <w:t>”</w:t>
      </w:r>
      <w:r w:rsidRPr="004F1714">
        <w:rPr>
          <w:sz w:val="24"/>
          <w:szCs w:val="24"/>
          <w:lang w:val="sr-Cyrl-CS"/>
        </w:rPr>
        <w:t>, налази се на територији града Краљево, КО Бзовик и општине Ивањица, КО Чечина и КО Коритник;</w:t>
      </w:r>
    </w:p>
    <w:p w14:paraId="5DEB5EA6" w14:textId="28BD6358" w:rsidR="0076441C" w:rsidRPr="004F1714" w:rsidRDefault="0076441C" w:rsidP="0076441C">
      <w:pPr>
        <w:pStyle w:val="ListParagraph"/>
        <w:numPr>
          <w:ilvl w:val="0"/>
          <w:numId w:val="33"/>
        </w:numPr>
        <w:jc w:val="both"/>
        <w:rPr>
          <w:sz w:val="24"/>
          <w:szCs w:val="24"/>
          <w:lang w:val="sr-Cyrl-CS"/>
        </w:rPr>
      </w:pPr>
      <w:r w:rsidRPr="004F1714">
        <w:rPr>
          <w:sz w:val="24"/>
          <w:szCs w:val="24"/>
          <w:lang w:val="sr-Cyrl-CS"/>
        </w:rPr>
        <w:t>„Међугорски поток</w:t>
      </w:r>
      <w:r w:rsidR="007A5761" w:rsidRPr="004F1714">
        <w:rPr>
          <w:sz w:val="24"/>
          <w:szCs w:val="24"/>
          <w:lang w:val="sr-Cyrl-CS"/>
        </w:rPr>
        <w:t>”</w:t>
      </w:r>
      <w:r w:rsidRPr="004F1714">
        <w:rPr>
          <w:sz w:val="24"/>
          <w:szCs w:val="24"/>
          <w:lang w:val="sr-Cyrl-CS"/>
        </w:rPr>
        <w:t xml:space="preserve">, налази </w:t>
      </w:r>
      <w:bookmarkStart w:id="9" w:name="_Hlk172844266"/>
      <w:r w:rsidRPr="004F1714">
        <w:rPr>
          <w:sz w:val="24"/>
          <w:szCs w:val="24"/>
          <w:lang w:val="sr-Cyrl-CS"/>
        </w:rPr>
        <w:t xml:space="preserve">се на територији општине </w:t>
      </w:r>
      <w:bookmarkEnd w:id="9"/>
      <w:r w:rsidRPr="004F1714">
        <w:rPr>
          <w:sz w:val="24"/>
          <w:szCs w:val="24"/>
          <w:lang w:val="sr-Cyrl-CS"/>
        </w:rPr>
        <w:t>Ивањица, КО Дајићи;</w:t>
      </w:r>
    </w:p>
    <w:p w14:paraId="40C43484" w14:textId="0498FA85" w:rsidR="0076441C" w:rsidRPr="004F1714" w:rsidRDefault="0076441C" w:rsidP="007A5761">
      <w:pPr>
        <w:pStyle w:val="ListParagraph"/>
        <w:numPr>
          <w:ilvl w:val="0"/>
          <w:numId w:val="33"/>
        </w:numPr>
        <w:ind w:left="0" w:firstLine="360"/>
        <w:jc w:val="both"/>
        <w:rPr>
          <w:sz w:val="24"/>
          <w:szCs w:val="24"/>
          <w:lang w:val="sr-Cyrl-CS"/>
        </w:rPr>
      </w:pPr>
      <w:r w:rsidRPr="004F1714">
        <w:rPr>
          <w:sz w:val="24"/>
          <w:szCs w:val="24"/>
          <w:lang w:val="sr-Cyrl-CS"/>
        </w:rPr>
        <w:t>„Голијска река</w:t>
      </w:r>
      <w:r w:rsidR="007A5761" w:rsidRPr="004F1714">
        <w:rPr>
          <w:sz w:val="24"/>
          <w:szCs w:val="24"/>
          <w:lang w:val="sr-Cyrl-CS"/>
        </w:rPr>
        <w:t>”</w:t>
      </w:r>
      <w:r w:rsidRPr="004F1714">
        <w:rPr>
          <w:sz w:val="24"/>
          <w:szCs w:val="24"/>
          <w:lang w:val="sr-Cyrl-CS"/>
        </w:rPr>
        <w:t>, налази се на територији општине Ивањица, КО Дајићи, КО Глеђица и КО Вучак;</w:t>
      </w:r>
    </w:p>
    <w:p w14:paraId="483526E2" w14:textId="7BCF61BB" w:rsidR="0076441C" w:rsidRPr="004F1714" w:rsidRDefault="0076441C" w:rsidP="007A5761">
      <w:pPr>
        <w:pStyle w:val="ListParagraph"/>
        <w:numPr>
          <w:ilvl w:val="0"/>
          <w:numId w:val="33"/>
        </w:numPr>
        <w:ind w:left="-90" w:firstLine="450"/>
        <w:jc w:val="both"/>
        <w:rPr>
          <w:sz w:val="24"/>
          <w:szCs w:val="24"/>
          <w:lang w:val="sr-Cyrl-CS"/>
        </w:rPr>
      </w:pPr>
      <w:r w:rsidRPr="004F1714">
        <w:rPr>
          <w:sz w:val="24"/>
          <w:szCs w:val="24"/>
          <w:lang w:val="sr-Cyrl-CS"/>
        </w:rPr>
        <w:t>„Јанков камен</w:t>
      </w:r>
      <w:r w:rsidR="007A5761" w:rsidRPr="004F1714">
        <w:rPr>
          <w:sz w:val="24"/>
          <w:szCs w:val="24"/>
          <w:lang w:val="sr-Cyrl-CS"/>
        </w:rPr>
        <w:t>”</w:t>
      </w:r>
      <w:r w:rsidRPr="004F1714">
        <w:rPr>
          <w:sz w:val="24"/>
          <w:szCs w:val="24"/>
          <w:lang w:val="sr-Cyrl-CS"/>
        </w:rPr>
        <w:t>, налази се на територији општине Ивањица, КО Дајићи и КО Градац;</w:t>
      </w:r>
    </w:p>
    <w:p w14:paraId="40D908B5" w14:textId="2D2D7592" w:rsidR="0076441C" w:rsidRPr="004F1714" w:rsidRDefault="0076441C" w:rsidP="007A5761">
      <w:pPr>
        <w:pStyle w:val="ListParagraph"/>
        <w:numPr>
          <w:ilvl w:val="0"/>
          <w:numId w:val="33"/>
        </w:numPr>
        <w:ind w:left="-90" w:firstLine="450"/>
        <w:jc w:val="both"/>
        <w:rPr>
          <w:sz w:val="24"/>
          <w:szCs w:val="24"/>
          <w:lang w:val="sr-Cyrl-CS"/>
        </w:rPr>
      </w:pPr>
      <w:r w:rsidRPr="004F1714">
        <w:rPr>
          <w:sz w:val="24"/>
          <w:szCs w:val="24"/>
          <w:lang w:val="sr-Cyrl-CS"/>
        </w:rPr>
        <w:t>„Бојево брдо – Јелића стругара</w:t>
      </w:r>
      <w:r w:rsidR="007A5761" w:rsidRPr="004F1714">
        <w:rPr>
          <w:sz w:val="24"/>
          <w:szCs w:val="24"/>
          <w:lang w:val="sr-Cyrl-CS"/>
        </w:rPr>
        <w:t>”,</w:t>
      </w:r>
      <w:r w:rsidRPr="004F1714">
        <w:rPr>
          <w:sz w:val="24"/>
          <w:szCs w:val="24"/>
          <w:lang w:val="sr-Cyrl-CS"/>
        </w:rPr>
        <w:t xml:space="preserve"> налази се на територији општине Ивањица, КО Медовине;</w:t>
      </w:r>
    </w:p>
    <w:p w14:paraId="7682F7EA" w14:textId="44042E64" w:rsidR="0076441C" w:rsidRPr="004F1714" w:rsidRDefault="0076441C" w:rsidP="0076441C">
      <w:pPr>
        <w:pStyle w:val="ListParagraph"/>
        <w:numPr>
          <w:ilvl w:val="0"/>
          <w:numId w:val="33"/>
        </w:numPr>
        <w:jc w:val="both"/>
        <w:rPr>
          <w:sz w:val="24"/>
          <w:szCs w:val="24"/>
          <w:lang w:val="sr-Cyrl-CS"/>
        </w:rPr>
      </w:pPr>
      <w:r w:rsidRPr="004F1714">
        <w:rPr>
          <w:sz w:val="24"/>
          <w:szCs w:val="24"/>
          <w:lang w:val="sr-Cyrl-CS"/>
        </w:rPr>
        <w:t>„Љуте ливаде</w:t>
      </w:r>
      <w:r w:rsidR="007A5761" w:rsidRPr="004F1714">
        <w:rPr>
          <w:sz w:val="24"/>
          <w:szCs w:val="24"/>
          <w:lang w:val="sr-Cyrl-CS"/>
        </w:rPr>
        <w:t>”</w:t>
      </w:r>
      <w:r w:rsidRPr="004F1714">
        <w:rPr>
          <w:sz w:val="24"/>
          <w:szCs w:val="24"/>
          <w:lang w:val="sr-Cyrl-CS"/>
        </w:rPr>
        <w:t>, налази се на територији општине Ивањица, КО Коритник;</w:t>
      </w:r>
    </w:p>
    <w:p w14:paraId="55472C99" w14:textId="6F748FB0" w:rsidR="0076441C" w:rsidRPr="004F1714" w:rsidRDefault="0076441C" w:rsidP="0076441C">
      <w:pPr>
        <w:pStyle w:val="ListParagraph"/>
        <w:numPr>
          <w:ilvl w:val="0"/>
          <w:numId w:val="33"/>
        </w:numPr>
        <w:jc w:val="both"/>
        <w:rPr>
          <w:sz w:val="24"/>
          <w:szCs w:val="24"/>
          <w:lang w:val="sr-Cyrl-CS"/>
        </w:rPr>
      </w:pPr>
      <w:r w:rsidRPr="004F1714">
        <w:rPr>
          <w:sz w:val="24"/>
          <w:szCs w:val="24"/>
          <w:lang w:val="sr-Cyrl-CS"/>
        </w:rPr>
        <w:t>„Влашки мост</w:t>
      </w:r>
      <w:r w:rsidR="007A5761" w:rsidRPr="004F1714">
        <w:rPr>
          <w:sz w:val="24"/>
          <w:szCs w:val="24"/>
          <w:lang w:val="sr-Cyrl-CS"/>
        </w:rPr>
        <w:t>”</w:t>
      </w:r>
      <w:r w:rsidRPr="004F1714">
        <w:rPr>
          <w:sz w:val="24"/>
          <w:szCs w:val="24"/>
          <w:lang w:val="sr-Cyrl-CS"/>
        </w:rPr>
        <w:t xml:space="preserve">, </w:t>
      </w:r>
      <w:bookmarkStart w:id="10" w:name="_Hlk172844430"/>
      <w:r w:rsidRPr="004F1714">
        <w:rPr>
          <w:sz w:val="24"/>
          <w:szCs w:val="24"/>
          <w:lang w:val="sr-Cyrl-CS"/>
        </w:rPr>
        <w:t xml:space="preserve">налази се на територији општине </w:t>
      </w:r>
      <w:bookmarkEnd w:id="10"/>
      <w:r w:rsidRPr="004F1714">
        <w:rPr>
          <w:sz w:val="24"/>
          <w:szCs w:val="24"/>
          <w:lang w:val="sr-Cyrl-CS"/>
        </w:rPr>
        <w:t>Ивањица, КО Коритник;</w:t>
      </w:r>
    </w:p>
    <w:p w14:paraId="0F205BA7" w14:textId="40B1241F" w:rsidR="0076441C" w:rsidRPr="004F1714" w:rsidRDefault="0076441C" w:rsidP="0076441C">
      <w:pPr>
        <w:pStyle w:val="ListParagraph"/>
        <w:numPr>
          <w:ilvl w:val="0"/>
          <w:numId w:val="33"/>
        </w:numPr>
        <w:jc w:val="both"/>
        <w:rPr>
          <w:sz w:val="24"/>
          <w:szCs w:val="24"/>
          <w:lang w:val="sr-Cyrl-CS"/>
        </w:rPr>
      </w:pPr>
      <w:r w:rsidRPr="004F1714">
        <w:rPr>
          <w:sz w:val="24"/>
          <w:szCs w:val="24"/>
          <w:lang w:val="sr-Cyrl-CS"/>
        </w:rPr>
        <w:t>„Суви Брег</w:t>
      </w:r>
      <w:r w:rsidR="007A5761" w:rsidRPr="004F1714">
        <w:rPr>
          <w:sz w:val="24"/>
          <w:szCs w:val="24"/>
          <w:lang w:val="sr-Cyrl-CS"/>
        </w:rPr>
        <w:t>”,</w:t>
      </w:r>
      <w:r w:rsidRPr="004F1714">
        <w:rPr>
          <w:sz w:val="24"/>
          <w:szCs w:val="24"/>
          <w:lang w:val="sr-Cyrl-CS"/>
        </w:rPr>
        <w:t xml:space="preserve"> налази се на територији општине Ивањица, КО Коритник;</w:t>
      </w:r>
    </w:p>
    <w:p w14:paraId="3C3901D4" w14:textId="7E87F439" w:rsidR="0076441C" w:rsidRPr="004F1714" w:rsidRDefault="0076441C" w:rsidP="0076441C">
      <w:pPr>
        <w:pStyle w:val="ListParagraph"/>
        <w:numPr>
          <w:ilvl w:val="0"/>
          <w:numId w:val="33"/>
        </w:numPr>
        <w:jc w:val="both"/>
        <w:rPr>
          <w:sz w:val="24"/>
          <w:szCs w:val="24"/>
          <w:lang w:val="sr-Cyrl-CS"/>
        </w:rPr>
      </w:pPr>
      <w:r w:rsidRPr="004F1714">
        <w:rPr>
          <w:sz w:val="24"/>
          <w:szCs w:val="24"/>
          <w:lang w:val="sr-Cyrl-CS"/>
        </w:rPr>
        <w:t>„Одвраћеница</w:t>
      </w:r>
      <w:r w:rsidR="007A5761" w:rsidRPr="004F1714">
        <w:rPr>
          <w:sz w:val="24"/>
          <w:szCs w:val="24"/>
          <w:lang w:val="sr-Cyrl-CS"/>
        </w:rPr>
        <w:t>”,</w:t>
      </w:r>
      <w:r w:rsidRPr="004F1714">
        <w:rPr>
          <w:sz w:val="24"/>
          <w:szCs w:val="24"/>
          <w:lang w:val="sr-Cyrl-CS"/>
        </w:rPr>
        <w:t xml:space="preserve"> налази се на територији општине Ивањица, КО Коритник;</w:t>
      </w:r>
    </w:p>
    <w:p w14:paraId="212E019F" w14:textId="75DEC712" w:rsidR="0076441C" w:rsidRPr="004F1714" w:rsidRDefault="0076441C" w:rsidP="0076441C">
      <w:pPr>
        <w:pStyle w:val="ListParagraph"/>
        <w:numPr>
          <w:ilvl w:val="0"/>
          <w:numId w:val="33"/>
        </w:numPr>
        <w:jc w:val="both"/>
        <w:rPr>
          <w:sz w:val="24"/>
          <w:szCs w:val="24"/>
          <w:lang w:val="sr-Cyrl-CS"/>
        </w:rPr>
      </w:pPr>
      <w:r w:rsidRPr="004F1714">
        <w:rPr>
          <w:sz w:val="24"/>
          <w:szCs w:val="24"/>
          <w:lang w:val="sr-Cyrl-CS"/>
        </w:rPr>
        <w:lastRenderedPageBreak/>
        <w:t>„Ретко Бучје</w:t>
      </w:r>
      <w:r w:rsidR="007A5761" w:rsidRPr="004F1714">
        <w:rPr>
          <w:sz w:val="24"/>
          <w:szCs w:val="24"/>
          <w:lang w:val="sr-Cyrl-CS"/>
        </w:rPr>
        <w:t>”,</w:t>
      </w:r>
      <w:r w:rsidRPr="004F1714">
        <w:rPr>
          <w:sz w:val="24"/>
          <w:szCs w:val="24"/>
          <w:lang w:val="sr-Cyrl-CS"/>
        </w:rPr>
        <w:t xml:space="preserve">  налази се на територији општине Рашка, КО Плешин;</w:t>
      </w:r>
    </w:p>
    <w:p w14:paraId="1A833D35" w14:textId="6AFC49F3" w:rsidR="0076441C" w:rsidRPr="004F1714" w:rsidRDefault="007A5761" w:rsidP="0076441C">
      <w:pPr>
        <w:pStyle w:val="ListParagraph"/>
        <w:numPr>
          <w:ilvl w:val="0"/>
          <w:numId w:val="33"/>
        </w:numPr>
        <w:jc w:val="both"/>
        <w:rPr>
          <w:sz w:val="24"/>
          <w:szCs w:val="24"/>
          <w:lang w:val="sr-Cyrl-CS"/>
        </w:rPr>
      </w:pPr>
      <w:r w:rsidRPr="004F1714">
        <w:rPr>
          <w:sz w:val="24"/>
          <w:szCs w:val="24"/>
          <w:lang w:val="sr-Cyrl-CS"/>
        </w:rPr>
        <w:t>„</w:t>
      </w:r>
      <w:r w:rsidR="0076441C" w:rsidRPr="004F1714">
        <w:rPr>
          <w:sz w:val="24"/>
          <w:szCs w:val="24"/>
          <w:lang w:val="sr-Cyrl-CS"/>
        </w:rPr>
        <w:t>Плакаоница II</w:t>
      </w:r>
      <w:r w:rsidRPr="004F1714">
        <w:rPr>
          <w:sz w:val="24"/>
          <w:szCs w:val="24"/>
          <w:lang w:val="sr-Cyrl-CS"/>
        </w:rPr>
        <w:t>”,</w:t>
      </w:r>
      <w:r w:rsidR="0076441C" w:rsidRPr="004F1714">
        <w:rPr>
          <w:sz w:val="24"/>
          <w:szCs w:val="24"/>
          <w:lang w:val="sr-Cyrl-CS"/>
        </w:rPr>
        <w:t xml:space="preserve"> налази се на територији општине Рашка, КО Биниће</w:t>
      </w:r>
      <w:r w:rsidRPr="004F1714">
        <w:rPr>
          <w:sz w:val="24"/>
          <w:szCs w:val="24"/>
          <w:lang w:val="sr-Cyrl-CS"/>
        </w:rPr>
        <w:t>.</w:t>
      </w:r>
    </w:p>
    <w:p w14:paraId="40FEE435" w14:textId="37CFD1B4" w:rsidR="0052267E" w:rsidRPr="004F1714" w:rsidRDefault="00C05E95" w:rsidP="0078671B">
      <w:pPr>
        <w:ind w:firstLine="720"/>
        <w:jc w:val="both"/>
        <w:rPr>
          <w:rFonts w:eastAsia="Liberation Serif"/>
          <w:sz w:val="24"/>
          <w:szCs w:val="24"/>
          <w:lang w:val="sr-Cyrl-CS"/>
        </w:rPr>
      </w:pPr>
      <w:r w:rsidRPr="004F1714">
        <w:rPr>
          <w:rFonts w:eastAsia="Liberation Serif"/>
          <w:sz w:val="24"/>
          <w:szCs w:val="24"/>
          <w:lang w:val="sr-Cyrl-CS"/>
        </w:rPr>
        <w:t xml:space="preserve"> Режим заштите III ст</w:t>
      </w:r>
      <w:r w:rsidR="00B64279" w:rsidRPr="004F1714">
        <w:rPr>
          <w:rFonts w:eastAsia="Liberation Serif"/>
          <w:sz w:val="24"/>
          <w:szCs w:val="24"/>
          <w:lang w:val="sr-Cyrl-CS"/>
        </w:rPr>
        <w:t xml:space="preserve">епена обухвата површину од </w:t>
      </w:r>
      <w:r w:rsidR="00260ABF" w:rsidRPr="004F1714">
        <w:rPr>
          <w:sz w:val="24"/>
          <w:szCs w:val="24"/>
          <w:lang w:val="sr-Cyrl-CS"/>
        </w:rPr>
        <w:t xml:space="preserve">70618,15 </w:t>
      </w:r>
      <w:r w:rsidR="00B64279" w:rsidRPr="004F1714">
        <w:rPr>
          <w:rFonts w:eastAsia="Liberation Serif"/>
          <w:sz w:val="24"/>
          <w:szCs w:val="24"/>
          <w:lang w:val="sr-Cyrl-CS"/>
        </w:rPr>
        <w:t>ha (</w:t>
      </w:r>
      <w:r w:rsidR="00260ABF" w:rsidRPr="004F1714">
        <w:rPr>
          <w:sz w:val="24"/>
          <w:szCs w:val="24"/>
          <w:lang w:val="sr-Cyrl-CS"/>
        </w:rPr>
        <w:t xml:space="preserve">93,11 </w:t>
      </w:r>
      <w:r w:rsidRPr="004F1714">
        <w:rPr>
          <w:rFonts w:eastAsia="Liberation Serif"/>
          <w:sz w:val="24"/>
          <w:szCs w:val="24"/>
          <w:lang w:val="sr-Cyrl-CS"/>
        </w:rPr>
        <w:t>%) у оквиру којега се налазе локалитети који нису под режимима заштите I и II степена.</w:t>
      </w:r>
    </w:p>
    <w:p w14:paraId="0D8589BE" w14:textId="77777777" w:rsidR="0052267E" w:rsidRPr="004F1714" w:rsidRDefault="0052267E" w:rsidP="0078671B">
      <w:pPr>
        <w:jc w:val="center"/>
        <w:rPr>
          <w:rFonts w:eastAsia="Liberation Serif"/>
          <w:sz w:val="24"/>
          <w:szCs w:val="24"/>
          <w:lang w:val="sr-Cyrl-CS"/>
        </w:rPr>
      </w:pPr>
    </w:p>
    <w:p w14:paraId="5701F23F" w14:textId="77777777" w:rsidR="0052267E" w:rsidRPr="004F1714" w:rsidRDefault="0052267E" w:rsidP="0078671B">
      <w:pPr>
        <w:keepNext/>
        <w:jc w:val="center"/>
        <w:rPr>
          <w:rFonts w:eastAsia="Liberation Serif"/>
          <w:sz w:val="24"/>
          <w:szCs w:val="24"/>
          <w:lang w:val="sr-Cyrl-CS"/>
        </w:rPr>
      </w:pPr>
      <w:r w:rsidRPr="004F1714">
        <w:rPr>
          <w:rFonts w:eastAsia="Liberation Serif"/>
          <w:sz w:val="24"/>
          <w:szCs w:val="24"/>
          <w:lang w:val="sr-Cyrl-CS"/>
        </w:rPr>
        <w:t>Члан 5.</w:t>
      </w:r>
    </w:p>
    <w:p w14:paraId="00B74BE2" w14:textId="21F08C58" w:rsidR="0052267E" w:rsidRPr="004F1714" w:rsidRDefault="0052267E" w:rsidP="0078671B">
      <w:pPr>
        <w:ind w:firstLine="720"/>
        <w:jc w:val="both"/>
        <w:rPr>
          <w:rFonts w:eastAsia="Liberation Serif"/>
          <w:sz w:val="24"/>
          <w:szCs w:val="24"/>
          <w:lang w:val="sr-Cyrl-CS"/>
        </w:rPr>
      </w:pPr>
      <w:r w:rsidRPr="004F1714">
        <w:rPr>
          <w:rFonts w:eastAsia="Liberation Serif"/>
          <w:sz w:val="24"/>
          <w:szCs w:val="24"/>
          <w:lang w:val="sr-Cyrl-CS"/>
        </w:rPr>
        <w:t xml:space="preserve">На подручју </w:t>
      </w:r>
      <w:r w:rsidR="00B40FC6" w:rsidRPr="004F1714">
        <w:rPr>
          <w:rFonts w:eastAsia="Liberation Serif"/>
          <w:sz w:val="24"/>
          <w:szCs w:val="24"/>
          <w:lang w:val="sr-Cyrl-CS"/>
        </w:rPr>
        <w:t>Парка природе „Голија”</w:t>
      </w:r>
      <w:r w:rsidRPr="004F1714">
        <w:rPr>
          <w:rFonts w:eastAsia="Liberation Serif"/>
          <w:sz w:val="24"/>
          <w:szCs w:val="24"/>
          <w:lang w:val="sr-Cyrl-CS"/>
        </w:rPr>
        <w:t>, на површинама на којима је утврђен режим заштите III степена, спроводи се проактивна заштита</w:t>
      </w:r>
      <w:r w:rsidR="00011AE7" w:rsidRPr="004F1714">
        <w:rPr>
          <w:rFonts w:eastAsia="Liberation Serif"/>
          <w:sz w:val="24"/>
          <w:szCs w:val="24"/>
          <w:lang w:val="sr-Cyrl-CS"/>
        </w:rPr>
        <w:t>, где се могу вршити управљачке интервенције у циљу</w:t>
      </w:r>
      <w:r w:rsidRPr="004F1714">
        <w:rPr>
          <w:rFonts w:eastAsia="Liberation Serif"/>
          <w:sz w:val="24"/>
          <w:szCs w:val="24"/>
          <w:lang w:val="sr-Cyrl-CS"/>
        </w:rPr>
        <w:t xml:space="preserve"> рестаурације, р</w:t>
      </w:r>
      <w:r w:rsidR="00011AE7" w:rsidRPr="004F1714">
        <w:rPr>
          <w:rFonts w:eastAsia="Liberation Serif"/>
          <w:sz w:val="24"/>
          <w:szCs w:val="24"/>
          <w:lang w:val="sr-Cyrl-CS"/>
        </w:rPr>
        <w:t xml:space="preserve">евитализације и укупног унапређења заштићеног подручја, развој села и унапређење сеоских домаћинстава, уређење </w:t>
      </w:r>
      <w:r w:rsidRPr="004F1714">
        <w:rPr>
          <w:rFonts w:eastAsia="Liberation Serif"/>
          <w:sz w:val="24"/>
          <w:szCs w:val="24"/>
          <w:lang w:val="sr-Cyrl-CS"/>
        </w:rPr>
        <w:t>објеката културно-историјског наслеђа и традиционалног градитељства, очу</w:t>
      </w:r>
      <w:r w:rsidR="00011AE7" w:rsidRPr="004F1714">
        <w:rPr>
          <w:rFonts w:eastAsia="Liberation Serif"/>
          <w:sz w:val="24"/>
          <w:szCs w:val="24"/>
          <w:lang w:val="sr-Cyrl-CS"/>
        </w:rPr>
        <w:t>вање традиционалних делатности локалног становништва,</w:t>
      </w:r>
      <w:r w:rsidRPr="004F1714">
        <w:rPr>
          <w:rFonts w:eastAsia="Liberation Serif"/>
          <w:sz w:val="24"/>
          <w:szCs w:val="24"/>
          <w:lang w:val="sr-Cyrl-CS"/>
        </w:rPr>
        <w:t xml:space="preserve"> селе</w:t>
      </w:r>
      <w:r w:rsidR="00011AE7" w:rsidRPr="004F1714">
        <w:rPr>
          <w:rFonts w:eastAsia="Liberation Serif"/>
          <w:sz w:val="24"/>
          <w:szCs w:val="24"/>
          <w:lang w:val="sr-Cyrl-CS"/>
        </w:rPr>
        <w:t>ктивно и ограничено коришћење природних ресурса и простора.</w:t>
      </w:r>
    </w:p>
    <w:p w14:paraId="12E6CD49" w14:textId="397A4A5B" w:rsidR="004668D2" w:rsidRPr="004F1714" w:rsidRDefault="0052267E" w:rsidP="0078671B">
      <w:pPr>
        <w:ind w:firstLine="720"/>
        <w:jc w:val="both"/>
        <w:rPr>
          <w:rFonts w:eastAsia="Liberation Serif"/>
          <w:sz w:val="24"/>
          <w:szCs w:val="24"/>
          <w:lang w:val="sr-Cyrl-CS"/>
        </w:rPr>
      </w:pPr>
      <w:r w:rsidRPr="004F1714">
        <w:rPr>
          <w:rFonts w:eastAsia="Liberation Serif"/>
          <w:sz w:val="24"/>
          <w:szCs w:val="24"/>
          <w:lang w:val="sr-Cyrl-CS"/>
        </w:rPr>
        <w:t>Осим забране радова и активности</w:t>
      </w:r>
      <w:r w:rsidR="00686EDB" w:rsidRPr="004F1714">
        <w:rPr>
          <w:rFonts w:eastAsia="Liberation Serif"/>
          <w:sz w:val="24"/>
          <w:szCs w:val="24"/>
          <w:lang w:val="sr-Cyrl-CS"/>
        </w:rPr>
        <w:t>,</w:t>
      </w:r>
      <w:r w:rsidRPr="004F1714">
        <w:rPr>
          <w:rFonts w:eastAsia="Liberation Serif"/>
          <w:sz w:val="24"/>
          <w:szCs w:val="24"/>
          <w:lang w:val="sr-Cyrl-CS"/>
        </w:rPr>
        <w:t xml:space="preserve"> кој</w:t>
      </w:r>
      <w:r w:rsidR="004B6E26" w:rsidRPr="004F1714">
        <w:rPr>
          <w:rFonts w:eastAsia="Liberation Serif"/>
          <w:sz w:val="24"/>
          <w:szCs w:val="24"/>
          <w:lang w:val="sr-Cyrl-CS"/>
        </w:rPr>
        <w:t>и</w:t>
      </w:r>
      <w:r w:rsidRPr="004F1714">
        <w:rPr>
          <w:rFonts w:eastAsia="Liberation Serif"/>
          <w:sz w:val="24"/>
          <w:szCs w:val="24"/>
          <w:lang w:val="sr-Cyrl-CS"/>
        </w:rPr>
        <w:t xml:space="preserve"> су </w:t>
      </w:r>
      <w:r w:rsidR="004B6E26" w:rsidRPr="004F1714">
        <w:rPr>
          <w:rFonts w:eastAsia="Liberation Serif"/>
          <w:sz w:val="24"/>
          <w:szCs w:val="24"/>
          <w:lang w:val="sr-Cyrl-CS"/>
        </w:rPr>
        <w:t>утврђени у</w:t>
      </w:r>
      <w:r w:rsidRPr="004F1714">
        <w:rPr>
          <w:rFonts w:eastAsia="Liberation Serif"/>
          <w:sz w:val="24"/>
          <w:szCs w:val="24"/>
          <w:lang w:val="sr-Cyrl-CS"/>
        </w:rPr>
        <w:t xml:space="preserve"> члан</w:t>
      </w:r>
      <w:r w:rsidR="004B6E26" w:rsidRPr="004F1714">
        <w:rPr>
          <w:rFonts w:eastAsia="Liberation Serif"/>
          <w:sz w:val="24"/>
          <w:szCs w:val="24"/>
          <w:lang w:val="sr-Cyrl-CS"/>
        </w:rPr>
        <w:t>у</w:t>
      </w:r>
      <w:r w:rsidR="004668D2" w:rsidRPr="004F1714">
        <w:rPr>
          <w:rFonts w:eastAsia="Liberation Serif"/>
          <w:sz w:val="24"/>
          <w:szCs w:val="24"/>
          <w:lang w:val="sr-Cyrl-CS"/>
        </w:rPr>
        <w:t xml:space="preserve"> 35. Закона о заштити </w:t>
      </w:r>
      <w:r w:rsidR="00011AE7" w:rsidRPr="004F1714">
        <w:rPr>
          <w:rFonts w:eastAsia="Liberation Serif"/>
          <w:sz w:val="24"/>
          <w:szCs w:val="24"/>
          <w:lang w:val="sr-Cyrl-CS"/>
        </w:rPr>
        <w:t xml:space="preserve">природе, на површинама на којима је утврђен режим заштите III </w:t>
      </w:r>
      <w:r w:rsidR="004668D2" w:rsidRPr="004F1714">
        <w:rPr>
          <w:rFonts w:eastAsia="Liberation Serif"/>
          <w:sz w:val="24"/>
          <w:szCs w:val="24"/>
          <w:lang w:val="sr-Cyrl-CS"/>
        </w:rPr>
        <w:t>степена, забрањују се и:</w:t>
      </w:r>
    </w:p>
    <w:p w14:paraId="3B5E1521" w14:textId="77777777" w:rsidR="004668D2" w:rsidRPr="004F1714" w:rsidRDefault="0052267E" w:rsidP="00925226">
      <w:pPr>
        <w:pStyle w:val="ListParagraph"/>
        <w:numPr>
          <w:ilvl w:val="0"/>
          <w:numId w:val="5"/>
        </w:numPr>
        <w:tabs>
          <w:tab w:val="left" w:pos="993"/>
        </w:tabs>
        <w:ind w:left="0" w:firstLine="709"/>
        <w:jc w:val="both"/>
        <w:rPr>
          <w:rFonts w:eastAsia="Liberation Serif"/>
          <w:sz w:val="24"/>
          <w:szCs w:val="24"/>
          <w:lang w:val="sr-Cyrl-CS"/>
        </w:rPr>
      </w:pPr>
      <w:r w:rsidRPr="004F1714">
        <w:rPr>
          <w:rFonts w:eastAsia="Liberation Serif"/>
          <w:sz w:val="24"/>
          <w:szCs w:val="24"/>
          <w:lang w:val="sr-Cyrl-CS"/>
        </w:rPr>
        <w:t>образовање депонија;</w:t>
      </w:r>
    </w:p>
    <w:p w14:paraId="235D6D64" w14:textId="2F010547" w:rsidR="004668D2" w:rsidRPr="004F1714" w:rsidRDefault="00AD79D3" w:rsidP="00925226">
      <w:pPr>
        <w:pStyle w:val="ListParagraph"/>
        <w:numPr>
          <w:ilvl w:val="0"/>
          <w:numId w:val="5"/>
        </w:numPr>
        <w:tabs>
          <w:tab w:val="left" w:pos="993"/>
        </w:tabs>
        <w:ind w:left="0" w:firstLine="709"/>
        <w:jc w:val="both"/>
        <w:rPr>
          <w:rFonts w:eastAsia="Liberation Serif"/>
          <w:sz w:val="24"/>
          <w:szCs w:val="24"/>
          <w:lang w:val="sr-Cyrl-CS"/>
        </w:rPr>
      </w:pPr>
      <w:r w:rsidRPr="004F1714">
        <w:rPr>
          <w:rFonts w:eastAsia="Calibri"/>
          <w:noProof/>
          <w:sz w:val="24"/>
          <w:szCs w:val="24"/>
          <w:lang w:val="sr-Cyrl-CS"/>
        </w:rPr>
        <w:t>испуштање непречи</w:t>
      </w:r>
      <w:r w:rsidR="00245660">
        <w:rPr>
          <w:rFonts w:eastAsia="Calibri"/>
          <w:noProof/>
          <w:sz w:val="24"/>
          <w:szCs w:val="24"/>
          <w:lang w:val="sr-Cyrl-CS"/>
        </w:rPr>
        <w:t>ш</w:t>
      </w:r>
      <w:r w:rsidRPr="004F1714">
        <w:rPr>
          <w:rFonts w:eastAsia="Calibri"/>
          <w:noProof/>
          <w:sz w:val="24"/>
          <w:szCs w:val="24"/>
          <w:lang w:val="sr-Cyrl-CS"/>
        </w:rPr>
        <w:t>ће</w:t>
      </w:r>
      <w:r w:rsidR="00245660">
        <w:rPr>
          <w:rFonts w:eastAsia="Calibri"/>
          <w:noProof/>
          <w:sz w:val="24"/>
          <w:szCs w:val="24"/>
          <w:lang w:val="sr-Cyrl-RS"/>
        </w:rPr>
        <w:t>н</w:t>
      </w:r>
      <w:r w:rsidRPr="004F1714">
        <w:rPr>
          <w:rFonts w:eastAsia="Calibri"/>
          <w:noProof/>
          <w:sz w:val="24"/>
          <w:szCs w:val="24"/>
          <w:lang w:val="sr-Cyrl-CS"/>
        </w:rPr>
        <w:t>их отпадних вода и уношење хазардних и загађ</w:t>
      </w:r>
      <w:r w:rsidR="00245660">
        <w:rPr>
          <w:rFonts w:eastAsia="Calibri"/>
          <w:noProof/>
          <w:sz w:val="24"/>
          <w:szCs w:val="24"/>
          <w:lang w:val="sr-Cyrl-CS"/>
        </w:rPr>
        <w:t>у</w:t>
      </w:r>
      <w:r w:rsidRPr="004F1714">
        <w:rPr>
          <w:rFonts w:eastAsia="Calibri"/>
          <w:noProof/>
          <w:sz w:val="24"/>
          <w:szCs w:val="24"/>
          <w:lang w:val="sr-Cyrl-CS"/>
        </w:rPr>
        <w:t>јућих суп</w:t>
      </w:r>
      <w:r w:rsidR="00245660">
        <w:rPr>
          <w:rFonts w:eastAsia="Calibri"/>
          <w:noProof/>
          <w:sz w:val="24"/>
          <w:szCs w:val="24"/>
          <w:lang w:val="sr-Cyrl-CS"/>
        </w:rPr>
        <w:t>с</w:t>
      </w:r>
      <w:r w:rsidRPr="004F1714">
        <w:rPr>
          <w:rFonts w:eastAsia="Calibri"/>
          <w:noProof/>
          <w:sz w:val="24"/>
          <w:szCs w:val="24"/>
          <w:lang w:val="sr-Cyrl-CS"/>
        </w:rPr>
        <w:t>танци у површинске и подземне воде и земљиште, као ни испуштање пречишћених отпадних вода директно у подземне воде преко упојних објеката</w:t>
      </w:r>
      <w:r w:rsidR="0052267E" w:rsidRPr="004F1714">
        <w:rPr>
          <w:rFonts w:eastAsia="Liberation Serif"/>
          <w:sz w:val="24"/>
          <w:szCs w:val="24"/>
          <w:lang w:val="sr-Cyrl-CS"/>
        </w:rPr>
        <w:t>;</w:t>
      </w:r>
    </w:p>
    <w:p w14:paraId="36A18A35" w14:textId="4DFF44F8" w:rsidR="007072A6" w:rsidRPr="004F1714" w:rsidRDefault="00AD79D3" w:rsidP="00925226">
      <w:pPr>
        <w:pStyle w:val="ListParagraph"/>
        <w:numPr>
          <w:ilvl w:val="0"/>
          <w:numId w:val="5"/>
        </w:numPr>
        <w:tabs>
          <w:tab w:val="left" w:pos="993"/>
        </w:tabs>
        <w:ind w:left="0" w:firstLine="709"/>
        <w:jc w:val="both"/>
        <w:rPr>
          <w:rFonts w:eastAsia="Liberation Serif"/>
          <w:sz w:val="24"/>
          <w:szCs w:val="24"/>
          <w:lang w:val="sr-Cyrl-CS"/>
        </w:rPr>
      </w:pPr>
      <w:r w:rsidRPr="004F1714">
        <w:rPr>
          <w:rFonts w:eastAsia="Calibri"/>
          <w:noProof/>
          <w:sz w:val="24"/>
          <w:szCs w:val="24"/>
          <w:lang w:val="sr-Cyrl-CS"/>
        </w:rPr>
        <w:t>изградња хидроенергетских објеката (брана – акумулација), укључујући и регулацију и преграђивање водотока и то на водотоцима са изразито клисурастим и кањонским долинама, осим планираних радова на уређењу и унапређењу водног режима на начин који неће негативно утицати на очување природних вредности и животне средине</w:t>
      </w:r>
      <w:r w:rsidR="000B251C" w:rsidRPr="004F1714">
        <w:rPr>
          <w:rFonts w:eastAsia="Liberation Serif"/>
          <w:sz w:val="24"/>
          <w:szCs w:val="24"/>
          <w:lang w:val="sr-Cyrl-CS"/>
        </w:rPr>
        <w:t>;</w:t>
      </w:r>
    </w:p>
    <w:p w14:paraId="6E3FEB24" w14:textId="008AB782" w:rsidR="007072A6" w:rsidRPr="004F1714" w:rsidRDefault="00574CAF" w:rsidP="00925226">
      <w:pPr>
        <w:pStyle w:val="ListParagraph"/>
        <w:numPr>
          <w:ilvl w:val="0"/>
          <w:numId w:val="5"/>
        </w:numPr>
        <w:tabs>
          <w:tab w:val="left" w:pos="993"/>
        </w:tabs>
        <w:ind w:left="0" w:firstLine="709"/>
        <w:jc w:val="both"/>
        <w:rPr>
          <w:rFonts w:eastAsia="Liberation Serif"/>
          <w:sz w:val="24"/>
          <w:szCs w:val="24"/>
          <w:lang w:val="sr-Cyrl-CS"/>
        </w:rPr>
      </w:pPr>
      <w:r w:rsidRPr="004F1714">
        <w:rPr>
          <w:rFonts w:eastAsia="Liberation Serif"/>
          <w:sz w:val="24"/>
          <w:szCs w:val="24"/>
          <w:lang w:val="sr-Cyrl-CS"/>
        </w:rPr>
        <w:t>уништавање и сакупљање строго заштићених биљних и животињских врста;</w:t>
      </w:r>
    </w:p>
    <w:p w14:paraId="252CC6C1" w14:textId="1F0C490F" w:rsidR="00515EC3" w:rsidRPr="004F1714" w:rsidRDefault="007072A6" w:rsidP="00925226">
      <w:pPr>
        <w:pStyle w:val="ListParagraph"/>
        <w:numPr>
          <w:ilvl w:val="0"/>
          <w:numId w:val="5"/>
        </w:numPr>
        <w:tabs>
          <w:tab w:val="left" w:pos="993"/>
        </w:tabs>
        <w:ind w:left="0" w:firstLine="709"/>
        <w:jc w:val="both"/>
        <w:rPr>
          <w:rFonts w:eastAsia="Liberation Serif"/>
          <w:sz w:val="24"/>
          <w:szCs w:val="24"/>
          <w:lang w:val="sr-Cyrl-CS"/>
        </w:rPr>
      </w:pPr>
      <w:r w:rsidRPr="004F1714">
        <w:rPr>
          <w:rFonts w:eastAsia="Liberation Serif"/>
          <w:sz w:val="24"/>
          <w:szCs w:val="24"/>
          <w:lang w:val="sr-Cyrl-CS"/>
        </w:rPr>
        <w:t xml:space="preserve">чиста сеча шума, која није планирана као редован вид обнављања шума, осим у случајевима прописаним </w:t>
      </w:r>
      <w:r w:rsidR="004B6E26" w:rsidRPr="004F1714">
        <w:rPr>
          <w:rFonts w:eastAsia="Liberation Serif"/>
          <w:sz w:val="24"/>
          <w:szCs w:val="24"/>
          <w:lang w:val="sr-Cyrl-CS"/>
        </w:rPr>
        <w:t>з</w:t>
      </w:r>
      <w:r w:rsidRPr="004F1714">
        <w:rPr>
          <w:rFonts w:eastAsia="Liberation Serif"/>
          <w:sz w:val="24"/>
          <w:szCs w:val="24"/>
          <w:lang w:val="sr-Cyrl-CS"/>
        </w:rPr>
        <w:t>аконом</w:t>
      </w:r>
      <w:r w:rsidR="00B13A0E" w:rsidRPr="004F1714">
        <w:rPr>
          <w:rFonts w:eastAsia="Liberation Serif"/>
          <w:sz w:val="24"/>
          <w:szCs w:val="24"/>
          <w:lang w:val="sr-Cyrl-CS"/>
        </w:rPr>
        <w:t xml:space="preserve"> </w:t>
      </w:r>
      <w:r w:rsidR="004B6E26" w:rsidRPr="004F1714">
        <w:rPr>
          <w:rFonts w:eastAsia="Liberation Serif"/>
          <w:sz w:val="24"/>
          <w:szCs w:val="24"/>
          <w:lang w:val="sr-Cyrl-CS"/>
        </w:rPr>
        <w:t>којим се уређује</w:t>
      </w:r>
      <w:r w:rsidR="00B13A0E" w:rsidRPr="004F1714">
        <w:rPr>
          <w:rFonts w:eastAsia="Liberation Serif"/>
          <w:sz w:val="24"/>
          <w:szCs w:val="24"/>
          <w:lang w:val="sr-Cyrl-CS"/>
        </w:rPr>
        <w:t xml:space="preserve"> шума</w:t>
      </w:r>
      <w:r w:rsidR="004B6E26" w:rsidRPr="004F1714">
        <w:rPr>
          <w:rFonts w:eastAsia="Liberation Serif"/>
          <w:sz w:val="24"/>
          <w:szCs w:val="24"/>
          <w:lang w:val="sr-Cyrl-CS"/>
        </w:rPr>
        <w:t>рство</w:t>
      </w:r>
      <w:r w:rsidRPr="004F1714">
        <w:rPr>
          <w:rFonts w:eastAsia="Liberation Serif"/>
          <w:sz w:val="24"/>
          <w:szCs w:val="24"/>
          <w:lang w:val="sr-Cyrl-CS"/>
        </w:rPr>
        <w:t>;</w:t>
      </w:r>
    </w:p>
    <w:p w14:paraId="41D1AB90" w14:textId="77777777" w:rsidR="00756A16" w:rsidRPr="004F1714" w:rsidRDefault="007072A6" w:rsidP="00925226">
      <w:pPr>
        <w:pStyle w:val="ListParagraph"/>
        <w:numPr>
          <w:ilvl w:val="0"/>
          <w:numId w:val="5"/>
        </w:numPr>
        <w:tabs>
          <w:tab w:val="left" w:pos="993"/>
        </w:tabs>
        <w:ind w:left="0" w:firstLine="709"/>
        <w:jc w:val="both"/>
        <w:rPr>
          <w:rFonts w:eastAsia="Liberation Serif"/>
          <w:sz w:val="24"/>
          <w:szCs w:val="24"/>
          <w:lang w:val="sr-Cyrl-CS"/>
        </w:rPr>
      </w:pPr>
      <w:r w:rsidRPr="004F1714">
        <w:rPr>
          <w:rFonts w:eastAsia="Liberation Serif"/>
          <w:sz w:val="24"/>
          <w:szCs w:val="24"/>
          <w:lang w:val="sr-Cyrl-CS"/>
        </w:rPr>
        <w:t>сеча појединачних старих стабала, импозантних дендрометријских карактеристика, значајних за очување биодиверзитета и културног наслеђа;</w:t>
      </w:r>
    </w:p>
    <w:p w14:paraId="1D93A7B3" w14:textId="3B3A984E" w:rsidR="002F5321" w:rsidRPr="004F1714" w:rsidRDefault="00756A16" w:rsidP="00A54B8D">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уношење а</w:t>
      </w:r>
      <w:r w:rsidR="004B6E26" w:rsidRPr="004F1714">
        <w:rPr>
          <w:rFonts w:eastAsia="Liberation Serif"/>
          <w:sz w:val="24"/>
          <w:szCs w:val="24"/>
          <w:lang w:val="sr-Cyrl-CS"/>
        </w:rPr>
        <w:t>ут</w:t>
      </w:r>
      <w:r w:rsidRPr="004F1714">
        <w:rPr>
          <w:rFonts w:eastAsia="Liberation Serif"/>
          <w:sz w:val="24"/>
          <w:szCs w:val="24"/>
          <w:lang w:val="sr-Cyrl-CS"/>
        </w:rPr>
        <w:t>охтоних врста;</w:t>
      </w:r>
    </w:p>
    <w:p w14:paraId="450AF657" w14:textId="77777777" w:rsidR="002D37C8" w:rsidRPr="004F1714" w:rsidRDefault="00243475" w:rsidP="002D37C8">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узнемиравање фауне и сакупљање јаја;</w:t>
      </w:r>
    </w:p>
    <w:p w14:paraId="539462B9" w14:textId="18902C97" w:rsidR="000F0737" w:rsidRPr="004F1714" w:rsidRDefault="002D37C8"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промена морфологије терена и пошу</w:t>
      </w:r>
      <w:r w:rsidR="00A86202" w:rsidRPr="004F1714">
        <w:rPr>
          <w:rFonts w:eastAsia="Liberation Serif"/>
          <w:sz w:val="24"/>
          <w:szCs w:val="24"/>
          <w:lang w:val="sr-Cyrl-CS"/>
        </w:rPr>
        <w:t>м</w:t>
      </w:r>
      <w:r w:rsidRPr="004F1714">
        <w:rPr>
          <w:rFonts w:eastAsia="Liberation Serif"/>
          <w:sz w:val="24"/>
          <w:szCs w:val="24"/>
          <w:lang w:val="sr-Cyrl-CS"/>
        </w:rPr>
        <w:t>љавање у цирковима и у њиховој близини, изградња објеката којима би се они заклонили и којима би се онемогућило њихово посматрање као и преграђивање водотокова на следећим локалитетима: цирк на Јанковом камену и Бојевом брду; мермери у околини Студенице; бигар на Градачкој и Плешинској реци; палеонтолошки локалитети са рудистним шкољкама; водопад Савошнице; шљунковите речне терасе реке Студенице; пећина у брду Петров крш и извори и водотокови, осим за потребе њиховог уређења, санацију и презентацију;</w:t>
      </w:r>
    </w:p>
    <w:p w14:paraId="6E28DC80" w14:textId="77777777" w:rsidR="003C3050" w:rsidRPr="004F1714" w:rsidRDefault="00247E44" w:rsidP="00A54B8D">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промена</w:t>
      </w:r>
      <w:r w:rsidRPr="004F1714">
        <w:rPr>
          <w:sz w:val="24"/>
          <w:szCs w:val="24"/>
          <w:lang w:val="sr-Cyrl-CS"/>
        </w:rPr>
        <w:t xml:space="preserve"> намене површина која може имати утицај на темељне вредности природног добра;</w:t>
      </w:r>
      <w:r w:rsidR="003C3050" w:rsidRPr="004F1714">
        <w:rPr>
          <w:sz w:val="24"/>
          <w:szCs w:val="24"/>
          <w:lang w:val="sr-Cyrl-CS"/>
        </w:rPr>
        <w:t xml:space="preserve"> </w:t>
      </w:r>
    </w:p>
    <w:p w14:paraId="30A00E1E" w14:textId="77777777" w:rsidR="003C3050" w:rsidRPr="004F1714" w:rsidRDefault="003C3050" w:rsidP="00A54B8D">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извођење</w:t>
      </w:r>
      <w:r w:rsidRPr="004F1714">
        <w:rPr>
          <w:sz w:val="24"/>
          <w:szCs w:val="24"/>
          <w:lang w:val="sr-Cyrl-CS"/>
        </w:rPr>
        <w:t xml:space="preserve"> земљаних, грађевинских и других радова којима се може оштетити, пореметити или угрозити заштићено подручје и његова околина;</w:t>
      </w:r>
    </w:p>
    <w:p w14:paraId="074A52DE" w14:textId="77777777" w:rsidR="00B55F2C" w:rsidRPr="004F1714" w:rsidRDefault="003C3050" w:rsidP="00A54B8D">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извођење</w:t>
      </w:r>
      <w:r w:rsidRPr="004F1714">
        <w:rPr>
          <w:sz w:val="24"/>
          <w:szCs w:val="24"/>
          <w:lang w:val="sr-Cyrl-CS"/>
        </w:rPr>
        <w:t xml:space="preserve"> радова који могу довести до уништавања или оштећивања објеката геонаслеђа;</w:t>
      </w:r>
    </w:p>
    <w:p w14:paraId="097E6882" w14:textId="3720B41A" w:rsidR="000F0737" w:rsidRPr="004F1714" w:rsidRDefault="00AD79D3"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Calibri"/>
          <w:noProof/>
          <w:sz w:val="24"/>
          <w:szCs w:val="24"/>
          <w:lang w:val="sr-Cyrl-CS"/>
        </w:rPr>
        <w:t>изградња септичких јама пропусног типа и свако испуштање непречишћених отпадних и осочних вода у површинске и подземне воде и земљиште</w:t>
      </w:r>
      <w:r w:rsidR="000F0737" w:rsidRPr="004F1714">
        <w:rPr>
          <w:sz w:val="24"/>
          <w:szCs w:val="24"/>
          <w:lang w:val="sr-Cyrl-CS"/>
        </w:rPr>
        <w:t>;</w:t>
      </w:r>
    </w:p>
    <w:p w14:paraId="2AD62838" w14:textId="77777777" w:rsidR="000F0737" w:rsidRPr="004F1714" w:rsidRDefault="000F0737"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 xml:space="preserve">изградња индустријских, инфраструктурних и других објеката чији рад и постојање могу изазвати неповољне промене квалитета земљишта, вода, ваздуха, живог </w:t>
      </w:r>
      <w:r w:rsidRPr="004F1714">
        <w:rPr>
          <w:rFonts w:eastAsia="Liberation Serif"/>
          <w:sz w:val="24"/>
          <w:szCs w:val="24"/>
          <w:lang w:val="sr-Cyrl-CS"/>
        </w:rPr>
        <w:lastRenderedPageBreak/>
        <w:t xml:space="preserve">света, лепоте предела, културних добара и њихове околине, осим оних који су већ у изградњи; </w:t>
      </w:r>
    </w:p>
    <w:p w14:paraId="7E5BCB0C" w14:textId="77777777" w:rsidR="000F0737" w:rsidRPr="004F1714" w:rsidRDefault="000F0737"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изградња викенд, привремених, монтажних,  покретних и туристичких објеката изван грађевинских подручја утврђених посебним планским и урбанистичким документима;</w:t>
      </w:r>
    </w:p>
    <w:p w14:paraId="5FCD563F" w14:textId="77777777" w:rsidR="000F0737" w:rsidRPr="004F1714" w:rsidRDefault="000F0737"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изградња већих смештајних капацитета (хотела и сл.);</w:t>
      </w:r>
    </w:p>
    <w:p w14:paraId="4377CF5C" w14:textId="77777777" w:rsidR="000F0737" w:rsidRPr="004F1714" w:rsidRDefault="000F0737"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изградња нових саобраћајница уколико нису утврђене важећом просторно планском документацијом;</w:t>
      </w:r>
    </w:p>
    <w:p w14:paraId="532B121E" w14:textId="77777777" w:rsidR="000F0737" w:rsidRPr="004F1714" w:rsidRDefault="000F0737"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уништавање највреднијих и најочуванијих шумских комплекса и њихово уситњавање;</w:t>
      </w:r>
    </w:p>
    <w:p w14:paraId="574AAD97" w14:textId="6A578250" w:rsidR="000F0737" w:rsidRPr="004F1714" w:rsidRDefault="00AD79D3"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Calibri"/>
          <w:noProof/>
          <w:sz w:val="24"/>
          <w:szCs w:val="24"/>
          <w:lang w:val="sr-Cyrl-CS"/>
        </w:rPr>
        <w:t>обављање активности и радњи на местима и на начин који могу изазвати процесе јаке и ексцесивне водне ерозије и неповољне промене предела</w:t>
      </w:r>
      <w:r w:rsidR="000F0737" w:rsidRPr="004F1714">
        <w:rPr>
          <w:rFonts w:eastAsia="Liberation Serif"/>
          <w:sz w:val="24"/>
          <w:szCs w:val="24"/>
          <w:lang w:val="sr-Cyrl-CS"/>
        </w:rPr>
        <w:t>;</w:t>
      </w:r>
    </w:p>
    <w:p w14:paraId="11715866" w14:textId="77777777" w:rsidR="000F0737" w:rsidRPr="004F1714" w:rsidRDefault="000F0737"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брање јединки и нарушавање станишта орхидеја;</w:t>
      </w:r>
    </w:p>
    <w:p w14:paraId="664C103D" w14:textId="77777777" w:rsidR="000F0737" w:rsidRPr="004F1714" w:rsidRDefault="000F0737"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претварање станишта вреса (</w:t>
      </w:r>
      <w:r w:rsidRPr="004F1714">
        <w:rPr>
          <w:rFonts w:eastAsia="Liberation Serif"/>
          <w:i/>
          <w:iCs/>
          <w:sz w:val="24"/>
          <w:szCs w:val="24"/>
          <w:lang w:val="sr-Cyrl-CS"/>
        </w:rPr>
        <w:t>Calluna vulgaris</w:t>
      </w:r>
      <w:r w:rsidRPr="004F1714">
        <w:rPr>
          <w:rFonts w:eastAsia="Liberation Serif"/>
          <w:sz w:val="24"/>
          <w:szCs w:val="24"/>
          <w:lang w:val="sr-Cyrl-CS"/>
        </w:rPr>
        <w:t>) у пољопривредне површине, као и брање/кидање гранчица, брање целих јединки као и нарушавање станишта;</w:t>
      </w:r>
    </w:p>
    <w:p w14:paraId="483211F6" w14:textId="77777777" w:rsidR="000F0737" w:rsidRPr="004F1714" w:rsidRDefault="000F0737"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све радње и активности којима се угрожава фауна риба и ремети њихов мрест, раст, исхрана и кретање;</w:t>
      </w:r>
    </w:p>
    <w:p w14:paraId="63440ED2" w14:textId="77777777" w:rsidR="000F0737" w:rsidRPr="004F1714" w:rsidRDefault="000F0737"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свако самоиницијативно порибљавање водотокова, акумулација, језера, бара и др.;</w:t>
      </w:r>
    </w:p>
    <w:p w14:paraId="4FF51E1A" w14:textId="77777777" w:rsidR="000F0737" w:rsidRPr="004F1714" w:rsidRDefault="000F0737"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неконтролисани лов и одстрел птица;</w:t>
      </w:r>
    </w:p>
    <w:p w14:paraId="7C2537B2" w14:textId="77777777" w:rsidR="000F0737" w:rsidRPr="004F1714" w:rsidRDefault="000F0737"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руковање отровним хемијским материјама и нафтним дериватима на начин који може проузроковати загађивање земљишта и вода;</w:t>
      </w:r>
    </w:p>
    <w:p w14:paraId="641FB4F8" w14:textId="68159B72" w:rsidR="000F0737" w:rsidRPr="004F1714" w:rsidRDefault="000F0737" w:rsidP="000F0737">
      <w:pPr>
        <w:pStyle w:val="ListParagraph"/>
        <w:numPr>
          <w:ilvl w:val="0"/>
          <w:numId w:val="5"/>
        </w:numPr>
        <w:tabs>
          <w:tab w:val="left" w:pos="1134"/>
        </w:tabs>
        <w:ind w:left="0" w:firstLine="709"/>
        <w:jc w:val="both"/>
        <w:rPr>
          <w:rFonts w:eastAsia="Liberation Serif"/>
          <w:sz w:val="24"/>
          <w:szCs w:val="24"/>
          <w:lang w:val="sr-Cyrl-CS"/>
        </w:rPr>
      </w:pPr>
      <w:r w:rsidRPr="004F1714">
        <w:rPr>
          <w:rFonts w:eastAsia="Liberation Serif"/>
          <w:sz w:val="24"/>
          <w:szCs w:val="24"/>
          <w:lang w:val="sr-Cyrl-CS"/>
        </w:rPr>
        <w:t>обављање било каквих радова на непокретним културним добрима и добрима под претходном заштитом, као и заштићеној околини без претходно прибављених услова и сагласности надлежне службе за заштиту споменика културе.</w:t>
      </w:r>
    </w:p>
    <w:p w14:paraId="780781DC" w14:textId="77777777" w:rsidR="00B55F2C" w:rsidRPr="004F1714" w:rsidRDefault="00B55F2C" w:rsidP="0078671B">
      <w:pPr>
        <w:ind w:firstLine="720"/>
        <w:jc w:val="both"/>
        <w:rPr>
          <w:rFonts w:eastAsia="Liberation Serif"/>
          <w:sz w:val="24"/>
          <w:szCs w:val="24"/>
          <w:lang w:val="sr-Cyrl-CS"/>
        </w:rPr>
      </w:pPr>
      <w:r w:rsidRPr="004F1714">
        <w:rPr>
          <w:sz w:val="24"/>
          <w:szCs w:val="24"/>
          <w:lang w:val="sr-Cyrl-CS"/>
        </w:rPr>
        <w:t>Радови и активности ограничавају се на:</w:t>
      </w:r>
    </w:p>
    <w:p w14:paraId="53740CDB" w14:textId="6B04F01E" w:rsidR="00B55F2C" w:rsidRPr="004F1714" w:rsidRDefault="00B55F2C" w:rsidP="006E1098">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изградњу</w:t>
      </w:r>
      <w:r w:rsidRPr="004F1714">
        <w:rPr>
          <w:sz w:val="24"/>
          <w:szCs w:val="24"/>
          <w:lang w:val="sr-Cyrl-CS"/>
        </w:rPr>
        <w:t xml:space="preserve"> објеката (</w:t>
      </w:r>
      <w:r w:rsidR="00F765F5" w:rsidRPr="004F1714">
        <w:rPr>
          <w:sz w:val="24"/>
          <w:szCs w:val="24"/>
          <w:lang w:val="sr-Cyrl-CS"/>
        </w:rPr>
        <w:t>саобраћајне, енергетске, комуналне и друге инфраструктуре</w:t>
      </w:r>
      <w:r w:rsidRPr="004F1714">
        <w:rPr>
          <w:sz w:val="24"/>
          <w:szCs w:val="24"/>
          <w:lang w:val="sr-Cyrl-CS"/>
        </w:rPr>
        <w:t>)</w:t>
      </w:r>
      <w:r w:rsidR="00057CDF" w:rsidRPr="004F1714">
        <w:rPr>
          <w:rFonts w:eastAsia="Calibri"/>
          <w:sz w:val="24"/>
          <w:szCs w:val="24"/>
          <w:lang w:val="sr-Cyrl-CS"/>
        </w:rPr>
        <w:t xml:space="preserve"> и њима припадајућих објеката дистрибутивне електроенергетске инфраструктуре,</w:t>
      </w:r>
      <w:r w:rsidRPr="004F1714">
        <w:rPr>
          <w:sz w:val="24"/>
          <w:szCs w:val="24"/>
          <w:lang w:val="sr-Cyrl-CS"/>
        </w:rPr>
        <w:t xml:space="preserve"> на грађевинским површинама утврђеним планском документацијом;</w:t>
      </w:r>
    </w:p>
    <w:p w14:paraId="261E0F1E" w14:textId="727E7E2C" w:rsidR="00B55F2C" w:rsidRPr="004F1714" w:rsidRDefault="00B55F2C" w:rsidP="006E1098">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начин</w:t>
      </w:r>
      <w:r w:rsidRPr="004F1714">
        <w:rPr>
          <w:sz w:val="24"/>
          <w:szCs w:val="24"/>
          <w:lang w:val="sr-Cyrl-CS"/>
        </w:rPr>
        <w:t xml:space="preserve"> газдовања предвиђен и прописан планским документима из области шумарства у складу са </w:t>
      </w:r>
      <w:r w:rsidR="00A615F8" w:rsidRPr="004F1714">
        <w:rPr>
          <w:sz w:val="24"/>
          <w:szCs w:val="24"/>
          <w:lang w:val="sr-Cyrl-CS"/>
        </w:rPr>
        <w:t>законом којим се уређује шумарство</w:t>
      </w:r>
      <w:r w:rsidRPr="004F1714">
        <w:rPr>
          <w:sz w:val="24"/>
          <w:szCs w:val="24"/>
          <w:lang w:val="sr-Cyrl-CS"/>
        </w:rPr>
        <w:t xml:space="preserve">; </w:t>
      </w:r>
    </w:p>
    <w:p w14:paraId="0A46E337" w14:textId="77777777" w:rsidR="000F0737" w:rsidRPr="004F1714" w:rsidRDefault="00B55F2C" w:rsidP="000F0737">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начин</w:t>
      </w:r>
      <w:r w:rsidRPr="004F1714">
        <w:rPr>
          <w:sz w:val="24"/>
          <w:szCs w:val="24"/>
          <w:lang w:val="sr-Cyrl-CS"/>
        </w:rPr>
        <w:t xml:space="preserve"> газдовања на површинама на којима се истраживањима потврди присуство строго заштићених дивљих биљних и животињских врста које су ретке и угрожене и за које су потребне додатне мере заштите, и то прописивањем мера заштите у оквиру посебних услова заштите за дате врсте и њихова станишта;</w:t>
      </w:r>
    </w:p>
    <w:p w14:paraId="38CE93B9" w14:textId="58D579DA" w:rsidR="00F765F5" w:rsidRPr="004F1714" w:rsidRDefault="000F0737" w:rsidP="00F765F5">
      <w:pPr>
        <w:pStyle w:val="ListParagraph"/>
        <w:numPr>
          <w:ilvl w:val="0"/>
          <w:numId w:val="22"/>
        </w:numPr>
        <w:tabs>
          <w:tab w:val="left" w:pos="993"/>
        </w:tabs>
        <w:ind w:left="0" w:firstLine="709"/>
        <w:jc w:val="both"/>
        <w:rPr>
          <w:sz w:val="24"/>
          <w:szCs w:val="24"/>
          <w:lang w:val="sr-Cyrl-CS"/>
        </w:rPr>
      </w:pPr>
      <w:r w:rsidRPr="004F1714">
        <w:rPr>
          <w:sz w:val="24"/>
          <w:szCs w:val="24"/>
          <w:lang w:val="sr-Cyrl-CS"/>
        </w:rPr>
        <w:t>к</w:t>
      </w:r>
      <w:r w:rsidRPr="004F1714">
        <w:rPr>
          <w:rFonts w:eastAsia="Liberation Serif"/>
          <w:sz w:val="24"/>
          <w:szCs w:val="24"/>
          <w:lang w:val="sr-Cyrl-CS"/>
        </w:rPr>
        <w:t xml:space="preserve">аптирање извора, изградња водозахвата, дубоких бушотина или издвојених објеката </w:t>
      </w:r>
      <w:r w:rsidR="002D2ADC" w:rsidRPr="004F1714">
        <w:rPr>
          <w:rFonts w:eastAsia="Liberation Serif"/>
          <w:sz w:val="24"/>
          <w:szCs w:val="24"/>
          <w:lang w:val="sr-Cyrl-CS"/>
        </w:rPr>
        <w:t xml:space="preserve">само </w:t>
      </w:r>
      <w:r w:rsidRPr="004F1714">
        <w:rPr>
          <w:rFonts w:eastAsia="Liberation Serif"/>
          <w:sz w:val="24"/>
          <w:szCs w:val="24"/>
          <w:lang w:val="sr-Cyrl-CS"/>
        </w:rPr>
        <w:t>за потребе водоснабдевања појединачних домаћинстава;</w:t>
      </w:r>
    </w:p>
    <w:p w14:paraId="0924A538" w14:textId="77777777" w:rsidR="00F765F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адаптацију, санацију и реконструкцију већ постојећих сеоских, стамбених и туристичко-рекреативних објеката, као и оних који су предвиђени усвојеним програмима, плановима и основама;</w:t>
      </w:r>
    </w:p>
    <w:p w14:paraId="585B0B50" w14:textId="77777777" w:rsidR="00F765F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изградњу објеката управљача у циљу заштите и презентације природног добра (визиторски центар, административни пункт, туристички пункт и др.);</w:t>
      </w:r>
    </w:p>
    <w:p w14:paraId="44BE7204" w14:textId="77777777" w:rsidR="00922DAB" w:rsidRPr="004F1714" w:rsidRDefault="00F765F5" w:rsidP="00922DAB">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уређење, изградњу и инфраструктурно опремање простора за потребе туризма и рекреације;</w:t>
      </w:r>
    </w:p>
    <w:p w14:paraId="5E27967B" w14:textId="647735E0" w:rsidR="005B7443" w:rsidRPr="004F1714" w:rsidRDefault="005B7443" w:rsidP="00922DAB">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експлоат</w:t>
      </w:r>
      <w:r w:rsidR="009D264F" w:rsidRPr="004F1714">
        <w:rPr>
          <w:rFonts w:eastAsia="Liberation Serif"/>
          <w:sz w:val="24"/>
          <w:szCs w:val="24"/>
          <w:lang w:val="sr-Cyrl-CS"/>
        </w:rPr>
        <w:t>a</w:t>
      </w:r>
      <w:r w:rsidRPr="004F1714">
        <w:rPr>
          <w:rFonts w:eastAsia="Liberation Serif"/>
          <w:sz w:val="24"/>
          <w:szCs w:val="24"/>
          <w:lang w:val="sr-Cyrl-CS"/>
        </w:rPr>
        <w:t>цију минералних сировина на постојећа експлоатациона поља;</w:t>
      </w:r>
    </w:p>
    <w:p w14:paraId="1FE81A1B" w14:textId="60FFBEEF" w:rsidR="005B7443" w:rsidRPr="004F1714" w:rsidRDefault="005B7443" w:rsidP="00922DAB">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геолошка истраживања у складу са већ одобреним геолошким резервама;</w:t>
      </w:r>
    </w:p>
    <w:p w14:paraId="26B29E5B" w14:textId="170BE3C8" w:rsidR="001A1C3C" w:rsidRPr="004F1714" w:rsidRDefault="00AD79D3" w:rsidP="00922DAB">
      <w:pPr>
        <w:pStyle w:val="ListParagraph"/>
        <w:numPr>
          <w:ilvl w:val="0"/>
          <w:numId w:val="22"/>
        </w:numPr>
        <w:tabs>
          <w:tab w:val="left" w:pos="993"/>
        </w:tabs>
        <w:ind w:left="0" w:firstLine="709"/>
        <w:jc w:val="both"/>
        <w:rPr>
          <w:sz w:val="24"/>
          <w:szCs w:val="24"/>
          <w:lang w:val="sr-Cyrl-CS"/>
        </w:rPr>
      </w:pPr>
      <w:r w:rsidRPr="004F1714">
        <w:rPr>
          <w:rFonts w:eastAsia="Calibri"/>
          <w:noProof/>
          <w:sz w:val="24"/>
          <w:szCs w:val="24"/>
          <w:lang w:val="sr-Cyrl-CS"/>
        </w:rPr>
        <w:t>коришћење минералних сировина и земље, само на ручно копање камена од стране локалног становништва, као и отварање привремених копова и позајмишта искључиво за потребе изградње, реконструклције, санације и одржавања противпожарних, шумских и сеоских путева</w:t>
      </w:r>
      <w:r w:rsidR="00922DAB" w:rsidRPr="004F1714">
        <w:rPr>
          <w:rFonts w:eastAsia="Liberation Serif"/>
          <w:sz w:val="24"/>
          <w:szCs w:val="24"/>
          <w:lang w:val="sr-Cyrl-CS"/>
        </w:rPr>
        <w:t>;</w:t>
      </w:r>
    </w:p>
    <w:p w14:paraId="76D3F9AC" w14:textId="77777777" w:rsidR="00F765F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lastRenderedPageBreak/>
        <w:t xml:space="preserve">очување објеката који по архитектонско-грађевинским одликама и времену настанка и намени представљају споменике народног градитељства; </w:t>
      </w:r>
    </w:p>
    <w:p w14:paraId="637FFFA1" w14:textId="77777777" w:rsidR="00F765F5" w:rsidRPr="004F1714" w:rsidRDefault="00F765F5" w:rsidP="00922DAB">
      <w:pPr>
        <w:pStyle w:val="ListParagraph"/>
        <w:numPr>
          <w:ilvl w:val="0"/>
          <w:numId w:val="22"/>
        </w:numPr>
        <w:tabs>
          <w:tab w:val="left" w:pos="993"/>
          <w:tab w:val="left" w:pos="1080"/>
        </w:tabs>
        <w:ind w:left="0" w:firstLine="709"/>
        <w:jc w:val="both"/>
        <w:rPr>
          <w:sz w:val="24"/>
          <w:szCs w:val="24"/>
          <w:lang w:val="sr-Cyrl-CS"/>
        </w:rPr>
      </w:pPr>
      <w:r w:rsidRPr="004F1714">
        <w:rPr>
          <w:rFonts w:eastAsia="Liberation Serif"/>
          <w:sz w:val="24"/>
          <w:szCs w:val="24"/>
          <w:lang w:val="sr-Cyrl-CS"/>
        </w:rPr>
        <w:t>обнављање и одржавање пољских, шумских и других путева, и објеката народног градитељства;</w:t>
      </w:r>
    </w:p>
    <w:p w14:paraId="5258375C" w14:textId="77777777" w:rsidR="00F765F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примена хемијских средстава уз одобрење министарства надлежног за послове пољопривреде, шумарства и водопривреде, а уз сагласност министарства заштите животне средине;</w:t>
      </w:r>
    </w:p>
    <w:p w14:paraId="443CFCAE" w14:textId="77777777" w:rsidR="00F765F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формирање пољопривредних монокултура;</w:t>
      </w:r>
    </w:p>
    <w:p w14:paraId="0C102588" w14:textId="77777777" w:rsidR="00F765F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контролисана примена хемијских препарата у конвенционалној пољопривредној производњи;</w:t>
      </w:r>
    </w:p>
    <w:p w14:paraId="3DE6A7C9" w14:textId="5AD3846E" w:rsidR="00F765F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 xml:space="preserve">мере у газдовању шумама, на мере којима се осигурава повећање површина под шумским екосистемима и побољшање њихове структуре и здравственог стања, посебно у погледу заступљености виших узгојних типова и већих дебљинских разреда количине и квалитета дрвне </w:t>
      </w:r>
      <w:r w:rsidR="00922DAB" w:rsidRPr="004F1714">
        <w:rPr>
          <w:rFonts w:eastAsia="Liberation Serif"/>
          <w:sz w:val="24"/>
          <w:szCs w:val="24"/>
          <w:lang w:val="sr-Cyrl-CS"/>
        </w:rPr>
        <w:t>запремине</w:t>
      </w:r>
      <w:r w:rsidRPr="004F1714">
        <w:rPr>
          <w:rFonts w:eastAsia="Liberation Serif"/>
          <w:sz w:val="24"/>
          <w:szCs w:val="24"/>
          <w:lang w:val="sr-Cyrl-CS"/>
        </w:rPr>
        <w:t xml:space="preserve">, разноврсности и аутохтоности флористичко-дендролошког састава; </w:t>
      </w:r>
    </w:p>
    <w:p w14:paraId="333D34CA" w14:textId="77777777" w:rsidR="00F765F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ручно кошење ливада кошаница или кошење уз употребу механизације;</w:t>
      </w:r>
    </w:p>
    <w:p w14:paraId="3EA2F7E7" w14:textId="77777777" w:rsidR="00F765F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контролисано пашарење на пашњачким површинама и уређење појила за стоку;</w:t>
      </w:r>
    </w:p>
    <w:p w14:paraId="47109AFE" w14:textId="77777777" w:rsidR="00F765F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 xml:space="preserve">реинтродукцију и реколонизацију аутохтоних врста и друге активности на очувању и унапређивању стања популација угрожених дивљих врста флоре и фауне; </w:t>
      </w:r>
    </w:p>
    <w:p w14:paraId="7CA29CFC" w14:textId="77777777" w:rsidR="00F765F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риболов у научноистраживачке сврхе и рекреативни риболов у складу са прописима и планским документима из области заштите и одрживог коришћења рибљег фонда;</w:t>
      </w:r>
    </w:p>
    <w:p w14:paraId="5D0839AB" w14:textId="7F1657A2" w:rsidR="00F765F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 xml:space="preserve">сакупљање заштићених дивљих врста биљака, животиња и гљива за које се добија дозвола за сакупљање и коришћење у комерцијалне сврхе на основу </w:t>
      </w:r>
      <w:r w:rsidR="0012312E" w:rsidRPr="004F1714">
        <w:rPr>
          <w:rFonts w:eastAsia="Liberation Serif"/>
          <w:sz w:val="24"/>
          <w:szCs w:val="24"/>
          <w:lang w:val="sr-Cyrl-CS"/>
        </w:rPr>
        <w:t>прописа којим се уређује</w:t>
      </w:r>
      <w:r w:rsidRPr="004F1714">
        <w:rPr>
          <w:rFonts w:eastAsia="Liberation Serif"/>
          <w:sz w:val="24"/>
          <w:szCs w:val="24"/>
          <w:lang w:val="sr-Cyrl-CS"/>
        </w:rPr>
        <w:t xml:space="preserve"> </w:t>
      </w:r>
      <w:r w:rsidR="0012312E" w:rsidRPr="004F1714">
        <w:rPr>
          <w:rFonts w:eastAsia="Liberation Serif"/>
          <w:sz w:val="24"/>
          <w:szCs w:val="24"/>
          <w:lang w:val="sr-Cyrl-CS"/>
        </w:rPr>
        <w:t>контрола</w:t>
      </w:r>
      <w:r w:rsidRPr="004F1714">
        <w:rPr>
          <w:rFonts w:eastAsia="Liberation Serif"/>
          <w:sz w:val="24"/>
          <w:szCs w:val="24"/>
          <w:lang w:val="sr-Cyrl-CS"/>
        </w:rPr>
        <w:t xml:space="preserve"> коришћења и промета дивље флоре и фауне; </w:t>
      </w:r>
    </w:p>
    <w:p w14:paraId="231FF415" w14:textId="77777777" w:rsidR="00F765F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паљење и ложење ватре, на местима одређеним за ту намену;</w:t>
      </w:r>
    </w:p>
    <w:p w14:paraId="4A86513C" w14:textId="77777777" w:rsidR="00F765F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научноистраживачки и образовни рад и презентација природних и културних вредности Парка природе;</w:t>
      </w:r>
    </w:p>
    <w:p w14:paraId="3F51557A" w14:textId="4D88A425" w:rsidR="00423F45" w:rsidRPr="004F1714" w:rsidRDefault="00F765F5" w:rsidP="00F765F5">
      <w:pPr>
        <w:pStyle w:val="ListParagraph"/>
        <w:numPr>
          <w:ilvl w:val="0"/>
          <w:numId w:val="22"/>
        </w:numPr>
        <w:tabs>
          <w:tab w:val="left" w:pos="993"/>
        </w:tabs>
        <w:ind w:left="0" w:firstLine="709"/>
        <w:jc w:val="both"/>
        <w:rPr>
          <w:sz w:val="24"/>
          <w:szCs w:val="24"/>
          <w:lang w:val="sr-Cyrl-CS"/>
        </w:rPr>
      </w:pPr>
      <w:r w:rsidRPr="004F1714">
        <w:rPr>
          <w:rFonts w:eastAsia="Liberation Serif"/>
          <w:sz w:val="24"/>
          <w:szCs w:val="24"/>
          <w:lang w:val="sr-Cyrl-CS"/>
        </w:rPr>
        <w:t>уређење и коришћење простора у складу са прописаним режимом заштите на начин којим се омогућава очување природних вредности и споменика културе.</w:t>
      </w:r>
    </w:p>
    <w:p w14:paraId="027EB641" w14:textId="70829A6B" w:rsidR="006E1098" w:rsidRPr="004F1714" w:rsidRDefault="006E1098" w:rsidP="006E1098">
      <w:pPr>
        <w:tabs>
          <w:tab w:val="left" w:pos="993"/>
        </w:tabs>
        <w:jc w:val="both"/>
        <w:rPr>
          <w:sz w:val="24"/>
          <w:szCs w:val="24"/>
          <w:lang w:val="sr-Cyrl-CS"/>
        </w:rPr>
      </w:pPr>
    </w:p>
    <w:p w14:paraId="7AFDD5D9" w14:textId="77777777" w:rsidR="004D6141" w:rsidRPr="004F1714" w:rsidRDefault="006D7AAF" w:rsidP="0078671B">
      <w:pPr>
        <w:keepNext/>
        <w:jc w:val="center"/>
        <w:rPr>
          <w:sz w:val="24"/>
          <w:szCs w:val="24"/>
          <w:lang w:val="sr-Cyrl-CS"/>
        </w:rPr>
      </w:pPr>
      <w:r w:rsidRPr="004F1714">
        <w:rPr>
          <w:rFonts w:eastAsia="Liberation Serif"/>
          <w:sz w:val="24"/>
          <w:szCs w:val="24"/>
          <w:lang w:val="sr-Cyrl-CS"/>
        </w:rPr>
        <w:t xml:space="preserve">Члан </w:t>
      </w:r>
      <w:r w:rsidRPr="004F1714">
        <w:rPr>
          <w:sz w:val="24"/>
          <w:szCs w:val="24"/>
          <w:lang w:val="sr-Cyrl-CS"/>
        </w:rPr>
        <w:t>6.</w:t>
      </w:r>
    </w:p>
    <w:p w14:paraId="7701F0D2" w14:textId="4EB12C07" w:rsidR="004D6141" w:rsidRPr="004F1714" w:rsidRDefault="0091394B" w:rsidP="0078671B">
      <w:pPr>
        <w:ind w:firstLine="620"/>
        <w:jc w:val="both"/>
        <w:rPr>
          <w:rFonts w:eastAsia="Liberation Serif"/>
          <w:sz w:val="24"/>
          <w:szCs w:val="24"/>
          <w:lang w:val="sr-Cyrl-CS"/>
        </w:rPr>
      </w:pPr>
      <w:r w:rsidRPr="004F1714">
        <w:rPr>
          <w:rFonts w:eastAsia="Liberation Serif"/>
          <w:sz w:val="24"/>
          <w:szCs w:val="24"/>
          <w:lang w:val="sr-Cyrl-CS"/>
        </w:rPr>
        <w:t xml:space="preserve">На подручју </w:t>
      </w:r>
      <w:r w:rsidR="00B40FC6" w:rsidRPr="004F1714">
        <w:rPr>
          <w:rFonts w:eastAsia="Liberation Serif"/>
          <w:sz w:val="24"/>
          <w:szCs w:val="24"/>
          <w:lang w:val="sr-Cyrl-CS"/>
        </w:rPr>
        <w:t>Парка природе „Голија”</w:t>
      </w:r>
      <w:r w:rsidRPr="004F1714">
        <w:rPr>
          <w:rFonts w:eastAsia="Liberation Serif"/>
          <w:sz w:val="24"/>
          <w:szCs w:val="24"/>
          <w:lang w:val="sr-Cyrl-CS"/>
        </w:rPr>
        <w:t>, на површинама на</w:t>
      </w:r>
      <w:r w:rsidR="006D7AAF" w:rsidRPr="004F1714">
        <w:rPr>
          <w:rFonts w:eastAsia="Liberation Serif"/>
          <w:sz w:val="24"/>
          <w:szCs w:val="24"/>
          <w:lang w:val="sr-Cyrl-CS"/>
        </w:rPr>
        <w:t xml:space="preserve"> којима</w:t>
      </w:r>
      <w:r w:rsidRPr="004F1714">
        <w:rPr>
          <w:rFonts w:eastAsia="Liberation Serif"/>
          <w:sz w:val="24"/>
          <w:szCs w:val="24"/>
          <w:lang w:val="sr-Cyrl-CS"/>
        </w:rPr>
        <w:t xml:space="preserve"> је утврђен режим заштите II степена спроводи се активна заштита ради очувања и унапређења природних вредности, посебно кроз мере управљања популацијама дивљих биљака и животиња, одржањ</w:t>
      </w:r>
      <w:r w:rsidR="00736336" w:rsidRPr="004F1714">
        <w:rPr>
          <w:rFonts w:eastAsia="Liberation Serif"/>
          <w:sz w:val="24"/>
          <w:szCs w:val="24"/>
          <w:lang w:val="sr-Cyrl-CS"/>
        </w:rPr>
        <w:t>е</w:t>
      </w:r>
      <w:r w:rsidRPr="004F1714">
        <w:rPr>
          <w:rFonts w:eastAsia="Liberation Serif"/>
          <w:sz w:val="24"/>
          <w:szCs w:val="24"/>
          <w:lang w:val="sr-Cyrl-CS"/>
        </w:rPr>
        <w:t xml:space="preserve"> и побољшање услова у природним стаништима </w:t>
      </w:r>
      <w:r w:rsidR="006D7AAF" w:rsidRPr="004F1714">
        <w:rPr>
          <w:rFonts w:eastAsia="Liberation Serif"/>
          <w:sz w:val="24"/>
          <w:szCs w:val="24"/>
          <w:lang w:val="sr-Cyrl-CS"/>
        </w:rPr>
        <w:t>и традиционално коришћење природних ресурса.</w:t>
      </w:r>
    </w:p>
    <w:p w14:paraId="2080A665" w14:textId="15120DC9" w:rsidR="004D6141" w:rsidRPr="004F1714" w:rsidRDefault="006D7AAF" w:rsidP="0078671B">
      <w:pPr>
        <w:ind w:firstLine="566"/>
        <w:jc w:val="both"/>
        <w:rPr>
          <w:rFonts w:eastAsia="Liberation Serif"/>
          <w:sz w:val="24"/>
          <w:szCs w:val="24"/>
          <w:lang w:val="sr-Cyrl-CS"/>
        </w:rPr>
      </w:pPr>
      <w:r w:rsidRPr="004F1714">
        <w:rPr>
          <w:rFonts w:eastAsia="Liberation Serif"/>
          <w:sz w:val="24"/>
          <w:szCs w:val="24"/>
          <w:lang w:val="sr-Cyrl-CS"/>
        </w:rPr>
        <w:t>Осим забране радова и активности, кој</w:t>
      </w:r>
      <w:r w:rsidR="00686EDB" w:rsidRPr="004F1714">
        <w:rPr>
          <w:rFonts w:eastAsia="Liberation Serif"/>
          <w:sz w:val="24"/>
          <w:szCs w:val="24"/>
          <w:lang w:val="sr-Cyrl-CS"/>
        </w:rPr>
        <w:t>и</w:t>
      </w:r>
      <w:r w:rsidRPr="004F1714">
        <w:rPr>
          <w:rFonts w:eastAsia="Liberation Serif"/>
          <w:sz w:val="24"/>
          <w:szCs w:val="24"/>
          <w:lang w:val="sr-Cyrl-CS"/>
        </w:rPr>
        <w:t xml:space="preserve"> су утврђен</w:t>
      </w:r>
      <w:r w:rsidR="00686EDB" w:rsidRPr="004F1714">
        <w:rPr>
          <w:rFonts w:eastAsia="Liberation Serif"/>
          <w:sz w:val="24"/>
          <w:szCs w:val="24"/>
          <w:lang w:val="sr-Cyrl-CS"/>
        </w:rPr>
        <w:t>и</w:t>
      </w:r>
      <w:r w:rsidRPr="004F1714">
        <w:rPr>
          <w:rFonts w:eastAsia="Liberation Serif"/>
          <w:sz w:val="24"/>
          <w:szCs w:val="24"/>
          <w:lang w:val="sr-Cyrl-CS"/>
        </w:rPr>
        <w:t xml:space="preserve"> </w:t>
      </w:r>
      <w:r w:rsidR="00E90200" w:rsidRPr="004F1714">
        <w:rPr>
          <w:rFonts w:eastAsia="Liberation Serif"/>
          <w:sz w:val="24"/>
          <w:szCs w:val="24"/>
          <w:lang w:val="sr-Cyrl-CS"/>
        </w:rPr>
        <w:t xml:space="preserve">у </w:t>
      </w:r>
      <w:r w:rsidRPr="004F1714">
        <w:rPr>
          <w:rFonts w:eastAsia="Liberation Serif"/>
          <w:sz w:val="24"/>
          <w:szCs w:val="24"/>
          <w:lang w:val="sr-Cyrl-CS"/>
        </w:rPr>
        <w:t>члан</w:t>
      </w:r>
      <w:r w:rsidR="00E90200" w:rsidRPr="004F1714">
        <w:rPr>
          <w:rFonts w:eastAsia="Liberation Serif"/>
          <w:sz w:val="24"/>
          <w:szCs w:val="24"/>
          <w:lang w:val="sr-Cyrl-CS"/>
        </w:rPr>
        <w:t>у</w:t>
      </w:r>
      <w:r w:rsidRPr="004F1714">
        <w:rPr>
          <w:rFonts w:eastAsia="Liberation Serif"/>
          <w:sz w:val="24"/>
          <w:szCs w:val="24"/>
          <w:lang w:val="sr-Cyrl-CS"/>
        </w:rPr>
        <w:t xml:space="preserve"> 35. Закона о заштити природе и члан</w:t>
      </w:r>
      <w:r w:rsidR="00E90200" w:rsidRPr="004F1714">
        <w:rPr>
          <w:rFonts w:eastAsia="Liberation Serif"/>
          <w:sz w:val="24"/>
          <w:szCs w:val="24"/>
          <w:lang w:val="sr-Cyrl-CS"/>
        </w:rPr>
        <w:t>у</w:t>
      </w:r>
      <w:r w:rsidRPr="004F1714">
        <w:rPr>
          <w:rFonts w:eastAsia="Liberation Serif"/>
          <w:sz w:val="24"/>
          <w:szCs w:val="24"/>
          <w:lang w:val="sr-Cyrl-CS"/>
        </w:rPr>
        <w:t xml:space="preserve"> </w:t>
      </w:r>
      <w:r w:rsidRPr="004F1714">
        <w:rPr>
          <w:sz w:val="24"/>
          <w:szCs w:val="24"/>
          <w:lang w:val="sr-Cyrl-CS"/>
        </w:rPr>
        <w:t>5</w:t>
      </w:r>
      <w:r w:rsidRPr="004F1714">
        <w:rPr>
          <w:rFonts w:eastAsia="Liberation Serif"/>
          <w:sz w:val="24"/>
          <w:szCs w:val="24"/>
          <w:lang w:val="sr-Cyrl-CS"/>
        </w:rPr>
        <w:t>. ове уредбе, у режиму заштите IІ степена забрањује се и:</w:t>
      </w:r>
    </w:p>
    <w:p w14:paraId="3853D8B8" w14:textId="19373177" w:rsidR="00E90200" w:rsidRPr="004F1714" w:rsidRDefault="006D7AAF" w:rsidP="00E90200">
      <w:pPr>
        <w:pStyle w:val="ListParagraph"/>
        <w:numPr>
          <w:ilvl w:val="0"/>
          <w:numId w:val="23"/>
        </w:numPr>
        <w:tabs>
          <w:tab w:val="left" w:pos="993"/>
        </w:tabs>
        <w:ind w:left="0" w:firstLine="709"/>
        <w:jc w:val="both"/>
        <w:rPr>
          <w:sz w:val="24"/>
          <w:szCs w:val="24"/>
          <w:lang w:val="sr-Cyrl-CS"/>
        </w:rPr>
      </w:pPr>
      <w:r w:rsidRPr="004F1714">
        <w:rPr>
          <w:rFonts w:eastAsia="Liberation Serif"/>
          <w:sz w:val="24"/>
          <w:szCs w:val="24"/>
          <w:lang w:val="sr-Cyrl-CS"/>
        </w:rPr>
        <w:t>изградња ветрогенератора</w:t>
      </w:r>
      <w:r w:rsidRPr="004F1714">
        <w:rPr>
          <w:sz w:val="24"/>
          <w:szCs w:val="24"/>
          <w:lang w:val="sr-Cyrl-CS"/>
        </w:rPr>
        <w:t>;</w:t>
      </w:r>
    </w:p>
    <w:p w14:paraId="5F5EE64C" w14:textId="77777777" w:rsidR="00B50341" w:rsidRPr="004F1714" w:rsidRDefault="003E17B5" w:rsidP="006E1098">
      <w:pPr>
        <w:pStyle w:val="ListParagraph"/>
        <w:numPr>
          <w:ilvl w:val="0"/>
          <w:numId w:val="23"/>
        </w:numPr>
        <w:tabs>
          <w:tab w:val="left" w:pos="990"/>
        </w:tabs>
        <w:ind w:left="0" w:firstLine="709"/>
        <w:jc w:val="both"/>
        <w:rPr>
          <w:sz w:val="24"/>
          <w:szCs w:val="24"/>
          <w:lang w:val="sr-Cyrl-CS"/>
        </w:rPr>
      </w:pPr>
      <w:r w:rsidRPr="004F1714">
        <w:rPr>
          <w:rFonts w:eastAsia="Liberation Serif"/>
          <w:sz w:val="24"/>
          <w:szCs w:val="24"/>
          <w:lang w:val="sr-Cyrl-CS"/>
        </w:rPr>
        <w:t>измена морфологије терена, односно извођење радова који би могли да униште или наруше геоморфолошке и хидролошке карактеристике подручја</w:t>
      </w:r>
      <w:r w:rsidRPr="004F1714">
        <w:rPr>
          <w:sz w:val="24"/>
          <w:szCs w:val="24"/>
          <w:lang w:val="sr-Cyrl-CS"/>
        </w:rPr>
        <w:t>;</w:t>
      </w:r>
    </w:p>
    <w:p w14:paraId="56B5DC88" w14:textId="37D939DA" w:rsidR="00B50341" w:rsidRPr="004F1714" w:rsidRDefault="00AD79D3" w:rsidP="006E1098">
      <w:pPr>
        <w:pStyle w:val="ListParagraph"/>
        <w:numPr>
          <w:ilvl w:val="0"/>
          <w:numId w:val="23"/>
        </w:numPr>
        <w:tabs>
          <w:tab w:val="left" w:pos="990"/>
        </w:tabs>
        <w:ind w:left="0" w:firstLine="709"/>
        <w:jc w:val="both"/>
        <w:rPr>
          <w:sz w:val="24"/>
          <w:szCs w:val="24"/>
          <w:lang w:val="sr-Cyrl-CS"/>
        </w:rPr>
      </w:pPr>
      <w:r w:rsidRPr="004F1714">
        <w:rPr>
          <w:rFonts w:eastAsia="Calibri"/>
          <w:noProof/>
          <w:sz w:val="24"/>
          <w:szCs w:val="24"/>
          <w:lang w:val="sr-Cyrl-CS"/>
        </w:rPr>
        <w:t>превођење вода и измена хидродинамичких карактеристика и режима потока и река, као и сви други радови и интервенције које могу утицати на измену хидролошког режима подземних и површинских вода, осим планираних радова на уређењу и унапређењу водног режима на начин који неће негативно утицати на очување природних вредности и животне средине</w:t>
      </w:r>
      <w:r w:rsidR="00B50341" w:rsidRPr="004F1714">
        <w:rPr>
          <w:sz w:val="24"/>
          <w:szCs w:val="24"/>
          <w:lang w:val="sr-Cyrl-CS"/>
        </w:rPr>
        <w:t xml:space="preserve">; </w:t>
      </w:r>
    </w:p>
    <w:p w14:paraId="1E05B4E8" w14:textId="48B93807" w:rsidR="00892252" w:rsidRPr="004F1714" w:rsidRDefault="00AD79D3" w:rsidP="00892252">
      <w:pPr>
        <w:pStyle w:val="ListParagraph"/>
        <w:numPr>
          <w:ilvl w:val="0"/>
          <w:numId w:val="23"/>
        </w:numPr>
        <w:tabs>
          <w:tab w:val="left" w:pos="990"/>
        </w:tabs>
        <w:ind w:left="0" w:firstLine="709"/>
        <w:jc w:val="both"/>
        <w:rPr>
          <w:sz w:val="24"/>
          <w:szCs w:val="24"/>
          <w:lang w:val="sr-Cyrl-CS"/>
        </w:rPr>
      </w:pPr>
      <w:r w:rsidRPr="004F1714">
        <w:rPr>
          <w:rFonts w:eastAsia="Calibri"/>
          <w:noProof/>
          <w:sz w:val="24"/>
          <w:szCs w:val="24"/>
          <w:lang w:val="sr-Cyrl-CS"/>
        </w:rPr>
        <w:t>промена намене водног земљишта, без сагласности водопривредног друштва</w:t>
      </w:r>
      <w:r w:rsidR="00B50341" w:rsidRPr="004F1714">
        <w:rPr>
          <w:sz w:val="24"/>
          <w:szCs w:val="24"/>
          <w:lang w:val="sr-Cyrl-CS"/>
        </w:rPr>
        <w:t>;</w:t>
      </w:r>
    </w:p>
    <w:p w14:paraId="5A700091" w14:textId="77777777" w:rsidR="00892252" w:rsidRPr="004F1714" w:rsidRDefault="00892252" w:rsidP="00892252">
      <w:pPr>
        <w:pStyle w:val="ListParagraph"/>
        <w:numPr>
          <w:ilvl w:val="0"/>
          <w:numId w:val="23"/>
        </w:numPr>
        <w:tabs>
          <w:tab w:val="left" w:pos="990"/>
        </w:tabs>
        <w:ind w:left="0" w:firstLine="709"/>
        <w:jc w:val="both"/>
        <w:rPr>
          <w:sz w:val="24"/>
          <w:szCs w:val="24"/>
          <w:lang w:val="sr-Cyrl-CS"/>
        </w:rPr>
      </w:pPr>
      <w:r w:rsidRPr="004F1714">
        <w:rPr>
          <w:sz w:val="24"/>
          <w:szCs w:val="24"/>
          <w:lang w:val="sr-Cyrl-CS"/>
        </w:rPr>
        <w:lastRenderedPageBreak/>
        <w:t>г</w:t>
      </w:r>
      <w:r w:rsidRPr="004F1714">
        <w:rPr>
          <w:rFonts w:eastAsia="Liberation Serif"/>
          <w:sz w:val="24"/>
          <w:szCs w:val="24"/>
          <w:lang w:val="sr-Cyrl-CS"/>
        </w:rPr>
        <w:t>радња стамбених, туристичких, угоститељских, викенд, привремених, монтажних и других објеката, осим стамбених, помоћних и економских објеката у оквиру постојећих пољопривредних домаћинстава;</w:t>
      </w:r>
    </w:p>
    <w:p w14:paraId="24DF8024" w14:textId="7DF2F51C" w:rsidR="00892252" w:rsidRPr="004F1714" w:rsidRDefault="00892252" w:rsidP="00892252">
      <w:pPr>
        <w:pStyle w:val="ListParagraph"/>
        <w:numPr>
          <w:ilvl w:val="0"/>
          <w:numId w:val="23"/>
        </w:numPr>
        <w:tabs>
          <w:tab w:val="left" w:pos="990"/>
        </w:tabs>
        <w:ind w:left="0" w:firstLine="709"/>
        <w:jc w:val="both"/>
        <w:rPr>
          <w:sz w:val="24"/>
          <w:szCs w:val="24"/>
          <w:lang w:val="sr-Cyrl-CS"/>
        </w:rPr>
      </w:pPr>
      <w:r w:rsidRPr="004F1714">
        <w:rPr>
          <w:rFonts w:eastAsia="Liberation Serif"/>
          <w:sz w:val="24"/>
          <w:szCs w:val="24"/>
          <w:lang w:val="sr-Cyrl-CS"/>
        </w:rPr>
        <w:t>изградња јавних скијалишта и скијашке инфраструктуре (ски стазе, жичаре, гондоле, инсталације за осветљ</w:t>
      </w:r>
      <w:r w:rsidR="00736336" w:rsidRPr="004F1714">
        <w:rPr>
          <w:rFonts w:eastAsia="Liberation Serif"/>
          <w:sz w:val="24"/>
          <w:szCs w:val="24"/>
          <w:lang w:val="sr-Cyrl-CS"/>
        </w:rPr>
        <w:t>е</w:t>
      </w:r>
      <w:r w:rsidRPr="004F1714">
        <w:rPr>
          <w:rFonts w:eastAsia="Liberation Serif"/>
          <w:sz w:val="24"/>
          <w:szCs w:val="24"/>
          <w:lang w:val="sr-Cyrl-CS"/>
        </w:rPr>
        <w:t>ње или оснежавање и др.);</w:t>
      </w:r>
    </w:p>
    <w:p w14:paraId="31377271" w14:textId="77777777" w:rsidR="00892252" w:rsidRPr="004F1714" w:rsidRDefault="00892252" w:rsidP="00892252">
      <w:pPr>
        <w:pStyle w:val="ListParagraph"/>
        <w:numPr>
          <w:ilvl w:val="0"/>
          <w:numId w:val="23"/>
        </w:numPr>
        <w:tabs>
          <w:tab w:val="left" w:pos="990"/>
        </w:tabs>
        <w:ind w:left="0" w:firstLine="709"/>
        <w:jc w:val="both"/>
        <w:rPr>
          <w:sz w:val="24"/>
          <w:szCs w:val="24"/>
          <w:lang w:val="sr-Cyrl-CS"/>
        </w:rPr>
      </w:pPr>
      <w:r w:rsidRPr="004F1714">
        <w:rPr>
          <w:rFonts w:eastAsia="Liberation Serif"/>
          <w:sz w:val="24"/>
          <w:szCs w:val="24"/>
          <w:lang w:val="sr-Cyrl-CS"/>
        </w:rPr>
        <w:t>образовање депонија и изградња спалионице отпада;</w:t>
      </w:r>
    </w:p>
    <w:p w14:paraId="0D6B28AB" w14:textId="77777777" w:rsidR="00892252" w:rsidRPr="004F1714" w:rsidRDefault="00892252" w:rsidP="00892252">
      <w:pPr>
        <w:pStyle w:val="ListParagraph"/>
        <w:numPr>
          <w:ilvl w:val="0"/>
          <w:numId w:val="23"/>
        </w:numPr>
        <w:tabs>
          <w:tab w:val="left" w:pos="990"/>
        </w:tabs>
        <w:ind w:left="0" w:firstLine="709"/>
        <w:jc w:val="both"/>
        <w:rPr>
          <w:sz w:val="24"/>
          <w:szCs w:val="24"/>
          <w:lang w:val="sr-Cyrl-CS"/>
        </w:rPr>
      </w:pPr>
      <w:r w:rsidRPr="004F1714">
        <w:rPr>
          <w:rFonts w:eastAsia="Liberation Serif"/>
          <w:sz w:val="24"/>
          <w:szCs w:val="24"/>
          <w:lang w:val="sr-Cyrl-CS"/>
        </w:rPr>
        <w:t xml:space="preserve">пренамена површина на којима се налазе влажна станишта или извођење активности којима се оне исушују;  </w:t>
      </w:r>
    </w:p>
    <w:p w14:paraId="16CE1064" w14:textId="77777777" w:rsidR="00892252" w:rsidRPr="004F1714" w:rsidRDefault="00892252" w:rsidP="00892252">
      <w:pPr>
        <w:pStyle w:val="ListParagraph"/>
        <w:numPr>
          <w:ilvl w:val="0"/>
          <w:numId w:val="23"/>
        </w:numPr>
        <w:tabs>
          <w:tab w:val="left" w:pos="990"/>
        </w:tabs>
        <w:ind w:left="0" w:firstLine="709"/>
        <w:jc w:val="both"/>
        <w:rPr>
          <w:sz w:val="24"/>
          <w:szCs w:val="24"/>
          <w:lang w:val="sr-Cyrl-CS"/>
        </w:rPr>
      </w:pPr>
      <w:r w:rsidRPr="004F1714">
        <w:rPr>
          <w:rFonts w:eastAsia="Liberation Serif"/>
          <w:sz w:val="24"/>
          <w:szCs w:val="24"/>
          <w:lang w:val="sr-Cyrl-CS"/>
        </w:rPr>
        <w:t>коришћење пољопривредног земљишта у непољопривредне сврхе;</w:t>
      </w:r>
    </w:p>
    <w:p w14:paraId="0542B57D" w14:textId="77777777" w:rsidR="00892252" w:rsidRPr="004F1714" w:rsidRDefault="00892252" w:rsidP="00892252">
      <w:pPr>
        <w:pStyle w:val="ListParagraph"/>
        <w:numPr>
          <w:ilvl w:val="0"/>
          <w:numId w:val="23"/>
        </w:numPr>
        <w:tabs>
          <w:tab w:val="left" w:pos="990"/>
          <w:tab w:val="left" w:pos="1080"/>
        </w:tabs>
        <w:ind w:left="0" w:firstLine="709"/>
        <w:jc w:val="both"/>
        <w:rPr>
          <w:sz w:val="24"/>
          <w:szCs w:val="24"/>
          <w:lang w:val="sr-Cyrl-CS"/>
        </w:rPr>
      </w:pPr>
      <w:r w:rsidRPr="004F1714">
        <w:rPr>
          <w:rFonts w:eastAsia="Liberation Serif"/>
          <w:sz w:val="24"/>
          <w:szCs w:val="24"/>
          <w:lang w:val="sr-Cyrl-CS"/>
        </w:rPr>
        <w:t>преоравање природних ливада и пашњака;</w:t>
      </w:r>
    </w:p>
    <w:p w14:paraId="79A33575" w14:textId="36DB4FF0" w:rsidR="00892252" w:rsidRPr="004F1714" w:rsidRDefault="00892252" w:rsidP="00892252">
      <w:pPr>
        <w:pStyle w:val="ListParagraph"/>
        <w:numPr>
          <w:ilvl w:val="0"/>
          <w:numId w:val="23"/>
        </w:numPr>
        <w:tabs>
          <w:tab w:val="left" w:pos="990"/>
          <w:tab w:val="left" w:pos="1080"/>
        </w:tabs>
        <w:ind w:left="0" w:firstLine="709"/>
        <w:jc w:val="both"/>
        <w:rPr>
          <w:sz w:val="24"/>
          <w:szCs w:val="24"/>
          <w:lang w:val="sr-Cyrl-CS"/>
        </w:rPr>
      </w:pPr>
      <w:r w:rsidRPr="004F1714">
        <w:rPr>
          <w:rFonts w:eastAsia="Liberation Serif"/>
          <w:sz w:val="24"/>
          <w:szCs w:val="24"/>
          <w:lang w:val="sr-Cyrl-CS"/>
        </w:rPr>
        <w:t xml:space="preserve">чиста сеча шума која није планирана као редован вид обнављања шума, осим у случајевима прописаним </w:t>
      </w:r>
      <w:r w:rsidR="00E90200" w:rsidRPr="004F1714">
        <w:rPr>
          <w:rFonts w:eastAsia="Liberation Serif"/>
          <w:sz w:val="24"/>
          <w:szCs w:val="24"/>
          <w:lang w:val="sr-Cyrl-CS"/>
        </w:rPr>
        <w:t>законом којим се уређује шумарство</w:t>
      </w:r>
      <w:r w:rsidRPr="004F1714">
        <w:rPr>
          <w:rFonts w:eastAsia="Liberation Serif"/>
          <w:sz w:val="24"/>
          <w:szCs w:val="24"/>
          <w:lang w:val="sr-Cyrl-CS"/>
        </w:rPr>
        <w:t>;</w:t>
      </w:r>
    </w:p>
    <w:p w14:paraId="15B245A9" w14:textId="299DACC7" w:rsidR="00892252" w:rsidRPr="004F1714" w:rsidRDefault="00AD79D3" w:rsidP="00892252">
      <w:pPr>
        <w:pStyle w:val="ListParagraph"/>
        <w:numPr>
          <w:ilvl w:val="0"/>
          <w:numId w:val="23"/>
        </w:numPr>
        <w:tabs>
          <w:tab w:val="left" w:pos="990"/>
          <w:tab w:val="left" w:pos="1170"/>
        </w:tabs>
        <w:ind w:left="0" w:firstLine="709"/>
        <w:jc w:val="both"/>
        <w:rPr>
          <w:sz w:val="24"/>
          <w:szCs w:val="24"/>
          <w:lang w:val="sr-Cyrl-CS"/>
        </w:rPr>
      </w:pPr>
      <w:r w:rsidRPr="004F1714">
        <w:rPr>
          <w:rFonts w:eastAsia="Calibri"/>
          <w:noProof/>
          <w:sz w:val="24"/>
          <w:szCs w:val="24"/>
          <w:lang w:val="sr-Cyrl-CS"/>
        </w:rPr>
        <w:t>изградња нових јавних путева, осим у функцији ревитализације и економског развоја подручја</w:t>
      </w:r>
      <w:r w:rsidR="00892252" w:rsidRPr="004F1714">
        <w:rPr>
          <w:rFonts w:eastAsia="Liberation Serif"/>
          <w:sz w:val="24"/>
          <w:szCs w:val="24"/>
          <w:lang w:val="sr-Cyrl-CS"/>
        </w:rPr>
        <w:t>;</w:t>
      </w:r>
    </w:p>
    <w:p w14:paraId="64ED4C35" w14:textId="52255F9C" w:rsidR="00892252" w:rsidRPr="004F1714" w:rsidRDefault="00892252" w:rsidP="00892252">
      <w:pPr>
        <w:pStyle w:val="ListParagraph"/>
        <w:numPr>
          <w:ilvl w:val="0"/>
          <w:numId w:val="23"/>
        </w:numPr>
        <w:tabs>
          <w:tab w:val="left" w:pos="990"/>
          <w:tab w:val="left" w:pos="1170"/>
        </w:tabs>
        <w:ind w:left="0" w:firstLine="709"/>
        <w:jc w:val="both"/>
        <w:rPr>
          <w:sz w:val="24"/>
          <w:szCs w:val="24"/>
          <w:lang w:val="sr-Cyrl-CS"/>
        </w:rPr>
      </w:pPr>
      <w:r w:rsidRPr="004F1714">
        <w:rPr>
          <w:rFonts w:eastAsia="Liberation Serif"/>
          <w:sz w:val="24"/>
          <w:szCs w:val="24"/>
          <w:lang w:val="sr-Cyrl-CS"/>
        </w:rPr>
        <w:t>уклањање крај</w:t>
      </w:r>
      <w:r w:rsidR="00607C1D">
        <w:rPr>
          <w:rFonts w:eastAsia="Liberation Serif"/>
          <w:sz w:val="24"/>
          <w:szCs w:val="24"/>
          <w:lang w:val="sr-Cyrl-CS"/>
        </w:rPr>
        <w:t xml:space="preserve"> </w:t>
      </w:r>
      <w:r w:rsidRPr="004F1714">
        <w:rPr>
          <w:rFonts w:eastAsia="Liberation Serif"/>
          <w:sz w:val="24"/>
          <w:szCs w:val="24"/>
          <w:lang w:val="sr-Cyrl-CS"/>
        </w:rPr>
        <w:t>речне вегетације;</w:t>
      </w:r>
    </w:p>
    <w:p w14:paraId="5133E240" w14:textId="77777777" w:rsidR="00892252" w:rsidRPr="004F1714" w:rsidRDefault="00892252" w:rsidP="00892252">
      <w:pPr>
        <w:pStyle w:val="ListParagraph"/>
        <w:numPr>
          <w:ilvl w:val="0"/>
          <w:numId w:val="23"/>
        </w:numPr>
        <w:tabs>
          <w:tab w:val="left" w:pos="990"/>
          <w:tab w:val="left" w:pos="1170"/>
        </w:tabs>
        <w:ind w:left="0" w:firstLine="709"/>
        <w:jc w:val="both"/>
        <w:rPr>
          <w:sz w:val="24"/>
          <w:szCs w:val="24"/>
          <w:lang w:val="sr-Cyrl-CS"/>
        </w:rPr>
      </w:pPr>
      <w:r w:rsidRPr="004F1714">
        <w:rPr>
          <w:rFonts w:eastAsia="Liberation Serif"/>
          <w:sz w:val="24"/>
          <w:szCs w:val="24"/>
          <w:lang w:val="sr-Cyrl-CS"/>
        </w:rPr>
        <w:t>садња дрвенастих и жбунастих врста на подручјима са утврђеним вредностима геодиверзитета;</w:t>
      </w:r>
    </w:p>
    <w:p w14:paraId="2FA15860" w14:textId="77777777" w:rsidR="00892252" w:rsidRPr="004F1714" w:rsidRDefault="00892252" w:rsidP="00892252">
      <w:pPr>
        <w:pStyle w:val="ListParagraph"/>
        <w:numPr>
          <w:ilvl w:val="0"/>
          <w:numId w:val="23"/>
        </w:numPr>
        <w:tabs>
          <w:tab w:val="left" w:pos="990"/>
          <w:tab w:val="left" w:pos="1170"/>
        </w:tabs>
        <w:ind w:left="0" w:firstLine="709"/>
        <w:jc w:val="both"/>
        <w:rPr>
          <w:sz w:val="24"/>
          <w:szCs w:val="24"/>
          <w:lang w:val="sr-Cyrl-CS"/>
        </w:rPr>
      </w:pPr>
      <w:r w:rsidRPr="004F1714">
        <w:rPr>
          <w:rFonts w:eastAsia="Liberation Serif"/>
          <w:sz w:val="24"/>
          <w:szCs w:val="24"/>
          <w:lang w:val="sr-Cyrl-CS"/>
        </w:rPr>
        <w:t>постављање, односно укуцавање табли и других обавештења на стаблима;</w:t>
      </w:r>
    </w:p>
    <w:p w14:paraId="35566DC5" w14:textId="77777777" w:rsidR="00892252" w:rsidRPr="004F1714" w:rsidRDefault="00892252" w:rsidP="00892252">
      <w:pPr>
        <w:pStyle w:val="ListParagraph"/>
        <w:numPr>
          <w:ilvl w:val="0"/>
          <w:numId w:val="23"/>
        </w:numPr>
        <w:tabs>
          <w:tab w:val="left" w:pos="990"/>
          <w:tab w:val="left" w:pos="1170"/>
        </w:tabs>
        <w:ind w:left="0" w:firstLine="709"/>
        <w:jc w:val="both"/>
        <w:rPr>
          <w:sz w:val="24"/>
          <w:szCs w:val="24"/>
          <w:lang w:val="sr-Cyrl-CS"/>
        </w:rPr>
      </w:pPr>
      <w:r w:rsidRPr="004F1714">
        <w:rPr>
          <w:rFonts w:eastAsia="Liberation Serif"/>
          <w:sz w:val="24"/>
          <w:szCs w:val="24"/>
          <w:lang w:val="sr-Cyrl-CS"/>
        </w:rPr>
        <w:t>све радње и активности којима се угрожава фауна риба и ремети њихов мрест, раст, исхрана и кретање;</w:t>
      </w:r>
    </w:p>
    <w:p w14:paraId="30F05376" w14:textId="77777777" w:rsidR="00892252" w:rsidRPr="004F1714" w:rsidRDefault="00892252" w:rsidP="00892252">
      <w:pPr>
        <w:pStyle w:val="ListParagraph"/>
        <w:numPr>
          <w:ilvl w:val="0"/>
          <w:numId w:val="23"/>
        </w:numPr>
        <w:tabs>
          <w:tab w:val="left" w:pos="990"/>
          <w:tab w:val="left" w:pos="1260"/>
        </w:tabs>
        <w:ind w:left="0" w:firstLine="709"/>
        <w:jc w:val="both"/>
        <w:rPr>
          <w:sz w:val="24"/>
          <w:szCs w:val="24"/>
          <w:lang w:val="sr-Cyrl-CS"/>
        </w:rPr>
      </w:pPr>
      <w:r w:rsidRPr="004F1714">
        <w:rPr>
          <w:rFonts w:eastAsia="Liberation Serif"/>
          <w:sz w:val="24"/>
          <w:szCs w:val="24"/>
          <w:lang w:val="sr-Cyrl-CS"/>
        </w:rPr>
        <w:t>формирање илегалних и нерегистрованих хранилишта за некрофагне врсте дивљих животиња;</w:t>
      </w:r>
    </w:p>
    <w:p w14:paraId="609A9B84" w14:textId="03A49150" w:rsidR="00892252" w:rsidRPr="004F1714" w:rsidRDefault="003C31D2" w:rsidP="003C31D2">
      <w:pPr>
        <w:pStyle w:val="ListParagraph"/>
        <w:numPr>
          <w:ilvl w:val="0"/>
          <w:numId w:val="23"/>
        </w:numPr>
        <w:tabs>
          <w:tab w:val="left" w:pos="990"/>
          <w:tab w:val="left" w:pos="1260"/>
        </w:tabs>
        <w:ind w:left="0" w:firstLine="709"/>
        <w:jc w:val="both"/>
        <w:rPr>
          <w:sz w:val="24"/>
          <w:szCs w:val="24"/>
          <w:lang w:val="sr-Cyrl-CS"/>
        </w:rPr>
      </w:pPr>
      <w:r w:rsidRPr="004F1714">
        <w:rPr>
          <w:rFonts w:eastAsia="Liberation Serif"/>
          <w:sz w:val="24"/>
          <w:szCs w:val="24"/>
          <w:lang w:val="sr-Cyrl-CS"/>
        </w:rPr>
        <w:t>ловних активности, осим оних активности предвиђених планским документима из области ловства</w:t>
      </w:r>
      <w:r w:rsidR="00892252" w:rsidRPr="004F1714">
        <w:rPr>
          <w:rFonts w:eastAsia="Liberation Serif"/>
          <w:sz w:val="24"/>
          <w:szCs w:val="24"/>
          <w:lang w:val="sr-Cyrl-CS"/>
        </w:rPr>
        <w:t>;</w:t>
      </w:r>
    </w:p>
    <w:p w14:paraId="1DBD4E7F" w14:textId="77777777" w:rsidR="00892252" w:rsidRPr="004F1714" w:rsidRDefault="00892252" w:rsidP="00892252">
      <w:pPr>
        <w:pStyle w:val="ListParagraph"/>
        <w:numPr>
          <w:ilvl w:val="0"/>
          <w:numId w:val="23"/>
        </w:numPr>
        <w:tabs>
          <w:tab w:val="left" w:pos="990"/>
        </w:tabs>
        <w:ind w:left="0" w:firstLine="709"/>
        <w:jc w:val="both"/>
        <w:rPr>
          <w:sz w:val="24"/>
          <w:szCs w:val="24"/>
          <w:lang w:val="sr-Cyrl-CS"/>
        </w:rPr>
      </w:pPr>
      <w:r w:rsidRPr="004F1714">
        <w:rPr>
          <w:rFonts w:eastAsia="Liberation Serif"/>
          <w:sz w:val="24"/>
          <w:szCs w:val="24"/>
          <w:lang w:val="sr-Cyrl-CS"/>
        </w:rPr>
        <w:t>узнемиравање птица и других животиња у репродуктивном периоду;</w:t>
      </w:r>
    </w:p>
    <w:p w14:paraId="7686586B" w14:textId="77777777" w:rsidR="00892252" w:rsidRPr="004F1714" w:rsidRDefault="00892252" w:rsidP="00892252">
      <w:pPr>
        <w:pStyle w:val="ListParagraph"/>
        <w:numPr>
          <w:ilvl w:val="0"/>
          <w:numId w:val="23"/>
        </w:numPr>
        <w:tabs>
          <w:tab w:val="left" w:pos="990"/>
        </w:tabs>
        <w:ind w:left="0" w:firstLine="709"/>
        <w:jc w:val="both"/>
        <w:rPr>
          <w:sz w:val="24"/>
          <w:szCs w:val="24"/>
          <w:lang w:val="sr-Cyrl-CS"/>
        </w:rPr>
      </w:pPr>
      <w:r w:rsidRPr="004F1714">
        <w:rPr>
          <w:rFonts w:eastAsia="Liberation Serif"/>
          <w:sz w:val="24"/>
          <w:szCs w:val="24"/>
          <w:lang w:val="sr-Cyrl-CS"/>
        </w:rPr>
        <w:t>уништавање гнезда птицa;</w:t>
      </w:r>
    </w:p>
    <w:p w14:paraId="34447CB9" w14:textId="77777777" w:rsidR="00892252" w:rsidRPr="004F1714" w:rsidRDefault="00892252" w:rsidP="00892252">
      <w:pPr>
        <w:pStyle w:val="ListParagraph"/>
        <w:numPr>
          <w:ilvl w:val="0"/>
          <w:numId w:val="23"/>
        </w:numPr>
        <w:tabs>
          <w:tab w:val="left" w:pos="990"/>
        </w:tabs>
        <w:ind w:left="0" w:firstLine="709"/>
        <w:jc w:val="both"/>
        <w:rPr>
          <w:sz w:val="24"/>
          <w:szCs w:val="24"/>
          <w:lang w:val="sr-Cyrl-CS"/>
        </w:rPr>
      </w:pPr>
      <w:r w:rsidRPr="004F1714">
        <w:rPr>
          <w:rFonts w:eastAsia="Liberation Serif"/>
          <w:sz w:val="24"/>
          <w:szCs w:val="24"/>
          <w:lang w:val="sr-Cyrl-CS"/>
        </w:rPr>
        <w:t>коришћење беспилотних летелица супротно законом и другим прописима предвиђених забрана и ограничења;</w:t>
      </w:r>
    </w:p>
    <w:p w14:paraId="2865E94B" w14:textId="77777777" w:rsidR="00892252" w:rsidRPr="004F1714" w:rsidRDefault="00892252" w:rsidP="00892252">
      <w:pPr>
        <w:pStyle w:val="ListParagraph"/>
        <w:numPr>
          <w:ilvl w:val="0"/>
          <w:numId w:val="23"/>
        </w:numPr>
        <w:tabs>
          <w:tab w:val="left" w:pos="990"/>
        </w:tabs>
        <w:ind w:left="0" w:firstLine="709"/>
        <w:jc w:val="both"/>
        <w:rPr>
          <w:sz w:val="24"/>
          <w:szCs w:val="24"/>
          <w:lang w:val="sr-Cyrl-CS"/>
        </w:rPr>
      </w:pPr>
      <w:r w:rsidRPr="004F1714">
        <w:rPr>
          <w:rFonts w:eastAsia="Liberation Serif"/>
          <w:sz w:val="24"/>
          <w:szCs w:val="24"/>
          <w:lang w:val="sr-Cyrl-CS"/>
        </w:rPr>
        <w:t>вожња квадовима;</w:t>
      </w:r>
    </w:p>
    <w:p w14:paraId="6A08C441" w14:textId="77777777" w:rsidR="00892252" w:rsidRPr="004F1714" w:rsidRDefault="00892252" w:rsidP="00892252">
      <w:pPr>
        <w:pStyle w:val="ListParagraph"/>
        <w:numPr>
          <w:ilvl w:val="0"/>
          <w:numId w:val="23"/>
        </w:numPr>
        <w:tabs>
          <w:tab w:val="left" w:pos="990"/>
        </w:tabs>
        <w:ind w:left="0" w:firstLine="709"/>
        <w:jc w:val="both"/>
        <w:rPr>
          <w:sz w:val="24"/>
          <w:szCs w:val="24"/>
          <w:lang w:val="sr-Cyrl-CS"/>
        </w:rPr>
      </w:pPr>
      <w:r w:rsidRPr="004F1714">
        <w:rPr>
          <w:rFonts w:eastAsia="Liberation Serif"/>
          <w:sz w:val="24"/>
          <w:szCs w:val="24"/>
          <w:lang w:val="sr-Cyrl-CS"/>
        </w:rPr>
        <w:t>постављање ферате;</w:t>
      </w:r>
    </w:p>
    <w:p w14:paraId="63589787" w14:textId="46217CCF" w:rsidR="00892252" w:rsidRPr="004F1714" w:rsidRDefault="00892252" w:rsidP="00892252">
      <w:pPr>
        <w:pStyle w:val="ListParagraph"/>
        <w:numPr>
          <w:ilvl w:val="0"/>
          <w:numId w:val="23"/>
        </w:numPr>
        <w:tabs>
          <w:tab w:val="left" w:pos="990"/>
        </w:tabs>
        <w:ind w:left="0" w:firstLine="709"/>
        <w:jc w:val="both"/>
        <w:rPr>
          <w:sz w:val="24"/>
          <w:szCs w:val="24"/>
          <w:lang w:val="sr-Cyrl-CS"/>
        </w:rPr>
      </w:pPr>
      <w:r w:rsidRPr="004F1714">
        <w:rPr>
          <w:rFonts w:eastAsia="Liberation Serif"/>
          <w:sz w:val="24"/>
          <w:szCs w:val="24"/>
          <w:lang w:val="sr-Cyrl-CS"/>
        </w:rPr>
        <w:t>обављање било каквих радова на непокретном културном добру и у његовој непосредној околини без претходно прибављених услова и сагласности надлежне организације за заштиту споменика културе.</w:t>
      </w:r>
    </w:p>
    <w:p w14:paraId="2329CEF5" w14:textId="77777777" w:rsidR="00651073" w:rsidRPr="004F1714" w:rsidRDefault="00651073" w:rsidP="0078671B">
      <w:pPr>
        <w:ind w:firstLine="720"/>
        <w:jc w:val="both"/>
        <w:rPr>
          <w:sz w:val="24"/>
          <w:szCs w:val="24"/>
          <w:lang w:val="sr-Cyrl-CS"/>
        </w:rPr>
      </w:pPr>
      <w:r w:rsidRPr="004F1714">
        <w:rPr>
          <w:sz w:val="24"/>
          <w:szCs w:val="24"/>
          <w:lang w:val="sr-Cyrl-CS"/>
        </w:rPr>
        <w:t>Радови и активности ограничавају се на:</w:t>
      </w:r>
    </w:p>
    <w:p w14:paraId="0D398BB0" w14:textId="1F239F15" w:rsidR="00CB35FD" w:rsidRPr="004F1714" w:rsidRDefault="003C31D2" w:rsidP="00CB35FD">
      <w:pPr>
        <w:pStyle w:val="ListParagraph"/>
        <w:numPr>
          <w:ilvl w:val="0"/>
          <w:numId w:val="36"/>
        </w:numPr>
        <w:tabs>
          <w:tab w:val="left" w:pos="990"/>
        </w:tabs>
        <w:ind w:left="0" w:firstLine="551"/>
        <w:jc w:val="both"/>
        <w:rPr>
          <w:sz w:val="24"/>
          <w:szCs w:val="24"/>
          <w:lang w:val="sr-Cyrl-CS"/>
        </w:rPr>
      </w:pPr>
      <w:r w:rsidRPr="004F1714">
        <w:rPr>
          <w:rFonts w:eastAsia="Calibri"/>
          <w:noProof/>
          <w:sz w:val="23"/>
          <w:szCs w:val="23"/>
          <w:lang w:val="sr-Cyrl-CS"/>
        </w:rPr>
        <w:t>активности на извођењу хитних и неопходних санационих шумских и водопривредних радова након акцидентних ситуација приликом ветролома, ветроизвала, пожара, каламитета инсеката, поплава и слично</w:t>
      </w:r>
      <w:r w:rsidR="00CB35FD" w:rsidRPr="004F1714">
        <w:rPr>
          <w:rFonts w:eastAsia="Liberation Serif"/>
          <w:sz w:val="24"/>
          <w:szCs w:val="24"/>
          <w:lang w:val="sr-Cyrl-CS"/>
        </w:rPr>
        <w:t>;</w:t>
      </w:r>
    </w:p>
    <w:p w14:paraId="1571EBB0" w14:textId="77777777" w:rsidR="008E5FFE" w:rsidRPr="004F1714" w:rsidRDefault="00CB35FD" w:rsidP="008E5FFE">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газдовање шумама и шумским земљиштима у складу са плановима и основама газдовања шумама, а којима се обезбеђује одржавање постојећих шумских екосистема, умерено повећање површина под шумским екосистемима и побољшање њиховог састава, структуре и здравственог стања, очување разноврсности и изворности дрвећа, жбуња и осталих биљних и животињских врста у шумским састојинама;</w:t>
      </w:r>
    </w:p>
    <w:p w14:paraId="4147ED63" w14:textId="50288FE7" w:rsidR="008E5FFE" w:rsidRPr="004F1714" w:rsidRDefault="008E5FFE" w:rsidP="008E5FFE">
      <w:pPr>
        <w:pStyle w:val="ListParagraph"/>
        <w:numPr>
          <w:ilvl w:val="0"/>
          <w:numId w:val="36"/>
        </w:numPr>
        <w:tabs>
          <w:tab w:val="left" w:pos="990"/>
        </w:tabs>
        <w:ind w:left="0" w:firstLine="551"/>
        <w:jc w:val="both"/>
        <w:rPr>
          <w:sz w:val="24"/>
          <w:szCs w:val="24"/>
          <w:lang w:val="sr-Cyrl-CS"/>
        </w:rPr>
      </w:pPr>
      <w:r w:rsidRPr="004F1714">
        <w:rPr>
          <w:sz w:val="24"/>
          <w:szCs w:val="24"/>
          <w:lang w:val="sr-Cyrl-CS"/>
        </w:rPr>
        <w:t>извођење летова хеликоптером, само на прелет хеликоптером који учествује у гашењу пожара или превози хитне случајеве болесника, повр</w:t>
      </w:r>
      <w:r w:rsidR="006D6B12" w:rsidRPr="004F1714">
        <w:rPr>
          <w:sz w:val="24"/>
          <w:szCs w:val="24"/>
          <w:lang w:val="sr-Cyrl-CS"/>
        </w:rPr>
        <w:t>е</w:t>
      </w:r>
      <w:r w:rsidRPr="004F1714">
        <w:rPr>
          <w:sz w:val="24"/>
          <w:szCs w:val="24"/>
          <w:lang w:val="sr-Cyrl-CS"/>
        </w:rPr>
        <w:t>ђених и сл.;</w:t>
      </w:r>
    </w:p>
    <w:p w14:paraId="36C9B592"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уклањање вегетације на видиковцима;</w:t>
      </w:r>
    </w:p>
    <w:p w14:paraId="3A4F7FA1"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примену одговарајућих биолошких мера против фитопатолошких и ентомолошких обољења шума;</w:t>
      </w:r>
    </w:p>
    <w:p w14:paraId="51E84FA6"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реконструкцију, ревитализацију и одржавање јавних путева;</w:t>
      </w:r>
    </w:p>
    <w:p w14:paraId="07B6129A" w14:textId="4E95514C" w:rsidR="00CB35FD" w:rsidRPr="004F1714" w:rsidRDefault="008E5FFE"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р</w:t>
      </w:r>
      <w:r w:rsidR="00CB35FD" w:rsidRPr="004F1714">
        <w:rPr>
          <w:rFonts w:eastAsia="Liberation Serif"/>
          <w:sz w:val="24"/>
          <w:szCs w:val="24"/>
          <w:lang w:val="sr-Cyrl-CS"/>
        </w:rPr>
        <w:t>еконструкцију и одржавање/санацију шумских путева предвиђених плановима и основама газдовања шумама;</w:t>
      </w:r>
    </w:p>
    <w:p w14:paraId="169CA405"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lastRenderedPageBreak/>
        <w:t>кошење ливада и коришћење траве;</w:t>
      </w:r>
    </w:p>
    <w:p w14:paraId="3BD1979A"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испашу стоке, у циљу одржавања ливадских и полуливадских станишта;</w:t>
      </w:r>
    </w:p>
    <w:p w14:paraId="4041B821"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 xml:space="preserve">спровођење активности у оквиру научноистраживачких радова и праћење природних процеса; </w:t>
      </w:r>
    </w:p>
    <w:p w14:paraId="12B38639"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праћење стања и унапређење популација ретких и угрожених биљних и животињских врста;</w:t>
      </w:r>
    </w:p>
    <w:p w14:paraId="318AC260"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предузимање мера и активности заштите акватичних екосистема од свих видова загађења, промена хидролошког режима и квалитета воде и деградације станишта;</w:t>
      </w:r>
    </w:p>
    <w:p w14:paraId="3EBEB3C3"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риболов у научноистраживачке сврхе и рекреативни риболов у складу са прописима и планским документима из области заштите и одрживог коришћења рибљег фонда;</w:t>
      </w:r>
    </w:p>
    <w:p w14:paraId="6A3FE761"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постављање наменских кућица за гнежђење птица на одређеним локацијама, уз редовно одржавање и мониторинг;</w:t>
      </w:r>
    </w:p>
    <w:p w14:paraId="3419D1B3" w14:textId="494BEE7E"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ловство на лов дивљачи, заштиту и унапређивање популација дивљачи у ловишту и мере на унапређивању станишта дивљачи, у складу са планским актима из области ловства;</w:t>
      </w:r>
    </w:p>
    <w:p w14:paraId="537C51F9"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сакупљање и транспорт неопасног отпада;</w:t>
      </w:r>
    </w:p>
    <w:p w14:paraId="1C2CC1B3"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спровођење одговарајућих мера противпожарне и против ерозионе заштите;</w:t>
      </w:r>
    </w:p>
    <w:p w14:paraId="6C4C388F"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санацију и реконструкцију на постојећим објектима у габариту и волумену;</w:t>
      </w:r>
    </w:p>
    <w:p w14:paraId="61CA279D"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уређење пешачких, планинарских и бициклистичких стаза;</w:t>
      </w:r>
    </w:p>
    <w:p w14:paraId="0141362B"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постављање и одржавање мобилијара;</w:t>
      </w:r>
    </w:p>
    <w:p w14:paraId="2690A45A" w14:textId="77777777" w:rsidR="00CB35FD"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одржавање манифестација/организованих догађаја;</w:t>
      </w:r>
    </w:p>
    <w:p w14:paraId="1AA8B85E" w14:textId="487A62AF" w:rsidR="005154A0" w:rsidRPr="004F1714" w:rsidRDefault="00CB35FD" w:rsidP="00CB35FD">
      <w:pPr>
        <w:pStyle w:val="ListParagraph"/>
        <w:numPr>
          <w:ilvl w:val="0"/>
          <w:numId w:val="36"/>
        </w:numPr>
        <w:tabs>
          <w:tab w:val="left" w:pos="990"/>
        </w:tabs>
        <w:ind w:left="0" w:firstLine="551"/>
        <w:jc w:val="both"/>
        <w:rPr>
          <w:sz w:val="24"/>
          <w:szCs w:val="24"/>
          <w:lang w:val="sr-Cyrl-CS"/>
        </w:rPr>
      </w:pPr>
      <w:r w:rsidRPr="004F1714">
        <w:rPr>
          <w:rFonts w:eastAsia="Liberation Serif"/>
          <w:sz w:val="24"/>
          <w:szCs w:val="24"/>
          <w:lang w:val="sr-Cyrl-CS"/>
        </w:rPr>
        <w:t>снимање филмова, спотова, реклама и сл.</w:t>
      </w:r>
    </w:p>
    <w:p w14:paraId="25974CEC" w14:textId="77777777" w:rsidR="00CB35FD" w:rsidRPr="004F1714" w:rsidRDefault="00CB35FD" w:rsidP="00CB35FD">
      <w:pPr>
        <w:pStyle w:val="ListParagraph"/>
        <w:tabs>
          <w:tab w:val="left" w:pos="990"/>
        </w:tabs>
        <w:ind w:left="551"/>
        <w:jc w:val="both"/>
        <w:rPr>
          <w:sz w:val="24"/>
          <w:szCs w:val="24"/>
          <w:lang w:val="sr-Cyrl-CS"/>
        </w:rPr>
      </w:pPr>
    </w:p>
    <w:p w14:paraId="55B5AFEF" w14:textId="77777777" w:rsidR="005154A0" w:rsidRPr="004F1714" w:rsidRDefault="005154A0" w:rsidP="0078671B">
      <w:pPr>
        <w:keepNext/>
        <w:jc w:val="center"/>
        <w:rPr>
          <w:sz w:val="24"/>
          <w:szCs w:val="24"/>
          <w:lang w:val="sr-Cyrl-CS"/>
        </w:rPr>
      </w:pPr>
      <w:r w:rsidRPr="004F1714">
        <w:rPr>
          <w:rFonts w:eastAsia="Liberation Serif"/>
          <w:sz w:val="24"/>
          <w:szCs w:val="24"/>
          <w:lang w:val="sr-Cyrl-CS"/>
        </w:rPr>
        <w:t>Члан</w:t>
      </w:r>
      <w:r w:rsidRPr="004F1714">
        <w:rPr>
          <w:sz w:val="24"/>
          <w:szCs w:val="24"/>
          <w:lang w:val="sr-Cyrl-CS"/>
        </w:rPr>
        <w:t xml:space="preserve"> 7.</w:t>
      </w:r>
    </w:p>
    <w:p w14:paraId="362B5019" w14:textId="263300EE" w:rsidR="005154A0" w:rsidRPr="004F1714" w:rsidRDefault="005154A0" w:rsidP="0078671B">
      <w:pPr>
        <w:ind w:firstLine="720"/>
        <w:jc w:val="both"/>
        <w:rPr>
          <w:sz w:val="24"/>
          <w:szCs w:val="24"/>
          <w:lang w:val="sr-Cyrl-CS"/>
        </w:rPr>
      </w:pPr>
      <w:r w:rsidRPr="004F1714">
        <w:rPr>
          <w:sz w:val="24"/>
          <w:szCs w:val="24"/>
          <w:lang w:val="sr-Cyrl-CS"/>
        </w:rPr>
        <w:t xml:space="preserve">На подручју </w:t>
      </w:r>
      <w:r w:rsidR="00B40FC6" w:rsidRPr="004F1714">
        <w:rPr>
          <w:rFonts w:eastAsia="Liberation Serif"/>
          <w:sz w:val="24"/>
          <w:szCs w:val="24"/>
          <w:lang w:val="sr-Cyrl-CS"/>
        </w:rPr>
        <w:t>Парка природе „Голија”</w:t>
      </w:r>
      <w:r w:rsidRPr="004F1714">
        <w:rPr>
          <w:sz w:val="24"/>
          <w:szCs w:val="24"/>
          <w:lang w:val="sr-Cyrl-CS"/>
        </w:rPr>
        <w:t>, на површинама на којима је утврђен режим заштите I степена спроводи се строга заштита, којом се омогућавају процеси природне сукцесије и очување станишта и животних заједница у условима дивљине.</w:t>
      </w:r>
    </w:p>
    <w:p w14:paraId="36AC949E" w14:textId="2EC4A4F4" w:rsidR="005154A0" w:rsidRPr="004F1714" w:rsidRDefault="005154A0" w:rsidP="0078671B">
      <w:pPr>
        <w:ind w:firstLine="720"/>
        <w:jc w:val="both"/>
        <w:rPr>
          <w:sz w:val="24"/>
          <w:szCs w:val="24"/>
          <w:lang w:val="sr-Cyrl-CS"/>
        </w:rPr>
      </w:pPr>
      <w:r w:rsidRPr="004F1714">
        <w:rPr>
          <w:sz w:val="24"/>
          <w:szCs w:val="24"/>
          <w:lang w:val="sr-Cyrl-CS"/>
        </w:rPr>
        <w:t xml:space="preserve">Осим </w:t>
      </w:r>
      <w:r w:rsidR="00686EDB" w:rsidRPr="004F1714">
        <w:rPr>
          <w:sz w:val="24"/>
          <w:szCs w:val="24"/>
          <w:lang w:val="sr-Cyrl-CS"/>
        </w:rPr>
        <w:t>забране радова и активности, који</w:t>
      </w:r>
      <w:r w:rsidRPr="004F1714">
        <w:rPr>
          <w:sz w:val="24"/>
          <w:szCs w:val="24"/>
          <w:lang w:val="sr-Cyrl-CS"/>
        </w:rPr>
        <w:t xml:space="preserve"> су утврђен</w:t>
      </w:r>
      <w:r w:rsidR="00686EDB" w:rsidRPr="004F1714">
        <w:rPr>
          <w:sz w:val="24"/>
          <w:szCs w:val="24"/>
          <w:lang w:val="sr-Cyrl-CS"/>
        </w:rPr>
        <w:t>и у</w:t>
      </w:r>
      <w:r w:rsidRPr="004F1714">
        <w:rPr>
          <w:sz w:val="24"/>
          <w:szCs w:val="24"/>
          <w:lang w:val="sr-Cyrl-CS"/>
        </w:rPr>
        <w:t xml:space="preserve"> члан</w:t>
      </w:r>
      <w:r w:rsidR="00686EDB" w:rsidRPr="004F1714">
        <w:rPr>
          <w:sz w:val="24"/>
          <w:szCs w:val="24"/>
          <w:lang w:val="sr-Cyrl-CS"/>
        </w:rPr>
        <w:t>у</w:t>
      </w:r>
      <w:r w:rsidRPr="004F1714">
        <w:rPr>
          <w:sz w:val="24"/>
          <w:szCs w:val="24"/>
          <w:lang w:val="sr-Cyrl-CS"/>
        </w:rPr>
        <w:t xml:space="preserve"> 35. Закона о заштити природе и </w:t>
      </w:r>
      <w:r w:rsidR="00686EDB" w:rsidRPr="004F1714">
        <w:rPr>
          <w:sz w:val="24"/>
          <w:szCs w:val="24"/>
          <w:lang w:val="sr-Cyrl-CS"/>
        </w:rPr>
        <w:t xml:space="preserve">у </w:t>
      </w:r>
      <w:r w:rsidRPr="004F1714">
        <w:rPr>
          <w:sz w:val="24"/>
          <w:szCs w:val="24"/>
          <w:lang w:val="sr-Cyrl-CS"/>
        </w:rPr>
        <w:t>чл. 5. и 6. ове уредбе, у режиму заштите I степена забрањује се и:</w:t>
      </w:r>
    </w:p>
    <w:p w14:paraId="15CE3A75" w14:textId="0804BF98" w:rsidR="005154A0" w:rsidRPr="004F1714" w:rsidRDefault="005154A0" w:rsidP="006E1098">
      <w:pPr>
        <w:pStyle w:val="ListParagraph"/>
        <w:numPr>
          <w:ilvl w:val="0"/>
          <w:numId w:val="26"/>
        </w:numPr>
        <w:tabs>
          <w:tab w:val="left" w:pos="990"/>
        </w:tabs>
        <w:ind w:left="0" w:firstLine="709"/>
        <w:jc w:val="both"/>
        <w:rPr>
          <w:sz w:val="24"/>
          <w:szCs w:val="24"/>
          <w:lang w:val="sr-Cyrl-CS"/>
        </w:rPr>
      </w:pPr>
      <w:r w:rsidRPr="004F1714">
        <w:rPr>
          <w:rFonts w:eastAsia="Liberation Serif"/>
          <w:sz w:val="24"/>
          <w:szCs w:val="24"/>
          <w:lang w:val="sr-Cyrl-CS"/>
        </w:rPr>
        <w:t>сви</w:t>
      </w:r>
      <w:r w:rsidRPr="004F1714">
        <w:rPr>
          <w:sz w:val="24"/>
          <w:szCs w:val="24"/>
          <w:lang w:val="sr-Cyrl-CS"/>
        </w:rPr>
        <w:t xml:space="preserve"> радови и активности, осим научних истраживања и строго контролисаних активности усмерених ка очувању и унапређивању постојећег стања екосистема;</w:t>
      </w:r>
    </w:p>
    <w:p w14:paraId="23A551CE" w14:textId="32622D9D" w:rsidR="00681800" w:rsidRPr="004F1714" w:rsidRDefault="00681800" w:rsidP="006E1098">
      <w:pPr>
        <w:pStyle w:val="ListParagraph"/>
        <w:numPr>
          <w:ilvl w:val="0"/>
          <w:numId w:val="26"/>
        </w:numPr>
        <w:tabs>
          <w:tab w:val="left" w:pos="990"/>
        </w:tabs>
        <w:ind w:left="0" w:firstLine="709"/>
        <w:jc w:val="both"/>
        <w:rPr>
          <w:sz w:val="24"/>
          <w:szCs w:val="24"/>
          <w:lang w:val="sr-Cyrl-CS"/>
        </w:rPr>
      </w:pPr>
      <w:r w:rsidRPr="004F1714">
        <w:rPr>
          <w:rFonts w:eastAsia="Liberation Serif"/>
          <w:sz w:val="24"/>
          <w:szCs w:val="24"/>
          <w:lang w:val="sr-Cyrl-CS"/>
        </w:rPr>
        <w:t>коришћење</w:t>
      </w:r>
      <w:r w:rsidRPr="004F1714">
        <w:rPr>
          <w:sz w:val="24"/>
          <w:szCs w:val="24"/>
          <w:lang w:val="sr-Cyrl-CS"/>
        </w:rPr>
        <w:t xml:space="preserve"> природних ресурса;</w:t>
      </w:r>
    </w:p>
    <w:p w14:paraId="18400143" w14:textId="5884AFED" w:rsidR="00681800" w:rsidRPr="004F1714" w:rsidRDefault="005154A0" w:rsidP="006E1098">
      <w:pPr>
        <w:pStyle w:val="ListParagraph"/>
        <w:numPr>
          <w:ilvl w:val="0"/>
          <w:numId w:val="26"/>
        </w:numPr>
        <w:tabs>
          <w:tab w:val="left" w:pos="990"/>
        </w:tabs>
        <w:ind w:left="0" w:firstLine="709"/>
        <w:jc w:val="both"/>
        <w:rPr>
          <w:sz w:val="24"/>
          <w:szCs w:val="24"/>
          <w:lang w:val="sr-Cyrl-CS"/>
        </w:rPr>
      </w:pPr>
      <w:r w:rsidRPr="004F1714">
        <w:rPr>
          <w:rFonts w:eastAsia="Liberation Serif"/>
          <w:sz w:val="24"/>
          <w:szCs w:val="24"/>
          <w:lang w:val="sr-Cyrl-CS"/>
        </w:rPr>
        <w:t>изградња</w:t>
      </w:r>
      <w:r w:rsidRPr="004F1714">
        <w:rPr>
          <w:sz w:val="24"/>
          <w:szCs w:val="24"/>
          <w:lang w:val="sr-Cyrl-CS"/>
        </w:rPr>
        <w:t xml:space="preserve"> објеката.</w:t>
      </w:r>
    </w:p>
    <w:p w14:paraId="5F68D3D8" w14:textId="378F3777" w:rsidR="00681800" w:rsidRPr="004F1714" w:rsidRDefault="00681800" w:rsidP="0078671B">
      <w:pPr>
        <w:ind w:firstLine="720"/>
        <w:jc w:val="both"/>
        <w:rPr>
          <w:sz w:val="24"/>
          <w:szCs w:val="24"/>
          <w:lang w:val="sr-Cyrl-CS"/>
        </w:rPr>
      </w:pPr>
      <w:r w:rsidRPr="004F1714">
        <w:rPr>
          <w:sz w:val="24"/>
          <w:szCs w:val="24"/>
          <w:lang w:val="sr-Cyrl-CS"/>
        </w:rPr>
        <w:t>Радови и активности ограничавају се на:</w:t>
      </w:r>
    </w:p>
    <w:p w14:paraId="5393DD6F" w14:textId="10648BC2" w:rsidR="00681800" w:rsidRPr="004F1714" w:rsidRDefault="00681800" w:rsidP="006E1098">
      <w:pPr>
        <w:pStyle w:val="ListParagraph"/>
        <w:numPr>
          <w:ilvl w:val="0"/>
          <w:numId w:val="27"/>
        </w:numPr>
        <w:tabs>
          <w:tab w:val="left" w:pos="990"/>
        </w:tabs>
        <w:ind w:left="0" w:firstLine="709"/>
        <w:jc w:val="both"/>
        <w:rPr>
          <w:sz w:val="24"/>
          <w:szCs w:val="24"/>
          <w:lang w:val="sr-Cyrl-CS"/>
        </w:rPr>
      </w:pPr>
      <w:r w:rsidRPr="004F1714">
        <w:rPr>
          <w:sz w:val="24"/>
          <w:szCs w:val="24"/>
          <w:lang w:val="sr-Cyrl-CS"/>
        </w:rPr>
        <w:t>научна истраживања и праћење природних процеса;</w:t>
      </w:r>
    </w:p>
    <w:p w14:paraId="6AA2CE9A" w14:textId="6964373A" w:rsidR="00681800" w:rsidRPr="004F1714" w:rsidRDefault="00681800" w:rsidP="006E1098">
      <w:pPr>
        <w:pStyle w:val="ListParagraph"/>
        <w:numPr>
          <w:ilvl w:val="0"/>
          <w:numId w:val="27"/>
        </w:numPr>
        <w:tabs>
          <w:tab w:val="left" w:pos="990"/>
        </w:tabs>
        <w:ind w:left="0" w:firstLine="709"/>
        <w:jc w:val="both"/>
        <w:rPr>
          <w:sz w:val="24"/>
          <w:szCs w:val="24"/>
          <w:lang w:val="sr-Cyrl-CS"/>
        </w:rPr>
      </w:pPr>
      <w:r w:rsidRPr="004F1714">
        <w:rPr>
          <w:sz w:val="24"/>
          <w:szCs w:val="24"/>
          <w:lang w:val="sr-Cyrl-CS"/>
        </w:rPr>
        <w:t>контролисану (бројно, временски и просторно) посету искључиво ради стручне едукације;</w:t>
      </w:r>
    </w:p>
    <w:p w14:paraId="02DCDDA3" w14:textId="34C90D5C" w:rsidR="00681800" w:rsidRPr="004F1714" w:rsidRDefault="00681800" w:rsidP="006E1098">
      <w:pPr>
        <w:pStyle w:val="ListParagraph"/>
        <w:numPr>
          <w:ilvl w:val="0"/>
          <w:numId w:val="27"/>
        </w:numPr>
        <w:tabs>
          <w:tab w:val="left" w:pos="990"/>
        </w:tabs>
        <w:ind w:left="0" w:firstLine="709"/>
        <w:jc w:val="both"/>
        <w:rPr>
          <w:sz w:val="24"/>
          <w:szCs w:val="24"/>
          <w:lang w:val="sr-Cyrl-CS"/>
        </w:rPr>
      </w:pPr>
      <w:r w:rsidRPr="004F1714">
        <w:rPr>
          <w:rFonts w:eastAsia="Liberation Serif"/>
          <w:sz w:val="24"/>
          <w:szCs w:val="24"/>
          <w:lang w:val="sr-Cyrl-CS"/>
        </w:rPr>
        <w:t>обележавање</w:t>
      </w:r>
      <w:r w:rsidRPr="004F1714">
        <w:rPr>
          <w:sz w:val="24"/>
          <w:szCs w:val="24"/>
          <w:lang w:val="sr-Cyrl-CS"/>
        </w:rPr>
        <w:t xml:space="preserve"> граница;</w:t>
      </w:r>
    </w:p>
    <w:p w14:paraId="6E2F7B12" w14:textId="15EC496F" w:rsidR="005154A0" w:rsidRPr="004F1714" w:rsidRDefault="00681800" w:rsidP="006E1098">
      <w:pPr>
        <w:pStyle w:val="ListParagraph"/>
        <w:numPr>
          <w:ilvl w:val="0"/>
          <w:numId w:val="27"/>
        </w:numPr>
        <w:tabs>
          <w:tab w:val="left" w:pos="990"/>
        </w:tabs>
        <w:ind w:left="0" w:firstLine="709"/>
        <w:jc w:val="both"/>
        <w:rPr>
          <w:sz w:val="24"/>
          <w:szCs w:val="24"/>
          <w:lang w:val="sr-Cyrl-CS"/>
        </w:rPr>
      </w:pPr>
      <w:r w:rsidRPr="004F1714">
        <w:rPr>
          <w:sz w:val="24"/>
          <w:szCs w:val="24"/>
          <w:lang w:val="sr-Cyrl-CS"/>
        </w:rPr>
        <w:t>спровођење заштитних, санационих и других неопходних мера у случају пожара, елементарних непогода и удеса, појава биљних и животињских болести и пренамножавања штеточина, уз сагласност министарства надлежног за послове заштите животне средине (у даљем тексту: Министарство).</w:t>
      </w:r>
    </w:p>
    <w:p w14:paraId="2E915EF9" w14:textId="77777777" w:rsidR="00A956EF" w:rsidRPr="004F1714" w:rsidRDefault="00A956EF" w:rsidP="0078671B">
      <w:pPr>
        <w:tabs>
          <w:tab w:val="left" w:pos="90"/>
          <w:tab w:val="left" w:pos="990"/>
        </w:tabs>
        <w:jc w:val="both"/>
        <w:rPr>
          <w:sz w:val="24"/>
          <w:szCs w:val="24"/>
          <w:lang w:val="sr-Cyrl-CS"/>
        </w:rPr>
      </w:pPr>
    </w:p>
    <w:p w14:paraId="19F54390" w14:textId="77777777" w:rsidR="00A956EF" w:rsidRPr="004F1714" w:rsidRDefault="00A956EF" w:rsidP="0078671B">
      <w:pPr>
        <w:keepNext/>
        <w:jc w:val="center"/>
        <w:rPr>
          <w:sz w:val="24"/>
          <w:szCs w:val="24"/>
          <w:lang w:val="sr-Cyrl-CS"/>
        </w:rPr>
      </w:pPr>
      <w:r w:rsidRPr="004F1714">
        <w:rPr>
          <w:rFonts w:eastAsia="Liberation Serif"/>
          <w:sz w:val="24"/>
          <w:szCs w:val="24"/>
          <w:lang w:val="sr-Cyrl-CS"/>
        </w:rPr>
        <w:t>Члан</w:t>
      </w:r>
      <w:r w:rsidRPr="004F1714">
        <w:rPr>
          <w:sz w:val="24"/>
          <w:szCs w:val="24"/>
          <w:lang w:val="sr-Cyrl-CS"/>
        </w:rPr>
        <w:t xml:space="preserve"> 8.</w:t>
      </w:r>
    </w:p>
    <w:p w14:paraId="712D9B44" w14:textId="677D5358" w:rsidR="00A956EF" w:rsidRPr="004F1714" w:rsidRDefault="00B40FC6" w:rsidP="0078671B">
      <w:pPr>
        <w:ind w:firstLine="720"/>
        <w:jc w:val="both"/>
        <w:rPr>
          <w:sz w:val="24"/>
          <w:szCs w:val="24"/>
          <w:lang w:val="sr-Cyrl-CS"/>
        </w:rPr>
      </w:pPr>
      <w:r w:rsidRPr="004F1714">
        <w:rPr>
          <w:rFonts w:eastAsia="Liberation Serif"/>
          <w:sz w:val="24"/>
          <w:szCs w:val="24"/>
          <w:lang w:val="sr-Cyrl-CS"/>
        </w:rPr>
        <w:t>Парк природе „Голија”</w:t>
      </w:r>
      <w:r w:rsidR="00A956EF" w:rsidRPr="004F1714">
        <w:rPr>
          <w:sz w:val="24"/>
          <w:szCs w:val="24"/>
          <w:lang w:val="sr-Cyrl-CS"/>
        </w:rPr>
        <w:t xml:space="preserve"> поверава се на управљање </w:t>
      </w:r>
      <w:r w:rsidRPr="004F1714">
        <w:rPr>
          <w:sz w:val="24"/>
          <w:szCs w:val="24"/>
          <w:lang w:val="sr-Cyrl-CS"/>
        </w:rPr>
        <w:t>Јавном предузећу</w:t>
      </w:r>
      <w:r w:rsidR="00A956EF" w:rsidRPr="004F1714">
        <w:rPr>
          <w:sz w:val="24"/>
          <w:szCs w:val="24"/>
          <w:lang w:val="sr-Cyrl-CS"/>
        </w:rPr>
        <w:t xml:space="preserve"> „</w:t>
      </w:r>
      <w:r w:rsidRPr="004F1714">
        <w:rPr>
          <w:sz w:val="24"/>
          <w:szCs w:val="24"/>
          <w:lang w:val="sr-Cyrl-CS"/>
        </w:rPr>
        <w:t>Србијашуме</w:t>
      </w:r>
      <w:r w:rsidR="00A956EF" w:rsidRPr="004F1714">
        <w:rPr>
          <w:sz w:val="24"/>
          <w:szCs w:val="24"/>
          <w:lang w:val="sr-Cyrl-CS"/>
        </w:rPr>
        <w:t>ˮ</w:t>
      </w:r>
      <w:r w:rsidRPr="004F1714">
        <w:rPr>
          <w:sz w:val="24"/>
          <w:szCs w:val="24"/>
          <w:lang w:val="sr-Cyrl-CS"/>
        </w:rPr>
        <w:t>,</w:t>
      </w:r>
      <w:r w:rsidR="00A956EF" w:rsidRPr="004F1714">
        <w:rPr>
          <w:sz w:val="24"/>
          <w:szCs w:val="24"/>
          <w:lang w:val="sr-Cyrl-CS"/>
        </w:rPr>
        <w:t xml:space="preserve"> </w:t>
      </w:r>
      <w:r w:rsidRPr="004F1714">
        <w:rPr>
          <w:sz w:val="24"/>
          <w:szCs w:val="24"/>
          <w:lang w:val="sr-Cyrl-CS"/>
        </w:rPr>
        <w:t>Београд</w:t>
      </w:r>
      <w:r w:rsidR="00A956EF" w:rsidRPr="004F1714">
        <w:rPr>
          <w:sz w:val="24"/>
          <w:szCs w:val="24"/>
          <w:lang w:val="sr-Cyrl-CS"/>
        </w:rPr>
        <w:t xml:space="preserve"> (у даљем тексту: Управљач).</w:t>
      </w:r>
    </w:p>
    <w:p w14:paraId="7DAA6321" w14:textId="37FBA8A3" w:rsidR="00A956EF" w:rsidRPr="004F1714" w:rsidRDefault="00A956EF" w:rsidP="0078671B">
      <w:pPr>
        <w:ind w:firstLine="720"/>
        <w:jc w:val="both"/>
        <w:rPr>
          <w:sz w:val="24"/>
          <w:szCs w:val="24"/>
          <w:lang w:val="sr-Cyrl-CS"/>
        </w:rPr>
      </w:pPr>
      <w:r w:rsidRPr="004F1714">
        <w:rPr>
          <w:sz w:val="24"/>
          <w:szCs w:val="24"/>
          <w:lang w:val="sr-Cyrl-CS"/>
        </w:rPr>
        <w:t xml:space="preserve">У обављању законом утврђених послова управљања заштићеним подручјем, Управљач је овлашћен и дужан нарочито да: организује чуварску службу; обележи </w:t>
      </w:r>
      <w:r w:rsidRPr="004F1714">
        <w:rPr>
          <w:sz w:val="24"/>
          <w:szCs w:val="24"/>
          <w:lang w:val="sr-Cyrl-CS"/>
        </w:rPr>
        <w:lastRenderedPageBreak/>
        <w:t xml:space="preserve">заштићено подручје; донесе план управљања, годишњи програм управљања и акт о унутрашњем реду и чуварској служби; води евиденције о природним вредностима и људским активностима; обавештава кориснике заштићеног подручја о могућностима за обављање радова и активности; учествује у поступку утврђивања накнаде за ускраћивање или ограничавање права коришћења; издаје сагласности и одобрења; прати стање и води евиденције о природним вредностима, непокретностима и људским активностима; утврђује и наплаћује накнаде за коришћење заштићеног подручја. </w:t>
      </w:r>
    </w:p>
    <w:p w14:paraId="0CA9EAB1" w14:textId="77777777" w:rsidR="00DC5276" w:rsidRPr="004F1714" w:rsidRDefault="00DC5276" w:rsidP="0078671B">
      <w:pPr>
        <w:tabs>
          <w:tab w:val="left" w:pos="90"/>
          <w:tab w:val="left" w:pos="990"/>
        </w:tabs>
        <w:jc w:val="both"/>
        <w:rPr>
          <w:sz w:val="24"/>
          <w:szCs w:val="24"/>
          <w:lang w:val="sr-Cyrl-CS"/>
        </w:rPr>
      </w:pPr>
    </w:p>
    <w:p w14:paraId="6D9D4BF5" w14:textId="77777777" w:rsidR="00DC5276" w:rsidRPr="004F1714" w:rsidRDefault="00DC5276" w:rsidP="0078671B">
      <w:pPr>
        <w:keepNext/>
        <w:jc w:val="center"/>
        <w:rPr>
          <w:sz w:val="24"/>
          <w:szCs w:val="24"/>
          <w:lang w:val="sr-Cyrl-CS"/>
        </w:rPr>
      </w:pPr>
      <w:r w:rsidRPr="004F1714">
        <w:rPr>
          <w:rFonts w:eastAsia="Liberation Serif"/>
          <w:sz w:val="24"/>
          <w:szCs w:val="24"/>
          <w:lang w:val="sr-Cyrl-CS"/>
        </w:rPr>
        <w:t>Члан</w:t>
      </w:r>
      <w:r w:rsidRPr="004F1714">
        <w:rPr>
          <w:sz w:val="24"/>
          <w:szCs w:val="24"/>
          <w:lang w:val="sr-Cyrl-CS"/>
        </w:rPr>
        <w:t xml:space="preserve"> 9.</w:t>
      </w:r>
    </w:p>
    <w:p w14:paraId="4677F708" w14:textId="191DC154" w:rsidR="00A956EF" w:rsidRPr="004F1714" w:rsidRDefault="00DC5276" w:rsidP="0078671B">
      <w:pPr>
        <w:ind w:firstLine="720"/>
        <w:jc w:val="both"/>
        <w:rPr>
          <w:sz w:val="24"/>
          <w:szCs w:val="24"/>
          <w:lang w:val="sr-Cyrl-CS"/>
        </w:rPr>
      </w:pPr>
      <w:r w:rsidRPr="004F1714">
        <w:rPr>
          <w:sz w:val="24"/>
          <w:szCs w:val="24"/>
          <w:lang w:val="sr-Cyrl-CS"/>
        </w:rPr>
        <w:t xml:space="preserve">Очување, унапређење, одрживо коришћење и приказивање природних и других вредности </w:t>
      </w:r>
      <w:r w:rsidR="00B40FC6" w:rsidRPr="004F1714">
        <w:rPr>
          <w:rFonts w:eastAsia="Liberation Serif"/>
          <w:sz w:val="24"/>
          <w:szCs w:val="24"/>
          <w:lang w:val="sr-Cyrl-CS"/>
        </w:rPr>
        <w:t>Парка природе „Голија”</w:t>
      </w:r>
      <w:r w:rsidRPr="004F1714">
        <w:rPr>
          <w:sz w:val="24"/>
          <w:szCs w:val="24"/>
          <w:lang w:val="sr-Cyrl-CS"/>
        </w:rPr>
        <w:t>, спроводи се према плану управљања који доноси Управљач на период од десет година (у даљем тексту: План управљања), са садржином и на начин прописан законом којим се уређује заштита природе.</w:t>
      </w:r>
    </w:p>
    <w:p w14:paraId="034CBFA8" w14:textId="4A696D68" w:rsidR="00144E20" w:rsidRPr="004F1714" w:rsidRDefault="00144E20" w:rsidP="0078671B">
      <w:pPr>
        <w:ind w:firstLine="720"/>
        <w:jc w:val="both"/>
        <w:rPr>
          <w:sz w:val="24"/>
          <w:szCs w:val="24"/>
          <w:lang w:val="sr-Cyrl-CS"/>
        </w:rPr>
      </w:pPr>
      <w:r w:rsidRPr="004F1714">
        <w:rPr>
          <w:sz w:val="24"/>
          <w:szCs w:val="24"/>
          <w:lang w:val="sr-Cyrl-CS"/>
        </w:rPr>
        <w:t>План управљања садржи циљеве и приоритетне задатке очувања повољног стања заштитне зоне, као и превентивне мере заштите од пожара у складу са законом</w:t>
      </w:r>
      <w:r w:rsidR="00FB1DC4" w:rsidRPr="004F1714">
        <w:rPr>
          <w:sz w:val="24"/>
          <w:szCs w:val="24"/>
          <w:lang w:val="sr-Cyrl-CS"/>
        </w:rPr>
        <w:t xml:space="preserve"> </w:t>
      </w:r>
      <w:r w:rsidR="00E264B1" w:rsidRPr="004F1714">
        <w:rPr>
          <w:sz w:val="24"/>
          <w:szCs w:val="24"/>
          <w:lang w:val="sr-Cyrl-CS"/>
        </w:rPr>
        <w:t>којим</w:t>
      </w:r>
      <w:r w:rsidRPr="004F1714">
        <w:rPr>
          <w:sz w:val="24"/>
          <w:szCs w:val="24"/>
          <w:lang w:val="sr-Cyrl-CS"/>
        </w:rPr>
        <w:t xml:space="preserve"> се уређује заштита од пожара и прописима донетим на основу тог закона. </w:t>
      </w:r>
    </w:p>
    <w:p w14:paraId="32614A07" w14:textId="47264DFD" w:rsidR="00144E20" w:rsidRPr="004F1714" w:rsidRDefault="00144E20" w:rsidP="0078671B">
      <w:pPr>
        <w:ind w:firstLine="720"/>
        <w:jc w:val="both"/>
        <w:rPr>
          <w:sz w:val="24"/>
          <w:szCs w:val="24"/>
          <w:lang w:val="sr-Cyrl-CS"/>
        </w:rPr>
      </w:pPr>
      <w:r w:rsidRPr="004F1714">
        <w:rPr>
          <w:sz w:val="24"/>
          <w:szCs w:val="24"/>
          <w:lang w:val="sr-Cyrl-CS"/>
        </w:rPr>
        <w:t xml:space="preserve">План управљања Управљач доноси и доставља </w:t>
      </w:r>
      <w:r w:rsidR="00E264B1" w:rsidRPr="004F1714">
        <w:rPr>
          <w:sz w:val="24"/>
          <w:szCs w:val="24"/>
          <w:lang w:val="sr-Cyrl-CS"/>
        </w:rPr>
        <w:t>Министарству</w:t>
      </w:r>
      <w:r w:rsidRPr="004F1714">
        <w:rPr>
          <w:sz w:val="24"/>
          <w:szCs w:val="24"/>
          <w:lang w:val="sr-Cyrl-CS"/>
        </w:rPr>
        <w:t xml:space="preserve"> најкасније у року од десет месеци од дана ступања на снагу ове уредбе. </w:t>
      </w:r>
    </w:p>
    <w:p w14:paraId="5961B8A6" w14:textId="5F4C9563" w:rsidR="00144E20" w:rsidRPr="004F1714" w:rsidRDefault="00144E20" w:rsidP="0078671B">
      <w:pPr>
        <w:ind w:firstLine="720"/>
        <w:jc w:val="both"/>
        <w:rPr>
          <w:sz w:val="24"/>
          <w:szCs w:val="24"/>
          <w:lang w:val="sr-Cyrl-CS"/>
        </w:rPr>
      </w:pPr>
      <w:r w:rsidRPr="004F1714">
        <w:rPr>
          <w:sz w:val="24"/>
          <w:szCs w:val="24"/>
          <w:lang w:val="sr-Cyrl-CS"/>
        </w:rPr>
        <w:t>У поступку давања сагласности на План управљања, министарство прибавља мишљења министарстава надлежних за послове науке, просвете, туризма, просторног планирања, водопривреде,</w:t>
      </w:r>
      <w:r w:rsidR="00EF07E5" w:rsidRPr="004F1714">
        <w:rPr>
          <w:lang w:val="sr-Cyrl-CS"/>
        </w:rPr>
        <w:t xml:space="preserve"> </w:t>
      </w:r>
      <w:r w:rsidR="00EF07E5" w:rsidRPr="004F1714">
        <w:rPr>
          <w:sz w:val="24"/>
          <w:szCs w:val="24"/>
          <w:lang w:val="sr-Cyrl-CS"/>
        </w:rPr>
        <w:t>енергетике, саобраћаја, грађевинарства,</w:t>
      </w:r>
      <w:r w:rsidRPr="004F1714">
        <w:rPr>
          <w:sz w:val="24"/>
          <w:szCs w:val="24"/>
          <w:lang w:val="sr-Cyrl-CS"/>
        </w:rPr>
        <w:t xml:space="preserve"> рударства, пољопривреде, шумарства и финансија. </w:t>
      </w:r>
    </w:p>
    <w:p w14:paraId="14F59B70" w14:textId="165332A7" w:rsidR="00144E20" w:rsidRPr="004F1714" w:rsidRDefault="00144E20" w:rsidP="0078671B">
      <w:pPr>
        <w:ind w:firstLine="720"/>
        <w:jc w:val="both"/>
        <w:rPr>
          <w:sz w:val="24"/>
          <w:szCs w:val="24"/>
          <w:lang w:val="sr-Cyrl-CS"/>
        </w:rPr>
      </w:pPr>
      <w:r w:rsidRPr="004F1714">
        <w:rPr>
          <w:sz w:val="24"/>
          <w:szCs w:val="24"/>
          <w:lang w:val="sr-Cyrl-CS"/>
        </w:rPr>
        <w:t xml:space="preserve">Управљач је дужан да једном у три године анализира спровођење Плана управљања и остварене резултате и по потреби изврши његову ревизију. </w:t>
      </w:r>
    </w:p>
    <w:p w14:paraId="2D58D714" w14:textId="01D9B477" w:rsidR="00144E20" w:rsidRPr="004F1714" w:rsidRDefault="00144E20" w:rsidP="0078671B">
      <w:pPr>
        <w:ind w:firstLine="720"/>
        <w:jc w:val="both"/>
        <w:rPr>
          <w:sz w:val="24"/>
          <w:szCs w:val="24"/>
          <w:lang w:val="sr-Cyrl-CS"/>
        </w:rPr>
      </w:pPr>
      <w:r w:rsidRPr="004F1714">
        <w:rPr>
          <w:sz w:val="24"/>
          <w:szCs w:val="24"/>
          <w:lang w:val="sr-Cyrl-CS"/>
        </w:rPr>
        <w:t xml:space="preserve">До доношења Плана управљања, Управљач врши послове на основу годишњег програма управљања који је дужан да донесе и достави Министарству на сагласност у року од 60 дана од дана ступања на снагу ове уредбе. </w:t>
      </w:r>
    </w:p>
    <w:p w14:paraId="443FE75E" w14:textId="2E4EB3E9" w:rsidR="00144E20" w:rsidRPr="004F1714" w:rsidRDefault="00144E20" w:rsidP="0078671B">
      <w:pPr>
        <w:ind w:firstLine="720"/>
        <w:jc w:val="both"/>
        <w:rPr>
          <w:sz w:val="24"/>
          <w:szCs w:val="24"/>
          <w:lang w:val="sr-Cyrl-CS"/>
        </w:rPr>
      </w:pPr>
      <w:r w:rsidRPr="004F1714">
        <w:rPr>
          <w:sz w:val="24"/>
          <w:szCs w:val="24"/>
          <w:lang w:val="sr-Cyrl-CS"/>
        </w:rPr>
        <w:t>Годишњи програм управљања из става 6. овог члана садржи нарочито: сажет приказ природних и других вредности заштићеног подручја, циљева заштите и одрживог коришћења, могућности и ограничења за њихово остваривање; детаљан приказ годишњих задатака на чувању, одржавању, унапређењу, приказивању и одрживом коришћењу заштићеног подручја за потребе науке, образовања, рекреације и туризма и укупног социо-економског развоја; приказ конкретних послова на изради и доношењу управљачких докумената, првенствено Плана управљања, акта о унутрашњем реду и чуварској служби и акта о накнад</w:t>
      </w:r>
      <w:r w:rsidR="005A5A51" w:rsidRPr="004F1714">
        <w:rPr>
          <w:sz w:val="24"/>
          <w:szCs w:val="24"/>
          <w:lang w:val="sr-Cyrl-CS"/>
        </w:rPr>
        <w:t>ама</w:t>
      </w:r>
      <w:r w:rsidRPr="004F1714">
        <w:rPr>
          <w:sz w:val="24"/>
          <w:szCs w:val="24"/>
          <w:lang w:val="sr-Cyrl-CS"/>
        </w:rPr>
        <w:t xml:space="preserve"> за коришћење заштићеног подручја; приказ задатака на обележавању заштићеног подручја, заснивању информационог система и противпожарној заштити; приказ субјеката и организационих и материјалних услова за извршења програма, висине и извора потребних финансијских средстава. </w:t>
      </w:r>
    </w:p>
    <w:p w14:paraId="629BD777" w14:textId="77777777" w:rsidR="00336032" w:rsidRPr="004F1714" w:rsidRDefault="00336032" w:rsidP="0078671B">
      <w:pPr>
        <w:tabs>
          <w:tab w:val="left" w:pos="90"/>
          <w:tab w:val="left" w:pos="990"/>
        </w:tabs>
        <w:jc w:val="both"/>
        <w:rPr>
          <w:sz w:val="24"/>
          <w:szCs w:val="24"/>
          <w:lang w:val="sr-Cyrl-CS"/>
        </w:rPr>
      </w:pPr>
    </w:p>
    <w:p w14:paraId="0FA5D3AA" w14:textId="77777777" w:rsidR="00336032" w:rsidRPr="004F1714" w:rsidRDefault="00336032" w:rsidP="0078671B">
      <w:pPr>
        <w:keepNext/>
        <w:jc w:val="center"/>
        <w:rPr>
          <w:sz w:val="24"/>
          <w:szCs w:val="24"/>
          <w:lang w:val="sr-Cyrl-CS"/>
        </w:rPr>
      </w:pPr>
      <w:r w:rsidRPr="004F1714">
        <w:rPr>
          <w:rFonts w:eastAsia="Liberation Serif"/>
          <w:sz w:val="24"/>
          <w:szCs w:val="24"/>
          <w:lang w:val="sr-Cyrl-CS"/>
        </w:rPr>
        <w:t>Члан</w:t>
      </w:r>
      <w:r w:rsidRPr="004F1714">
        <w:rPr>
          <w:sz w:val="24"/>
          <w:szCs w:val="24"/>
          <w:lang w:val="sr-Cyrl-CS"/>
        </w:rPr>
        <w:t xml:space="preserve"> 10.</w:t>
      </w:r>
    </w:p>
    <w:p w14:paraId="67B5D5A8" w14:textId="6E4BD33E" w:rsidR="00336032" w:rsidRPr="004F1714" w:rsidRDefault="00336032" w:rsidP="0078671B">
      <w:pPr>
        <w:ind w:firstLine="720"/>
        <w:jc w:val="both"/>
        <w:rPr>
          <w:sz w:val="24"/>
          <w:szCs w:val="24"/>
          <w:lang w:val="sr-Cyrl-CS"/>
        </w:rPr>
      </w:pPr>
      <w:r w:rsidRPr="004F1714">
        <w:rPr>
          <w:sz w:val="24"/>
          <w:szCs w:val="24"/>
          <w:lang w:val="sr-Cyrl-CS"/>
        </w:rPr>
        <w:t xml:space="preserve">Управљач је дужан да обезбеди спровођење режима заштите,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 </w:t>
      </w:r>
    </w:p>
    <w:p w14:paraId="45D27103" w14:textId="064EE4D0" w:rsidR="00336032" w:rsidRPr="004F1714" w:rsidRDefault="00336032" w:rsidP="0078671B">
      <w:pPr>
        <w:ind w:firstLine="720"/>
        <w:jc w:val="both"/>
        <w:rPr>
          <w:sz w:val="24"/>
          <w:szCs w:val="24"/>
          <w:lang w:val="sr-Cyrl-CS"/>
        </w:rPr>
      </w:pPr>
      <w:r w:rsidRPr="004F1714">
        <w:rPr>
          <w:sz w:val="24"/>
          <w:szCs w:val="24"/>
          <w:lang w:val="sr-Cyrl-CS"/>
        </w:rPr>
        <w:t xml:space="preserve">У оквиру садржине прописане Законом о заштити природе, правилником се ближе утврђују забрањени радови и активности, као и правила и услови обављања радова и активности који су допуштени на подручју </w:t>
      </w:r>
      <w:r w:rsidR="00757808" w:rsidRPr="004F1714">
        <w:rPr>
          <w:rFonts w:eastAsia="Liberation Serif"/>
          <w:sz w:val="24"/>
          <w:szCs w:val="24"/>
          <w:lang w:val="sr-Cyrl-CS"/>
        </w:rPr>
        <w:t>Парка природе „Голија”</w:t>
      </w:r>
      <w:r w:rsidRPr="004F1714">
        <w:rPr>
          <w:sz w:val="24"/>
          <w:szCs w:val="24"/>
          <w:lang w:val="sr-Cyrl-CS"/>
        </w:rPr>
        <w:t xml:space="preserve">. </w:t>
      </w:r>
    </w:p>
    <w:p w14:paraId="354657E8" w14:textId="5140C02F" w:rsidR="00A956EF" w:rsidRPr="004F1714" w:rsidRDefault="00336032" w:rsidP="0078671B">
      <w:pPr>
        <w:ind w:firstLine="720"/>
        <w:jc w:val="both"/>
        <w:rPr>
          <w:sz w:val="24"/>
          <w:szCs w:val="24"/>
          <w:lang w:val="sr-Cyrl-CS"/>
        </w:rPr>
      </w:pPr>
      <w:r w:rsidRPr="004F1714">
        <w:rPr>
          <w:sz w:val="24"/>
          <w:szCs w:val="24"/>
          <w:lang w:val="sr-Cyrl-CS"/>
        </w:rPr>
        <w:t>Правилник се објављује у „Службеном гласнику Републике Србијеˮ.</w:t>
      </w:r>
    </w:p>
    <w:p w14:paraId="66A7349F" w14:textId="77777777" w:rsidR="00453A8F" w:rsidRPr="004F1714" w:rsidRDefault="00453A8F" w:rsidP="0078671B">
      <w:pPr>
        <w:tabs>
          <w:tab w:val="left" w:pos="1080"/>
        </w:tabs>
        <w:jc w:val="both"/>
        <w:rPr>
          <w:sz w:val="24"/>
          <w:szCs w:val="24"/>
          <w:lang w:val="sr-Cyrl-CS"/>
        </w:rPr>
      </w:pPr>
    </w:p>
    <w:p w14:paraId="379AB3B2" w14:textId="77777777" w:rsidR="00453A8F" w:rsidRPr="004F1714" w:rsidRDefault="00453A8F" w:rsidP="0078671B">
      <w:pPr>
        <w:keepNext/>
        <w:jc w:val="center"/>
        <w:rPr>
          <w:sz w:val="24"/>
          <w:szCs w:val="24"/>
          <w:lang w:val="sr-Cyrl-CS"/>
        </w:rPr>
      </w:pPr>
      <w:r w:rsidRPr="004F1714">
        <w:rPr>
          <w:rFonts w:eastAsia="Liberation Serif"/>
          <w:sz w:val="24"/>
          <w:szCs w:val="24"/>
          <w:lang w:val="sr-Cyrl-CS"/>
        </w:rPr>
        <w:lastRenderedPageBreak/>
        <w:t>Члан</w:t>
      </w:r>
      <w:r w:rsidRPr="004F1714">
        <w:rPr>
          <w:sz w:val="24"/>
          <w:szCs w:val="24"/>
          <w:lang w:val="sr-Cyrl-CS"/>
        </w:rPr>
        <w:t xml:space="preserve"> 11.</w:t>
      </w:r>
    </w:p>
    <w:p w14:paraId="44EC77C6" w14:textId="3A275BDC" w:rsidR="00453A8F" w:rsidRPr="004F1714" w:rsidRDefault="00453A8F" w:rsidP="0078671B">
      <w:pPr>
        <w:ind w:firstLine="720"/>
        <w:jc w:val="both"/>
        <w:rPr>
          <w:sz w:val="24"/>
          <w:szCs w:val="24"/>
          <w:lang w:val="sr-Cyrl-CS"/>
        </w:rPr>
      </w:pPr>
      <w:r w:rsidRPr="004F1714">
        <w:rPr>
          <w:sz w:val="24"/>
          <w:szCs w:val="24"/>
          <w:lang w:val="sr-Cyrl-CS"/>
        </w:rPr>
        <w:t xml:space="preserve">Управљач је дужан да на прописан начин обележи </w:t>
      </w:r>
      <w:r w:rsidR="00757808" w:rsidRPr="004F1714">
        <w:rPr>
          <w:rFonts w:eastAsia="Liberation Serif"/>
          <w:sz w:val="24"/>
          <w:szCs w:val="24"/>
          <w:lang w:val="sr-Cyrl-CS"/>
        </w:rPr>
        <w:t>Парк природе „Голија”</w:t>
      </w:r>
      <w:r w:rsidRPr="004F1714">
        <w:rPr>
          <w:sz w:val="24"/>
          <w:szCs w:val="24"/>
          <w:lang w:val="sr-Cyrl-CS"/>
        </w:rPr>
        <w:t xml:space="preserve">, његове спољне границе и границе површина, односно локалитета са режимом заштите </w:t>
      </w:r>
      <w:r w:rsidR="00CD5137" w:rsidRPr="004F1714">
        <w:rPr>
          <w:sz w:val="24"/>
          <w:szCs w:val="24"/>
          <w:lang w:val="sr-Cyrl-CS"/>
        </w:rPr>
        <w:t xml:space="preserve">I, </w:t>
      </w:r>
      <w:r w:rsidRPr="004F1714">
        <w:rPr>
          <w:sz w:val="24"/>
          <w:szCs w:val="24"/>
          <w:lang w:val="sr-Cyrl-CS"/>
        </w:rPr>
        <w:t xml:space="preserve">II и III степена најкасније у року од годину дана од дана ступања на снагу ове уредбе. </w:t>
      </w:r>
    </w:p>
    <w:p w14:paraId="3EBBC50A" w14:textId="7F6645BC" w:rsidR="00453A8F" w:rsidRPr="004F1714" w:rsidRDefault="00453A8F" w:rsidP="0078671B">
      <w:pPr>
        <w:ind w:firstLine="720"/>
        <w:jc w:val="both"/>
        <w:rPr>
          <w:sz w:val="24"/>
          <w:szCs w:val="24"/>
          <w:lang w:val="sr-Cyrl-CS"/>
        </w:rPr>
      </w:pPr>
      <w:r w:rsidRPr="004F1714">
        <w:rPr>
          <w:sz w:val="24"/>
          <w:szCs w:val="24"/>
          <w:lang w:val="sr-Cyrl-CS"/>
        </w:rPr>
        <w:t xml:space="preserve">Управљач је дужан да у сарадњи са Републичким геодетским заводом и Заводом за заштиту природе Србије, изврши идентификацију граница </w:t>
      </w:r>
      <w:r w:rsidR="00757808" w:rsidRPr="004F1714">
        <w:rPr>
          <w:rFonts w:eastAsia="Liberation Serif"/>
          <w:sz w:val="24"/>
          <w:szCs w:val="24"/>
          <w:lang w:val="sr-Cyrl-CS"/>
        </w:rPr>
        <w:t>Парка природе „Голија”</w:t>
      </w:r>
      <w:r w:rsidRPr="004F1714">
        <w:rPr>
          <w:sz w:val="24"/>
          <w:szCs w:val="24"/>
          <w:lang w:val="sr-Cyrl-CS"/>
        </w:rPr>
        <w:t xml:space="preserve">, на терену, дигиталној ортофото карти и катастарском плану, у року од 12 месеци од дана ступања на снагу ове уредбе. </w:t>
      </w:r>
    </w:p>
    <w:p w14:paraId="4482EFDE" w14:textId="77777777" w:rsidR="00453A8F" w:rsidRPr="004F1714" w:rsidRDefault="00453A8F" w:rsidP="0078671B">
      <w:pPr>
        <w:tabs>
          <w:tab w:val="left" w:pos="1080"/>
        </w:tabs>
        <w:jc w:val="both"/>
        <w:rPr>
          <w:sz w:val="24"/>
          <w:szCs w:val="24"/>
          <w:lang w:val="sr-Cyrl-CS"/>
        </w:rPr>
      </w:pPr>
    </w:p>
    <w:p w14:paraId="6E38EC51" w14:textId="77777777" w:rsidR="00453A8F" w:rsidRPr="004F1714" w:rsidRDefault="00453A8F" w:rsidP="0078671B">
      <w:pPr>
        <w:keepNext/>
        <w:jc w:val="center"/>
        <w:rPr>
          <w:sz w:val="24"/>
          <w:szCs w:val="24"/>
          <w:lang w:val="sr-Cyrl-CS"/>
        </w:rPr>
      </w:pPr>
      <w:r w:rsidRPr="004F1714">
        <w:rPr>
          <w:rFonts w:eastAsia="Liberation Serif"/>
          <w:sz w:val="24"/>
          <w:szCs w:val="24"/>
          <w:lang w:val="sr-Cyrl-CS"/>
        </w:rPr>
        <w:t>Члан</w:t>
      </w:r>
      <w:r w:rsidRPr="004F1714">
        <w:rPr>
          <w:sz w:val="24"/>
          <w:szCs w:val="24"/>
          <w:lang w:val="sr-Cyrl-CS"/>
        </w:rPr>
        <w:t xml:space="preserve"> 12.</w:t>
      </w:r>
    </w:p>
    <w:p w14:paraId="18CEC302" w14:textId="69306739" w:rsidR="00453A8F" w:rsidRPr="004F1714" w:rsidRDefault="00453A8F" w:rsidP="0078671B">
      <w:pPr>
        <w:ind w:firstLine="720"/>
        <w:jc w:val="both"/>
        <w:rPr>
          <w:sz w:val="24"/>
          <w:szCs w:val="24"/>
          <w:lang w:val="sr-Cyrl-CS"/>
        </w:rPr>
      </w:pPr>
      <w:r w:rsidRPr="004F1714">
        <w:rPr>
          <w:sz w:val="24"/>
          <w:szCs w:val="24"/>
          <w:lang w:val="sr-Cyrl-CS"/>
        </w:rPr>
        <w:t xml:space="preserve">Управљач ће у року од две године од дана ступања на снагу ове уредбе израдити софтверско решење о природним и створеним вредностима, непокретностима, активностима и другим подацима од значаја за управљање </w:t>
      </w:r>
      <w:r w:rsidR="00757808" w:rsidRPr="004F1714">
        <w:rPr>
          <w:rFonts w:eastAsia="Liberation Serif"/>
          <w:sz w:val="24"/>
          <w:szCs w:val="24"/>
          <w:lang w:val="sr-Cyrl-CS"/>
        </w:rPr>
        <w:t>Парком природе „Голија”</w:t>
      </w:r>
      <w:r w:rsidRPr="004F1714">
        <w:rPr>
          <w:sz w:val="24"/>
          <w:szCs w:val="24"/>
          <w:lang w:val="sr-Cyrl-CS"/>
        </w:rPr>
        <w:t>.</w:t>
      </w:r>
    </w:p>
    <w:p w14:paraId="4F1BE6A3" w14:textId="77777777" w:rsidR="00453A8F" w:rsidRPr="004F1714" w:rsidRDefault="00453A8F" w:rsidP="0078671B">
      <w:pPr>
        <w:tabs>
          <w:tab w:val="left" w:pos="1080"/>
        </w:tabs>
        <w:jc w:val="both"/>
        <w:rPr>
          <w:sz w:val="24"/>
          <w:szCs w:val="24"/>
          <w:lang w:val="sr-Cyrl-CS"/>
        </w:rPr>
      </w:pPr>
    </w:p>
    <w:p w14:paraId="7C6BDCEB" w14:textId="77777777" w:rsidR="00453A8F" w:rsidRPr="004F1714" w:rsidRDefault="00453A8F" w:rsidP="0078671B">
      <w:pPr>
        <w:keepNext/>
        <w:jc w:val="center"/>
        <w:rPr>
          <w:sz w:val="24"/>
          <w:szCs w:val="24"/>
          <w:lang w:val="sr-Cyrl-CS"/>
        </w:rPr>
      </w:pPr>
      <w:r w:rsidRPr="004F1714">
        <w:rPr>
          <w:rFonts w:eastAsia="Liberation Serif"/>
          <w:sz w:val="24"/>
          <w:szCs w:val="24"/>
          <w:lang w:val="sr-Cyrl-CS"/>
        </w:rPr>
        <w:t>Члан</w:t>
      </w:r>
      <w:r w:rsidRPr="004F1714">
        <w:rPr>
          <w:sz w:val="24"/>
          <w:szCs w:val="24"/>
          <w:lang w:val="sr-Cyrl-CS"/>
        </w:rPr>
        <w:t xml:space="preserve"> 13.</w:t>
      </w:r>
    </w:p>
    <w:p w14:paraId="1F951A09" w14:textId="41EF78B5" w:rsidR="00453A8F" w:rsidRPr="004F1714" w:rsidRDefault="00453A8F" w:rsidP="006E1098">
      <w:pPr>
        <w:ind w:firstLine="720"/>
        <w:jc w:val="both"/>
        <w:rPr>
          <w:sz w:val="24"/>
          <w:szCs w:val="24"/>
          <w:lang w:val="sr-Cyrl-CS"/>
        </w:rPr>
      </w:pPr>
      <w:r w:rsidRPr="004F1714">
        <w:rPr>
          <w:sz w:val="24"/>
          <w:szCs w:val="24"/>
          <w:lang w:val="sr-Cyrl-CS"/>
        </w:rPr>
        <w:t xml:space="preserve">Управљач може прогласити рибарско подручје у оквиру граница </w:t>
      </w:r>
      <w:r w:rsidR="00757808" w:rsidRPr="004F1714">
        <w:rPr>
          <w:rFonts w:eastAsia="Liberation Serif"/>
          <w:sz w:val="24"/>
          <w:szCs w:val="24"/>
          <w:lang w:val="sr-Cyrl-CS"/>
        </w:rPr>
        <w:t>Парка природе „Голија”</w:t>
      </w:r>
      <w:r w:rsidRPr="004F1714">
        <w:rPr>
          <w:sz w:val="24"/>
          <w:szCs w:val="24"/>
          <w:lang w:val="sr-Cyrl-CS"/>
        </w:rPr>
        <w:t>, на основу претходно прибављене сагласности министра</w:t>
      </w:r>
      <w:r w:rsidR="00B13A0E" w:rsidRPr="004F1714">
        <w:rPr>
          <w:sz w:val="24"/>
          <w:szCs w:val="24"/>
          <w:lang w:val="sr-Cyrl-CS"/>
        </w:rPr>
        <w:t xml:space="preserve"> надлежног за</w:t>
      </w:r>
      <w:r w:rsidR="00100D8D" w:rsidRPr="004F1714">
        <w:rPr>
          <w:sz w:val="24"/>
          <w:szCs w:val="24"/>
          <w:lang w:val="sr-Cyrl-CS"/>
        </w:rPr>
        <w:t xml:space="preserve"> </w:t>
      </w:r>
      <w:r w:rsidR="00B13A0E" w:rsidRPr="004F1714">
        <w:rPr>
          <w:sz w:val="24"/>
          <w:szCs w:val="24"/>
          <w:lang w:val="sr-Cyrl-CS"/>
        </w:rPr>
        <w:t>послове животне средине</w:t>
      </w:r>
      <w:r w:rsidRPr="004F1714">
        <w:rPr>
          <w:sz w:val="24"/>
          <w:szCs w:val="24"/>
          <w:lang w:val="sr-Cyrl-CS"/>
        </w:rPr>
        <w:t>, у складу са законом којим се уређује заштита и одрживо коришћење рибљег фонда.</w:t>
      </w:r>
    </w:p>
    <w:p w14:paraId="3614A0C3" w14:textId="77777777" w:rsidR="00453A8F" w:rsidRPr="004F1714" w:rsidRDefault="00453A8F" w:rsidP="0078671B">
      <w:pPr>
        <w:tabs>
          <w:tab w:val="left" w:pos="1080"/>
        </w:tabs>
        <w:jc w:val="center"/>
        <w:rPr>
          <w:sz w:val="24"/>
          <w:szCs w:val="24"/>
          <w:lang w:val="sr-Cyrl-CS"/>
        </w:rPr>
      </w:pPr>
    </w:p>
    <w:p w14:paraId="50683C58" w14:textId="77777777" w:rsidR="00453A8F" w:rsidRPr="004F1714" w:rsidRDefault="00453A8F" w:rsidP="0078671B">
      <w:pPr>
        <w:keepNext/>
        <w:jc w:val="center"/>
        <w:rPr>
          <w:sz w:val="24"/>
          <w:szCs w:val="24"/>
          <w:lang w:val="sr-Cyrl-CS"/>
        </w:rPr>
      </w:pPr>
      <w:r w:rsidRPr="004F1714">
        <w:rPr>
          <w:rFonts w:eastAsia="Liberation Serif"/>
          <w:sz w:val="24"/>
          <w:szCs w:val="24"/>
          <w:lang w:val="sr-Cyrl-CS"/>
        </w:rPr>
        <w:t>Члан</w:t>
      </w:r>
      <w:r w:rsidRPr="004F1714">
        <w:rPr>
          <w:sz w:val="24"/>
          <w:szCs w:val="24"/>
          <w:lang w:val="sr-Cyrl-CS"/>
        </w:rPr>
        <w:t xml:space="preserve"> 14.</w:t>
      </w:r>
    </w:p>
    <w:p w14:paraId="49DFDE33" w14:textId="3CEE81E8" w:rsidR="00453A8F" w:rsidRPr="004F1714" w:rsidRDefault="00453A8F" w:rsidP="0078671B">
      <w:pPr>
        <w:ind w:firstLine="720"/>
        <w:jc w:val="both"/>
        <w:rPr>
          <w:sz w:val="24"/>
          <w:szCs w:val="24"/>
          <w:lang w:val="sr-Cyrl-CS"/>
        </w:rPr>
      </w:pPr>
      <w:r w:rsidRPr="004F1714">
        <w:rPr>
          <w:sz w:val="24"/>
          <w:szCs w:val="24"/>
          <w:lang w:val="sr-Cyrl-CS"/>
        </w:rPr>
        <w:t>Висину накнад</w:t>
      </w:r>
      <w:r w:rsidR="00D11AE3" w:rsidRPr="004F1714">
        <w:rPr>
          <w:sz w:val="24"/>
          <w:szCs w:val="24"/>
          <w:lang w:val="sr-Cyrl-CS"/>
        </w:rPr>
        <w:t>a</w:t>
      </w:r>
      <w:r w:rsidRPr="004F1714">
        <w:rPr>
          <w:sz w:val="24"/>
          <w:szCs w:val="24"/>
          <w:lang w:val="sr-Cyrl-CS"/>
        </w:rPr>
        <w:t xml:space="preserve"> за коришћење </w:t>
      </w:r>
      <w:r w:rsidR="00757808" w:rsidRPr="004F1714">
        <w:rPr>
          <w:rFonts w:eastAsia="Liberation Serif"/>
          <w:sz w:val="24"/>
          <w:szCs w:val="24"/>
          <w:lang w:val="sr-Cyrl-CS"/>
        </w:rPr>
        <w:t>Парка природе „Голија”</w:t>
      </w:r>
      <w:r w:rsidRPr="004F1714">
        <w:rPr>
          <w:sz w:val="24"/>
          <w:szCs w:val="24"/>
          <w:lang w:val="sr-Cyrl-CS"/>
        </w:rPr>
        <w:t>, својим актом утврђује управљач, у складу са законом који дефинише накнаде за коришћење јавних добара.</w:t>
      </w:r>
    </w:p>
    <w:p w14:paraId="2C5C2963" w14:textId="77777777" w:rsidR="00453A8F" w:rsidRPr="004F1714" w:rsidRDefault="00453A8F" w:rsidP="0078671B">
      <w:pPr>
        <w:tabs>
          <w:tab w:val="left" w:pos="1080"/>
        </w:tabs>
        <w:jc w:val="both"/>
        <w:rPr>
          <w:sz w:val="24"/>
          <w:szCs w:val="24"/>
          <w:lang w:val="sr-Cyrl-CS"/>
        </w:rPr>
      </w:pPr>
    </w:p>
    <w:p w14:paraId="66AC9327" w14:textId="77777777" w:rsidR="00453A8F" w:rsidRPr="004F1714" w:rsidRDefault="00453A8F" w:rsidP="0078671B">
      <w:pPr>
        <w:keepNext/>
        <w:jc w:val="center"/>
        <w:rPr>
          <w:sz w:val="24"/>
          <w:szCs w:val="24"/>
          <w:lang w:val="sr-Cyrl-CS"/>
        </w:rPr>
      </w:pPr>
      <w:r w:rsidRPr="004F1714">
        <w:rPr>
          <w:rFonts w:eastAsia="Liberation Serif"/>
          <w:sz w:val="24"/>
          <w:szCs w:val="24"/>
          <w:lang w:val="sr-Cyrl-CS"/>
        </w:rPr>
        <w:t>Члан</w:t>
      </w:r>
      <w:r w:rsidRPr="004F1714">
        <w:rPr>
          <w:sz w:val="24"/>
          <w:szCs w:val="24"/>
          <w:lang w:val="sr-Cyrl-CS"/>
        </w:rPr>
        <w:t xml:space="preserve"> 15.</w:t>
      </w:r>
    </w:p>
    <w:p w14:paraId="0596375B" w14:textId="14FD05B0" w:rsidR="00453A8F" w:rsidRPr="004F1714" w:rsidRDefault="00453A8F" w:rsidP="0078671B">
      <w:pPr>
        <w:ind w:firstLine="720"/>
        <w:jc w:val="both"/>
        <w:rPr>
          <w:sz w:val="24"/>
          <w:szCs w:val="24"/>
          <w:lang w:val="sr-Cyrl-CS"/>
        </w:rPr>
      </w:pPr>
      <w:r w:rsidRPr="004F1714">
        <w:rPr>
          <w:sz w:val="24"/>
          <w:szCs w:val="24"/>
          <w:lang w:val="sr-Cyrl-CS"/>
        </w:rPr>
        <w:t xml:space="preserve">Управљач је дужан да у у року од шест месеци од дана ступања на снагу ове уредбе, формира Савет корисника у циљу међусобне сарадње и обезбеђивања интереса локалног становништва и других корисника заштићеног подручја. </w:t>
      </w:r>
    </w:p>
    <w:p w14:paraId="70EDB57D" w14:textId="77777777" w:rsidR="00246F14" w:rsidRPr="004F1714" w:rsidRDefault="00246F14" w:rsidP="00246F14">
      <w:pPr>
        <w:jc w:val="center"/>
        <w:rPr>
          <w:rFonts w:eastAsia="Calibri"/>
          <w:sz w:val="24"/>
          <w:szCs w:val="24"/>
          <w:lang w:val="sr-Cyrl-CS"/>
        </w:rPr>
      </w:pPr>
    </w:p>
    <w:p w14:paraId="298FEE99" w14:textId="0A72CB4B" w:rsidR="00246F14" w:rsidRPr="004F1714" w:rsidRDefault="00246F14" w:rsidP="00246F14">
      <w:pPr>
        <w:jc w:val="center"/>
        <w:rPr>
          <w:rFonts w:eastAsia="Calibri"/>
          <w:sz w:val="24"/>
          <w:szCs w:val="24"/>
          <w:lang w:val="sr-Cyrl-CS"/>
        </w:rPr>
      </w:pPr>
      <w:r w:rsidRPr="004F1714">
        <w:rPr>
          <w:rFonts w:eastAsia="Calibri"/>
          <w:sz w:val="24"/>
          <w:szCs w:val="24"/>
          <w:lang w:val="sr-Cyrl-CS"/>
        </w:rPr>
        <w:t>Члан 16.</w:t>
      </w:r>
    </w:p>
    <w:p w14:paraId="11C121ED" w14:textId="77777777" w:rsidR="00246F14" w:rsidRPr="004F1714" w:rsidRDefault="00246F14" w:rsidP="00246F14">
      <w:pPr>
        <w:ind w:firstLine="720"/>
        <w:jc w:val="both"/>
        <w:rPr>
          <w:rFonts w:eastAsia="Calibri"/>
          <w:sz w:val="24"/>
          <w:szCs w:val="24"/>
          <w:lang w:val="sr-Cyrl-CS"/>
        </w:rPr>
      </w:pPr>
      <w:bookmarkStart w:id="11" w:name="_Hlk129851649"/>
      <w:r w:rsidRPr="004F1714">
        <w:rPr>
          <w:rFonts w:eastAsia="Calibri"/>
          <w:sz w:val="24"/>
          <w:szCs w:val="24"/>
          <w:lang w:val="sr-Cyrl-CS"/>
        </w:rPr>
        <w:t>Забране и ограничења прописане овом уредбом, не односе се на војне објекте, комплексе, инсталације и приступне путеве, који су изграђени или се планирају градити за потребе Војске Србије, као и активности које Војска Србије изводи или ће изводити за потребе одбране Републике Србије.</w:t>
      </w:r>
    </w:p>
    <w:p w14:paraId="5046F491" w14:textId="77777777" w:rsidR="00246F14" w:rsidRPr="004F1714" w:rsidRDefault="00246F14" w:rsidP="00246F14">
      <w:pPr>
        <w:jc w:val="center"/>
        <w:rPr>
          <w:rFonts w:eastAsia="Calibri"/>
          <w:sz w:val="24"/>
          <w:szCs w:val="24"/>
          <w:lang w:val="sr-Cyrl-CS"/>
        </w:rPr>
      </w:pPr>
      <w:bookmarkStart w:id="12" w:name="_Hlk126672831"/>
      <w:bookmarkEnd w:id="11"/>
    </w:p>
    <w:p w14:paraId="6ED65F05" w14:textId="14CB2494" w:rsidR="00453A8F" w:rsidRPr="004F1714" w:rsidRDefault="00246F14" w:rsidP="00246F14">
      <w:pPr>
        <w:jc w:val="center"/>
        <w:rPr>
          <w:rFonts w:eastAsia="Calibri"/>
          <w:sz w:val="24"/>
          <w:szCs w:val="24"/>
          <w:lang w:val="sr-Cyrl-CS"/>
        </w:rPr>
      </w:pPr>
      <w:r w:rsidRPr="004F1714">
        <w:rPr>
          <w:rFonts w:eastAsia="Calibri"/>
          <w:sz w:val="24"/>
          <w:szCs w:val="24"/>
          <w:lang w:val="sr-Cyrl-CS"/>
        </w:rPr>
        <w:t>Члан 17.</w:t>
      </w:r>
      <w:bookmarkEnd w:id="12"/>
    </w:p>
    <w:p w14:paraId="1C28D992" w14:textId="0A9F98E6" w:rsidR="006E1098" w:rsidRPr="004F1714" w:rsidRDefault="00453A8F" w:rsidP="006E1098">
      <w:pPr>
        <w:ind w:firstLine="720"/>
        <w:jc w:val="both"/>
        <w:rPr>
          <w:sz w:val="24"/>
          <w:szCs w:val="24"/>
          <w:lang w:val="sr-Cyrl-CS"/>
        </w:rPr>
      </w:pPr>
      <w:r w:rsidRPr="004F1714">
        <w:rPr>
          <w:sz w:val="24"/>
          <w:szCs w:val="24"/>
          <w:lang w:val="sr-Cyrl-CS"/>
        </w:rPr>
        <w:t xml:space="preserve">Средства за спровођење Плана управљања </w:t>
      </w:r>
      <w:r w:rsidR="00757808" w:rsidRPr="004F1714">
        <w:rPr>
          <w:rFonts w:eastAsia="Liberation Serif"/>
          <w:sz w:val="24"/>
          <w:szCs w:val="24"/>
          <w:lang w:val="sr-Cyrl-CS"/>
        </w:rPr>
        <w:t>Парка природе „Голија”</w:t>
      </w:r>
      <w:r w:rsidRPr="004F1714">
        <w:rPr>
          <w:sz w:val="24"/>
          <w:szCs w:val="24"/>
          <w:lang w:val="sr-Cyrl-CS"/>
        </w:rPr>
        <w:t>, обезбеђују се из буџета Републике Србије, од накнад</w:t>
      </w:r>
      <w:r w:rsidR="007365E2" w:rsidRPr="004F1714">
        <w:rPr>
          <w:sz w:val="24"/>
          <w:szCs w:val="24"/>
          <w:lang w:val="sr-Cyrl-CS"/>
        </w:rPr>
        <w:t>a</w:t>
      </w:r>
      <w:r w:rsidRPr="004F1714">
        <w:rPr>
          <w:sz w:val="24"/>
          <w:szCs w:val="24"/>
          <w:lang w:val="sr-Cyrl-CS"/>
        </w:rPr>
        <w:t xml:space="preserve"> за коришћење заштићеног подручја, прихода остварених обављањем делатности Управљача и из других извора у складу са законом.</w:t>
      </w:r>
    </w:p>
    <w:p w14:paraId="22062AE9" w14:textId="44E0508D" w:rsidR="00453A8F" w:rsidRPr="004F1714" w:rsidRDefault="00453A8F" w:rsidP="006E1098">
      <w:pPr>
        <w:jc w:val="both"/>
        <w:rPr>
          <w:sz w:val="24"/>
          <w:szCs w:val="24"/>
          <w:lang w:val="sr-Cyrl-CS"/>
        </w:rPr>
      </w:pPr>
    </w:p>
    <w:p w14:paraId="61A8FF83" w14:textId="0F62278A" w:rsidR="00453A8F" w:rsidRPr="004F1714" w:rsidRDefault="00453A8F" w:rsidP="0078671B">
      <w:pPr>
        <w:keepNext/>
        <w:jc w:val="center"/>
        <w:rPr>
          <w:sz w:val="24"/>
          <w:szCs w:val="24"/>
          <w:lang w:val="sr-Cyrl-CS"/>
        </w:rPr>
      </w:pPr>
      <w:r w:rsidRPr="004F1714">
        <w:rPr>
          <w:rFonts w:eastAsia="Liberation Serif"/>
          <w:sz w:val="24"/>
          <w:szCs w:val="24"/>
          <w:lang w:val="sr-Cyrl-CS"/>
        </w:rPr>
        <w:t>Члан</w:t>
      </w:r>
      <w:r w:rsidRPr="004F1714">
        <w:rPr>
          <w:sz w:val="24"/>
          <w:szCs w:val="24"/>
          <w:lang w:val="sr-Cyrl-CS"/>
        </w:rPr>
        <w:t xml:space="preserve"> 1</w:t>
      </w:r>
      <w:r w:rsidR="00246F14" w:rsidRPr="004F1714">
        <w:rPr>
          <w:sz w:val="24"/>
          <w:szCs w:val="24"/>
          <w:lang w:val="sr-Cyrl-CS"/>
        </w:rPr>
        <w:t>8</w:t>
      </w:r>
      <w:r w:rsidRPr="004F1714">
        <w:rPr>
          <w:sz w:val="24"/>
          <w:szCs w:val="24"/>
          <w:lang w:val="sr-Cyrl-CS"/>
        </w:rPr>
        <w:t>.</w:t>
      </w:r>
    </w:p>
    <w:p w14:paraId="2B5F40BF" w14:textId="54D3A206" w:rsidR="00453A8F" w:rsidRPr="004F1714" w:rsidRDefault="00453A8F" w:rsidP="0078671B">
      <w:pPr>
        <w:ind w:firstLine="720"/>
        <w:jc w:val="both"/>
        <w:rPr>
          <w:sz w:val="24"/>
          <w:szCs w:val="24"/>
          <w:lang w:val="sr-Cyrl-CS"/>
        </w:rPr>
      </w:pPr>
      <w:r w:rsidRPr="004F1714">
        <w:rPr>
          <w:sz w:val="24"/>
          <w:szCs w:val="24"/>
          <w:lang w:val="sr-Cyrl-CS"/>
        </w:rPr>
        <w:t xml:space="preserve">Плански документи, планови, програми и основе из области шумарства, ловства, управљања рибљим фондом, водопривреде, пољопривреде и туризма и други програми и планови који се односе на коришћење природних ресурса и простора у заштићеном подручју </w:t>
      </w:r>
      <w:r w:rsidR="00757808" w:rsidRPr="004F1714">
        <w:rPr>
          <w:rFonts w:eastAsia="Liberation Serif"/>
          <w:sz w:val="24"/>
          <w:szCs w:val="24"/>
          <w:lang w:val="sr-Cyrl-CS"/>
        </w:rPr>
        <w:t>Парка природе „Голија”</w:t>
      </w:r>
      <w:r w:rsidRPr="004F1714">
        <w:rPr>
          <w:sz w:val="24"/>
          <w:szCs w:val="24"/>
          <w:lang w:val="sr-Cyrl-CS"/>
        </w:rPr>
        <w:t xml:space="preserve">, усагласиће се са Просторним планом Републике Србије, овом уредбом и Планом управљања из члана 9. ове уредбе. </w:t>
      </w:r>
    </w:p>
    <w:p w14:paraId="0043B868" w14:textId="77777777" w:rsidR="00453A8F" w:rsidRPr="004F1714" w:rsidRDefault="00453A8F" w:rsidP="0078671B">
      <w:pPr>
        <w:tabs>
          <w:tab w:val="left" w:pos="1080"/>
        </w:tabs>
        <w:jc w:val="both"/>
        <w:rPr>
          <w:sz w:val="24"/>
          <w:szCs w:val="24"/>
          <w:lang w:val="sr-Cyrl-CS"/>
        </w:rPr>
      </w:pPr>
    </w:p>
    <w:p w14:paraId="4106192A" w14:textId="1206E5FF" w:rsidR="00453A8F" w:rsidRPr="004F1714" w:rsidRDefault="00453A8F" w:rsidP="0078671B">
      <w:pPr>
        <w:keepNext/>
        <w:jc w:val="center"/>
        <w:rPr>
          <w:sz w:val="24"/>
          <w:szCs w:val="24"/>
          <w:lang w:val="sr-Cyrl-CS"/>
        </w:rPr>
      </w:pPr>
      <w:r w:rsidRPr="004F1714">
        <w:rPr>
          <w:rFonts w:eastAsia="Liberation Serif"/>
          <w:sz w:val="24"/>
          <w:szCs w:val="24"/>
          <w:lang w:val="sr-Cyrl-CS"/>
        </w:rPr>
        <w:t>Члан</w:t>
      </w:r>
      <w:r w:rsidRPr="004F1714">
        <w:rPr>
          <w:sz w:val="24"/>
          <w:szCs w:val="24"/>
          <w:lang w:val="sr-Cyrl-CS"/>
        </w:rPr>
        <w:t xml:space="preserve"> 1</w:t>
      </w:r>
      <w:r w:rsidR="00246F14" w:rsidRPr="004F1714">
        <w:rPr>
          <w:sz w:val="24"/>
          <w:szCs w:val="24"/>
          <w:lang w:val="sr-Cyrl-CS"/>
        </w:rPr>
        <w:t>9</w:t>
      </w:r>
      <w:r w:rsidRPr="004F1714">
        <w:rPr>
          <w:sz w:val="24"/>
          <w:szCs w:val="24"/>
          <w:lang w:val="sr-Cyrl-CS"/>
        </w:rPr>
        <w:t>.</w:t>
      </w:r>
    </w:p>
    <w:p w14:paraId="2200409F" w14:textId="264ECBF2" w:rsidR="00453A8F" w:rsidRPr="004F1714" w:rsidRDefault="00453A8F" w:rsidP="0078671B">
      <w:pPr>
        <w:ind w:firstLine="720"/>
        <w:jc w:val="both"/>
        <w:rPr>
          <w:sz w:val="24"/>
          <w:szCs w:val="24"/>
          <w:lang w:val="sr-Cyrl-CS"/>
        </w:rPr>
      </w:pPr>
      <w:r w:rsidRPr="004F1714">
        <w:rPr>
          <w:sz w:val="24"/>
          <w:szCs w:val="24"/>
          <w:lang w:val="sr-Cyrl-CS"/>
        </w:rPr>
        <w:t xml:space="preserve">Даном ступања на снагу ове </w:t>
      </w:r>
      <w:r w:rsidR="00687319" w:rsidRPr="004F1714">
        <w:rPr>
          <w:sz w:val="24"/>
          <w:szCs w:val="24"/>
          <w:lang w:val="sr-Cyrl-CS"/>
        </w:rPr>
        <w:t>у</w:t>
      </w:r>
      <w:r w:rsidR="00B70EDE" w:rsidRPr="004F1714">
        <w:rPr>
          <w:sz w:val="24"/>
          <w:szCs w:val="24"/>
          <w:lang w:val="sr-Cyrl-CS"/>
        </w:rPr>
        <w:t>редбе, престајe</w:t>
      </w:r>
      <w:r w:rsidRPr="004F1714">
        <w:rPr>
          <w:sz w:val="24"/>
          <w:szCs w:val="24"/>
          <w:lang w:val="sr-Cyrl-CS"/>
        </w:rPr>
        <w:t xml:space="preserve"> да важ</w:t>
      </w:r>
      <w:r w:rsidR="00AD192A" w:rsidRPr="004F1714">
        <w:rPr>
          <w:sz w:val="24"/>
          <w:szCs w:val="24"/>
          <w:lang w:val="sr-Cyrl-CS"/>
        </w:rPr>
        <w:t>и</w:t>
      </w:r>
      <w:r w:rsidRPr="004F1714">
        <w:rPr>
          <w:sz w:val="24"/>
          <w:szCs w:val="24"/>
          <w:lang w:val="sr-Cyrl-CS"/>
        </w:rPr>
        <w:t xml:space="preserve"> </w:t>
      </w:r>
      <w:r w:rsidR="00757808" w:rsidRPr="004F1714">
        <w:rPr>
          <w:sz w:val="24"/>
          <w:szCs w:val="24"/>
          <w:lang w:val="sr-Cyrl-CS"/>
        </w:rPr>
        <w:t>Уредб</w:t>
      </w:r>
      <w:r w:rsidR="00AD192A" w:rsidRPr="004F1714">
        <w:rPr>
          <w:sz w:val="24"/>
          <w:szCs w:val="24"/>
          <w:lang w:val="sr-Cyrl-CS"/>
        </w:rPr>
        <w:t>а</w:t>
      </w:r>
      <w:r w:rsidR="00757808" w:rsidRPr="004F1714">
        <w:rPr>
          <w:sz w:val="24"/>
          <w:szCs w:val="24"/>
          <w:lang w:val="sr-Cyrl-CS"/>
        </w:rPr>
        <w:t xml:space="preserve"> о заштити </w:t>
      </w:r>
      <w:r w:rsidR="00AD192A" w:rsidRPr="004F1714">
        <w:rPr>
          <w:sz w:val="24"/>
          <w:szCs w:val="24"/>
          <w:lang w:val="sr-Cyrl-CS"/>
        </w:rPr>
        <w:t>Парка природе Голија</w:t>
      </w:r>
      <w:r w:rsidR="00757808" w:rsidRPr="004F1714">
        <w:rPr>
          <w:sz w:val="24"/>
          <w:szCs w:val="24"/>
          <w:lang w:val="sr-Cyrl-CS"/>
        </w:rPr>
        <w:t xml:space="preserve"> </w:t>
      </w:r>
      <w:bookmarkStart w:id="13" w:name="_Hlk172841145"/>
      <w:r w:rsidR="00757808" w:rsidRPr="004F1714">
        <w:rPr>
          <w:sz w:val="24"/>
          <w:szCs w:val="24"/>
          <w:lang w:val="sr-Cyrl-CS"/>
        </w:rPr>
        <w:t>(„</w:t>
      </w:r>
      <w:bookmarkEnd w:id="13"/>
      <w:r w:rsidR="00757808" w:rsidRPr="004F1714">
        <w:rPr>
          <w:sz w:val="24"/>
          <w:szCs w:val="24"/>
          <w:lang w:val="sr-Cyrl-CS"/>
        </w:rPr>
        <w:t xml:space="preserve">Службени гласник </w:t>
      </w:r>
      <w:r w:rsidR="00687319" w:rsidRPr="004F1714">
        <w:rPr>
          <w:sz w:val="24"/>
          <w:szCs w:val="24"/>
          <w:lang w:val="sr-Cyrl-CS"/>
        </w:rPr>
        <w:t>РС”, бр. 45/01 и</w:t>
      </w:r>
      <w:r w:rsidR="00757808" w:rsidRPr="004F1714">
        <w:rPr>
          <w:sz w:val="24"/>
          <w:szCs w:val="24"/>
          <w:lang w:val="sr-Cyrl-CS"/>
        </w:rPr>
        <w:t xml:space="preserve"> 47/09).</w:t>
      </w:r>
    </w:p>
    <w:p w14:paraId="431CB5BC" w14:textId="77777777" w:rsidR="00301A7E" w:rsidRPr="004F1714" w:rsidRDefault="00301A7E" w:rsidP="00301A7E">
      <w:pPr>
        <w:jc w:val="both"/>
        <w:rPr>
          <w:sz w:val="24"/>
          <w:szCs w:val="24"/>
          <w:lang w:val="sr-Cyrl-CS"/>
        </w:rPr>
      </w:pPr>
    </w:p>
    <w:p w14:paraId="7EBBC5E3" w14:textId="32E13C3D" w:rsidR="00453A8F" w:rsidRPr="004F1714" w:rsidRDefault="00453A8F" w:rsidP="0078671B">
      <w:pPr>
        <w:keepNext/>
        <w:jc w:val="center"/>
        <w:rPr>
          <w:sz w:val="24"/>
          <w:szCs w:val="24"/>
          <w:lang w:val="sr-Cyrl-CS"/>
        </w:rPr>
      </w:pPr>
      <w:r w:rsidRPr="004F1714">
        <w:rPr>
          <w:rFonts w:eastAsia="Liberation Serif"/>
          <w:sz w:val="24"/>
          <w:szCs w:val="24"/>
          <w:lang w:val="sr-Cyrl-CS"/>
        </w:rPr>
        <w:t>Члан</w:t>
      </w:r>
      <w:r w:rsidRPr="004F1714">
        <w:rPr>
          <w:sz w:val="24"/>
          <w:szCs w:val="24"/>
          <w:lang w:val="sr-Cyrl-CS"/>
        </w:rPr>
        <w:t xml:space="preserve"> </w:t>
      </w:r>
      <w:r w:rsidR="00246F14" w:rsidRPr="004F1714">
        <w:rPr>
          <w:sz w:val="24"/>
          <w:szCs w:val="24"/>
          <w:lang w:val="sr-Cyrl-CS"/>
        </w:rPr>
        <w:t>20</w:t>
      </w:r>
      <w:r w:rsidRPr="004F1714">
        <w:rPr>
          <w:sz w:val="24"/>
          <w:szCs w:val="24"/>
          <w:lang w:val="sr-Cyrl-CS"/>
        </w:rPr>
        <w:t>.</w:t>
      </w:r>
    </w:p>
    <w:p w14:paraId="0D2EB9D5" w14:textId="77777777" w:rsidR="00757808" w:rsidRPr="004F1714" w:rsidRDefault="00757808" w:rsidP="00757808">
      <w:pPr>
        <w:ind w:firstLine="720"/>
        <w:jc w:val="both"/>
        <w:rPr>
          <w:sz w:val="24"/>
          <w:szCs w:val="24"/>
          <w:lang w:val="sr-Cyrl-CS"/>
        </w:rPr>
      </w:pPr>
      <w:r w:rsidRPr="004F1714">
        <w:rPr>
          <w:sz w:val="24"/>
          <w:szCs w:val="24"/>
          <w:lang w:val="sr-Cyrl-CS"/>
        </w:rPr>
        <w:t>Ова уредба ступа на снагу осмог дана од дана објављивања у „Службеном гласнику Републике Србије”.</w:t>
      </w:r>
    </w:p>
    <w:p w14:paraId="4129DE67" w14:textId="77777777" w:rsidR="00757808" w:rsidRPr="004F1714" w:rsidRDefault="00757808" w:rsidP="00757808">
      <w:pPr>
        <w:ind w:firstLine="720"/>
        <w:jc w:val="both"/>
        <w:rPr>
          <w:sz w:val="24"/>
          <w:szCs w:val="24"/>
          <w:lang w:val="sr-Cyrl-CS"/>
        </w:rPr>
      </w:pPr>
    </w:p>
    <w:p w14:paraId="549BD9A0" w14:textId="7A1D6B6D" w:rsidR="00757808" w:rsidRPr="004F1714" w:rsidRDefault="00757808" w:rsidP="00757808">
      <w:pPr>
        <w:rPr>
          <w:sz w:val="24"/>
          <w:szCs w:val="24"/>
          <w:lang w:val="sr-Cyrl-CS"/>
        </w:rPr>
      </w:pPr>
      <w:r w:rsidRPr="004F1714">
        <w:rPr>
          <w:sz w:val="24"/>
          <w:szCs w:val="24"/>
          <w:lang w:val="sr-Cyrl-CS"/>
        </w:rPr>
        <w:t>05 Број:</w:t>
      </w:r>
      <w:r w:rsidR="00412FE3">
        <w:rPr>
          <w:sz w:val="24"/>
          <w:szCs w:val="24"/>
          <w:lang w:val="sr-Cyrl-CS"/>
        </w:rPr>
        <w:t xml:space="preserve"> 110-10536/2024</w:t>
      </w:r>
    </w:p>
    <w:p w14:paraId="79F8A045" w14:textId="5EC7DB7F" w:rsidR="00757808" w:rsidRPr="004F1714" w:rsidRDefault="00757808" w:rsidP="00757808">
      <w:pPr>
        <w:rPr>
          <w:sz w:val="24"/>
          <w:szCs w:val="24"/>
          <w:lang w:val="sr-Cyrl-CS"/>
        </w:rPr>
      </w:pPr>
      <w:r w:rsidRPr="004F1714">
        <w:rPr>
          <w:sz w:val="24"/>
          <w:szCs w:val="24"/>
          <w:lang w:val="sr-Cyrl-CS"/>
        </w:rPr>
        <w:t xml:space="preserve"> У Београду, </w:t>
      </w:r>
      <w:r w:rsidR="00412FE3">
        <w:rPr>
          <w:sz w:val="24"/>
          <w:szCs w:val="24"/>
          <w:lang w:val="sr-Cyrl-CS"/>
        </w:rPr>
        <w:t>31. октобра 2024. године</w:t>
      </w:r>
    </w:p>
    <w:p w14:paraId="52296C67" w14:textId="77777777" w:rsidR="00757808" w:rsidRPr="004F1714" w:rsidRDefault="00757808" w:rsidP="00757808">
      <w:pPr>
        <w:rPr>
          <w:sz w:val="24"/>
          <w:szCs w:val="24"/>
          <w:lang w:val="sr-Cyrl-CS"/>
        </w:rPr>
      </w:pPr>
    </w:p>
    <w:p w14:paraId="1A3096A5" w14:textId="77777777" w:rsidR="00757808" w:rsidRPr="004F1714" w:rsidRDefault="00757808" w:rsidP="00757808">
      <w:pPr>
        <w:ind w:left="3600" w:firstLine="709"/>
        <w:rPr>
          <w:noProof/>
          <w:sz w:val="24"/>
          <w:szCs w:val="24"/>
          <w:lang w:val="sr-Cyrl-CS"/>
        </w:rPr>
      </w:pPr>
      <w:r w:rsidRPr="004F1714">
        <w:rPr>
          <w:noProof/>
          <w:sz w:val="24"/>
          <w:szCs w:val="24"/>
          <w:lang w:val="sr-Cyrl-CS"/>
        </w:rPr>
        <w:t xml:space="preserve">В Л А Д А </w:t>
      </w:r>
    </w:p>
    <w:p w14:paraId="550FE8A5" w14:textId="77777777" w:rsidR="00757808" w:rsidRPr="004F1714" w:rsidRDefault="00757808" w:rsidP="00757808">
      <w:pPr>
        <w:ind w:firstLine="709"/>
        <w:rPr>
          <w:noProof/>
          <w:sz w:val="24"/>
          <w:szCs w:val="24"/>
          <w:lang w:val="sr-Cyrl-CS"/>
        </w:rPr>
      </w:pPr>
    </w:p>
    <w:p w14:paraId="5E5CDE54" w14:textId="356A5773" w:rsidR="00757808" w:rsidRPr="004F1714" w:rsidRDefault="00412FE3" w:rsidP="00412FE3">
      <w:pPr>
        <w:rPr>
          <w:noProof/>
          <w:sz w:val="24"/>
          <w:szCs w:val="24"/>
          <w:lang w:val="sr-Cyrl-CS"/>
        </w:rPr>
      </w:pPr>
      <w:r>
        <w:rPr>
          <w:noProof/>
          <w:sz w:val="24"/>
          <w:szCs w:val="24"/>
          <w:lang w:val="sr-Cyrl-CS"/>
        </w:rPr>
        <w:t xml:space="preserve">                                                                                                                   </w:t>
      </w:r>
      <w:r w:rsidR="00757808" w:rsidRPr="004F1714">
        <w:rPr>
          <w:noProof/>
          <w:sz w:val="24"/>
          <w:szCs w:val="24"/>
          <w:lang w:val="sr-Cyrl-CS"/>
        </w:rPr>
        <w:t>ПРЕДСЕДНИК</w:t>
      </w:r>
    </w:p>
    <w:p w14:paraId="2BCA14EF" w14:textId="77777777" w:rsidR="00757808" w:rsidRPr="004F1714" w:rsidRDefault="00757808" w:rsidP="00757808">
      <w:pPr>
        <w:ind w:left="6480" w:firstLine="709"/>
        <w:rPr>
          <w:noProof/>
          <w:sz w:val="24"/>
          <w:szCs w:val="24"/>
          <w:lang w:val="sr-Cyrl-CS"/>
        </w:rPr>
      </w:pPr>
    </w:p>
    <w:p w14:paraId="0291D531" w14:textId="1A0DA6D3" w:rsidR="00757808" w:rsidRPr="004F1714" w:rsidRDefault="00757808" w:rsidP="00757808">
      <w:pPr>
        <w:rPr>
          <w:sz w:val="24"/>
          <w:szCs w:val="24"/>
          <w:lang w:val="sr-Cyrl-CS"/>
        </w:rPr>
      </w:pPr>
      <w:r w:rsidRPr="004F1714">
        <w:rPr>
          <w:noProof/>
          <w:sz w:val="24"/>
          <w:szCs w:val="24"/>
          <w:lang w:val="sr-Cyrl-CS"/>
        </w:rPr>
        <w:t xml:space="preserve">                                                                                                                 Милош Вучевић</w:t>
      </w:r>
      <w:r w:rsidR="00412FE3">
        <w:rPr>
          <w:noProof/>
          <w:sz w:val="24"/>
          <w:szCs w:val="24"/>
          <w:lang w:val="sr-Cyrl-CS"/>
        </w:rPr>
        <w:t>, с.р.</w:t>
      </w:r>
    </w:p>
    <w:p w14:paraId="02385290" w14:textId="45C403A0" w:rsidR="0078671B" w:rsidRPr="004F1714" w:rsidRDefault="0078671B" w:rsidP="00757808">
      <w:pPr>
        <w:ind w:firstLine="720"/>
        <w:jc w:val="both"/>
        <w:rPr>
          <w:sz w:val="24"/>
          <w:szCs w:val="24"/>
          <w:lang w:val="sr-Cyrl-CS"/>
        </w:rPr>
      </w:pPr>
    </w:p>
    <w:sectPr w:rsidR="0078671B" w:rsidRPr="004F1714" w:rsidSect="00301A7E">
      <w:footerReference w:type="default" r:id="rId7"/>
      <w:pgSz w:w="11907" w:h="16840" w:code="9"/>
      <w:pgMar w:top="1440" w:right="1440" w:bottom="1440" w:left="1440" w:header="0" w:footer="85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93832" w14:textId="77777777" w:rsidR="001372D5" w:rsidRDefault="001372D5">
      <w:r>
        <w:separator/>
      </w:r>
    </w:p>
  </w:endnote>
  <w:endnote w:type="continuationSeparator" w:id="0">
    <w:p w14:paraId="52D2CC1A" w14:textId="77777777" w:rsidR="001372D5" w:rsidRDefault="00137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9272751"/>
      <w:docPartObj>
        <w:docPartGallery w:val="Page Numbers (Bottom of Page)"/>
        <w:docPartUnique/>
      </w:docPartObj>
    </w:sdtPr>
    <w:sdtEndPr>
      <w:rPr>
        <w:noProof/>
      </w:rPr>
    </w:sdtEndPr>
    <w:sdtContent>
      <w:p w14:paraId="0872FC01" w14:textId="56600A95" w:rsidR="00301A7E" w:rsidRDefault="00301A7E">
        <w:pPr>
          <w:pStyle w:val="Footer"/>
          <w:jc w:val="center"/>
        </w:pPr>
        <w:r w:rsidRPr="00301A7E">
          <w:rPr>
            <w:sz w:val="22"/>
            <w:szCs w:val="22"/>
          </w:rPr>
          <w:fldChar w:fldCharType="begin"/>
        </w:r>
        <w:r w:rsidRPr="00301A7E">
          <w:rPr>
            <w:sz w:val="22"/>
            <w:szCs w:val="22"/>
          </w:rPr>
          <w:instrText xml:space="preserve"> PAGE   \* MERGEFORMAT </w:instrText>
        </w:r>
        <w:r w:rsidRPr="00301A7E">
          <w:rPr>
            <w:sz w:val="22"/>
            <w:szCs w:val="22"/>
          </w:rPr>
          <w:fldChar w:fldCharType="separate"/>
        </w:r>
        <w:r w:rsidR="00B70EDE">
          <w:rPr>
            <w:noProof/>
            <w:sz w:val="22"/>
            <w:szCs w:val="22"/>
          </w:rPr>
          <w:t>11</w:t>
        </w:r>
        <w:r w:rsidRPr="00301A7E">
          <w:rPr>
            <w:noProof/>
            <w:sz w:val="22"/>
            <w:szCs w:val="22"/>
          </w:rPr>
          <w:fldChar w:fldCharType="end"/>
        </w:r>
      </w:p>
    </w:sdtContent>
  </w:sdt>
  <w:p w14:paraId="2AE76EF2" w14:textId="77777777" w:rsidR="006D7AAF" w:rsidRDefault="006D7AAF">
    <w:pP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9F966" w14:textId="77777777" w:rsidR="001372D5" w:rsidRDefault="001372D5">
      <w:r>
        <w:separator/>
      </w:r>
    </w:p>
  </w:footnote>
  <w:footnote w:type="continuationSeparator" w:id="0">
    <w:p w14:paraId="58BE941B" w14:textId="77777777" w:rsidR="001372D5" w:rsidRDefault="001372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E5088"/>
    <w:multiLevelType w:val="hybridMultilevel"/>
    <w:tmpl w:val="4EB25D50"/>
    <w:lvl w:ilvl="0" w:tplc="FFFFFFFF">
      <w:start w:val="1"/>
      <w:numFmt w:val="decimal"/>
      <w:lvlText w:val="%1)"/>
      <w:lvlJc w:val="left"/>
      <w:pPr>
        <w:ind w:left="1271" w:hanging="720"/>
      </w:pPr>
      <w:rPr>
        <w:rFonts w:ascii="Times New Roman" w:hAnsi="Times New Roman" w:cs="Times New Roman" w:hint="default"/>
        <w:color w:val="auto"/>
      </w:rPr>
    </w:lvl>
    <w:lvl w:ilvl="1" w:tplc="FFFFFFFF">
      <w:start w:val="1"/>
      <w:numFmt w:val="decimal"/>
      <w:lvlText w:val="%2)"/>
      <w:lvlJc w:val="left"/>
      <w:pPr>
        <w:ind w:left="1440" w:hanging="360"/>
      </w:pPr>
      <w:rPr>
        <w:rFonts w:eastAsia="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877F02"/>
    <w:multiLevelType w:val="hybridMultilevel"/>
    <w:tmpl w:val="7F4AC0BA"/>
    <w:lvl w:ilvl="0" w:tplc="FFFFFFFF">
      <w:start w:val="1"/>
      <w:numFmt w:val="decimal"/>
      <w:lvlText w:val="%1)"/>
      <w:lvlJc w:val="left"/>
      <w:pPr>
        <w:ind w:left="1271" w:hanging="720"/>
      </w:pPr>
      <w:rPr>
        <w:rFonts w:ascii="Times New Roman" w:hAnsi="Times New Roman" w:cs="Times New Roman" w:hint="default"/>
      </w:rPr>
    </w:lvl>
    <w:lvl w:ilvl="1" w:tplc="FFFFFFFF">
      <w:start w:val="1"/>
      <w:numFmt w:val="decimal"/>
      <w:lvlText w:val="%2)"/>
      <w:lvlJc w:val="left"/>
      <w:pPr>
        <w:ind w:left="1440" w:hanging="360"/>
      </w:pPr>
      <w:rPr>
        <w:rFonts w:eastAsia="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4D4356"/>
    <w:multiLevelType w:val="hybridMultilevel"/>
    <w:tmpl w:val="7F4AC0BA"/>
    <w:lvl w:ilvl="0" w:tplc="FFFFFFFF">
      <w:start w:val="1"/>
      <w:numFmt w:val="decimal"/>
      <w:lvlText w:val="%1)"/>
      <w:lvlJc w:val="left"/>
      <w:pPr>
        <w:ind w:left="1271" w:hanging="720"/>
      </w:pPr>
      <w:rPr>
        <w:rFonts w:ascii="Times New Roman" w:hAnsi="Times New Roman" w:cs="Times New Roman" w:hint="default"/>
      </w:rPr>
    </w:lvl>
    <w:lvl w:ilvl="1" w:tplc="FFFFFFFF">
      <w:start w:val="1"/>
      <w:numFmt w:val="decimal"/>
      <w:lvlText w:val="%2)"/>
      <w:lvlJc w:val="left"/>
      <w:pPr>
        <w:ind w:left="1440" w:hanging="360"/>
      </w:pPr>
      <w:rPr>
        <w:rFonts w:eastAsia="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332434"/>
    <w:multiLevelType w:val="hybridMultilevel"/>
    <w:tmpl w:val="42F87CFC"/>
    <w:lvl w:ilvl="0" w:tplc="C002992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283B78"/>
    <w:multiLevelType w:val="hybridMultilevel"/>
    <w:tmpl w:val="57502956"/>
    <w:lvl w:ilvl="0" w:tplc="D56413D4">
      <w:start w:val="1"/>
      <w:numFmt w:val="decimal"/>
      <w:lvlText w:val="%1."/>
      <w:lvlJc w:val="left"/>
      <w:pPr>
        <w:ind w:left="720" w:hanging="360"/>
      </w:pPr>
      <w:rPr>
        <w:b w:val="0"/>
      </w:rPr>
    </w:lvl>
    <w:lvl w:ilvl="1" w:tplc="4A7AC2FC">
      <w:start w:val="20"/>
      <w:numFmt w:val="bullet"/>
      <w:lvlText w:val="-"/>
      <w:lvlJc w:val="left"/>
      <w:pPr>
        <w:ind w:left="1440" w:hanging="360"/>
      </w:pPr>
      <w:rPr>
        <w:rFonts w:ascii="Times New Roman" w:eastAsia="Times New Roman" w:hAnsi="Times New Roman" w:cs="Times New Roman" w:hint="default"/>
        <w:i/>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483582"/>
    <w:multiLevelType w:val="hybridMultilevel"/>
    <w:tmpl w:val="7F4AC0BA"/>
    <w:lvl w:ilvl="0" w:tplc="FFFFFFFF">
      <w:start w:val="1"/>
      <w:numFmt w:val="decimal"/>
      <w:lvlText w:val="%1)"/>
      <w:lvlJc w:val="left"/>
      <w:pPr>
        <w:ind w:left="1440" w:hanging="720"/>
      </w:pPr>
      <w:rPr>
        <w:rFonts w:ascii="Times New Roman" w:hAnsi="Times New Roman" w:cs="Times New Roman" w:hint="default"/>
      </w:rPr>
    </w:lvl>
    <w:lvl w:ilvl="1" w:tplc="FFFFFFFF">
      <w:start w:val="1"/>
      <w:numFmt w:val="decimal"/>
      <w:lvlText w:val="%2)"/>
      <w:lvlJc w:val="left"/>
      <w:pPr>
        <w:ind w:left="1440" w:hanging="360"/>
      </w:pPr>
      <w:rPr>
        <w:rFonts w:eastAsia="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725C23"/>
    <w:multiLevelType w:val="hybridMultilevel"/>
    <w:tmpl w:val="7F4AC0BA"/>
    <w:lvl w:ilvl="0" w:tplc="FFFFFFFF">
      <w:start w:val="1"/>
      <w:numFmt w:val="decimal"/>
      <w:lvlText w:val="%1)"/>
      <w:lvlJc w:val="left"/>
      <w:pPr>
        <w:ind w:left="1271" w:hanging="720"/>
      </w:pPr>
      <w:rPr>
        <w:rFonts w:ascii="Times New Roman" w:hAnsi="Times New Roman" w:cs="Times New Roman" w:hint="default"/>
      </w:rPr>
    </w:lvl>
    <w:lvl w:ilvl="1" w:tplc="FFFFFFFF">
      <w:start w:val="1"/>
      <w:numFmt w:val="decimal"/>
      <w:lvlText w:val="%2)"/>
      <w:lvlJc w:val="left"/>
      <w:pPr>
        <w:ind w:left="1440" w:hanging="360"/>
      </w:pPr>
      <w:rPr>
        <w:rFonts w:eastAsia="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D75192"/>
    <w:multiLevelType w:val="hybridMultilevel"/>
    <w:tmpl w:val="223A80AE"/>
    <w:lvl w:ilvl="0" w:tplc="FE828B04">
      <w:start w:val="1"/>
      <w:numFmt w:val="decimal"/>
      <w:lvlText w:val="%1)"/>
      <w:lvlJc w:val="left"/>
      <w:pPr>
        <w:ind w:left="885" w:hanging="360"/>
      </w:pPr>
      <w:rPr>
        <w:rFonts w:ascii="Times New Roman" w:eastAsia="Liberation Serif" w:hAnsi="Times New Roman" w:cs="Times New Roman"/>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8" w15:restartNumberingAfterBreak="0">
    <w:nsid w:val="27495577"/>
    <w:multiLevelType w:val="hybridMultilevel"/>
    <w:tmpl w:val="7F4AC0BA"/>
    <w:lvl w:ilvl="0" w:tplc="FFFFFFFF">
      <w:start w:val="1"/>
      <w:numFmt w:val="decimal"/>
      <w:lvlText w:val="%1)"/>
      <w:lvlJc w:val="left"/>
      <w:pPr>
        <w:ind w:left="1271" w:hanging="720"/>
      </w:pPr>
      <w:rPr>
        <w:rFonts w:ascii="Times New Roman" w:hAnsi="Times New Roman" w:cs="Times New Roman" w:hint="default"/>
      </w:rPr>
    </w:lvl>
    <w:lvl w:ilvl="1" w:tplc="FFFFFFFF">
      <w:start w:val="1"/>
      <w:numFmt w:val="decimal"/>
      <w:lvlText w:val="%2)"/>
      <w:lvlJc w:val="left"/>
      <w:pPr>
        <w:ind w:left="1440" w:hanging="360"/>
      </w:pPr>
      <w:rPr>
        <w:rFonts w:eastAsia="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D71BE3"/>
    <w:multiLevelType w:val="hybridMultilevel"/>
    <w:tmpl w:val="7F4AC0BA"/>
    <w:lvl w:ilvl="0" w:tplc="FFFFFFFF">
      <w:start w:val="1"/>
      <w:numFmt w:val="decimal"/>
      <w:lvlText w:val="%1)"/>
      <w:lvlJc w:val="left"/>
      <w:pPr>
        <w:ind w:left="1271" w:hanging="720"/>
      </w:pPr>
      <w:rPr>
        <w:rFonts w:ascii="Times New Roman" w:hAnsi="Times New Roman" w:cs="Times New Roman" w:hint="default"/>
      </w:rPr>
    </w:lvl>
    <w:lvl w:ilvl="1" w:tplc="FFFFFFFF">
      <w:start w:val="1"/>
      <w:numFmt w:val="decimal"/>
      <w:lvlText w:val="%2)"/>
      <w:lvlJc w:val="left"/>
      <w:pPr>
        <w:ind w:left="1440" w:hanging="360"/>
      </w:pPr>
      <w:rPr>
        <w:rFonts w:eastAsia="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F8F2EB2"/>
    <w:multiLevelType w:val="hybridMultilevel"/>
    <w:tmpl w:val="2ACC2B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FA51B0"/>
    <w:multiLevelType w:val="hybridMultilevel"/>
    <w:tmpl w:val="7F4AC0BA"/>
    <w:lvl w:ilvl="0" w:tplc="FFFFFFFF">
      <w:start w:val="1"/>
      <w:numFmt w:val="decimal"/>
      <w:lvlText w:val="%1)"/>
      <w:lvlJc w:val="left"/>
      <w:pPr>
        <w:ind w:left="1271" w:hanging="720"/>
      </w:pPr>
      <w:rPr>
        <w:rFonts w:ascii="Times New Roman" w:hAnsi="Times New Roman" w:cs="Times New Roman" w:hint="default"/>
      </w:rPr>
    </w:lvl>
    <w:lvl w:ilvl="1" w:tplc="FFFFFFFF">
      <w:start w:val="1"/>
      <w:numFmt w:val="decimal"/>
      <w:lvlText w:val="%2)"/>
      <w:lvlJc w:val="left"/>
      <w:pPr>
        <w:ind w:left="1440" w:hanging="360"/>
      </w:pPr>
      <w:rPr>
        <w:rFonts w:eastAsia="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83B66DD"/>
    <w:multiLevelType w:val="hybridMultilevel"/>
    <w:tmpl w:val="F168CEB2"/>
    <w:lvl w:ilvl="0" w:tplc="564AEAE2">
      <w:start w:val="17"/>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61765D"/>
    <w:multiLevelType w:val="hybridMultilevel"/>
    <w:tmpl w:val="ACA49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E207F89"/>
    <w:multiLevelType w:val="hybridMultilevel"/>
    <w:tmpl w:val="4EB25D50"/>
    <w:lvl w:ilvl="0" w:tplc="5F0A89DC">
      <w:start w:val="1"/>
      <w:numFmt w:val="decimal"/>
      <w:lvlText w:val="%1)"/>
      <w:lvlJc w:val="left"/>
      <w:pPr>
        <w:ind w:left="1271" w:hanging="720"/>
      </w:pPr>
      <w:rPr>
        <w:rFonts w:ascii="Times New Roman" w:hAnsi="Times New Roman" w:cs="Times New Roman" w:hint="default"/>
        <w:color w:val="auto"/>
      </w:rPr>
    </w:lvl>
    <w:lvl w:ilvl="1" w:tplc="FFFFFFFF">
      <w:start w:val="1"/>
      <w:numFmt w:val="decimal"/>
      <w:lvlText w:val="%2)"/>
      <w:lvlJc w:val="left"/>
      <w:pPr>
        <w:ind w:left="1440" w:hanging="360"/>
      </w:pPr>
      <w:rPr>
        <w:rFonts w:eastAsia="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F89391A"/>
    <w:multiLevelType w:val="hybridMultilevel"/>
    <w:tmpl w:val="99DC0B4A"/>
    <w:lvl w:ilvl="0" w:tplc="13C260A6">
      <w:start w:val="1"/>
      <w:numFmt w:val="decimal"/>
      <w:lvlText w:val="%1)"/>
      <w:lvlJc w:val="left"/>
      <w:pPr>
        <w:ind w:left="110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6" w15:restartNumberingAfterBreak="0">
    <w:nsid w:val="466F502E"/>
    <w:multiLevelType w:val="hybridMultilevel"/>
    <w:tmpl w:val="7DCC642A"/>
    <w:lvl w:ilvl="0" w:tplc="04090011">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7" w15:restartNumberingAfterBreak="0">
    <w:nsid w:val="48094F6D"/>
    <w:multiLevelType w:val="hybridMultilevel"/>
    <w:tmpl w:val="973EB15E"/>
    <w:lvl w:ilvl="0" w:tplc="55CCD8D4">
      <w:start w:val="1"/>
      <w:numFmt w:val="decimal"/>
      <w:lvlText w:val="%1)"/>
      <w:lvlJc w:val="left"/>
      <w:pPr>
        <w:ind w:left="1271"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9018E"/>
    <w:multiLevelType w:val="hybridMultilevel"/>
    <w:tmpl w:val="7F4AC0BA"/>
    <w:lvl w:ilvl="0" w:tplc="FFFFFFFF">
      <w:start w:val="1"/>
      <w:numFmt w:val="decimal"/>
      <w:lvlText w:val="%1)"/>
      <w:lvlJc w:val="left"/>
      <w:pPr>
        <w:ind w:left="1271" w:hanging="720"/>
      </w:pPr>
      <w:rPr>
        <w:rFonts w:ascii="Times New Roman" w:hAnsi="Times New Roman" w:cs="Times New Roman" w:hint="default"/>
      </w:rPr>
    </w:lvl>
    <w:lvl w:ilvl="1" w:tplc="FFFFFFFF">
      <w:start w:val="1"/>
      <w:numFmt w:val="decimal"/>
      <w:lvlText w:val="%2)"/>
      <w:lvlJc w:val="left"/>
      <w:pPr>
        <w:ind w:left="1440" w:hanging="360"/>
      </w:pPr>
      <w:rPr>
        <w:rFonts w:eastAsia="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A107D68"/>
    <w:multiLevelType w:val="hybridMultilevel"/>
    <w:tmpl w:val="97425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847191"/>
    <w:multiLevelType w:val="hybridMultilevel"/>
    <w:tmpl w:val="E50CAB96"/>
    <w:lvl w:ilvl="0" w:tplc="3986244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15:restartNumberingAfterBreak="0">
    <w:nsid w:val="55C77F0A"/>
    <w:multiLevelType w:val="hybridMultilevel"/>
    <w:tmpl w:val="7F4AC0BA"/>
    <w:lvl w:ilvl="0" w:tplc="FFFFFFFF">
      <w:start w:val="1"/>
      <w:numFmt w:val="decimal"/>
      <w:lvlText w:val="%1)"/>
      <w:lvlJc w:val="left"/>
      <w:pPr>
        <w:ind w:left="1271" w:hanging="720"/>
      </w:pPr>
      <w:rPr>
        <w:rFonts w:ascii="Times New Roman" w:hAnsi="Times New Roman" w:cs="Times New Roman" w:hint="default"/>
      </w:rPr>
    </w:lvl>
    <w:lvl w:ilvl="1" w:tplc="FFFFFFFF">
      <w:start w:val="1"/>
      <w:numFmt w:val="decimal"/>
      <w:lvlText w:val="%2)"/>
      <w:lvlJc w:val="left"/>
      <w:pPr>
        <w:ind w:left="1440" w:hanging="360"/>
      </w:pPr>
      <w:rPr>
        <w:rFonts w:eastAsia="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A36102A"/>
    <w:multiLevelType w:val="hybridMultilevel"/>
    <w:tmpl w:val="44BA0CC0"/>
    <w:lvl w:ilvl="0" w:tplc="13C260A6">
      <w:start w:val="1"/>
      <w:numFmt w:val="decimal"/>
      <w:lvlText w:val="%1)"/>
      <w:lvlJc w:val="left"/>
      <w:pPr>
        <w:ind w:left="1000" w:hanging="36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23" w15:restartNumberingAfterBreak="0">
    <w:nsid w:val="5B3D004A"/>
    <w:multiLevelType w:val="hybridMultilevel"/>
    <w:tmpl w:val="88CED4EC"/>
    <w:lvl w:ilvl="0" w:tplc="D868C16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FC1B52"/>
    <w:multiLevelType w:val="hybridMultilevel"/>
    <w:tmpl w:val="C00873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3644AC"/>
    <w:multiLevelType w:val="hybridMultilevel"/>
    <w:tmpl w:val="FFF63E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8A5B5A"/>
    <w:multiLevelType w:val="hybridMultilevel"/>
    <w:tmpl w:val="7F4AC0BA"/>
    <w:lvl w:ilvl="0" w:tplc="55CCD8D4">
      <w:start w:val="1"/>
      <w:numFmt w:val="decimal"/>
      <w:lvlText w:val="%1)"/>
      <w:lvlJc w:val="left"/>
      <w:pPr>
        <w:ind w:left="1530" w:hanging="720"/>
      </w:pPr>
      <w:rPr>
        <w:rFonts w:ascii="Times New Roman" w:hAnsi="Times New Roman" w:cs="Times New Roman" w:hint="default"/>
      </w:rPr>
    </w:lvl>
    <w:lvl w:ilvl="1" w:tplc="5282A310">
      <w:start w:val="1"/>
      <w:numFmt w:val="decimal"/>
      <w:lvlText w:val="%2)"/>
      <w:lvlJc w:val="left"/>
      <w:pPr>
        <w:ind w:left="1440" w:hanging="360"/>
      </w:pPr>
      <w:rPr>
        <w:rFonts w:eastAsia="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CD46F8"/>
    <w:multiLevelType w:val="hybridMultilevel"/>
    <w:tmpl w:val="F2D0A676"/>
    <w:lvl w:ilvl="0" w:tplc="49887CB6">
      <w:start w:val="1"/>
      <w:numFmt w:val="decimal"/>
      <w:lvlText w:val="%1)"/>
      <w:lvlJc w:val="left"/>
      <w:pPr>
        <w:ind w:left="1271" w:hanging="720"/>
      </w:pPr>
      <w:rPr>
        <w:rFonts w:hint="default"/>
      </w:rPr>
    </w:lvl>
    <w:lvl w:ilvl="1" w:tplc="04090019" w:tentative="1">
      <w:start w:val="1"/>
      <w:numFmt w:val="lowerLetter"/>
      <w:lvlText w:val="%2."/>
      <w:lvlJc w:val="left"/>
      <w:pPr>
        <w:ind w:left="1631" w:hanging="360"/>
      </w:pPr>
    </w:lvl>
    <w:lvl w:ilvl="2" w:tplc="0409001B" w:tentative="1">
      <w:start w:val="1"/>
      <w:numFmt w:val="lowerRoman"/>
      <w:lvlText w:val="%3."/>
      <w:lvlJc w:val="right"/>
      <w:pPr>
        <w:ind w:left="2351" w:hanging="180"/>
      </w:pPr>
    </w:lvl>
    <w:lvl w:ilvl="3" w:tplc="0409000F" w:tentative="1">
      <w:start w:val="1"/>
      <w:numFmt w:val="decimal"/>
      <w:lvlText w:val="%4."/>
      <w:lvlJc w:val="left"/>
      <w:pPr>
        <w:ind w:left="3071" w:hanging="360"/>
      </w:pPr>
    </w:lvl>
    <w:lvl w:ilvl="4" w:tplc="04090019" w:tentative="1">
      <w:start w:val="1"/>
      <w:numFmt w:val="lowerLetter"/>
      <w:lvlText w:val="%5."/>
      <w:lvlJc w:val="left"/>
      <w:pPr>
        <w:ind w:left="3791" w:hanging="360"/>
      </w:pPr>
    </w:lvl>
    <w:lvl w:ilvl="5" w:tplc="0409001B" w:tentative="1">
      <w:start w:val="1"/>
      <w:numFmt w:val="lowerRoman"/>
      <w:lvlText w:val="%6."/>
      <w:lvlJc w:val="right"/>
      <w:pPr>
        <w:ind w:left="4511" w:hanging="180"/>
      </w:pPr>
    </w:lvl>
    <w:lvl w:ilvl="6" w:tplc="0409000F" w:tentative="1">
      <w:start w:val="1"/>
      <w:numFmt w:val="decimal"/>
      <w:lvlText w:val="%7."/>
      <w:lvlJc w:val="left"/>
      <w:pPr>
        <w:ind w:left="5231" w:hanging="360"/>
      </w:pPr>
    </w:lvl>
    <w:lvl w:ilvl="7" w:tplc="04090019" w:tentative="1">
      <w:start w:val="1"/>
      <w:numFmt w:val="lowerLetter"/>
      <w:lvlText w:val="%8."/>
      <w:lvlJc w:val="left"/>
      <w:pPr>
        <w:ind w:left="5951" w:hanging="360"/>
      </w:pPr>
    </w:lvl>
    <w:lvl w:ilvl="8" w:tplc="0409001B" w:tentative="1">
      <w:start w:val="1"/>
      <w:numFmt w:val="lowerRoman"/>
      <w:lvlText w:val="%9."/>
      <w:lvlJc w:val="right"/>
      <w:pPr>
        <w:ind w:left="6671" w:hanging="180"/>
      </w:pPr>
    </w:lvl>
  </w:abstractNum>
  <w:abstractNum w:abstractNumId="28" w15:restartNumberingAfterBreak="0">
    <w:nsid w:val="6315753B"/>
    <w:multiLevelType w:val="hybridMultilevel"/>
    <w:tmpl w:val="5CA24F30"/>
    <w:lvl w:ilvl="0" w:tplc="04090011">
      <w:start w:val="1"/>
      <w:numFmt w:val="decimal"/>
      <w:lvlText w:val="%1)"/>
      <w:lvlJc w:val="left"/>
      <w:pPr>
        <w:ind w:left="1540" w:hanging="360"/>
      </w:pPr>
    </w:lvl>
    <w:lvl w:ilvl="1" w:tplc="04090019">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29" w15:restartNumberingAfterBreak="0">
    <w:nsid w:val="65647699"/>
    <w:multiLevelType w:val="hybridMultilevel"/>
    <w:tmpl w:val="7F4AC0BA"/>
    <w:lvl w:ilvl="0" w:tplc="FFFFFFFF">
      <w:start w:val="1"/>
      <w:numFmt w:val="decimal"/>
      <w:lvlText w:val="%1)"/>
      <w:lvlJc w:val="left"/>
      <w:pPr>
        <w:ind w:left="1271" w:hanging="720"/>
      </w:pPr>
      <w:rPr>
        <w:rFonts w:ascii="Times New Roman" w:hAnsi="Times New Roman" w:cs="Times New Roman" w:hint="default"/>
      </w:rPr>
    </w:lvl>
    <w:lvl w:ilvl="1" w:tplc="FFFFFFFF">
      <w:start w:val="1"/>
      <w:numFmt w:val="decimal"/>
      <w:lvlText w:val="%2)"/>
      <w:lvlJc w:val="left"/>
      <w:pPr>
        <w:ind w:left="1440" w:hanging="360"/>
      </w:pPr>
      <w:rPr>
        <w:rFonts w:eastAsia="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A7F5B8D"/>
    <w:multiLevelType w:val="hybridMultilevel"/>
    <w:tmpl w:val="2E1A1F26"/>
    <w:lvl w:ilvl="0" w:tplc="BE708754">
      <w:start w:val="16"/>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6E7189"/>
    <w:multiLevelType w:val="hybridMultilevel"/>
    <w:tmpl w:val="F28465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8B2152"/>
    <w:multiLevelType w:val="multilevel"/>
    <w:tmpl w:val="E50A575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3" w15:restartNumberingAfterBreak="0">
    <w:nsid w:val="7C6041C2"/>
    <w:multiLevelType w:val="hybridMultilevel"/>
    <w:tmpl w:val="05BC7A88"/>
    <w:lvl w:ilvl="0" w:tplc="04090011">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4" w15:restartNumberingAfterBreak="0">
    <w:nsid w:val="7EE01DDF"/>
    <w:multiLevelType w:val="hybridMultilevel"/>
    <w:tmpl w:val="7F4AC0BA"/>
    <w:lvl w:ilvl="0" w:tplc="FFFFFFFF">
      <w:start w:val="1"/>
      <w:numFmt w:val="decimal"/>
      <w:lvlText w:val="%1)"/>
      <w:lvlJc w:val="left"/>
      <w:pPr>
        <w:ind w:left="1271" w:hanging="720"/>
      </w:pPr>
      <w:rPr>
        <w:rFonts w:ascii="Times New Roman" w:hAnsi="Times New Roman" w:cs="Times New Roman" w:hint="default"/>
      </w:rPr>
    </w:lvl>
    <w:lvl w:ilvl="1" w:tplc="FFFFFFFF">
      <w:start w:val="1"/>
      <w:numFmt w:val="decimal"/>
      <w:lvlText w:val="%2)"/>
      <w:lvlJc w:val="left"/>
      <w:pPr>
        <w:ind w:left="1440" w:hanging="360"/>
      </w:pPr>
      <w:rPr>
        <w:rFonts w:eastAsia="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FB34E8F"/>
    <w:multiLevelType w:val="hybridMultilevel"/>
    <w:tmpl w:val="39AA793C"/>
    <w:lvl w:ilvl="0" w:tplc="04090011">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num w:numId="1">
    <w:abstractNumId w:val="32"/>
  </w:num>
  <w:num w:numId="2">
    <w:abstractNumId w:val="7"/>
  </w:num>
  <w:num w:numId="3">
    <w:abstractNumId w:val="10"/>
  </w:num>
  <w:num w:numId="4">
    <w:abstractNumId w:val="27"/>
  </w:num>
  <w:num w:numId="5">
    <w:abstractNumId w:val="26"/>
  </w:num>
  <w:num w:numId="6">
    <w:abstractNumId w:val="31"/>
  </w:num>
  <w:num w:numId="7">
    <w:abstractNumId w:val="22"/>
  </w:num>
  <w:num w:numId="8">
    <w:abstractNumId w:val="15"/>
  </w:num>
  <w:num w:numId="9">
    <w:abstractNumId w:val="33"/>
  </w:num>
  <w:num w:numId="10">
    <w:abstractNumId w:val="35"/>
  </w:num>
  <w:num w:numId="11">
    <w:abstractNumId w:val="16"/>
  </w:num>
  <w:num w:numId="12">
    <w:abstractNumId w:val="3"/>
  </w:num>
  <w:num w:numId="13">
    <w:abstractNumId w:val="20"/>
  </w:num>
  <w:num w:numId="14">
    <w:abstractNumId w:val="28"/>
  </w:num>
  <w:num w:numId="15">
    <w:abstractNumId w:val="17"/>
  </w:num>
  <w:num w:numId="16">
    <w:abstractNumId w:val="29"/>
  </w:num>
  <w:num w:numId="17">
    <w:abstractNumId w:val="18"/>
  </w:num>
  <w:num w:numId="18">
    <w:abstractNumId w:val="9"/>
  </w:num>
  <w:num w:numId="19">
    <w:abstractNumId w:val="2"/>
  </w:num>
  <w:num w:numId="20">
    <w:abstractNumId w:val="1"/>
  </w:num>
  <w:num w:numId="21">
    <w:abstractNumId w:val="11"/>
  </w:num>
  <w:num w:numId="22">
    <w:abstractNumId w:val="5"/>
  </w:num>
  <w:num w:numId="23">
    <w:abstractNumId w:val="14"/>
  </w:num>
  <w:num w:numId="24">
    <w:abstractNumId w:val="21"/>
  </w:num>
  <w:num w:numId="25">
    <w:abstractNumId w:val="34"/>
  </w:num>
  <w:num w:numId="26">
    <w:abstractNumId w:val="6"/>
  </w:num>
  <w:num w:numId="27">
    <w:abstractNumId w:val="8"/>
  </w:num>
  <w:num w:numId="28">
    <w:abstractNumId w:val="4"/>
  </w:num>
  <w:num w:numId="29">
    <w:abstractNumId w:val="30"/>
  </w:num>
  <w:num w:numId="30">
    <w:abstractNumId w:val="12"/>
  </w:num>
  <w:num w:numId="31">
    <w:abstractNumId w:val="25"/>
  </w:num>
  <w:num w:numId="32">
    <w:abstractNumId w:val="23"/>
  </w:num>
  <w:num w:numId="33">
    <w:abstractNumId w:val="13"/>
  </w:num>
  <w:num w:numId="34">
    <w:abstractNumId w:val="19"/>
  </w:num>
  <w:num w:numId="35">
    <w:abstractNumId w:val="24"/>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141"/>
    <w:rsid w:val="00011AE7"/>
    <w:rsid w:val="00057CDF"/>
    <w:rsid w:val="000671E9"/>
    <w:rsid w:val="00071078"/>
    <w:rsid w:val="0009361B"/>
    <w:rsid w:val="000A2B39"/>
    <w:rsid w:val="000A2D50"/>
    <w:rsid w:val="000B251C"/>
    <w:rsid w:val="000B412A"/>
    <w:rsid w:val="000C2E92"/>
    <w:rsid w:val="000D7831"/>
    <w:rsid w:val="000E4E1A"/>
    <w:rsid w:val="000F0737"/>
    <w:rsid w:val="000F080C"/>
    <w:rsid w:val="000F157F"/>
    <w:rsid w:val="00100D8D"/>
    <w:rsid w:val="00106684"/>
    <w:rsid w:val="0012312E"/>
    <w:rsid w:val="001372D5"/>
    <w:rsid w:val="00144E20"/>
    <w:rsid w:val="00155E5F"/>
    <w:rsid w:val="00160E13"/>
    <w:rsid w:val="001701FE"/>
    <w:rsid w:val="00185069"/>
    <w:rsid w:val="00185F17"/>
    <w:rsid w:val="001916C1"/>
    <w:rsid w:val="00193337"/>
    <w:rsid w:val="001A1C3C"/>
    <w:rsid w:val="00204F22"/>
    <w:rsid w:val="00207769"/>
    <w:rsid w:val="00221864"/>
    <w:rsid w:val="00233CFF"/>
    <w:rsid w:val="00243475"/>
    <w:rsid w:val="00245660"/>
    <w:rsid w:val="00246BBE"/>
    <w:rsid w:val="00246F14"/>
    <w:rsid w:val="00247E44"/>
    <w:rsid w:val="00260ABF"/>
    <w:rsid w:val="00261065"/>
    <w:rsid w:val="002A0B6F"/>
    <w:rsid w:val="002C6AC7"/>
    <w:rsid w:val="002D2ADC"/>
    <w:rsid w:val="002D37C8"/>
    <w:rsid w:val="002F5321"/>
    <w:rsid w:val="00301A7E"/>
    <w:rsid w:val="003044AE"/>
    <w:rsid w:val="00336032"/>
    <w:rsid w:val="003460DB"/>
    <w:rsid w:val="003879A3"/>
    <w:rsid w:val="003A663C"/>
    <w:rsid w:val="003B0B33"/>
    <w:rsid w:val="003B3ACE"/>
    <w:rsid w:val="003C3050"/>
    <w:rsid w:val="003C31D2"/>
    <w:rsid w:val="003D1AEF"/>
    <w:rsid w:val="003E17B5"/>
    <w:rsid w:val="00412FE3"/>
    <w:rsid w:val="00423F45"/>
    <w:rsid w:val="004268F6"/>
    <w:rsid w:val="004331AF"/>
    <w:rsid w:val="00453A8F"/>
    <w:rsid w:val="004668D2"/>
    <w:rsid w:val="004B6E26"/>
    <w:rsid w:val="004C558C"/>
    <w:rsid w:val="004C65C3"/>
    <w:rsid w:val="004D472B"/>
    <w:rsid w:val="004D6141"/>
    <w:rsid w:val="004D753B"/>
    <w:rsid w:val="004F10AE"/>
    <w:rsid w:val="004F1714"/>
    <w:rsid w:val="005154A0"/>
    <w:rsid w:val="00515578"/>
    <w:rsid w:val="00515EC3"/>
    <w:rsid w:val="00517364"/>
    <w:rsid w:val="0052267E"/>
    <w:rsid w:val="00531BAE"/>
    <w:rsid w:val="005461C5"/>
    <w:rsid w:val="005637CA"/>
    <w:rsid w:val="00574CAF"/>
    <w:rsid w:val="00577EA9"/>
    <w:rsid w:val="005A28BE"/>
    <w:rsid w:val="005A5A51"/>
    <w:rsid w:val="005B7443"/>
    <w:rsid w:val="005D2D6D"/>
    <w:rsid w:val="005D3250"/>
    <w:rsid w:val="005E4B4B"/>
    <w:rsid w:val="005E6F01"/>
    <w:rsid w:val="005F5FCC"/>
    <w:rsid w:val="00603BFA"/>
    <w:rsid w:val="00607C1D"/>
    <w:rsid w:val="00651073"/>
    <w:rsid w:val="00681800"/>
    <w:rsid w:val="00684EE6"/>
    <w:rsid w:val="00685849"/>
    <w:rsid w:val="00686EDB"/>
    <w:rsid w:val="00687319"/>
    <w:rsid w:val="006A0DF2"/>
    <w:rsid w:val="006A2866"/>
    <w:rsid w:val="006C4495"/>
    <w:rsid w:val="006D10B3"/>
    <w:rsid w:val="006D6B12"/>
    <w:rsid w:val="006D7AAF"/>
    <w:rsid w:val="006E1098"/>
    <w:rsid w:val="006E1D67"/>
    <w:rsid w:val="006E68AA"/>
    <w:rsid w:val="007031D3"/>
    <w:rsid w:val="0070700F"/>
    <w:rsid w:val="007072A6"/>
    <w:rsid w:val="00736336"/>
    <w:rsid w:val="007365E2"/>
    <w:rsid w:val="00737C59"/>
    <w:rsid w:val="00751041"/>
    <w:rsid w:val="00756A16"/>
    <w:rsid w:val="00757808"/>
    <w:rsid w:val="0076441C"/>
    <w:rsid w:val="0078671B"/>
    <w:rsid w:val="007909AE"/>
    <w:rsid w:val="007973FD"/>
    <w:rsid w:val="007A5761"/>
    <w:rsid w:val="007B4F6A"/>
    <w:rsid w:val="007D0744"/>
    <w:rsid w:val="008142DE"/>
    <w:rsid w:val="00823B67"/>
    <w:rsid w:val="008535E6"/>
    <w:rsid w:val="008711E3"/>
    <w:rsid w:val="00892252"/>
    <w:rsid w:val="008D45CF"/>
    <w:rsid w:val="008D53C4"/>
    <w:rsid w:val="008E5FFE"/>
    <w:rsid w:val="009041E1"/>
    <w:rsid w:val="0091394B"/>
    <w:rsid w:val="00922DAB"/>
    <w:rsid w:val="00925226"/>
    <w:rsid w:val="00934AD6"/>
    <w:rsid w:val="00947DC7"/>
    <w:rsid w:val="00950878"/>
    <w:rsid w:val="00982FD2"/>
    <w:rsid w:val="00986484"/>
    <w:rsid w:val="009A3006"/>
    <w:rsid w:val="009A64D8"/>
    <w:rsid w:val="009B46DE"/>
    <w:rsid w:val="009C051D"/>
    <w:rsid w:val="009C430A"/>
    <w:rsid w:val="009D264F"/>
    <w:rsid w:val="009D5430"/>
    <w:rsid w:val="009E11ED"/>
    <w:rsid w:val="009E545A"/>
    <w:rsid w:val="009F15D9"/>
    <w:rsid w:val="009F385A"/>
    <w:rsid w:val="00A069DF"/>
    <w:rsid w:val="00A340FD"/>
    <w:rsid w:val="00A53089"/>
    <w:rsid w:val="00A54B8D"/>
    <w:rsid w:val="00A615F8"/>
    <w:rsid w:val="00A86202"/>
    <w:rsid w:val="00A91FB7"/>
    <w:rsid w:val="00A956EF"/>
    <w:rsid w:val="00AD192A"/>
    <w:rsid w:val="00AD1D91"/>
    <w:rsid w:val="00AD5FDB"/>
    <w:rsid w:val="00AD79D3"/>
    <w:rsid w:val="00AE270B"/>
    <w:rsid w:val="00AE2F72"/>
    <w:rsid w:val="00B0586E"/>
    <w:rsid w:val="00B13A0E"/>
    <w:rsid w:val="00B1475F"/>
    <w:rsid w:val="00B237CF"/>
    <w:rsid w:val="00B341D6"/>
    <w:rsid w:val="00B40FC6"/>
    <w:rsid w:val="00B50341"/>
    <w:rsid w:val="00B55F2C"/>
    <w:rsid w:val="00B64279"/>
    <w:rsid w:val="00B70EDE"/>
    <w:rsid w:val="00B8248E"/>
    <w:rsid w:val="00B86950"/>
    <w:rsid w:val="00BC0036"/>
    <w:rsid w:val="00BC66AD"/>
    <w:rsid w:val="00C028E5"/>
    <w:rsid w:val="00C05E95"/>
    <w:rsid w:val="00C52F2F"/>
    <w:rsid w:val="00C812DC"/>
    <w:rsid w:val="00C82F35"/>
    <w:rsid w:val="00C87526"/>
    <w:rsid w:val="00C94140"/>
    <w:rsid w:val="00CA219C"/>
    <w:rsid w:val="00CA3782"/>
    <w:rsid w:val="00CB35FD"/>
    <w:rsid w:val="00CB4D7D"/>
    <w:rsid w:val="00CC227C"/>
    <w:rsid w:val="00CC6250"/>
    <w:rsid w:val="00CD5137"/>
    <w:rsid w:val="00D11AE3"/>
    <w:rsid w:val="00D2197B"/>
    <w:rsid w:val="00D65E16"/>
    <w:rsid w:val="00D85208"/>
    <w:rsid w:val="00D945EB"/>
    <w:rsid w:val="00DA6F26"/>
    <w:rsid w:val="00DC1431"/>
    <w:rsid w:val="00DC35D2"/>
    <w:rsid w:val="00DC4DB6"/>
    <w:rsid w:val="00DC5276"/>
    <w:rsid w:val="00DD5D1B"/>
    <w:rsid w:val="00DE60E8"/>
    <w:rsid w:val="00E105E5"/>
    <w:rsid w:val="00E10A98"/>
    <w:rsid w:val="00E264B1"/>
    <w:rsid w:val="00E37BF5"/>
    <w:rsid w:val="00E4203C"/>
    <w:rsid w:val="00E451B0"/>
    <w:rsid w:val="00E52E48"/>
    <w:rsid w:val="00E8259A"/>
    <w:rsid w:val="00E90200"/>
    <w:rsid w:val="00EB1DCE"/>
    <w:rsid w:val="00EF07E5"/>
    <w:rsid w:val="00F1410C"/>
    <w:rsid w:val="00F25411"/>
    <w:rsid w:val="00F25A8F"/>
    <w:rsid w:val="00F765F5"/>
    <w:rsid w:val="00F76A15"/>
    <w:rsid w:val="00F87ABA"/>
    <w:rsid w:val="00F95321"/>
    <w:rsid w:val="00FA0727"/>
    <w:rsid w:val="00FA33AF"/>
    <w:rsid w:val="00FA5B07"/>
    <w:rsid w:val="00FA6CF9"/>
    <w:rsid w:val="00FB1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AB9026"/>
  <w15:docId w15:val="{5EAFFA7C-46CF-447B-ABA0-5E000D6AE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D1AEF"/>
    <w:pPr>
      <w:tabs>
        <w:tab w:val="center" w:pos="4680"/>
        <w:tab w:val="right" w:pos="9360"/>
      </w:tabs>
    </w:pPr>
  </w:style>
  <w:style w:type="character" w:customStyle="1" w:styleId="HeaderChar">
    <w:name w:val="Header Char"/>
    <w:basedOn w:val="DefaultParagraphFont"/>
    <w:link w:val="Header"/>
    <w:uiPriority w:val="99"/>
    <w:rsid w:val="003D1AEF"/>
  </w:style>
  <w:style w:type="paragraph" w:styleId="Footer">
    <w:name w:val="footer"/>
    <w:basedOn w:val="Normal"/>
    <w:link w:val="FooterChar"/>
    <w:uiPriority w:val="99"/>
    <w:unhideWhenUsed/>
    <w:rsid w:val="003D1AEF"/>
    <w:pPr>
      <w:tabs>
        <w:tab w:val="center" w:pos="4680"/>
        <w:tab w:val="right" w:pos="9360"/>
      </w:tabs>
    </w:pPr>
  </w:style>
  <w:style w:type="character" w:customStyle="1" w:styleId="FooterChar">
    <w:name w:val="Footer Char"/>
    <w:basedOn w:val="DefaultParagraphFont"/>
    <w:link w:val="Footer"/>
    <w:uiPriority w:val="99"/>
    <w:rsid w:val="003D1AEF"/>
  </w:style>
  <w:style w:type="paragraph" w:styleId="ListParagraph">
    <w:name w:val="List Paragraph"/>
    <w:basedOn w:val="Normal"/>
    <w:uiPriority w:val="34"/>
    <w:qFormat/>
    <w:rsid w:val="00577EA9"/>
    <w:pPr>
      <w:ind w:left="720"/>
      <w:contextualSpacing/>
    </w:pPr>
  </w:style>
  <w:style w:type="paragraph" w:styleId="BalloonText">
    <w:name w:val="Balloon Text"/>
    <w:basedOn w:val="Normal"/>
    <w:link w:val="BalloonTextChar"/>
    <w:uiPriority w:val="99"/>
    <w:semiHidden/>
    <w:unhideWhenUsed/>
    <w:rsid w:val="00AD19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9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4404</Words>
  <Characters>25105</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Vedran Berleković</dc:creator>
  <cp:keywords/>
  <dc:description/>
  <cp:lastModifiedBy>Aleksandar vojinovic</cp:lastModifiedBy>
  <cp:revision>2</cp:revision>
  <cp:lastPrinted>2024-11-04T07:02:00Z</cp:lastPrinted>
  <dcterms:created xsi:type="dcterms:W3CDTF">2024-11-04T15:10:00Z</dcterms:created>
  <dcterms:modified xsi:type="dcterms:W3CDTF">2024-11-04T15:10:00Z</dcterms:modified>
</cp:coreProperties>
</file>