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F4782" w14:textId="77777777" w:rsidR="00D11F18" w:rsidRPr="003C6EC1" w:rsidRDefault="00D11F18" w:rsidP="00DC194A">
      <w:pPr>
        <w:pStyle w:val="Zakon"/>
        <w:ind w:left="0"/>
        <w:jc w:val="both"/>
        <w:rPr>
          <w:rFonts w:ascii="Times New Roman" w:hAnsi="Times New Roman"/>
          <w:b w:val="0"/>
          <w:sz w:val="24"/>
          <w:szCs w:val="24"/>
          <w:lang w:val="sr-Cyrl-RS"/>
        </w:rPr>
      </w:pPr>
      <w:bookmarkStart w:id="0" w:name="_GoBack"/>
      <w:bookmarkEnd w:id="0"/>
    </w:p>
    <w:p w14:paraId="7A59A51C" w14:textId="51DE2096" w:rsidR="00C23328" w:rsidRPr="003C6EC1" w:rsidRDefault="00462D8E">
      <w:pPr>
        <w:pStyle w:val="Zakon"/>
        <w:rPr>
          <w:rFonts w:ascii="Times New Roman" w:hAnsi="Times New Roman"/>
          <w:b w:val="0"/>
          <w:sz w:val="24"/>
          <w:szCs w:val="24"/>
          <w:lang w:val="sr-Cyrl-RS"/>
        </w:rPr>
      </w:pPr>
      <w:r w:rsidRPr="003C6EC1">
        <w:rPr>
          <w:rFonts w:ascii="Times New Roman" w:hAnsi="Times New Roman"/>
          <w:b w:val="0"/>
          <w:sz w:val="24"/>
          <w:szCs w:val="24"/>
          <w:lang w:val="sr-Cyrl-RS"/>
        </w:rPr>
        <w:t>предлог ЗАКО</w:t>
      </w:r>
      <w:r w:rsidR="00C23328" w:rsidRPr="003C6EC1">
        <w:rPr>
          <w:rFonts w:ascii="Times New Roman" w:hAnsi="Times New Roman"/>
          <w:b w:val="0"/>
          <w:sz w:val="24"/>
          <w:szCs w:val="24"/>
          <w:lang w:val="sr-Cyrl-RS"/>
        </w:rPr>
        <w:t>Н</w:t>
      </w:r>
      <w:r w:rsidRPr="003C6EC1">
        <w:rPr>
          <w:rFonts w:ascii="Times New Roman" w:hAnsi="Times New Roman"/>
          <w:b w:val="0"/>
          <w:sz w:val="24"/>
          <w:szCs w:val="24"/>
          <w:lang w:val="sr-Cyrl-RS"/>
        </w:rPr>
        <w:t>а</w:t>
      </w:r>
    </w:p>
    <w:p w14:paraId="5C201D87" w14:textId="3E9A343A" w:rsidR="00C23328" w:rsidRPr="003C6EC1" w:rsidRDefault="00C23328">
      <w:pPr>
        <w:pStyle w:val="Zakon1"/>
        <w:spacing w:after="240"/>
        <w:rPr>
          <w:rFonts w:ascii="Times New Roman" w:hAnsi="Times New Roman"/>
          <w:b w:val="0"/>
          <w:sz w:val="24"/>
          <w:szCs w:val="24"/>
          <w:lang w:val="sr-Cyrl-RS"/>
        </w:rPr>
      </w:pPr>
      <w:r w:rsidRPr="003C6EC1">
        <w:rPr>
          <w:rFonts w:ascii="Times New Roman" w:hAnsi="Times New Roman"/>
          <w:b w:val="0"/>
          <w:sz w:val="24"/>
          <w:szCs w:val="24"/>
          <w:lang w:val="sr-Cyrl-RS"/>
        </w:rPr>
        <w:t xml:space="preserve">О ЗАШТИТИ ПОТРОШАЧА </w:t>
      </w:r>
    </w:p>
    <w:p w14:paraId="3CD27295" w14:textId="77777777" w:rsidR="00462D8E" w:rsidRPr="003C6EC1" w:rsidRDefault="00462D8E">
      <w:pPr>
        <w:pStyle w:val="Zakon1"/>
        <w:spacing w:after="240"/>
        <w:rPr>
          <w:rFonts w:ascii="Times New Roman" w:hAnsi="Times New Roman"/>
          <w:b w:val="0"/>
          <w:sz w:val="24"/>
          <w:szCs w:val="24"/>
          <w:lang w:val="sr-Cyrl-RS"/>
        </w:rPr>
      </w:pPr>
    </w:p>
    <w:p w14:paraId="5719B5B5" w14:textId="77777777" w:rsidR="00C23328" w:rsidRPr="003C6EC1" w:rsidRDefault="00C23328">
      <w:pPr>
        <w:pStyle w:val="Naslov"/>
        <w:rPr>
          <w:rFonts w:ascii="Times New Roman" w:hAnsi="Times New Roman"/>
          <w:b w:val="0"/>
          <w:szCs w:val="24"/>
          <w:lang w:val="sr-Cyrl-RS"/>
        </w:rPr>
      </w:pPr>
      <w:r w:rsidRPr="003C6EC1">
        <w:rPr>
          <w:rFonts w:ascii="Times New Roman" w:hAnsi="Times New Roman"/>
          <w:b w:val="0"/>
          <w:szCs w:val="24"/>
          <w:lang w:val="sr-Cyrl-RS"/>
        </w:rPr>
        <w:t>I. УВОДНЕ ОДРЕДБЕ</w:t>
      </w:r>
    </w:p>
    <w:p w14:paraId="105CCFA7" w14:textId="014D2CF8" w:rsidR="009A07EC" w:rsidRPr="003C6EC1" w:rsidRDefault="009A07EC"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Циљ и предмет</w:t>
      </w:r>
    </w:p>
    <w:p w14:paraId="08C2D035" w14:textId="77777777" w:rsidR="00A97494" w:rsidRPr="003C6EC1" w:rsidRDefault="00A97494" w:rsidP="00A97494">
      <w:pPr>
        <w:pStyle w:val="Clan"/>
        <w:spacing w:before="0" w:after="0"/>
        <w:rPr>
          <w:rFonts w:ascii="Times New Roman" w:hAnsi="Times New Roman"/>
          <w:b w:val="0"/>
          <w:sz w:val="24"/>
          <w:szCs w:val="24"/>
          <w:lang w:val="sr-Cyrl-RS"/>
        </w:rPr>
      </w:pPr>
    </w:p>
    <w:p w14:paraId="5396E68D" w14:textId="7777777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w:t>
      </w:r>
    </w:p>
    <w:p w14:paraId="5F17817E" w14:textId="59EE7121" w:rsidR="00C23328" w:rsidRPr="003C6EC1" w:rsidRDefault="009A07EC" w:rsidP="00A97494">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У циљу заштите положаја потрошача овим законом уређују се права и обавезе потрошача, инструменти и начини заштите права потрошача, информисање и унапређење знања потрошача о њиховим правима и начинима заштите права, права и обавезе удружења и савеза чија је област деловања остваривање циљева зашти</w:t>
      </w:r>
      <w:r w:rsidR="00214B4C" w:rsidRPr="003C6EC1">
        <w:rPr>
          <w:rFonts w:ascii="Times New Roman" w:hAnsi="Times New Roman"/>
          <w:noProof/>
          <w:sz w:val="24"/>
          <w:szCs w:val="24"/>
          <w:lang w:val="sr-Cyrl-RS"/>
        </w:rPr>
        <w:t>те потрошача, вансудско решавање</w:t>
      </w:r>
      <w:r w:rsidRPr="003C6EC1">
        <w:rPr>
          <w:rFonts w:ascii="Times New Roman" w:hAnsi="Times New Roman"/>
          <w:noProof/>
          <w:sz w:val="24"/>
          <w:szCs w:val="24"/>
          <w:lang w:val="sr-Cyrl-RS"/>
        </w:rPr>
        <w:t xml:space="preserve"> потрошачких спорова, права и обавезе државних органа у области заштите потрошача и друга питања од значаја за положај и заштиту потрошача</w:t>
      </w:r>
      <w:r w:rsidR="004E6DD8" w:rsidRPr="003C6EC1">
        <w:rPr>
          <w:rFonts w:ascii="Times New Roman" w:hAnsi="Times New Roman"/>
          <w:noProof/>
          <w:sz w:val="24"/>
          <w:szCs w:val="24"/>
          <w:lang w:val="sr-Cyrl-RS"/>
        </w:rPr>
        <w:t>.</w:t>
      </w:r>
    </w:p>
    <w:p w14:paraId="681F1343" w14:textId="77777777" w:rsidR="00A97494" w:rsidRPr="003C6EC1" w:rsidRDefault="00A97494" w:rsidP="00A97494">
      <w:pPr>
        <w:tabs>
          <w:tab w:val="clear" w:pos="1728"/>
          <w:tab w:val="left" w:pos="1152"/>
        </w:tabs>
        <w:spacing w:after="0"/>
        <w:ind w:firstLine="720"/>
        <w:rPr>
          <w:rFonts w:ascii="Times New Roman" w:hAnsi="Times New Roman"/>
          <w:noProof/>
          <w:sz w:val="24"/>
          <w:szCs w:val="24"/>
          <w:lang w:val="sr-Cyrl-RS"/>
        </w:rPr>
      </w:pPr>
    </w:p>
    <w:p w14:paraId="23CFA98C" w14:textId="4D5D2766"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Основна права потрошача </w:t>
      </w:r>
    </w:p>
    <w:p w14:paraId="09BD5E75" w14:textId="77777777" w:rsidR="00A97494" w:rsidRPr="003C6EC1" w:rsidRDefault="00A97494" w:rsidP="00A97494">
      <w:pPr>
        <w:pStyle w:val="Clan"/>
        <w:spacing w:before="0" w:after="0"/>
        <w:rPr>
          <w:rFonts w:ascii="Times New Roman" w:hAnsi="Times New Roman"/>
          <w:b w:val="0"/>
          <w:sz w:val="24"/>
          <w:szCs w:val="24"/>
          <w:shd w:val="clear" w:color="auto" w:fill="FFFF00"/>
          <w:lang w:val="sr-Cyrl-RS"/>
        </w:rPr>
      </w:pPr>
    </w:p>
    <w:p w14:paraId="70A8337A" w14:textId="7777777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2.</w:t>
      </w:r>
    </w:p>
    <w:p w14:paraId="7FCBC46E" w14:textId="2B76E617" w:rsidR="00C23328" w:rsidRPr="003C6EC1" w:rsidRDefault="00C23328" w:rsidP="00A97494">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Основна права потрошача су прав</w:t>
      </w:r>
      <w:r w:rsidR="00F76654" w:rsidRPr="003C6EC1">
        <w:rPr>
          <w:rFonts w:ascii="Times New Roman" w:hAnsi="Times New Roman"/>
          <w:noProof/>
          <w:sz w:val="24"/>
          <w:szCs w:val="24"/>
          <w:lang w:val="sr-Cyrl-RS"/>
        </w:rPr>
        <w:t>а</w:t>
      </w:r>
      <w:r w:rsidRPr="003C6EC1">
        <w:rPr>
          <w:rFonts w:ascii="Times New Roman" w:hAnsi="Times New Roman"/>
          <w:noProof/>
          <w:sz w:val="24"/>
          <w:szCs w:val="24"/>
          <w:lang w:val="sr-Cyrl-RS"/>
        </w:rPr>
        <w:t xml:space="preserve"> на: </w:t>
      </w:r>
    </w:p>
    <w:p w14:paraId="473BAC91" w14:textId="77777777" w:rsidR="00C23328" w:rsidRPr="003C6EC1" w:rsidRDefault="00C23328" w:rsidP="00A97494">
      <w:pPr>
        <w:numPr>
          <w:ilvl w:val="0"/>
          <w:numId w:val="42"/>
        </w:numPr>
        <w:tabs>
          <w:tab w:val="clear" w:pos="360"/>
          <w:tab w:val="clear" w:pos="1728"/>
          <w:tab w:val="left" w:pos="1152"/>
        </w:tabs>
        <w:spacing w:after="0"/>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задовољавање основних потреба - доступност најнужнијих роба и услуга, као што су храна, одећа, обућа и стамбени простор, здравствена заштита, образовање и хигијена; </w:t>
      </w:r>
    </w:p>
    <w:p w14:paraId="57581336" w14:textId="77777777" w:rsidR="00C23328" w:rsidRPr="003C6EC1" w:rsidRDefault="00C23328" w:rsidP="00A63AAE">
      <w:pPr>
        <w:numPr>
          <w:ilvl w:val="0"/>
          <w:numId w:val="42"/>
        </w:numPr>
        <w:tabs>
          <w:tab w:val="clear" w:pos="360"/>
          <w:tab w:val="clear" w:pos="1728"/>
          <w:tab w:val="left" w:pos="1152"/>
        </w:tabs>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безбедност - заштита од робе и услуга које су опасне по живот, здравље, имовину или животну средину или робе чије је поседовање или употреба забрањена;</w:t>
      </w:r>
    </w:p>
    <w:p w14:paraId="68E5E4F8" w14:textId="77777777" w:rsidR="00C23328" w:rsidRPr="003C6EC1" w:rsidRDefault="00C23328" w:rsidP="00A63AAE">
      <w:pPr>
        <w:numPr>
          <w:ilvl w:val="0"/>
          <w:numId w:val="42"/>
        </w:numPr>
        <w:tabs>
          <w:tab w:val="clear" w:pos="360"/>
          <w:tab w:val="clear" w:pos="1728"/>
          <w:tab w:val="left" w:pos="1152"/>
        </w:tabs>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обавештеност - располагање тачним подацима који су неопходни за разуман избор понуђене робе и услуга; </w:t>
      </w:r>
    </w:p>
    <w:p w14:paraId="568DDC94" w14:textId="77777777" w:rsidR="00C23328" w:rsidRPr="003C6EC1" w:rsidRDefault="00C23328" w:rsidP="00A63AAE">
      <w:pPr>
        <w:numPr>
          <w:ilvl w:val="0"/>
          <w:numId w:val="42"/>
        </w:numPr>
        <w:tabs>
          <w:tab w:val="clear" w:pos="360"/>
          <w:tab w:val="clear" w:pos="1728"/>
          <w:tab w:val="left" w:pos="1152"/>
        </w:tabs>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избор - могућност избора између више роба и услуга по приступачним ценама и уз одговарајући квалитет;</w:t>
      </w:r>
    </w:p>
    <w:p w14:paraId="1B53F57B" w14:textId="77777777" w:rsidR="00C23328" w:rsidRPr="003C6EC1" w:rsidRDefault="00C23328" w:rsidP="00A63AAE">
      <w:pPr>
        <w:numPr>
          <w:ilvl w:val="0"/>
          <w:numId w:val="42"/>
        </w:numPr>
        <w:tabs>
          <w:tab w:val="clear" w:pos="360"/>
          <w:tab w:val="clear" w:pos="1728"/>
          <w:tab w:val="left" w:pos="1152"/>
        </w:tabs>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учешће - заступљеност интереса потрошача у поступку доношења и спровођења политике заштите потрошача и могућност да преко удружења и савеза удружења за заштиту потрошача буде заступљен у поступку усвајања и спровођења политике заштите потрошача;</w:t>
      </w:r>
    </w:p>
    <w:p w14:paraId="7EFD2FBE" w14:textId="775498A2" w:rsidR="00C23328" w:rsidRPr="003C6EC1" w:rsidRDefault="00C23328" w:rsidP="00A63AAE">
      <w:pPr>
        <w:numPr>
          <w:ilvl w:val="0"/>
          <w:numId w:val="42"/>
        </w:numPr>
        <w:tabs>
          <w:tab w:val="clear" w:pos="360"/>
          <w:tab w:val="clear" w:pos="1728"/>
          <w:tab w:val="left" w:pos="1152"/>
        </w:tabs>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правну заштиту - заштита права потрошача у законом предвиђеном поступку у случају повреде његовог права и накнада материјалне и нем</w:t>
      </w:r>
      <w:r w:rsidR="003F2EFB" w:rsidRPr="003C6EC1">
        <w:rPr>
          <w:rFonts w:ascii="Times New Roman" w:hAnsi="Times New Roman"/>
          <w:noProof/>
          <w:sz w:val="24"/>
          <w:szCs w:val="24"/>
          <w:lang w:val="sr-Cyrl-RS"/>
        </w:rPr>
        <w:t>атеријалне штете коју му проузрокује</w:t>
      </w:r>
      <w:r w:rsidRPr="003C6EC1">
        <w:rPr>
          <w:rFonts w:ascii="Times New Roman" w:hAnsi="Times New Roman"/>
          <w:noProof/>
          <w:sz w:val="24"/>
          <w:szCs w:val="24"/>
          <w:lang w:val="sr-Cyrl-RS"/>
        </w:rPr>
        <w:t xml:space="preserve"> трговац;</w:t>
      </w:r>
    </w:p>
    <w:p w14:paraId="521D97D7" w14:textId="77777777" w:rsidR="00C23328" w:rsidRPr="003C6EC1" w:rsidRDefault="00C23328" w:rsidP="00A63AAE">
      <w:pPr>
        <w:numPr>
          <w:ilvl w:val="0"/>
          <w:numId w:val="42"/>
        </w:numPr>
        <w:tabs>
          <w:tab w:val="clear" w:pos="360"/>
          <w:tab w:val="clear" w:pos="1728"/>
          <w:tab w:val="left" w:pos="1152"/>
        </w:tabs>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едукацију - стицање основних знања и вештина неопходних за правилан и поуздан избор производа и услуга, као и знања о основним правима и дужностима потрошача и начину њиховог остваривања; </w:t>
      </w:r>
    </w:p>
    <w:p w14:paraId="5456EAD8" w14:textId="3322EDB0" w:rsidR="00C23328" w:rsidRPr="003C6EC1" w:rsidRDefault="00C23328" w:rsidP="00A63AAE">
      <w:pPr>
        <w:numPr>
          <w:ilvl w:val="0"/>
          <w:numId w:val="42"/>
        </w:numPr>
        <w:tabs>
          <w:tab w:val="clear" w:pos="360"/>
          <w:tab w:val="clear" w:pos="1728"/>
          <w:tab w:val="num" w:pos="1170"/>
        </w:tabs>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здраву и одрживу животну средину - живот и рад у средини која није штетна за здравље и добробит садашње и будућих генерација</w:t>
      </w:r>
      <w:r w:rsidR="009A07EC" w:rsidRPr="003C6EC1">
        <w:rPr>
          <w:rFonts w:ascii="Times New Roman" w:hAnsi="Times New Roman"/>
          <w:noProof/>
          <w:sz w:val="24"/>
          <w:szCs w:val="24"/>
          <w:lang w:val="sr-Cyrl-RS"/>
        </w:rPr>
        <w:t>, правовремено и потпуно информисање о стању животне средине</w:t>
      </w:r>
      <w:r w:rsidRPr="003C6EC1">
        <w:rPr>
          <w:rFonts w:ascii="Times New Roman" w:hAnsi="Times New Roman"/>
          <w:noProof/>
          <w:sz w:val="24"/>
          <w:szCs w:val="24"/>
          <w:lang w:val="sr-Cyrl-RS"/>
        </w:rPr>
        <w:t>.</w:t>
      </w:r>
    </w:p>
    <w:p w14:paraId="5E055360" w14:textId="77777777" w:rsidR="00A97494" w:rsidRPr="003C6EC1" w:rsidRDefault="00A97494" w:rsidP="00A97494">
      <w:pPr>
        <w:tabs>
          <w:tab w:val="clear" w:pos="1728"/>
        </w:tabs>
        <w:ind w:left="720" w:firstLine="0"/>
        <w:rPr>
          <w:rFonts w:ascii="Times New Roman" w:hAnsi="Times New Roman"/>
          <w:noProof/>
          <w:sz w:val="24"/>
          <w:szCs w:val="24"/>
          <w:lang w:val="sr-Cyrl-RS"/>
        </w:rPr>
      </w:pPr>
    </w:p>
    <w:p w14:paraId="257C5535" w14:textId="79414E8F"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Обавезујућа природа</w:t>
      </w:r>
    </w:p>
    <w:p w14:paraId="596FB9F6" w14:textId="77777777" w:rsidR="00A97494" w:rsidRPr="003C6EC1" w:rsidRDefault="00A97494" w:rsidP="00A97494">
      <w:pPr>
        <w:pStyle w:val="Clan"/>
        <w:spacing w:before="0" w:after="0"/>
        <w:rPr>
          <w:rFonts w:ascii="Times New Roman" w:hAnsi="Times New Roman"/>
          <w:b w:val="0"/>
          <w:sz w:val="24"/>
          <w:szCs w:val="24"/>
          <w:lang w:val="sr-Cyrl-RS"/>
        </w:rPr>
      </w:pPr>
    </w:p>
    <w:p w14:paraId="2DDDABF2" w14:textId="7777777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3.</w:t>
      </w:r>
    </w:p>
    <w:p w14:paraId="2C1A26A7" w14:textId="77777777" w:rsidR="00C23328" w:rsidRPr="003C6EC1" w:rsidRDefault="00C23328" w:rsidP="00A97494">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Потрошач не може да се одрекне права утврђених овим законом.</w:t>
      </w:r>
    </w:p>
    <w:p w14:paraId="02498FF1" w14:textId="0B65D7CD"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Одредб</w:t>
      </w:r>
      <w:r w:rsidR="00CE3A62" w:rsidRPr="003C6EC1">
        <w:rPr>
          <w:rFonts w:ascii="Times New Roman" w:hAnsi="Times New Roman"/>
          <w:sz w:val="24"/>
          <w:szCs w:val="24"/>
          <w:lang w:val="sr-Cyrl-RS"/>
        </w:rPr>
        <w:t>а</w:t>
      </w:r>
      <w:r w:rsidRPr="003C6EC1">
        <w:rPr>
          <w:rFonts w:ascii="Times New Roman" w:hAnsi="Times New Roman"/>
          <w:sz w:val="24"/>
          <w:szCs w:val="24"/>
          <w:lang w:val="sr-Cyrl-RS"/>
        </w:rPr>
        <w:t xml:space="preserve"> уговора </w:t>
      </w:r>
      <w:r w:rsidR="00CE3A62" w:rsidRPr="003C6EC1">
        <w:rPr>
          <w:rFonts w:ascii="Times New Roman" w:hAnsi="Times New Roman"/>
          <w:sz w:val="24"/>
          <w:szCs w:val="24"/>
          <w:lang w:val="sr-Cyrl-RS"/>
        </w:rPr>
        <w:t xml:space="preserve">или </w:t>
      </w:r>
      <w:r w:rsidR="00961AB6" w:rsidRPr="003C6EC1">
        <w:rPr>
          <w:rFonts w:ascii="Times New Roman" w:hAnsi="Times New Roman"/>
          <w:sz w:val="24"/>
          <w:szCs w:val="24"/>
          <w:lang w:val="sr-Cyrl-RS"/>
        </w:rPr>
        <w:t>друга</w:t>
      </w:r>
      <w:r w:rsidR="00CE3A62" w:rsidRPr="003C6EC1">
        <w:rPr>
          <w:rFonts w:ascii="Times New Roman" w:hAnsi="Times New Roman"/>
          <w:sz w:val="24"/>
          <w:szCs w:val="24"/>
          <w:lang w:val="sr-Cyrl-RS"/>
        </w:rPr>
        <w:t xml:space="preserve"> изјава воље </w:t>
      </w:r>
      <w:r w:rsidRPr="003C6EC1">
        <w:rPr>
          <w:rFonts w:ascii="Times New Roman" w:hAnsi="Times New Roman"/>
          <w:sz w:val="24"/>
          <w:szCs w:val="24"/>
          <w:lang w:val="sr-Cyrl-RS"/>
        </w:rPr>
        <w:t>кој</w:t>
      </w:r>
      <w:r w:rsidR="00CE3A62" w:rsidRPr="003C6EC1">
        <w:rPr>
          <w:rFonts w:ascii="Times New Roman" w:hAnsi="Times New Roman"/>
          <w:sz w:val="24"/>
          <w:szCs w:val="24"/>
          <w:lang w:val="sr-Cyrl-RS"/>
        </w:rPr>
        <w:t>а</w:t>
      </w:r>
      <w:r w:rsidRPr="003C6EC1">
        <w:rPr>
          <w:rFonts w:ascii="Times New Roman" w:hAnsi="Times New Roman"/>
          <w:sz w:val="24"/>
          <w:szCs w:val="24"/>
          <w:lang w:val="sr-Cyrl-RS"/>
        </w:rPr>
        <w:t xml:space="preserve"> директно или индиректно ускраћуј</w:t>
      </w:r>
      <w:r w:rsidR="00CE3A62" w:rsidRPr="003C6EC1">
        <w:rPr>
          <w:rFonts w:ascii="Times New Roman" w:hAnsi="Times New Roman"/>
          <w:sz w:val="24"/>
          <w:szCs w:val="24"/>
          <w:lang w:val="sr-Cyrl-RS"/>
        </w:rPr>
        <w:t>е</w:t>
      </w:r>
      <w:r w:rsidRPr="003C6EC1">
        <w:rPr>
          <w:rFonts w:ascii="Times New Roman" w:hAnsi="Times New Roman"/>
          <w:sz w:val="24"/>
          <w:szCs w:val="24"/>
          <w:lang w:val="sr-Cyrl-RS"/>
        </w:rPr>
        <w:t xml:space="preserve"> или ограничава права потрошача која произлазе из овог закона</w:t>
      </w:r>
      <w:r w:rsidR="00E15A36" w:rsidRPr="003C6EC1">
        <w:rPr>
          <w:rFonts w:ascii="Times New Roman" w:hAnsi="Times New Roman"/>
          <w:sz w:val="24"/>
          <w:szCs w:val="24"/>
          <w:lang w:val="sr-Cyrl-RS"/>
        </w:rPr>
        <w:t xml:space="preserve"> </w:t>
      </w:r>
      <w:r w:rsidR="00CE3A62" w:rsidRPr="003C6EC1">
        <w:rPr>
          <w:rFonts w:ascii="Times New Roman" w:hAnsi="Times New Roman"/>
          <w:sz w:val="24"/>
          <w:szCs w:val="24"/>
          <w:lang w:val="sr-Cyrl-RS"/>
        </w:rPr>
        <w:t xml:space="preserve"> </w:t>
      </w:r>
      <w:r w:rsidRPr="003C6EC1">
        <w:rPr>
          <w:rFonts w:ascii="Times New Roman" w:hAnsi="Times New Roman"/>
          <w:sz w:val="24"/>
          <w:szCs w:val="24"/>
          <w:lang w:val="sr-Cyrl-RS"/>
        </w:rPr>
        <w:t>ништав</w:t>
      </w:r>
      <w:r w:rsidR="00CE3A62" w:rsidRPr="003C6EC1">
        <w:rPr>
          <w:rFonts w:ascii="Times New Roman" w:hAnsi="Times New Roman"/>
          <w:sz w:val="24"/>
          <w:szCs w:val="24"/>
          <w:lang w:val="sr-Cyrl-RS"/>
        </w:rPr>
        <w:t>а</w:t>
      </w:r>
      <w:r w:rsidR="00E15A36" w:rsidRPr="003C6EC1">
        <w:rPr>
          <w:rFonts w:ascii="Times New Roman" w:hAnsi="Times New Roman"/>
          <w:sz w:val="24"/>
          <w:szCs w:val="24"/>
          <w:lang w:val="sr-Cyrl-RS"/>
        </w:rPr>
        <w:t xml:space="preserve"> је</w:t>
      </w:r>
      <w:r w:rsidRPr="003C6EC1">
        <w:rPr>
          <w:rFonts w:ascii="Times New Roman" w:hAnsi="Times New Roman"/>
          <w:sz w:val="24"/>
          <w:szCs w:val="24"/>
          <w:lang w:val="sr-Cyrl-RS"/>
        </w:rPr>
        <w:t>.</w:t>
      </w:r>
    </w:p>
    <w:p w14:paraId="5B23B7A9"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Ништавост поједине одредбе уговора из става 2. овог члана не подразумева ништавост целог уговора ако уговор може да производи правно дејство без те одредбе.</w:t>
      </w:r>
    </w:p>
    <w:p w14:paraId="0449C78F"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Понуда за закључење уговора коју потрошач даје трговцу не обаве</w:t>
      </w:r>
      <w:r w:rsidR="004E6DD8" w:rsidRPr="003C6EC1">
        <w:rPr>
          <w:rFonts w:ascii="Times New Roman" w:hAnsi="Times New Roman"/>
          <w:sz w:val="24"/>
          <w:szCs w:val="24"/>
          <w:lang w:val="sr-Cyrl-RS"/>
        </w:rPr>
        <w:t>зује потрошача да понуду одржи.</w:t>
      </w:r>
    </w:p>
    <w:p w14:paraId="1D79786A"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Овај закон примењује се и на уговоре који за циљ или последицу имају изигравање примене његових одредаба.</w:t>
      </w:r>
    </w:p>
    <w:p w14:paraId="580D4E94"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Приликом тумачења и примене овог закона, мора се узети у обзир положај потрошача као економски слабије стране, а посебно положај угроженог потрошача.</w:t>
      </w:r>
    </w:p>
    <w:p w14:paraId="118C55F7"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На односе између потрошача и трговца који нису уређени одредбама овог закона, примењује се закон који</w:t>
      </w:r>
      <w:r w:rsidR="009A07EC" w:rsidRPr="003C6EC1">
        <w:rPr>
          <w:rFonts w:ascii="Times New Roman" w:hAnsi="Times New Roman"/>
          <w:sz w:val="24"/>
          <w:szCs w:val="24"/>
          <w:lang w:val="sr-Cyrl-RS"/>
        </w:rPr>
        <w:t>м се уређују облигациони односи</w:t>
      </w:r>
      <w:r w:rsidRPr="003C6EC1">
        <w:rPr>
          <w:rFonts w:ascii="Times New Roman" w:hAnsi="Times New Roman"/>
          <w:sz w:val="24"/>
          <w:szCs w:val="24"/>
          <w:lang w:val="sr-Cyrl-RS"/>
        </w:rPr>
        <w:t>.</w:t>
      </w:r>
    </w:p>
    <w:p w14:paraId="4FCAA22C" w14:textId="63861AD4" w:rsidR="00C23328" w:rsidRPr="003C6EC1" w:rsidRDefault="00C23328" w:rsidP="00A97494">
      <w:pPr>
        <w:pStyle w:val="ListParagraph"/>
        <w:tabs>
          <w:tab w:val="left" w:pos="1152"/>
        </w:tabs>
        <w:suppressAutoHyphens w:val="0"/>
        <w:spacing w:after="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Приликом дефинисања и примене мера и активности државних органа, у обзир се морају узети и циљеви заштите потрошача.</w:t>
      </w:r>
    </w:p>
    <w:p w14:paraId="2AC01128" w14:textId="77777777" w:rsidR="00A97494" w:rsidRPr="003C6EC1" w:rsidRDefault="00A97494" w:rsidP="00A97494">
      <w:pPr>
        <w:pStyle w:val="ListParagraph"/>
        <w:tabs>
          <w:tab w:val="left" w:pos="1152"/>
        </w:tabs>
        <w:suppressAutoHyphens w:val="0"/>
        <w:spacing w:after="0" w:line="240" w:lineRule="auto"/>
        <w:ind w:left="0" w:firstLine="720"/>
        <w:jc w:val="both"/>
        <w:rPr>
          <w:rFonts w:ascii="Times New Roman" w:hAnsi="Times New Roman"/>
          <w:sz w:val="24"/>
          <w:szCs w:val="24"/>
          <w:lang w:val="sr-Cyrl-RS" w:eastAsia="en-US"/>
        </w:rPr>
      </w:pPr>
    </w:p>
    <w:p w14:paraId="2BBC49BA" w14:textId="0AB7CB83" w:rsidR="00C23328" w:rsidRPr="003C6EC1" w:rsidRDefault="005A29B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Примена</w:t>
      </w:r>
    </w:p>
    <w:p w14:paraId="48070AC6" w14:textId="77777777" w:rsidR="00A97494" w:rsidRPr="003C6EC1" w:rsidRDefault="00A97494" w:rsidP="00A97494">
      <w:pPr>
        <w:pStyle w:val="Clan"/>
        <w:spacing w:before="0" w:after="0"/>
        <w:rPr>
          <w:rFonts w:ascii="Times New Roman" w:hAnsi="Times New Roman"/>
          <w:b w:val="0"/>
          <w:sz w:val="24"/>
          <w:szCs w:val="24"/>
          <w:lang w:val="sr-Cyrl-RS"/>
        </w:rPr>
      </w:pPr>
    </w:p>
    <w:p w14:paraId="716532F1" w14:textId="7777777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4.</w:t>
      </w:r>
    </w:p>
    <w:p w14:paraId="5260479A" w14:textId="6B1BF956"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Одредбе овог закона се примењују на односе потрошача и трговаца, који су предмет овог закона, осим у случају постојања посебних одредби са истим циљем којима се уређују предметни односи који обезбеђују виши ниво заштите у складу са посебним прописима.</w:t>
      </w:r>
    </w:p>
    <w:p w14:paraId="52A7C91E" w14:textId="246AA3B6"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Одредбе овог закона којима се уређује заштита потрошача у остваривању права из уговора на даљину и уговора закључених изван пословних просторија не примењују се на уговоре који су закључени употребом аутомата за продају робе или услуга или у пословним просторијама које су аутоматизоване и уговоре о продаји хране или пића у привременим објектима.</w:t>
      </w:r>
      <w:r w:rsidR="00E6314F" w:rsidRPr="003C6EC1">
        <w:rPr>
          <w:rFonts w:ascii="Times New Roman" w:hAnsi="Times New Roman"/>
          <w:sz w:val="24"/>
          <w:szCs w:val="24"/>
          <w:lang w:val="sr-Cyrl-RS"/>
        </w:rPr>
        <w:t xml:space="preserve"> </w:t>
      </w:r>
      <w:r w:rsidR="007D2A78" w:rsidRPr="003C6EC1">
        <w:rPr>
          <w:rFonts w:ascii="Times New Roman" w:hAnsi="Times New Roman"/>
          <w:sz w:val="24"/>
          <w:szCs w:val="24"/>
          <w:lang w:val="sr-Cyrl-RS"/>
        </w:rPr>
        <w:t>Чл</w:t>
      </w:r>
      <w:r w:rsidR="001220E9" w:rsidRPr="003C6EC1">
        <w:rPr>
          <w:rFonts w:ascii="Times New Roman" w:hAnsi="Times New Roman"/>
          <w:sz w:val="24"/>
          <w:szCs w:val="24"/>
          <w:lang w:val="sr-Cyrl-RS"/>
        </w:rPr>
        <w:t>.</w:t>
      </w:r>
      <w:r w:rsidR="007D2A78" w:rsidRPr="003C6EC1">
        <w:rPr>
          <w:rFonts w:ascii="Times New Roman" w:hAnsi="Times New Roman"/>
          <w:sz w:val="24"/>
          <w:szCs w:val="24"/>
          <w:lang w:val="sr-Cyrl-RS"/>
        </w:rPr>
        <w:t xml:space="preserve"> 12</w:t>
      </w:r>
      <w:r w:rsidR="001220E9" w:rsidRPr="003C6EC1">
        <w:rPr>
          <w:rFonts w:ascii="Times New Roman" w:hAnsi="Times New Roman"/>
          <w:sz w:val="24"/>
          <w:szCs w:val="24"/>
          <w:lang w:val="sr-Cyrl-RS"/>
        </w:rPr>
        <w:t>.</w:t>
      </w:r>
      <w:r w:rsidR="007D2A78" w:rsidRPr="003C6EC1">
        <w:rPr>
          <w:rFonts w:ascii="Times New Roman" w:hAnsi="Times New Roman"/>
          <w:sz w:val="24"/>
          <w:szCs w:val="24"/>
          <w:lang w:val="sr-Cyrl-RS"/>
        </w:rPr>
        <w:t xml:space="preserve"> </w:t>
      </w:r>
      <w:r w:rsidR="001220E9" w:rsidRPr="003C6EC1">
        <w:rPr>
          <w:rFonts w:ascii="Times New Roman" w:hAnsi="Times New Roman"/>
          <w:sz w:val="24"/>
          <w:szCs w:val="24"/>
          <w:lang w:val="sr-Cyrl-RS"/>
        </w:rPr>
        <w:t xml:space="preserve">и </w:t>
      </w:r>
      <w:r w:rsidR="007D2A78" w:rsidRPr="003C6EC1">
        <w:rPr>
          <w:rFonts w:ascii="Times New Roman" w:hAnsi="Times New Roman"/>
          <w:sz w:val="24"/>
          <w:szCs w:val="24"/>
          <w:lang w:val="sr-Cyrl-RS"/>
        </w:rPr>
        <w:t xml:space="preserve">13, </w:t>
      </w:r>
      <w:r w:rsidR="001220E9" w:rsidRPr="003C6EC1">
        <w:rPr>
          <w:rFonts w:ascii="Times New Roman" w:hAnsi="Times New Roman"/>
          <w:sz w:val="24"/>
          <w:szCs w:val="24"/>
          <w:lang w:val="sr-Cyrl-RS"/>
        </w:rPr>
        <w:t xml:space="preserve">чл. </w:t>
      </w:r>
      <w:r w:rsidR="007D2A78" w:rsidRPr="003C6EC1">
        <w:rPr>
          <w:rFonts w:ascii="Times New Roman" w:hAnsi="Times New Roman"/>
          <w:sz w:val="24"/>
          <w:szCs w:val="24"/>
          <w:lang w:val="sr-Cyrl-RS"/>
        </w:rPr>
        <w:t xml:space="preserve">26-36, </w:t>
      </w:r>
      <w:r w:rsidR="001220E9" w:rsidRPr="003C6EC1">
        <w:rPr>
          <w:rFonts w:ascii="Times New Roman" w:hAnsi="Times New Roman"/>
          <w:sz w:val="24"/>
          <w:szCs w:val="24"/>
          <w:lang w:val="sr-Cyrl-RS"/>
        </w:rPr>
        <w:t xml:space="preserve">члан </w:t>
      </w:r>
      <w:r w:rsidR="007D2A78" w:rsidRPr="003C6EC1">
        <w:rPr>
          <w:rFonts w:ascii="Times New Roman" w:hAnsi="Times New Roman"/>
          <w:sz w:val="24"/>
          <w:szCs w:val="24"/>
          <w:lang w:val="sr-Cyrl-RS"/>
        </w:rPr>
        <w:t>45</w:t>
      </w:r>
      <w:r w:rsidR="001220E9" w:rsidRPr="003C6EC1">
        <w:rPr>
          <w:rFonts w:ascii="Times New Roman" w:hAnsi="Times New Roman"/>
          <w:sz w:val="24"/>
          <w:szCs w:val="24"/>
          <w:lang w:val="sr-Cyrl-RS"/>
        </w:rPr>
        <w:t>.</w:t>
      </w:r>
      <w:r w:rsidR="007D2A78" w:rsidRPr="003C6EC1">
        <w:rPr>
          <w:rFonts w:ascii="Times New Roman" w:hAnsi="Times New Roman"/>
          <w:sz w:val="24"/>
          <w:szCs w:val="24"/>
          <w:lang w:val="sr-Cyrl-RS"/>
        </w:rPr>
        <w:t xml:space="preserve"> </w:t>
      </w:r>
      <w:r w:rsidR="001220E9" w:rsidRPr="003C6EC1">
        <w:rPr>
          <w:rFonts w:ascii="Times New Roman" w:hAnsi="Times New Roman"/>
          <w:sz w:val="24"/>
          <w:szCs w:val="24"/>
          <w:lang w:val="sr-Cyrl-RS"/>
        </w:rPr>
        <w:t xml:space="preserve">и чл. </w:t>
      </w:r>
      <w:r w:rsidR="007D2A78" w:rsidRPr="003C6EC1">
        <w:rPr>
          <w:rFonts w:ascii="Times New Roman" w:hAnsi="Times New Roman"/>
          <w:sz w:val="24"/>
          <w:szCs w:val="24"/>
          <w:lang w:val="sr-Cyrl-RS"/>
        </w:rPr>
        <w:t>47</w:t>
      </w:r>
      <w:r w:rsidR="001220E9" w:rsidRPr="003C6EC1">
        <w:rPr>
          <w:rFonts w:ascii="Times New Roman" w:hAnsi="Times New Roman"/>
          <w:sz w:val="24"/>
          <w:szCs w:val="24"/>
          <w:lang w:val="sr-Cyrl-RS"/>
        </w:rPr>
        <w:t>.</w:t>
      </w:r>
      <w:r w:rsidR="007D2A78" w:rsidRPr="003C6EC1">
        <w:rPr>
          <w:rFonts w:ascii="Times New Roman" w:hAnsi="Times New Roman"/>
          <w:sz w:val="24"/>
          <w:szCs w:val="24"/>
          <w:lang w:val="sr-Cyrl-RS"/>
        </w:rPr>
        <w:t xml:space="preserve"> и</w:t>
      </w:r>
      <w:r w:rsidR="00E6314F" w:rsidRPr="003C6EC1">
        <w:rPr>
          <w:rFonts w:ascii="Times New Roman" w:hAnsi="Times New Roman"/>
          <w:sz w:val="24"/>
          <w:szCs w:val="24"/>
          <w:lang w:val="sr-Cyrl-RS"/>
        </w:rPr>
        <w:t xml:space="preserve"> 48</w:t>
      </w:r>
      <w:r w:rsidR="005606DB" w:rsidRPr="003C6EC1">
        <w:rPr>
          <w:rFonts w:ascii="Times New Roman" w:hAnsi="Times New Roman"/>
          <w:sz w:val="24"/>
          <w:szCs w:val="24"/>
          <w:lang w:val="sr-Cyrl-RS"/>
        </w:rPr>
        <w:t xml:space="preserve">. овог закона </w:t>
      </w:r>
      <w:r w:rsidR="001220E9" w:rsidRPr="003C6EC1">
        <w:rPr>
          <w:rFonts w:ascii="Times New Roman" w:hAnsi="Times New Roman"/>
          <w:sz w:val="24"/>
          <w:szCs w:val="24"/>
          <w:lang w:val="sr-Cyrl-RS"/>
        </w:rPr>
        <w:t>не примењују се</w:t>
      </w:r>
      <w:r w:rsidR="005606DB" w:rsidRPr="003C6EC1">
        <w:rPr>
          <w:rFonts w:ascii="Times New Roman" w:hAnsi="Times New Roman"/>
          <w:sz w:val="24"/>
          <w:szCs w:val="24"/>
          <w:lang w:val="sr-Cyrl-RS"/>
        </w:rPr>
        <w:t xml:space="preserve"> на уговоре који се закључују у области</w:t>
      </w:r>
      <w:r w:rsidR="00666968" w:rsidRPr="003C6EC1">
        <w:rPr>
          <w:rFonts w:ascii="Times New Roman" w:hAnsi="Times New Roman"/>
          <w:sz w:val="24"/>
          <w:szCs w:val="24"/>
          <w:lang w:val="sr-Cyrl-RS"/>
        </w:rPr>
        <w:t>:</w:t>
      </w:r>
    </w:p>
    <w:p w14:paraId="271A856C" w14:textId="07AC59BF" w:rsidR="00214FC4" w:rsidRPr="003C6EC1" w:rsidRDefault="00214FC4" w:rsidP="00273F97">
      <w:pPr>
        <w:tabs>
          <w:tab w:val="left" w:pos="1152"/>
        </w:tabs>
        <w:ind w:firstLine="709"/>
        <w:rPr>
          <w:rFonts w:ascii="Times New Roman" w:hAnsi="Times New Roman"/>
          <w:sz w:val="24"/>
          <w:szCs w:val="24"/>
          <w:lang w:val="sr-Cyrl-RS"/>
        </w:rPr>
      </w:pPr>
      <w:r w:rsidRPr="003C6EC1">
        <w:rPr>
          <w:rFonts w:ascii="Times New Roman" w:hAnsi="Times New Roman"/>
          <w:sz w:val="24"/>
          <w:szCs w:val="24"/>
          <w:lang w:val="sr-Cyrl-RS"/>
        </w:rPr>
        <w:t>1) пружања услуга из уговора о организовању путовања, повезаном путном аранжману, временски подељеном коришћењу непокретности и права потрошача из уговора о боравку ученика или студената у породици у иностранству или другом одговарајућем смештају</w:t>
      </w:r>
      <w:r w:rsidR="00641E53" w:rsidRPr="003C6EC1">
        <w:rPr>
          <w:rFonts w:ascii="Times New Roman" w:hAnsi="Times New Roman"/>
          <w:sz w:val="24"/>
          <w:szCs w:val="24"/>
          <w:lang w:val="sr-Cyrl-RS"/>
        </w:rPr>
        <w:t>;</w:t>
      </w:r>
    </w:p>
    <w:p w14:paraId="0D656511" w14:textId="2A17504A" w:rsidR="00214FC4" w:rsidRPr="003C6EC1" w:rsidRDefault="00214FC4" w:rsidP="00273F97">
      <w:pPr>
        <w:tabs>
          <w:tab w:val="left" w:pos="1152"/>
        </w:tabs>
        <w:ind w:firstLine="709"/>
        <w:rPr>
          <w:rFonts w:ascii="Times New Roman" w:hAnsi="Times New Roman"/>
          <w:sz w:val="24"/>
          <w:szCs w:val="24"/>
          <w:lang w:val="sr-Cyrl-RS"/>
        </w:rPr>
      </w:pPr>
      <w:r w:rsidRPr="003C6EC1">
        <w:rPr>
          <w:rFonts w:ascii="Times New Roman" w:hAnsi="Times New Roman"/>
          <w:sz w:val="24"/>
          <w:szCs w:val="24"/>
          <w:lang w:val="sr-Cyrl-RS"/>
        </w:rPr>
        <w:t xml:space="preserve">2) </w:t>
      </w:r>
      <w:r w:rsidR="00666968" w:rsidRPr="003C6EC1">
        <w:rPr>
          <w:rFonts w:ascii="Times New Roman" w:hAnsi="Times New Roman"/>
          <w:sz w:val="24"/>
          <w:szCs w:val="24"/>
          <w:lang w:val="sr-Cyrl-RS"/>
        </w:rPr>
        <w:t>периодичне доставе хране, пића или других производа намењени</w:t>
      </w:r>
      <w:r w:rsidR="00273F97" w:rsidRPr="003C6EC1">
        <w:rPr>
          <w:rFonts w:ascii="Times New Roman" w:hAnsi="Times New Roman"/>
          <w:sz w:val="24"/>
          <w:szCs w:val="24"/>
          <w:lang w:val="sr-Cyrl-RS"/>
        </w:rPr>
        <w:t>х</w:t>
      </w:r>
      <w:r w:rsidR="00666968" w:rsidRPr="003C6EC1">
        <w:rPr>
          <w:rFonts w:ascii="Times New Roman" w:hAnsi="Times New Roman"/>
          <w:sz w:val="24"/>
          <w:szCs w:val="24"/>
          <w:lang w:val="sr-Cyrl-RS"/>
        </w:rPr>
        <w:t xml:space="preserve"> свакодневној употреби у домаћинству које трговац испоручује у правилним временским размацима</w:t>
      </w:r>
      <w:r w:rsidR="00A42AE0" w:rsidRPr="003C6EC1">
        <w:rPr>
          <w:rFonts w:ascii="Times New Roman" w:hAnsi="Times New Roman"/>
          <w:sz w:val="24"/>
          <w:szCs w:val="24"/>
          <w:lang w:val="sr-Cyrl-RS"/>
        </w:rPr>
        <w:t xml:space="preserve"> потрошачу;</w:t>
      </w:r>
      <w:r w:rsidR="00666968" w:rsidRPr="003C6EC1">
        <w:rPr>
          <w:rFonts w:ascii="Times New Roman" w:hAnsi="Times New Roman"/>
          <w:sz w:val="24"/>
          <w:szCs w:val="24"/>
          <w:lang w:val="sr-Cyrl-RS"/>
        </w:rPr>
        <w:t xml:space="preserve"> </w:t>
      </w:r>
    </w:p>
    <w:p w14:paraId="7A1E7825" w14:textId="77777777" w:rsidR="00214FC4" w:rsidRPr="003C6EC1" w:rsidRDefault="00214FC4" w:rsidP="00273F97">
      <w:pPr>
        <w:tabs>
          <w:tab w:val="left" w:pos="1152"/>
        </w:tabs>
        <w:ind w:firstLine="709"/>
        <w:rPr>
          <w:rFonts w:ascii="Times New Roman" w:hAnsi="Times New Roman"/>
          <w:sz w:val="24"/>
          <w:szCs w:val="24"/>
          <w:lang w:val="sr-Cyrl-RS"/>
        </w:rPr>
      </w:pPr>
      <w:r w:rsidRPr="003C6EC1">
        <w:rPr>
          <w:rFonts w:ascii="Times New Roman" w:hAnsi="Times New Roman"/>
          <w:sz w:val="24"/>
          <w:szCs w:val="24"/>
          <w:lang w:val="sr-Cyrl-RS"/>
        </w:rPr>
        <w:t xml:space="preserve">3) </w:t>
      </w:r>
      <w:r w:rsidR="00A42AE0" w:rsidRPr="003C6EC1">
        <w:rPr>
          <w:rFonts w:ascii="Times New Roman" w:hAnsi="Times New Roman"/>
          <w:sz w:val="24"/>
          <w:szCs w:val="24"/>
          <w:lang w:val="sr-Cyrl-RS"/>
        </w:rPr>
        <w:t>уговоре који су закључени употребом аутомата за продају робе или услуга или у пословним просторијама које су аутоматизоване</w:t>
      </w:r>
      <w:r w:rsidR="00F533A0" w:rsidRPr="003C6EC1">
        <w:rPr>
          <w:rFonts w:ascii="Times New Roman" w:hAnsi="Times New Roman"/>
          <w:sz w:val="24"/>
          <w:szCs w:val="24"/>
          <w:lang w:val="sr-Cyrl-RS"/>
        </w:rPr>
        <w:t>;</w:t>
      </w:r>
    </w:p>
    <w:p w14:paraId="1EA3E260" w14:textId="042F2D23" w:rsidR="00A42AE0" w:rsidRPr="003C6EC1" w:rsidRDefault="00214FC4" w:rsidP="00273F97">
      <w:pPr>
        <w:tabs>
          <w:tab w:val="left" w:pos="1152"/>
        </w:tabs>
        <w:ind w:firstLine="709"/>
        <w:rPr>
          <w:rFonts w:ascii="Times New Roman" w:hAnsi="Times New Roman"/>
          <w:sz w:val="24"/>
          <w:szCs w:val="24"/>
          <w:lang w:val="sr-Cyrl-RS"/>
        </w:rPr>
      </w:pPr>
      <w:r w:rsidRPr="003C6EC1">
        <w:rPr>
          <w:rFonts w:ascii="Times New Roman" w:hAnsi="Times New Roman"/>
          <w:sz w:val="24"/>
          <w:szCs w:val="24"/>
          <w:lang w:val="sr-Cyrl-RS"/>
        </w:rPr>
        <w:t xml:space="preserve">4) </w:t>
      </w:r>
      <w:r w:rsidR="00F11F76" w:rsidRPr="003C6EC1">
        <w:rPr>
          <w:rFonts w:ascii="Times New Roman" w:hAnsi="Times New Roman"/>
          <w:sz w:val="24"/>
          <w:szCs w:val="24"/>
          <w:lang w:val="sr-Cyrl-RS"/>
        </w:rPr>
        <w:t>за продају хране и пића у привременим објектима</w:t>
      </w:r>
      <w:r w:rsidR="00F533A0" w:rsidRPr="003C6EC1">
        <w:rPr>
          <w:rFonts w:ascii="Times New Roman" w:hAnsi="Times New Roman"/>
          <w:sz w:val="24"/>
          <w:szCs w:val="24"/>
          <w:lang w:val="sr-Cyrl-RS"/>
        </w:rPr>
        <w:t>.</w:t>
      </w:r>
      <w:r w:rsidR="00F11F76" w:rsidRPr="003C6EC1">
        <w:rPr>
          <w:rFonts w:ascii="Times New Roman" w:hAnsi="Times New Roman"/>
          <w:sz w:val="24"/>
          <w:szCs w:val="24"/>
          <w:lang w:val="sr-Cyrl-RS"/>
        </w:rPr>
        <w:t xml:space="preserve"> </w:t>
      </w:r>
    </w:p>
    <w:p w14:paraId="09DB6C81" w14:textId="77777777" w:rsidR="00C23328" w:rsidRPr="003C6EC1" w:rsidRDefault="00C23328">
      <w:pPr>
        <w:pStyle w:val="WW-Default"/>
        <w:tabs>
          <w:tab w:val="left" w:pos="1152"/>
        </w:tabs>
        <w:suppressAutoHyphens w:val="0"/>
        <w:spacing w:after="120"/>
        <w:ind w:firstLine="720"/>
        <w:jc w:val="both"/>
        <w:rPr>
          <w:color w:val="auto"/>
          <w:lang w:val="sr-Cyrl-RS" w:eastAsia="en-US"/>
        </w:rPr>
      </w:pPr>
      <w:r w:rsidRPr="003C6EC1">
        <w:rPr>
          <w:color w:val="auto"/>
          <w:lang w:val="sr-Cyrl-RS"/>
        </w:rPr>
        <w:lastRenderedPageBreak/>
        <w:t>Одредбе овог закона којима се уређује заштита потрошача у остваривању права из уговора о продаји примењују се и на уговоре о испоруци робе која је предмет производње.</w:t>
      </w:r>
    </w:p>
    <w:p w14:paraId="41DE33DB"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Одредбе овог закона којима се уређује одговорност за производе са недостатком не примењују се на одговорност за штету проузроковану нуклеарним удесима и на одговорност за штету која је уређена потврђеним међународним уговорима.</w:t>
      </w:r>
    </w:p>
    <w:p w14:paraId="44CB3C81" w14:textId="3D60E802" w:rsidR="00546537" w:rsidRPr="003C6EC1" w:rsidRDefault="00C23328" w:rsidP="00654C17">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Одредбе овог закона којима се уређује заштита потрошача у остваривању права </w:t>
      </w:r>
      <w:r w:rsidR="006352E2" w:rsidRPr="003C6EC1">
        <w:rPr>
          <w:rFonts w:ascii="Times New Roman" w:hAnsi="Times New Roman"/>
          <w:sz w:val="24"/>
          <w:szCs w:val="24"/>
          <w:lang w:val="sr-Cyrl-RS"/>
        </w:rPr>
        <w:t>из уговора о</w:t>
      </w:r>
      <w:r w:rsidR="00CB3031" w:rsidRPr="003C6EC1">
        <w:rPr>
          <w:rFonts w:ascii="Times New Roman" w:hAnsi="Times New Roman"/>
          <w:sz w:val="24"/>
          <w:szCs w:val="24"/>
          <w:lang w:val="sr-Cyrl-RS"/>
        </w:rPr>
        <w:t>:</w:t>
      </w:r>
      <w:r w:rsidR="00546537" w:rsidRPr="003C6EC1">
        <w:rPr>
          <w:rFonts w:ascii="Times New Roman" w:hAnsi="Times New Roman"/>
          <w:sz w:val="24"/>
          <w:szCs w:val="24"/>
          <w:lang w:val="sr-Cyrl-RS"/>
        </w:rPr>
        <w:t xml:space="preserve"> организовању путовања, повезаном путном аранжману, временски подељеном коришћењу </w:t>
      </w:r>
      <w:r w:rsidR="006352E2" w:rsidRPr="003C6EC1">
        <w:rPr>
          <w:rFonts w:ascii="Times New Roman" w:hAnsi="Times New Roman"/>
          <w:sz w:val="24"/>
          <w:szCs w:val="24"/>
          <w:lang w:val="sr-Cyrl-RS"/>
        </w:rPr>
        <w:t xml:space="preserve">непокретности </w:t>
      </w:r>
      <w:r w:rsidR="00AF1810" w:rsidRPr="003C6EC1">
        <w:rPr>
          <w:rFonts w:ascii="Times New Roman" w:hAnsi="Times New Roman"/>
          <w:sz w:val="24"/>
          <w:szCs w:val="24"/>
          <w:lang w:val="sr-Cyrl-RS"/>
        </w:rPr>
        <w:t xml:space="preserve">примењују се </w:t>
      </w:r>
      <w:r w:rsidR="006352E2" w:rsidRPr="003C6EC1">
        <w:rPr>
          <w:rFonts w:ascii="Times New Roman" w:hAnsi="Times New Roman"/>
          <w:sz w:val="24"/>
          <w:szCs w:val="24"/>
          <w:lang w:val="sr-Cyrl-RS"/>
        </w:rPr>
        <w:t xml:space="preserve">и </w:t>
      </w:r>
      <w:r w:rsidR="00AF1810" w:rsidRPr="003C6EC1">
        <w:rPr>
          <w:rFonts w:ascii="Times New Roman" w:hAnsi="Times New Roman"/>
          <w:sz w:val="24"/>
          <w:szCs w:val="24"/>
          <w:lang w:val="sr-Cyrl-RS"/>
        </w:rPr>
        <w:t xml:space="preserve">на права </w:t>
      </w:r>
      <w:r w:rsidR="0040485C" w:rsidRPr="003C6EC1">
        <w:rPr>
          <w:rFonts w:ascii="Times New Roman" w:hAnsi="Times New Roman"/>
          <w:sz w:val="24"/>
          <w:szCs w:val="24"/>
          <w:lang w:val="sr-Cyrl-RS"/>
        </w:rPr>
        <w:t xml:space="preserve">потрошача </w:t>
      </w:r>
      <w:r w:rsidR="00AF1810" w:rsidRPr="003C6EC1">
        <w:rPr>
          <w:rFonts w:ascii="Times New Roman" w:hAnsi="Times New Roman"/>
          <w:sz w:val="24"/>
          <w:szCs w:val="24"/>
          <w:lang w:val="sr-Cyrl-RS"/>
        </w:rPr>
        <w:t xml:space="preserve">из </w:t>
      </w:r>
      <w:r w:rsidR="00546537" w:rsidRPr="003C6EC1">
        <w:rPr>
          <w:rFonts w:ascii="Times New Roman" w:hAnsi="Times New Roman"/>
          <w:sz w:val="24"/>
          <w:szCs w:val="24"/>
          <w:lang w:val="sr-Cyrl-RS"/>
        </w:rPr>
        <w:t>уговора о боравку ученика или студената у породици у иностранству или другом одговарајућем смештају</w:t>
      </w:r>
      <w:r w:rsidR="008D2C50" w:rsidRPr="003C6EC1">
        <w:rPr>
          <w:rFonts w:ascii="Times New Roman" w:hAnsi="Times New Roman"/>
          <w:sz w:val="24"/>
          <w:szCs w:val="24"/>
          <w:lang w:val="sr-Cyrl-RS"/>
        </w:rPr>
        <w:t>.</w:t>
      </w:r>
    </w:p>
    <w:p w14:paraId="1132703D" w14:textId="6926A96F"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На питања заштите корисника финансијских услуга, односно</w:t>
      </w:r>
      <w:r w:rsidR="00195935" w:rsidRPr="003C6EC1">
        <w:rPr>
          <w:rFonts w:ascii="Times New Roman" w:hAnsi="Times New Roman"/>
          <w:sz w:val="24"/>
          <w:szCs w:val="24"/>
          <w:lang w:val="sr-Cyrl-RS"/>
        </w:rPr>
        <w:t xml:space="preserve"> </w:t>
      </w:r>
      <w:r w:rsidRPr="003C6EC1">
        <w:rPr>
          <w:rFonts w:ascii="Times New Roman" w:hAnsi="Times New Roman"/>
          <w:sz w:val="24"/>
          <w:szCs w:val="24"/>
          <w:lang w:val="sr-Cyrl-RS"/>
        </w:rPr>
        <w:t>заштите учесника на тржишту капитала, примењују се одредбе</w:t>
      </w:r>
      <w:r w:rsidR="00E0626A" w:rsidRPr="003C6EC1">
        <w:rPr>
          <w:rFonts w:ascii="Times New Roman" w:hAnsi="Times New Roman"/>
          <w:sz w:val="24"/>
          <w:szCs w:val="24"/>
          <w:lang w:val="sr-Cyrl-RS"/>
        </w:rPr>
        <w:t xml:space="preserve"> </w:t>
      </w:r>
      <w:r w:rsidRPr="003C6EC1">
        <w:rPr>
          <w:rFonts w:ascii="Times New Roman" w:hAnsi="Times New Roman"/>
          <w:sz w:val="24"/>
          <w:szCs w:val="24"/>
          <w:lang w:val="sr-Cyrl-RS"/>
        </w:rPr>
        <w:t>посебног закона</w:t>
      </w:r>
      <w:r w:rsidR="002B757C" w:rsidRPr="003C6EC1">
        <w:rPr>
          <w:rFonts w:ascii="Times New Roman" w:hAnsi="Times New Roman"/>
          <w:sz w:val="24"/>
          <w:szCs w:val="24"/>
          <w:lang w:val="sr-Cyrl-RS"/>
        </w:rPr>
        <w:t xml:space="preserve">. </w:t>
      </w:r>
    </w:p>
    <w:p w14:paraId="0B3EFE9D"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57089CB1" w14:textId="1E53B6CA"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Значење појединих израза</w:t>
      </w:r>
    </w:p>
    <w:p w14:paraId="0C98276C" w14:textId="77777777" w:rsidR="00A97494" w:rsidRPr="003C6EC1" w:rsidRDefault="00A97494" w:rsidP="00A97494">
      <w:pPr>
        <w:pStyle w:val="Clan"/>
        <w:spacing w:before="0" w:after="0"/>
        <w:rPr>
          <w:rFonts w:ascii="Times New Roman" w:hAnsi="Times New Roman"/>
          <w:b w:val="0"/>
          <w:sz w:val="24"/>
          <w:szCs w:val="24"/>
          <w:lang w:val="sr-Cyrl-RS"/>
        </w:rPr>
      </w:pPr>
    </w:p>
    <w:p w14:paraId="0070058D" w14:textId="7777777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Члан 5. </w:t>
      </w:r>
    </w:p>
    <w:p w14:paraId="64919E21" w14:textId="5B6FF22F"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Поједини изрази </w:t>
      </w:r>
      <w:r w:rsidR="00273F97" w:rsidRPr="003C6EC1">
        <w:rPr>
          <w:rFonts w:ascii="Times New Roman" w:hAnsi="Times New Roman"/>
          <w:sz w:val="24"/>
          <w:szCs w:val="24"/>
          <w:lang w:val="sr-Cyrl-RS"/>
        </w:rPr>
        <w:t>употребљени</w:t>
      </w:r>
      <w:r w:rsidRPr="003C6EC1">
        <w:rPr>
          <w:rFonts w:ascii="Times New Roman" w:hAnsi="Times New Roman"/>
          <w:sz w:val="24"/>
          <w:szCs w:val="24"/>
          <w:lang w:val="sr-Cyrl-RS"/>
        </w:rPr>
        <w:t xml:space="preserve"> у овом закону имају следеће значење:</w:t>
      </w:r>
    </w:p>
    <w:p w14:paraId="416C42C3" w14:textId="77777777" w:rsidR="00C23328" w:rsidRPr="003C6EC1" w:rsidRDefault="00C23328" w:rsidP="00A97494">
      <w:pPr>
        <w:pStyle w:val="Point1"/>
        <w:numPr>
          <w:ilvl w:val="0"/>
          <w:numId w:val="18"/>
        </w:numPr>
        <w:tabs>
          <w:tab w:val="clear" w:pos="1211"/>
          <w:tab w:val="left" w:pos="1152"/>
        </w:tabs>
        <w:suppressAutoHyphens w:val="0"/>
        <w:ind w:left="0" w:firstLine="720"/>
        <w:jc w:val="both"/>
        <w:rPr>
          <w:lang w:val="sr-Cyrl-RS" w:eastAsia="en-US"/>
        </w:rPr>
      </w:pPr>
      <w:r w:rsidRPr="003C6EC1">
        <w:rPr>
          <w:lang w:val="sr-Cyrl-RS" w:eastAsia="en-US"/>
        </w:rPr>
        <w:t xml:space="preserve">потрошач је физичко лице које на тржишту прибавља робу или услуге у сврхе које нису намењене његовој пословној или другој комерцијалној делатности; </w:t>
      </w:r>
    </w:p>
    <w:p w14:paraId="714A11EC" w14:textId="77777777" w:rsidR="00C23328" w:rsidRPr="003C6EC1" w:rsidRDefault="00C23328" w:rsidP="00A63AAE">
      <w:pPr>
        <w:pStyle w:val="Point1"/>
        <w:numPr>
          <w:ilvl w:val="0"/>
          <w:numId w:val="18"/>
        </w:numPr>
        <w:tabs>
          <w:tab w:val="clear" w:pos="1211"/>
          <w:tab w:val="left" w:pos="1152"/>
        </w:tabs>
        <w:suppressAutoHyphens w:val="0"/>
        <w:spacing w:after="120"/>
        <w:ind w:left="0" w:firstLine="720"/>
        <w:jc w:val="both"/>
        <w:rPr>
          <w:strike/>
          <w:lang w:val="sr-Cyrl-RS"/>
        </w:rPr>
      </w:pPr>
      <w:r w:rsidRPr="003C6EC1">
        <w:rPr>
          <w:lang w:val="sr-Cyrl-RS" w:eastAsia="en-US"/>
        </w:rPr>
        <w:t>трговац је правно</w:t>
      </w:r>
      <w:r w:rsidR="001B67B5" w:rsidRPr="003C6EC1">
        <w:rPr>
          <w:lang w:val="sr-Cyrl-RS" w:eastAsia="en-US"/>
        </w:rPr>
        <w:t xml:space="preserve"> лице, предузетник</w:t>
      </w:r>
      <w:r w:rsidRPr="003C6EC1">
        <w:rPr>
          <w:lang w:val="sr-Cyrl-RS" w:eastAsia="en-US"/>
        </w:rPr>
        <w:t xml:space="preserve"> или физичко лице које наступа на тржишту у оквиру своје пословне делатности или у друге комерцијалне сврхе, </w:t>
      </w:r>
      <w:r w:rsidRPr="003C6EC1">
        <w:rPr>
          <w:lang w:val="sr-Cyrl-RS"/>
        </w:rPr>
        <w:t>укључујући и друга лица која послују у његово име или за његов рачун</w:t>
      </w:r>
      <w:r w:rsidRPr="003C6EC1">
        <w:rPr>
          <w:caps/>
          <w:lang w:val="sr-Cyrl-RS"/>
        </w:rPr>
        <w:t>;</w:t>
      </w:r>
    </w:p>
    <w:p w14:paraId="419E77D5" w14:textId="51F85EB0" w:rsidR="00C23328" w:rsidRPr="003C6EC1" w:rsidRDefault="00C23328" w:rsidP="00A63AAE">
      <w:pPr>
        <w:pStyle w:val="Point1"/>
        <w:numPr>
          <w:ilvl w:val="0"/>
          <w:numId w:val="18"/>
        </w:numPr>
        <w:tabs>
          <w:tab w:val="clear" w:pos="1211"/>
          <w:tab w:val="left" w:pos="1152"/>
        </w:tabs>
        <w:suppressAutoHyphens w:val="0"/>
        <w:spacing w:after="120"/>
        <w:ind w:left="0" w:firstLine="720"/>
        <w:jc w:val="both"/>
        <w:rPr>
          <w:lang w:val="sr-Cyrl-RS" w:eastAsia="en-US"/>
        </w:rPr>
      </w:pPr>
      <w:r w:rsidRPr="003C6EC1">
        <w:rPr>
          <w:lang w:val="sr-Cyrl-RS"/>
        </w:rPr>
        <w:t>продавац је, у смислу одредаба којима се уређује заштита потрошача у остваривању права из уговора о продаји и заштита потрошача у остваривању права из уговора о пружању услуга, трговац са којим је потрошач</w:t>
      </w:r>
      <w:r w:rsidR="002436EF" w:rsidRPr="003C6EC1">
        <w:rPr>
          <w:lang w:val="sr-Cyrl-RS"/>
        </w:rPr>
        <w:t xml:space="preserve"> закључио уговор о продаји робе </w:t>
      </w:r>
      <w:r w:rsidR="006C73A0" w:rsidRPr="003C6EC1">
        <w:rPr>
          <w:lang w:val="sr-Cyrl-RS"/>
        </w:rPr>
        <w:t>или</w:t>
      </w:r>
      <w:r w:rsidRPr="003C6EC1">
        <w:rPr>
          <w:lang w:val="sr-Cyrl-RS"/>
        </w:rPr>
        <w:t xml:space="preserve"> пружању услуге;</w:t>
      </w:r>
    </w:p>
    <w:p w14:paraId="7767EBD6" w14:textId="3AF821AA" w:rsidR="00C23328" w:rsidRPr="003C6EC1" w:rsidRDefault="0031770E" w:rsidP="0031770E">
      <w:pPr>
        <w:tabs>
          <w:tab w:val="clear" w:pos="1728"/>
          <w:tab w:val="left" w:pos="284"/>
          <w:tab w:val="left" w:pos="709"/>
          <w:tab w:val="left" w:pos="1134"/>
          <w:tab w:val="left" w:pos="8931"/>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r>
      <w:r w:rsidRPr="003C6EC1">
        <w:rPr>
          <w:rFonts w:ascii="Times New Roman" w:hAnsi="Times New Roman"/>
          <w:sz w:val="24"/>
          <w:szCs w:val="24"/>
          <w:lang w:val="sr-Cyrl-RS"/>
        </w:rPr>
        <w:tab/>
      </w:r>
      <w:r w:rsidR="00B402B8" w:rsidRPr="003C6EC1">
        <w:rPr>
          <w:rFonts w:ascii="Times New Roman" w:hAnsi="Times New Roman"/>
          <w:sz w:val="24"/>
          <w:szCs w:val="24"/>
          <w:lang w:val="sr-Cyrl-RS"/>
        </w:rPr>
        <w:t>4) организатор је трговац који организује туристичко путовање и продаје или нуди на продају, непосредно или посредством посредника или заједно са другим трговцем или трговац који другом трговцу преноси податке о путнику, на начин прописан овим законом. Организатор делатност обавља на основу прописане лиценце;</w:t>
      </w:r>
    </w:p>
    <w:p w14:paraId="4F3D39CA" w14:textId="2F9AD075" w:rsidR="0031770E" w:rsidRPr="003C6EC1" w:rsidRDefault="0031770E" w:rsidP="0031770E">
      <w:pPr>
        <w:spacing w:after="0" w:line="276" w:lineRule="auto"/>
        <w:ind w:firstLine="0"/>
        <w:rPr>
          <w:rFonts w:ascii="Times New Roman" w:eastAsia="Calibri" w:hAnsi="Times New Roman"/>
          <w:sz w:val="24"/>
          <w:szCs w:val="24"/>
          <w:lang w:val="sr-Cyrl-RS" w:eastAsia="zh-CN"/>
        </w:rPr>
      </w:pPr>
      <w:r w:rsidRPr="003C6EC1">
        <w:rPr>
          <w:rFonts w:ascii="Times New Roman" w:hAnsi="Times New Roman"/>
          <w:bCs/>
          <w:sz w:val="24"/>
          <w:szCs w:val="24"/>
          <w:lang w:val="sr-Cyrl-RS"/>
        </w:rPr>
        <w:t xml:space="preserve">            5) </w:t>
      </w:r>
      <w:r w:rsidR="00C23328" w:rsidRPr="003C6EC1">
        <w:rPr>
          <w:rFonts w:ascii="Times New Roman" w:hAnsi="Times New Roman"/>
          <w:bCs/>
          <w:sz w:val="24"/>
          <w:szCs w:val="24"/>
          <w:lang w:val="sr-Cyrl-RS"/>
        </w:rPr>
        <w:t xml:space="preserve">посредник </w:t>
      </w:r>
      <w:r w:rsidRPr="003C6EC1">
        <w:rPr>
          <w:rFonts w:ascii="Times New Roman" w:hAnsi="Times New Roman"/>
          <w:bCs/>
          <w:sz w:val="24"/>
          <w:szCs w:val="24"/>
          <w:lang w:val="sr-Cyrl-RS"/>
        </w:rPr>
        <w:t xml:space="preserve">је трговац </w:t>
      </w:r>
      <w:r w:rsidRPr="003C6EC1">
        <w:rPr>
          <w:rFonts w:ascii="Times New Roman" w:eastAsia="Calibri" w:hAnsi="Times New Roman"/>
          <w:sz w:val="24"/>
          <w:szCs w:val="24"/>
          <w:lang w:val="sr-Cyrl-RS" w:eastAsia="zh-CN"/>
        </w:rPr>
        <w:t>који продаје или нуди на продају туристичко путовање које је сачинио организатор и продаје друге услуге</w:t>
      </w:r>
      <w:r w:rsidR="006D34C0" w:rsidRPr="003C6EC1">
        <w:rPr>
          <w:rFonts w:ascii="Times New Roman" w:eastAsia="Calibri" w:hAnsi="Times New Roman"/>
          <w:sz w:val="24"/>
          <w:szCs w:val="24"/>
          <w:lang w:val="sr-Cyrl-RS" w:eastAsia="zh-CN"/>
        </w:rPr>
        <w:t xml:space="preserve"> путовања</w:t>
      </w:r>
      <w:r w:rsidRPr="003C6EC1">
        <w:rPr>
          <w:rFonts w:ascii="Times New Roman" w:eastAsia="Calibri" w:hAnsi="Times New Roman"/>
          <w:sz w:val="24"/>
          <w:szCs w:val="24"/>
          <w:lang w:val="sr-Cyrl-RS" w:eastAsia="zh-CN"/>
        </w:rPr>
        <w:t>, за које послове није потребна прописана лиценца;</w:t>
      </w:r>
    </w:p>
    <w:p w14:paraId="759D8EBB" w14:textId="40184EF4" w:rsidR="00C23328" w:rsidRPr="003C6EC1" w:rsidRDefault="00C23328" w:rsidP="00F733B8">
      <w:pPr>
        <w:pStyle w:val="Point1"/>
        <w:numPr>
          <w:ilvl w:val="0"/>
          <w:numId w:val="60"/>
        </w:numPr>
        <w:tabs>
          <w:tab w:val="left" w:pos="1152"/>
        </w:tabs>
        <w:suppressAutoHyphens w:val="0"/>
        <w:ind w:left="0" w:firstLine="567"/>
        <w:jc w:val="both"/>
        <w:rPr>
          <w:lang w:val="sr-Cyrl-RS" w:eastAsia="en-US"/>
        </w:rPr>
      </w:pPr>
      <w:r w:rsidRPr="003C6EC1">
        <w:rPr>
          <w:lang w:val="sr-Cyrl-RS" w:eastAsia="en-US"/>
        </w:rPr>
        <w:t>уговор о продаји је сваки уговор којим продавац преноси или се</w:t>
      </w:r>
      <w:r w:rsidR="00F733B8" w:rsidRPr="003C6EC1">
        <w:rPr>
          <w:lang w:val="sr-Cyrl-RS" w:eastAsia="en-US"/>
        </w:rPr>
        <w:t xml:space="preserve"> </w:t>
      </w:r>
      <w:r w:rsidRPr="003C6EC1">
        <w:rPr>
          <w:lang w:val="sr-Cyrl-RS" w:eastAsia="en-US"/>
        </w:rPr>
        <w:t xml:space="preserve">обавезује да пренесе својину на роби потрошачу, а потрошач плаћа или се обавезује да плати цену, укључујући и уговор који за предмет има и продају робе и пружање услуге; </w:t>
      </w:r>
    </w:p>
    <w:p w14:paraId="38798549" w14:textId="0AABBCF9" w:rsidR="00C23328" w:rsidRPr="003C6EC1" w:rsidRDefault="00994854" w:rsidP="00A63AAE">
      <w:pPr>
        <w:pStyle w:val="Point1"/>
        <w:numPr>
          <w:ilvl w:val="0"/>
          <w:numId w:val="60"/>
        </w:numPr>
        <w:tabs>
          <w:tab w:val="left" w:pos="1152"/>
        </w:tabs>
        <w:suppressAutoHyphens w:val="0"/>
        <w:spacing w:after="120"/>
        <w:ind w:left="0" w:firstLine="720"/>
        <w:jc w:val="both"/>
        <w:rPr>
          <w:lang w:val="sr-Cyrl-RS" w:eastAsia="en-US"/>
        </w:rPr>
      </w:pPr>
      <w:r w:rsidRPr="003C6EC1">
        <w:rPr>
          <w:lang w:val="sr-Cyrl-RS" w:eastAsia="en-US"/>
        </w:rPr>
        <w:t xml:space="preserve">роба је </w:t>
      </w:r>
      <w:r w:rsidR="00FA42B8" w:rsidRPr="003C6EC1">
        <w:rPr>
          <w:lang w:val="sr-Cyrl-RS" w:eastAsia="en-US"/>
        </w:rPr>
        <w:t xml:space="preserve">телесна </w:t>
      </w:r>
      <w:r w:rsidRPr="003C6EC1">
        <w:rPr>
          <w:lang w:val="sr-Cyrl-RS" w:eastAsia="en-US"/>
        </w:rPr>
        <w:t>покретна ствар, осим покретних ствари које се продају у поступку извршења или у другом на основу закона пропи</w:t>
      </w:r>
      <w:r w:rsidR="00FA42B8" w:rsidRPr="003C6EC1">
        <w:rPr>
          <w:lang w:val="sr-Cyrl-RS" w:eastAsia="en-US"/>
        </w:rPr>
        <w:t>саном поступку; вода, гас</w:t>
      </w:r>
      <w:r w:rsidRPr="003C6EC1">
        <w:rPr>
          <w:lang w:val="sr-Cyrl-RS" w:eastAsia="en-US"/>
        </w:rPr>
        <w:t xml:space="preserve"> и електрична енергија сматрају се робом када се нуде з</w:t>
      </w:r>
      <w:r w:rsidR="009C543A" w:rsidRPr="003C6EC1">
        <w:rPr>
          <w:lang w:val="sr-Cyrl-RS" w:eastAsia="en-US"/>
        </w:rPr>
        <w:t>а продају у ограниченом обиму</w:t>
      </w:r>
      <w:r w:rsidRPr="003C6EC1">
        <w:rPr>
          <w:lang w:val="sr-Cyrl-RS" w:eastAsia="en-US"/>
        </w:rPr>
        <w:t xml:space="preserve"> или </w:t>
      </w:r>
      <w:r w:rsidR="009C543A" w:rsidRPr="003C6EC1">
        <w:rPr>
          <w:lang w:val="sr-Cyrl-RS" w:eastAsia="en-US"/>
        </w:rPr>
        <w:t>ограниченој количини</w:t>
      </w:r>
      <w:r w:rsidRPr="003C6EC1">
        <w:rPr>
          <w:lang w:val="sr-Cyrl-RS" w:eastAsia="en-US"/>
        </w:rPr>
        <w:t>;</w:t>
      </w:r>
    </w:p>
    <w:p w14:paraId="28FB03FC" w14:textId="77777777" w:rsidR="00C23328" w:rsidRPr="003C6EC1" w:rsidRDefault="00C23328" w:rsidP="00A63AAE">
      <w:pPr>
        <w:pStyle w:val="Point1"/>
        <w:numPr>
          <w:ilvl w:val="0"/>
          <w:numId w:val="60"/>
        </w:numPr>
        <w:tabs>
          <w:tab w:val="left" w:pos="1152"/>
        </w:tabs>
        <w:suppressAutoHyphens w:val="0"/>
        <w:spacing w:after="120"/>
        <w:ind w:left="0" w:firstLine="720"/>
        <w:jc w:val="both"/>
        <w:rPr>
          <w:lang w:val="sr-Cyrl-RS" w:eastAsia="en-US"/>
        </w:rPr>
      </w:pPr>
      <w:r w:rsidRPr="003C6EC1">
        <w:rPr>
          <w:lang w:val="sr-Cyrl-RS" w:eastAsia="en-US"/>
        </w:rPr>
        <w:lastRenderedPageBreak/>
        <w:t>уговор на даљину је уговор закључен између трговца</w:t>
      </w:r>
      <w:r w:rsidRPr="003C6EC1">
        <w:rPr>
          <w:lang w:val="sr-Cyrl-RS"/>
        </w:rPr>
        <w:t xml:space="preserve"> </w:t>
      </w:r>
      <w:r w:rsidRPr="003C6EC1">
        <w:rPr>
          <w:lang w:val="sr-Cyrl-RS" w:eastAsia="en-US"/>
        </w:rPr>
        <w:t>и потрошача у оквиру организоване продаје или пружања услуга на даљину без истовременог физичког присуства трговца и потрошача, искључивом употребом једног или више</w:t>
      </w:r>
      <w:r w:rsidRPr="003C6EC1">
        <w:rPr>
          <w:lang w:val="sr-Cyrl-RS"/>
        </w:rPr>
        <w:t xml:space="preserve"> </w:t>
      </w:r>
      <w:r w:rsidRPr="003C6EC1">
        <w:rPr>
          <w:lang w:val="sr-Cyrl-RS" w:eastAsia="en-US"/>
        </w:rPr>
        <w:t>средстава комуникације на даљину до тренутка закључења уговора, укључујући и сам тренутак закључења;</w:t>
      </w:r>
    </w:p>
    <w:p w14:paraId="40D49272" w14:textId="77777777" w:rsidR="00C23328" w:rsidRPr="003C6EC1" w:rsidRDefault="00C23328" w:rsidP="00A63AAE">
      <w:pPr>
        <w:pStyle w:val="Point1"/>
        <w:numPr>
          <w:ilvl w:val="0"/>
          <w:numId w:val="60"/>
        </w:numPr>
        <w:tabs>
          <w:tab w:val="left" w:pos="1152"/>
        </w:tabs>
        <w:suppressAutoHyphens w:val="0"/>
        <w:spacing w:after="120"/>
        <w:ind w:left="0" w:firstLine="720"/>
        <w:jc w:val="both"/>
        <w:rPr>
          <w:lang w:val="sr-Cyrl-RS" w:eastAsia="en-US"/>
        </w:rPr>
      </w:pPr>
      <w:r w:rsidRPr="003C6EC1">
        <w:rPr>
          <w:lang w:val="sr-Cyrl-RS" w:eastAsia="en-US"/>
        </w:rPr>
        <w:t>средство комуникације на даљину је средство које омогућава закључење уговора између трговца</w:t>
      </w:r>
      <w:r w:rsidRPr="003C6EC1">
        <w:rPr>
          <w:lang w:val="sr-Cyrl-RS"/>
        </w:rPr>
        <w:t xml:space="preserve"> </w:t>
      </w:r>
      <w:r w:rsidRPr="003C6EC1">
        <w:rPr>
          <w:lang w:val="sr-Cyrl-RS" w:eastAsia="en-US"/>
        </w:rPr>
        <w:t>и потрошача који се не налазе на истом месту у исто време;</w:t>
      </w:r>
    </w:p>
    <w:p w14:paraId="3602E639" w14:textId="70AAE3F7" w:rsidR="00C23328" w:rsidRPr="003C6EC1" w:rsidRDefault="00C23328" w:rsidP="00A63AAE">
      <w:pPr>
        <w:pStyle w:val="Footer"/>
        <w:numPr>
          <w:ilvl w:val="0"/>
          <w:numId w:val="60"/>
        </w:numPr>
        <w:tabs>
          <w:tab w:val="clear" w:pos="4680"/>
          <w:tab w:val="clear" w:pos="9360"/>
          <w:tab w:val="left" w:pos="1152"/>
        </w:tabs>
        <w:suppressAutoHyphens w:val="0"/>
        <w:autoSpaceDE w:val="0"/>
        <w:spacing w:after="120"/>
        <w:ind w:left="0" w:firstLine="605"/>
        <w:jc w:val="both"/>
        <w:rPr>
          <w:rFonts w:ascii="Times New Roman" w:eastAsia="TimesNewRomanPSMT" w:hAnsi="Times New Roman"/>
          <w:sz w:val="24"/>
          <w:szCs w:val="24"/>
          <w:lang w:val="sr-Cyrl-RS" w:eastAsia="en-US"/>
        </w:rPr>
      </w:pPr>
      <w:r w:rsidRPr="003C6EC1">
        <w:rPr>
          <w:rFonts w:ascii="Times New Roman" w:hAnsi="Times New Roman"/>
          <w:sz w:val="24"/>
          <w:szCs w:val="24"/>
          <w:lang w:val="sr-Cyrl-RS" w:eastAsia="en-US"/>
        </w:rPr>
        <w:t>дигитални садржај означава податке који су прои</w:t>
      </w:r>
      <w:r w:rsidRPr="003C6EC1">
        <w:rPr>
          <w:rFonts w:ascii="Times New Roman" w:hAnsi="Times New Roman"/>
          <w:sz w:val="24"/>
          <w:szCs w:val="24"/>
          <w:lang w:val="sr-Cyrl-RS"/>
        </w:rPr>
        <w:t>зведени и испоручени у дигиталном облику</w:t>
      </w:r>
      <w:r w:rsidR="00F733B8" w:rsidRPr="003C6EC1">
        <w:rPr>
          <w:rFonts w:ascii="Times New Roman" w:hAnsi="Times New Roman"/>
          <w:sz w:val="24"/>
          <w:szCs w:val="24"/>
          <w:lang w:val="sr-Cyrl-RS" w:eastAsia="en-US"/>
        </w:rPr>
        <w:t>;</w:t>
      </w:r>
    </w:p>
    <w:p w14:paraId="2846E523" w14:textId="77777777" w:rsidR="00C23328" w:rsidRPr="003C6EC1" w:rsidRDefault="00C23328" w:rsidP="00A63AAE">
      <w:pPr>
        <w:pStyle w:val="Point1"/>
        <w:numPr>
          <w:ilvl w:val="0"/>
          <w:numId w:val="60"/>
        </w:numPr>
        <w:tabs>
          <w:tab w:val="left" w:pos="1152"/>
        </w:tabs>
        <w:suppressAutoHyphens w:val="0"/>
        <w:spacing w:after="120"/>
        <w:ind w:left="0" w:firstLine="605"/>
        <w:jc w:val="both"/>
        <w:rPr>
          <w:lang w:val="sr-Cyrl-RS" w:eastAsia="en-US"/>
        </w:rPr>
      </w:pPr>
      <w:r w:rsidRPr="003C6EC1">
        <w:rPr>
          <w:lang w:val="sr-Cyrl-RS" w:eastAsia="en-US"/>
        </w:rPr>
        <w:t>уговор закључен,</w:t>
      </w:r>
      <w:r w:rsidRPr="003C6EC1">
        <w:rPr>
          <w:lang w:val="sr-Cyrl-RS"/>
        </w:rPr>
        <w:t xml:space="preserve"> као и уговор за који је потрошач дао понуду</w:t>
      </w:r>
      <w:r w:rsidRPr="003C6EC1">
        <w:rPr>
          <w:lang w:val="sr-Cyrl-RS" w:eastAsia="en-US"/>
        </w:rPr>
        <w:t xml:space="preserve"> изван пословних просторија је сваки уговор између трговца</w:t>
      </w:r>
      <w:r w:rsidRPr="003C6EC1">
        <w:rPr>
          <w:lang w:val="sr-Cyrl-RS"/>
        </w:rPr>
        <w:t xml:space="preserve"> </w:t>
      </w:r>
      <w:r w:rsidRPr="003C6EC1">
        <w:rPr>
          <w:lang w:val="sr-Cyrl-RS" w:eastAsia="en-US"/>
        </w:rPr>
        <w:t>и потрошача</w:t>
      </w:r>
      <w:r w:rsidRPr="003C6EC1">
        <w:rPr>
          <w:lang w:val="sr-Cyrl-RS"/>
        </w:rPr>
        <w:t xml:space="preserve"> закључен изван пословних просторија трговца уз истовремено физичко присуство трговца и потрошача; уговор </w:t>
      </w:r>
      <w:r w:rsidRPr="003C6EC1">
        <w:rPr>
          <w:lang w:val="sr-Cyrl-RS" w:eastAsia="en-US"/>
        </w:rPr>
        <w:t xml:space="preserve">закључен у пословним просторијама трговца или путем средстава комуникације на даљину, а </w:t>
      </w:r>
      <w:r w:rsidRPr="003C6EC1">
        <w:rPr>
          <w:lang w:val="sr-Cyrl-RS"/>
        </w:rPr>
        <w:t xml:space="preserve">о чијем закључењу су вођени преговори изван пословних просторија трговца уз истовремено физичко присуство трговца и потрошача; уговор </w:t>
      </w:r>
      <w:r w:rsidRPr="003C6EC1">
        <w:rPr>
          <w:lang w:val="sr-Cyrl-RS" w:eastAsia="en-US"/>
        </w:rPr>
        <w:t>закључен током путовања које је организовао трговац и које је за циљ или последицу имало промовисање и продају робе или услуга потрошачу;</w:t>
      </w:r>
    </w:p>
    <w:p w14:paraId="42D12DAE" w14:textId="77777777" w:rsidR="00C23328" w:rsidRPr="003C6EC1" w:rsidRDefault="00C23328" w:rsidP="00A63AAE">
      <w:pPr>
        <w:pStyle w:val="Point1"/>
        <w:numPr>
          <w:ilvl w:val="0"/>
          <w:numId w:val="60"/>
        </w:numPr>
        <w:tabs>
          <w:tab w:val="left" w:pos="1152"/>
        </w:tabs>
        <w:suppressAutoHyphens w:val="0"/>
        <w:spacing w:after="120"/>
        <w:ind w:left="0" w:firstLine="605"/>
        <w:jc w:val="both"/>
        <w:rPr>
          <w:lang w:val="sr-Cyrl-RS" w:eastAsia="en-US"/>
        </w:rPr>
      </w:pPr>
      <w:r w:rsidRPr="003C6EC1">
        <w:rPr>
          <w:lang w:val="sr-Cyrl-RS" w:eastAsia="en-US"/>
        </w:rPr>
        <w:t xml:space="preserve">пословне просторије су непокретни малопродајни објекти у којима трговац стално обавља своју делатност као и покретни малопродајни објекти у којима трговац обично обавља своју делатност; </w:t>
      </w:r>
    </w:p>
    <w:p w14:paraId="6DD24E5D" w14:textId="77777777" w:rsidR="00C23328" w:rsidRPr="003C6EC1" w:rsidRDefault="00C23328" w:rsidP="00A63AAE">
      <w:pPr>
        <w:pStyle w:val="Point1"/>
        <w:numPr>
          <w:ilvl w:val="0"/>
          <w:numId w:val="60"/>
        </w:numPr>
        <w:tabs>
          <w:tab w:val="left" w:pos="1152"/>
        </w:tabs>
        <w:suppressAutoHyphens w:val="0"/>
        <w:spacing w:after="120"/>
        <w:ind w:left="0" w:firstLine="605"/>
        <w:jc w:val="both"/>
        <w:rPr>
          <w:lang w:val="sr-Cyrl-RS" w:eastAsia="en-US"/>
        </w:rPr>
      </w:pPr>
      <w:r w:rsidRPr="003C6EC1">
        <w:rPr>
          <w:lang w:val="sr-Cyrl-RS" w:eastAsia="en-US"/>
        </w:rPr>
        <w:t>поруџбеница је писмено или електронска порука, која садржи уговорне одредбе које потрошач потписује изван пословних просторија трговца у намери да закључи уговор;</w:t>
      </w:r>
    </w:p>
    <w:p w14:paraId="3815440A" w14:textId="77777777" w:rsidR="00C23328" w:rsidRPr="003C6EC1" w:rsidRDefault="00C23328" w:rsidP="00A63AAE">
      <w:pPr>
        <w:numPr>
          <w:ilvl w:val="0"/>
          <w:numId w:val="60"/>
        </w:numPr>
        <w:tabs>
          <w:tab w:val="clear" w:pos="1728"/>
          <w:tab w:val="left" w:pos="1152"/>
        </w:tabs>
        <w:ind w:left="0" w:firstLine="605"/>
        <w:rPr>
          <w:rFonts w:ascii="Times New Roman" w:hAnsi="Times New Roman"/>
          <w:sz w:val="24"/>
          <w:szCs w:val="24"/>
          <w:lang w:val="sr-Cyrl-RS"/>
        </w:rPr>
      </w:pPr>
      <w:r w:rsidRPr="003C6EC1">
        <w:rPr>
          <w:rFonts w:ascii="Times New Roman" w:hAnsi="Times New Roman"/>
          <w:sz w:val="24"/>
          <w:szCs w:val="24"/>
          <w:lang w:val="sr-Cyrl-RS"/>
        </w:rPr>
        <w:t xml:space="preserve">производ је, у смислу одредби овог закона којима се уређује непоштена пословна пракса, свака роба и услуга укључујући непокретности, права и обавезе, као и у смислу одредби овог закона које уређују одговорност за производе са недостатком, покретна ствар која је одвојена или уграђена у другу покретну или непокретну ствар укључујући енергију која је произведена или сакупљена за давање светлости, топлоте или кретања; </w:t>
      </w:r>
    </w:p>
    <w:p w14:paraId="22E01006" w14:textId="77777777" w:rsidR="00C23328" w:rsidRPr="003C6EC1" w:rsidRDefault="00C23328" w:rsidP="00A63AAE">
      <w:pPr>
        <w:pStyle w:val="Point1"/>
        <w:numPr>
          <w:ilvl w:val="0"/>
          <w:numId w:val="60"/>
        </w:numPr>
        <w:tabs>
          <w:tab w:val="left" w:pos="1152"/>
        </w:tabs>
        <w:suppressAutoHyphens w:val="0"/>
        <w:spacing w:after="120"/>
        <w:ind w:left="0" w:firstLine="605"/>
        <w:jc w:val="both"/>
        <w:rPr>
          <w:lang w:val="sr-Cyrl-RS" w:eastAsia="en-US"/>
        </w:rPr>
      </w:pPr>
      <w:r w:rsidRPr="003C6EC1">
        <w:rPr>
          <w:lang w:val="sr-Cyrl-RS" w:eastAsia="en-US"/>
        </w:rPr>
        <w:t>професионална пажња је повећана пажња и вештина која се у правном промету основано очекује од трговца у пословању са потрошачима, у складу с добрим обичајима и начелом савесности и поштења;</w:t>
      </w:r>
    </w:p>
    <w:p w14:paraId="08D3683C" w14:textId="77777777" w:rsidR="00C23328" w:rsidRPr="003C6EC1" w:rsidRDefault="00C23328" w:rsidP="00A63AAE">
      <w:pPr>
        <w:pStyle w:val="Point1"/>
        <w:numPr>
          <w:ilvl w:val="0"/>
          <w:numId w:val="60"/>
        </w:numPr>
        <w:tabs>
          <w:tab w:val="left" w:pos="1152"/>
        </w:tabs>
        <w:suppressAutoHyphens w:val="0"/>
        <w:spacing w:after="120"/>
        <w:ind w:left="0" w:firstLine="605"/>
        <w:jc w:val="both"/>
        <w:rPr>
          <w:lang w:val="sr-Cyrl-RS" w:eastAsia="en-US"/>
        </w:rPr>
      </w:pPr>
      <w:r w:rsidRPr="003C6EC1">
        <w:rPr>
          <w:lang w:val="sr-Cyrl-RS" w:eastAsia="en-US"/>
        </w:rPr>
        <w:t>произвођач је лице:</w:t>
      </w:r>
    </w:p>
    <w:p w14:paraId="31528629" w14:textId="66F87456" w:rsidR="00C23328" w:rsidRPr="003C6EC1" w:rsidRDefault="00C23328" w:rsidP="00F733B8">
      <w:pPr>
        <w:pStyle w:val="Point1"/>
        <w:numPr>
          <w:ilvl w:val="0"/>
          <w:numId w:val="6"/>
        </w:numPr>
        <w:tabs>
          <w:tab w:val="clear" w:pos="0"/>
          <w:tab w:val="left" w:pos="993"/>
        </w:tabs>
        <w:suppressAutoHyphens w:val="0"/>
        <w:spacing w:after="120"/>
        <w:ind w:left="0" w:firstLine="567"/>
        <w:jc w:val="both"/>
        <w:rPr>
          <w:lang w:val="sr-Cyrl-RS" w:eastAsia="en-US"/>
        </w:rPr>
      </w:pPr>
      <w:r w:rsidRPr="003C6EC1">
        <w:rPr>
          <w:lang w:val="sr-Cyrl-RS" w:eastAsia="en-US"/>
        </w:rPr>
        <w:t>које производи или увози готове производе, робу, сировине и саставн</w:t>
      </w:r>
      <w:r w:rsidR="009B1F03" w:rsidRPr="003C6EC1">
        <w:rPr>
          <w:lang w:val="sr-Cyrl-RS" w:eastAsia="en-US"/>
        </w:rPr>
        <w:t>е делове на територију Републикe Србијe</w:t>
      </w:r>
      <w:r w:rsidRPr="003C6EC1">
        <w:rPr>
          <w:lang w:val="sr-Cyrl-RS" w:eastAsia="en-US"/>
        </w:rPr>
        <w:t xml:space="preserve"> ради продаје, закупа, лизинга или друге врсте промета</w:t>
      </w:r>
      <w:r w:rsidR="00127EA1" w:rsidRPr="003C6EC1">
        <w:rPr>
          <w:lang w:val="sr-Cyrl-RS" w:eastAsia="en-US"/>
        </w:rPr>
        <w:t>;</w:t>
      </w:r>
      <w:r w:rsidRPr="003C6EC1">
        <w:rPr>
          <w:lang w:val="sr-Cyrl-RS" w:eastAsia="en-US"/>
        </w:rPr>
        <w:t xml:space="preserve"> </w:t>
      </w:r>
    </w:p>
    <w:p w14:paraId="45F1ADDC" w14:textId="6493FFF3" w:rsidR="00C23328" w:rsidRPr="003C6EC1" w:rsidRDefault="00C23328" w:rsidP="00F733B8">
      <w:pPr>
        <w:pStyle w:val="Point1"/>
        <w:numPr>
          <w:ilvl w:val="0"/>
          <w:numId w:val="6"/>
        </w:numPr>
        <w:tabs>
          <w:tab w:val="clear" w:pos="0"/>
          <w:tab w:val="left" w:pos="993"/>
        </w:tabs>
        <w:suppressAutoHyphens w:val="0"/>
        <w:spacing w:after="120"/>
        <w:ind w:left="0" w:firstLine="567"/>
        <w:jc w:val="both"/>
        <w:rPr>
          <w:lang w:val="sr-Cyrl-RS" w:eastAsia="en-US"/>
        </w:rPr>
      </w:pPr>
      <w:r w:rsidRPr="003C6EC1">
        <w:rPr>
          <w:lang w:val="sr-Cyrl-RS" w:eastAsia="en-US"/>
        </w:rPr>
        <w:t>које се представља као произвођач стављањем свог назива, заштитног знака или другог обележја на робу</w:t>
      </w:r>
      <w:r w:rsidR="00127EA1" w:rsidRPr="003C6EC1">
        <w:rPr>
          <w:lang w:val="sr-Cyrl-RS" w:eastAsia="en-US"/>
        </w:rPr>
        <w:t>;</w:t>
      </w:r>
      <w:r w:rsidRPr="003C6EC1">
        <w:rPr>
          <w:lang w:val="sr-Cyrl-RS" w:eastAsia="en-US"/>
        </w:rPr>
        <w:t xml:space="preserve"> </w:t>
      </w:r>
    </w:p>
    <w:p w14:paraId="63A79807" w14:textId="4C1A3251" w:rsidR="00C23328" w:rsidRPr="003C6EC1" w:rsidRDefault="00C23328" w:rsidP="00F733B8">
      <w:pPr>
        <w:pStyle w:val="Point1"/>
        <w:numPr>
          <w:ilvl w:val="0"/>
          <w:numId w:val="6"/>
        </w:numPr>
        <w:tabs>
          <w:tab w:val="clear" w:pos="0"/>
          <w:tab w:val="left" w:pos="993"/>
        </w:tabs>
        <w:suppressAutoHyphens w:val="0"/>
        <w:spacing w:after="120"/>
        <w:ind w:left="0" w:firstLine="567"/>
        <w:jc w:val="both"/>
        <w:rPr>
          <w:lang w:val="sr-Cyrl-RS" w:eastAsia="en-US"/>
        </w:rPr>
      </w:pPr>
      <w:r w:rsidRPr="003C6EC1">
        <w:rPr>
          <w:lang w:val="sr-Cyrl-RS" w:eastAsia="en-US"/>
        </w:rPr>
        <w:t>трговац производ</w:t>
      </w:r>
      <w:r w:rsidR="00127EA1" w:rsidRPr="003C6EC1">
        <w:rPr>
          <w:lang w:val="sr-Cyrl-RS" w:eastAsia="en-US"/>
        </w:rPr>
        <w:t>ом</w:t>
      </w:r>
      <w:r w:rsidRPr="003C6EC1">
        <w:rPr>
          <w:lang w:val="sr-Cyrl-RS" w:eastAsia="en-US"/>
        </w:rPr>
        <w:t xml:space="preserve"> који не садржи податке о произвођачу ако у одређеном року не обавести оштећеног о идентитету произвођача, односно лица од кога је набавио производ</w:t>
      </w:r>
      <w:r w:rsidR="00127EA1" w:rsidRPr="003C6EC1">
        <w:rPr>
          <w:lang w:val="sr-Cyrl-RS" w:eastAsia="en-US"/>
        </w:rPr>
        <w:t>;</w:t>
      </w:r>
    </w:p>
    <w:p w14:paraId="2F802CD8" w14:textId="77777777" w:rsidR="00C23328" w:rsidRPr="003C6EC1" w:rsidRDefault="00C23328" w:rsidP="00F733B8">
      <w:pPr>
        <w:pStyle w:val="Point1"/>
        <w:numPr>
          <w:ilvl w:val="0"/>
          <w:numId w:val="6"/>
        </w:numPr>
        <w:tabs>
          <w:tab w:val="clear" w:pos="0"/>
          <w:tab w:val="left" w:pos="993"/>
        </w:tabs>
        <w:suppressAutoHyphens w:val="0"/>
        <w:spacing w:after="120"/>
        <w:ind w:left="0" w:firstLine="567"/>
        <w:jc w:val="both"/>
        <w:rPr>
          <w:lang w:val="sr-Cyrl-RS" w:eastAsia="en-US"/>
        </w:rPr>
      </w:pPr>
      <w:r w:rsidRPr="003C6EC1">
        <w:rPr>
          <w:lang w:val="sr-Cyrl-RS" w:eastAsia="en-US"/>
        </w:rPr>
        <w:t>трговац увозног производа који садржи податке о произвођачу, али не садржи податке о увознику;</w:t>
      </w:r>
    </w:p>
    <w:p w14:paraId="63452E50" w14:textId="77777777" w:rsidR="00A77D29" w:rsidRPr="003C6EC1" w:rsidRDefault="00FA42B8" w:rsidP="00A63AAE">
      <w:pPr>
        <w:pStyle w:val="Point1"/>
        <w:numPr>
          <w:ilvl w:val="0"/>
          <w:numId w:val="60"/>
        </w:numPr>
        <w:tabs>
          <w:tab w:val="left" w:pos="1152"/>
        </w:tabs>
        <w:suppressAutoHyphens w:val="0"/>
        <w:spacing w:after="120"/>
        <w:ind w:left="0" w:firstLine="605"/>
        <w:jc w:val="both"/>
        <w:rPr>
          <w:lang w:val="sr-Cyrl-RS" w:eastAsia="en-US"/>
        </w:rPr>
      </w:pPr>
      <w:r w:rsidRPr="003C6EC1">
        <w:rPr>
          <w:lang w:val="sr-Cyrl-RS" w:eastAsia="en-US"/>
        </w:rPr>
        <w:lastRenderedPageBreak/>
        <w:t>повезани уговор је уговор на основу којег потрошач прибавља робу или услуге које су у вези са уговором закљученим на даљину и</w:t>
      </w:r>
      <w:r w:rsidR="00011D3A" w:rsidRPr="003C6EC1">
        <w:rPr>
          <w:lang w:val="sr-Cyrl-RS" w:eastAsia="en-US"/>
        </w:rPr>
        <w:t>ли</w:t>
      </w:r>
      <w:r w:rsidRPr="003C6EC1">
        <w:rPr>
          <w:lang w:val="sr-Cyrl-RS" w:eastAsia="en-US"/>
        </w:rPr>
        <w:t xml:space="preserve"> уговором закљученим изван п</w:t>
      </w:r>
      <w:r w:rsidR="00B42106" w:rsidRPr="003C6EC1">
        <w:rPr>
          <w:lang w:val="sr-Cyrl-RS" w:eastAsia="en-US"/>
        </w:rPr>
        <w:t>ословних просторија трговца,</w:t>
      </w:r>
      <w:r w:rsidR="00011D3A" w:rsidRPr="003C6EC1">
        <w:rPr>
          <w:lang w:val="sr-Cyrl-RS" w:eastAsia="en-US"/>
        </w:rPr>
        <w:t xml:space="preserve"> у којем робу испоручује или услуге пружа трговац или треће лице на основу споразума између трећег лица и трговца; </w:t>
      </w:r>
    </w:p>
    <w:p w14:paraId="700E96B7" w14:textId="77777777" w:rsidR="00C23328" w:rsidRPr="003C6EC1" w:rsidRDefault="00C23328" w:rsidP="00A63AAE">
      <w:pPr>
        <w:pStyle w:val="Point1"/>
        <w:numPr>
          <w:ilvl w:val="0"/>
          <w:numId w:val="60"/>
        </w:numPr>
        <w:tabs>
          <w:tab w:val="left" w:pos="1152"/>
        </w:tabs>
        <w:suppressAutoHyphens w:val="0"/>
        <w:spacing w:after="120"/>
        <w:ind w:left="0" w:firstLine="605"/>
        <w:jc w:val="both"/>
        <w:rPr>
          <w:lang w:val="sr-Cyrl-RS" w:eastAsia="en-US"/>
        </w:rPr>
      </w:pPr>
      <w:r w:rsidRPr="003C6EC1">
        <w:rPr>
          <w:lang w:val="sr-Cyrl-RS" w:eastAsia="en-US"/>
        </w:rPr>
        <w:t xml:space="preserve">јавна аукција је поступак продаје робе надметањем потрошача којим руководи аукционар и у којем потрошачи присуствују продаји или им је дата прилика да присуствују, при чему учесник у надметању који да најбољу понуду има обавезу да робу купи; </w:t>
      </w:r>
    </w:p>
    <w:p w14:paraId="7AB8DAA5" w14:textId="77777777" w:rsidR="00C23328" w:rsidRPr="003C6EC1" w:rsidRDefault="00C23328" w:rsidP="00A63AAE">
      <w:pPr>
        <w:numPr>
          <w:ilvl w:val="0"/>
          <w:numId w:val="60"/>
        </w:numPr>
        <w:tabs>
          <w:tab w:val="clear" w:pos="1728"/>
          <w:tab w:val="left" w:pos="1152"/>
        </w:tabs>
        <w:ind w:left="0" w:firstLine="605"/>
        <w:rPr>
          <w:rFonts w:ascii="Times New Roman" w:hAnsi="Times New Roman"/>
          <w:sz w:val="24"/>
          <w:szCs w:val="24"/>
          <w:lang w:val="sr-Cyrl-RS"/>
        </w:rPr>
      </w:pPr>
      <w:r w:rsidRPr="003C6EC1">
        <w:rPr>
          <w:rFonts w:ascii="Times New Roman" w:hAnsi="Times New Roman"/>
          <w:sz w:val="24"/>
          <w:szCs w:val="24"/>
          <w:lang w:val="sr-Cyrl-RS"/>
        </w:rPr>
        <w:t>пословна пракса је свако чињење или нечињење трговца, начин његовог пословања или представљања и пословна комуникација, укључујући оглашавање које је непосредно повезано са промоцијом, продајом или испоруком производа потрошачима;</w:t>
      </w:r>
    </w:p>
    <w:p w14:paraId="20A8E900" w14:textId="77777777" w:rsidR="00C23328" w:rsidRPr="003C6EC1" w:rsidRDefault="00C23328" w:rsidP="00A63AAE">
      <w:pPr>
        <w:numPr>
          <w:ilvl w:val="0"/>
          <w:numId w:val="60"/>
        </w:numPr>
        <w:tabs>
          <w:tab w:val="clear" w:pos="1728"/>
          <w:tab w:val="left" w:pos="1152"/>
        </w:tabs>
        <w:ind w:left="0" w:firstLine="605"/>
        <w:rPr>
          <w:rFonts w:ascii="Times New Roman" w:hAnsi="Times New Roman"/>
          <w:sz w:val="24"/>
          <w:szCs w:val="24"/>
          <w:lang w:val="sr-Cyrl-RS"/>
        </w:rPr>
      </w:pPr>
      <w:r w:rsidRPr="003C6EC1">
        <w:rPr>
          <w:rStyle w:val="Strong"/>
          <w:rFonts w:ascii="Times New Roman" w:hAnsi="Times New Roman"/>
          <w:b w:val="0"/>
          <w:sz w:val="24"/>
          <w:szCs w:val="24"/>
          <w:lang w:val="sr-Cyrl-RS"/>
        </w:rPr>
        <w:t xml:space="preserve">просечни потрошач је потрошач који је добро обавештен и разумно обазрив, имајући у виду друштвене, културне и језичке особености; </w:t>
      </w:r>
    </w:p>
    <w:p w14:paraId="0AFF5EA0" w14:textId="1421A65D" w:rsidR="00C23328" w:rsidRPr="003C6EC1" w:rsidRDefault="00C23328" w:rsidP="00A63AAE">
      <w:pPr>
        <w:numPr>
          <w:ilvl w:val="0"/>
          <w:numId w:val="60"/>
        </w:numPr>
        <w:tabs>
          <w:tab w:val="clear" w:pos="1728"/>
          <w:tab w:val="left" w:pos="1152"/>
        </w:tabs>
        <w:ind w:left="0" w:firstLine="605"/>
        <w:rPr>
          <w:rFonts w:ascii="Times New Roman" w:hAnsi="Times New Roman"/>
          <w:sz w:val="24"/>
          <w:szCs w:val="24"/>
          <w:lang w:val="sr-Cyrl-RS"/>
        </w:rPr>
      </w:pPr>
      <w:r w:rsidRPr="003C6EC1">
        <w:rPr>
          <w:rFonts w:ascii="Times New Roman" w:hAnsi="Times New Roman"/>
          <w:sz w:val="24"/>
          <w:szCs w:val="24"/>
          <w:lang w:val="sr-Cyrl-RS"/>
        </w:rPr>
        <w:t>уговорна одредба је свака одредба уговора, укључујући посебне погодбе</w:t>
      </w:r>
      <w:r w:rsidR="00127EA1" w:rsidRPr="003C6EC1">
        <w:rPr>
          <w:rFonts w:ascii="Times New Roman" w:hAnsi="Times New Roman"/>
          <w:sz w:val="24"/>
          <w:szCs w:val="24"/>
          <w:lang w:val="sr-Cyrl-RS"/>
        </w:rPr>
        <w:t>,</w:t>
      </w:r>
      <w:r w:rsidRPr="003C6EC1">
        <w:rPr>
          <w:rFonts w:ascii="Times New Roman" w:hAnsi="Times New Roman"/>
          <w:sz w:val="24"/>
          <w:szCs w:val="24"/>
          <w:lang w:val="sr-Cyrl-RS"/>
        </w:rPr>
        <w:t xml:space="preserve"> о чијој садржини је потрошач преговарао или могао да преговара са трговцем</w:t>
      </w:r>
      <w:r w:rsidR="00127EA1" w:rsidRPr="003C6EC1">
        <w:rPr>
          <w:rFonts w:ascii="Times New Roman" w:hAnsi="Times New Roman"/>
          <w:sz w:val="24"/>
          <w:szCs w:val="24"/>
          <w:lang w:val="sr-Cyrl-RS"/>
        </w:rPr>
        <w:t>, као</w:t>
      </w:r>
      <w:r w:rsidRPr="003C6EC1">
        <w:rPr>
          <w:rFonts w:ascii="Times New Roman" w:hAnsi="Times New Roman"/>
          <w:sz w:val="24"/>
          <w:szCs w:val="24"/>
          <w:lang w:val="sr-Cyrl-RS"/>
        </w:rPr>
        <w:t xml:space="preserve"> и опште одредбе чију садржину је унапред одредио трговац или трећа страна;</w:t>
      </w:r>
    </w:p>
    <w:p w14:paraId="01DDC764" w14:textId="24091C8D" w:rsidR="00C23328" w:rsidRPr="003C6EC1" w:rsidRDefault="00C23328" w:rsidP="00A63AAE">
      <w:pPr>
        <w:numPr>
          <w:ilvl w:val="0"/>
          <w:numId w:val="60"/>
        </w:numPr>
        <w:tabs>
          <w:tab w:val="clear" w:pos="1728"/>
          <w:tab w:val="left" w:pos="1152"/>
        </w:tabs>
        <w:ind w:left="0" w:firstLine="605"/>
        <w:rPr>
          <w:rFonts w:ascii="Times New Roman" w:hAnsi="Times New Roman"/>
          <w:sz w:val="24"/>
          <w:szCs w:val="24"/>
          <w:lang w:val="sr-Cyrl-RS"/>
        </w:rPr>
      </w:pPr>
      <w:r w:rsidRPr="003C6EC1">
        <w:rPr>
          <w:rFonts w:ascii="Times New Roman" w:hAnsi="Times New Roman"/>
          <w:sz w:val="24"/>
          <w:szCs w:val="24"/>
          <w:lang w:val="sr-Cyrl-RS"/>
        </w:rPr>
        <w:t>штета је, у смислу одредби овог закона којима се уређује одговорност за производе са недостатком, последица која настаје смрћу или телесном повредом, као и последица настала уништењем или оштећењем неког дела имовине кој</w:t>
      </w:r>
      <w:r w:rsidR="00127EA1" w:rsidRPr="003C6EC1">
        <w:rPr>
          <w:rFonts w:ascii="Times New Roman" w:hAnsi="Times New Roman"/>
          <w:sz w:val="24"/>
          <w:szCs w:val="24"/>
          <w:lang w:val="sr-Cyrl-RS"/>
        </w:rPr>
        <w:t>и</w:t>
      </w:r>
      <w:r w:rsidRPr="003C6EC1">
        <w:rPr>
          <w:rFonts w:ascii="Times New Roman" w:hAnsi="Times New Roman"/>
          <w:sz w:val="24"/>
          <w:szCs w:val="24"/>
          <w:lang w:val="sr-Cyrl-RS"/>
        </w:rPr>
        <w:t xml:space="preserve"> оштећени обично користи за личну употребу или потрошњу;</w:t>
      </w:r>
    </w:p>
    <w:p w14:paraId="343701B3" w14:textId="4111B216" w:rsidR="00C23328" w:rsidRPr="003C6EC1" w:rsidRDefault="00C23328" w:rsidP="00A63AAE">
      <w:pPr>
        <w:numPr>
          <w:ilvl w:val="0"/>
          <w:numId w:val="60"/>
        </w:numPr>
        <w:tabs>
          <w:tab w:val="clear" w:pos="1728"/>
          <w:tab w:val="left" w:pos="1152"/>
        </w:tabs>
        <w:ind w:left="0" w:firstLine="605"/>
        <w:rPr>
          <w:rFonts w:ascii="Times New Roman" w:hAnsi="Times New Roman"/>
          <w:sz w:val="24"/>
          <w:szCs w:val="24"/>
          <w:lang w:val="sr-Cyrl-RS"/>
        </w:rPr>
      </w:pPr>
      <w:r w:rsidRPr="003C6EC1">
        <w:rPr>
          <w:rFonts w:ascii="Times New Roman" w:hAnsi="Times New Roman"/>
          <w:sz w:val="24"/>
          <w:szCs w:val="24"/>
          <w:lang w:val="sr-Cyrl-RS"/>
        </w:rPr>
        <w:t>уговор о пружању услуга је сваки уговор, који није уговор о продаји, у складу са којим продавац пружа или се обавезује да пружи услугу потрошачу, а потрошач плаћа или се обавезује да плати цену за услугу;</w:t>
      </w:r>
    </w:p>
    <w:p w14:paraId="5B2E22AC" w14:textId="75C3DF55" w:rsidR="006F24D8" w:rsidRPr="003C6EC1" w:rsidRDefault="00C23328" w:rsidP="00A63AAE">
      <w:pPr>
        <w:numPr>
          <w:ilvl w:val="0"/>
          <w:numId w:val="60"/>
        </w:numPr>
        <w:shd w:val="clear" w:color="auto" w:fill="FFFFFF" w:themeFill="background1"/>
        <w:tabs>
          <w:tab w:val="clear" w:pos="1728"/>
          <w:tab w:val="left" w:pos="1152"/>
        </w:tabs>
        <w:ind w:left="0" w:firstLine="605"/>
        <w:rPr>
          <w:rFonts w:ascii="Times New Roman" w:hAnsi="Times New Roman"/>
          <w:sz w:val="24"/>
          <w:szCs w:val="24"/>
          <w:shd w:val="clear" w:color="auto" w:fill="FFFF00"/>
          <w:lang w:val="sr-Cyrl-RS"/>
        </w:rPr>
      </w:pPr>
      <w:r w:rsidRPr="003C6EC1">
        <w:rPr>
          <w:rFonts w:ascii="Times New Roman" w:hAnsi="Times New Roman"/>
          <w:sz w:val="24"/>
          <w:szCs w:val="24"/>
          <w:lang w:val="sr-Cyrl-RS"/>
        </w:rPr>
        <w:t>услуга од општег економског интереса је услуга чији квалитет</w:t>
      </w:r>
      <w:r w:rsidR="002436EF" w:rsidRPr="003C6EC1">
        <w:rPr>
          <w:rFonts w:ascii="Times New Roman" w:hAnsi="Times New Roman"/>
          <w:sz w:val="24"/>
          <w:szCs w:val="24"/>
          <w:lang w:val="sr-Cyrl-RS"/>
        </w:rPr>
        <w:t>, услове пружања</w:t>
      </w:r>
      <w:r w:rsidR="000C3939" w:rsidRPr="003C6EC1">
        <w:rPr>
          <w:rFonts w:ascii="Times New Roman" w:hAnsi="Times New Roman"/>
          <w:sz w:val="24"/>
          <w:szCs w:val="24"/>
          <w:lang w:val="sr-Cyrl-RS"/>
        </w:rPr>
        <w:t xml:space="preserve"> или</w:t>
      </w:r>
      <w:r w:rsidRPr="003C6EC1">
        <w:rPr>
          <w:rFonts w:ascii="Times New Roman" w:hAnsi="Times New Roman"/>
          <w:sz w:val="24"/>
          <w:szCs w:val="24"/>
          <w:lang w:val="sr-Cyrl-RS"/>
        </w:rPr>
        <w:t xml:space="preserve"> цену, уређује или контролише државни орган или други има</w:t>
      </w:r>
      <w:r w:rsidR="00127EA1" w:rsidRPr="003C6EC1">
        <w:rPr>
          <w:rFonts w:ascii="Times New Roman" w:hAnsi="Times New Roman"/>
          <w:sz w:val="24"/>
          <w:szCs w:val="24"/>
          <w:lang w:val="sr-Cyrl-RS"/>
        </w:rPr>
        <w:t>лац</w:t>
      </w:r>
      <w:r w:rsidRPr="003C6EC1">
        <w:rPr>
          <w:rFonts w:ascii="Times New Roman" w:hAnsi="Times New Roman"/>
          <w:sz w:val="24"/>
          <w:szCs w:val="24"/>
          <w:lang w:val="sr-Cyrl-RS"/>
        </w:rPr>
        <w:t xml:space="preserve"> јавног овлашћења, нарочито због велике вредности почетних улагања, ограничености ресурса неопходних за њено пружање, одрживог развоја, друштвене солидарности и потребе за уједначеним регионалним развојем, а у циљу задово</w:t>
      </w:r>
      <w:r w:rsidR="000C3939" w:rsidRPr="003C6EC1">
        <w:rPr>
          <w:rFonts w:ascii="Times New Roman" w:hAnsi="Times New Roman"/>
          <w:sz w:val="24"/>
          <w:szCs w:val="24"/>
          <w:lang w:val="sr-Cyrl-RS"/>
        </w:rPr>
        <w:t>љења општег друштвеног интереса</w:t>
      </w:r>
      <w:r w:rsidRPr="003C6EC1">
        <w:rPr>
          <w:rFonts w:ascii="Times New Roman" w:hAnsi="Times New Roman"/>
          <w:sz w:val="24"/>
          <w:szCs w:val="24"/>
          <w:lang w:val="sr-Cyrl-RS"/>
        </w:rPr>
        <w:t xml:space="preserve"> </w:t>
      </w:r>
      <w:r w:rsidR="000C3939" w:rsidRPr="003C6EC1">
        <w:rPr>
          <w:rFonts w:ascii="Times New Roman" w:hAnsi="Times New Roman"/>
          <w:sz w:val="24"/>
          <w:szCs w:val="24"/>
          <w:lang w:val="sr-Cyrl-RS"/>
        </w:rPr>
        <w:t xml:space="preserve">(нпр. </w:t>
      </w:r>
      <w:r w:rsidR="00127EA1" w:rsidRPr="003C6EC1">
        <w:rPr>
          <w:rFonts w:ascii="Times New Roman" w:hAnsi="Times New Roman"/>
          <w:sz w:val="24"/>
          <w:szCs w:val="24"/>
          <w:lang w:val="sr-Cyrl-RS"/>
        </w:rPr>
        <w:t>услуге</w:t>
      </w:r>
      <w:r w:rsidRPr="003C6EC1">
        <w:rPr>
          <w:rFonts w:ascii="Times New Roman" w:hAnsi="Times New Roman"/>
          <w:sz w:val="24"/>
          <w:szCs w:val="24"/>
          <w:lang w:val="sr-Cyrl-RS"/>
        </w:rPr>
        <w:t xml:space="preserve"> </w:t>
      </w:r>
      <w:r w:rsidR="00206852" w:rsidRPr="003C6EC1">
        <w:rPr>
          <w:rFonts w:ascii="Times New Roman" w:hAnsi="Times New Roman"/>
          <w:sz w:val="24"/>
          <w:szCs w:val="24"/>
          <w:lang w:val="sr-Cyrl-RS"/>
        </w:rPr>
        <w:t>из области енергетике</w:t>
      </w:r>
      <w:r w:rsidRPr="003C6EC1">
        <w:rPr>
          <w:rFonts w:ascii="Times New Roman" w:hAnsi="Times New Roman"/>
          <w:sz w:val="24"/>
          <w:szCs w:val="24"/>
          <w:lang w:val="sr-Cyrl-RS"/>
        </w:rPr>
        <w:t>,</w:t>
      </w:r>
      <w:r w:rsidR="00206852" w:rsidRPr="003C6EC1">
        <w:rPr>
          <w:rFonts w:ascii="Times New Roman" w:hAnsi="Times New Roman"/>
          <w:sz w:val="24"/>
          <w:szCs w:val="24"/>
          <w:lang w:val="sr-Cyrl-RS"/>
        </w:rPr>
        <w:t xml:space="preserve"> снабдевањ</w:t>
      </w:r>
      <w:r w:rsidR="00127EA1" w:rsidRPr="003C6EC1">
        <w:rPr>
          <w:rFonts w:ascii="Times New Roman" w:hAnsi="Times New Roman"/>
          <w:sz w:val="24"/>
          <w:szCs w:val="24"/>
          <w:lang w:val="sr-Cyrl-RS"/>
        </w:rPr>
        <w:t>а</w:t>
      </w:r>
      <w:r w:rsidRPr="003C6EC1">
        <w:rPr>
          <w:rFonts w:ascii="Times New Roman" w:hAnsi="Times New Roman"/>
          <w:sz w:val="24"/>
          <w:szCs w:val="24"/>
          <w:lang w:val="sr-Cyrl-RS"/>
        </w:rPr>
        <w:t xml:space="preserve"> водом</w:t>
      </w:r>
      <w:r w:rsidR="00D16FE2" w:rsidRPr="003C6EC1">
        <w:rPr>
          <w:rFonts w:ascii="Times New Roman" w:hAnsi="Times New Roman"/>
          <w:sz w:val="24"/>
          <w:szCs w:val="24"/>
          <w:lang w:val="sr-Cyrl-RS"/>
        </w:rPr>
        <w:t xml:space="preserve"> за пиће</w:t>
      </w:r>
      <w:r w:rsidR="008C3EE4" w:rsidRPr="003C6EC1">
        <w:rPr>
          <w:rFonts w:ascii="Times New Roman" w:hAnsi="Times New Roman"/>
          <w:sz w:val="24"/>
          <w:szCs w:val="24"/>
          <w:lang w:val="sr-Cyrl-RS"/>
        </w:rPr>
        <w:t xml:space="preserve">, </w:t>
      </w:r>
      <w:r w:rsidRPr="003C6EC1">
        <w:rPr>
          <w:rFonts w:ascii="Times New Roman" w:hAnsi="Times New Roman"/>
          <w:sz w:val="24"/>
          <w:szCs w:val="24"/>
          <w:lang w:val="sr-Cyrl-RS"/>
        </w:rPr>
        <w:t>пречишћавањ</w:t>
      </w:r>
      <w:r w:rsidR="00127EA1" w:rsidRPr="003C6EC1">
        <w:rPr>
          <w:rFonts w:ascii="Times New Roman" w:hAnsi="Times New Roman"/>
          <w:sz w:val="24"/>
          <w:szCs w:val="24"/>
          <w:lang w:val="sr-Cyrl-RS"/>
        </w:rPr>
        <w:t>а</w:t>
      </w:r>
      <w:r w:rsidR="008C3EE4" w:rsidRPr="003C6EC1">
        <w:rPr>
          <w:rFonts w:ascii="Times New Roman" w:hAnsi="Times New Roman"/>
          <w:sz w:val="24"/>
          <w:szCs w:val="24"/>
          <w:lang w:val="sr-Cyrl-RS"/>
        </w:rPr>
        <w:t xml:space="preserve"> и одвођењ</w:t>
      </w:r>
      <w:r w:rsidR="00127EA1" w:rsidRPr="003C6EC1">
        <w:rPr>
          <w:rFonts w:ascii="Times New Roman" w:hAnsi="Times New Roman"/>
          <w:sz w:val="24"/>
          <w:szCs w:val="24"/>
          <w:lang w:val="sr-Cyrl-RS"/>
        </w:rPr>
        <w:t>а</w:t>
      </w:r>
      <w:r w:rsidRPr="003C6EC1">
        <w:rPr>
          <w:rFonts w:ascii="Times New Roman" w:hAnsi="Times New Roman"/>
          <w:sz w:val="24"/>
          <w:szCs w:val="24"/>
          <w:lang w:val="sr-Cyrl-RS"/>
        </w:rPr>
        <w:t xml:space="preserve"> атмосферских и отпадних вода, превоз</w:t>
      </w:r>
      <w:r w:rsidR="00127EA1" w:rsidRPr="003C6EC1">
        <w:rPr>
          <w:rFonts w:ascii="Times New Roman" w:hAnsi="Times New Roman"/>
          <w:sz w:val="24"/>
          <w:szCs w:val="24"/>
          <w:lang w:val="sr-Cyrl-RS"/>
        </w:rPr>
        <w:t>а</w:t>
      </w:r>
      <w:r w:rsidRPr="003C6EC1">
        <w:rPr>
          <w:rFonts w:ascii="Times New Roman" w:hAnsi="Times New Roman"/>
          <w:sz w:val="24"/>
          <w:szCs w:val="24"/>
          <w:lang w:val="sr-Cyrl-RS"/>
        </w:rPr>
        <w:t xml:space="preserve"> путника у</w:t>
      </w:r>
      <w:r w:rsidR="0072408F" w:rsidRPr="003C6EC1">
        <w:rPr>
          <w:rFonts w:ascii="Times New Roman" w:hAnsi="Times New Roman"/>
          <w:sz w:val="24"/>
          <w:szCs w:val="24"/>
          <w:lang w:val="sr-Cyrl-RS"/>
        </w:rPr>
        <w:t xml:space="preserve"> домаћем</w:t>
      </w:r>
      <w:r w:rsidRPr="003C6EC1">
        <w:rPr>
          <w:rFonts w:ascii="Times New Roman" w:hAnsi="Times New Roman"/>
          <w:sz w:val="24"/>
          <w:szCs w:val="24"/>
          <w:lang w:val="sr-Cyrl-RS"/>
        </w:rPr>
        <w:t xml:space="preserve"> јавном</w:t>
      </w:r>
      <w:r w:rsidR="00F0203D" w:rsidRPr="003C6EC1">
        <w:rPr>
          <w:rFonts w:ascii="Times New Roman" w:hAnsi="Times New Roman"/>
          <w:sz w:val="24"/>
          <w:szCs w:val="24"/>
          <w:lang w:val="sr-Cyrl-RS"/>
        </w:rPr>
        <w:t xml:space="preserve"> </w:t>
      </w:r>
      <w:r w:rsidR="002436EF" w:rsidRPr="003C6EC1">
        <w:rPr>
          <w:rFonts w:ascii="Times New Roman" w:hAnsi="Times New Roman"/>
          <w:sz w:val="24"/>
          <w:szCs w:val="24"/>
          <w:lang w:val="sr-Cyrl-RS"/>
        </w:rPr>
        <w:t>линијском</w:t>
      </w:r>
      <w:r w:rsidRPr="003C6EC1">
        <w:rPr>
          <w:rFonts w:ascii="Times New Roman" w:hAnsi="Times New Roman"/>
          <w:sz w:val="24"/>
          <w:szCs w:val="24"/>
          <w:lang w:val="sr-Cyrl-RS"/>
        </w:rPr>
        <w:t xml:space="preserve"> превозу,</w:t>
      </w:r>
      <w:r w:rsidR="008E6E84" w:rsidRPr="003C6EC1">
        <w:rPr>
          <w:rFonts w:ascii="Times New Roman" w:hAnsi="Times New Roman"/>
          <w:sz w:val="24"/>
          <w:szCs w:val="24"/>
          <w:lang w:val="sr-Cyrl-RS"/>
        </w:rPr>
        <w:t xml:space="preserve"> електронске комуникационе услуге,</w:t>
      </w:r>
      <w:r w:rsidRPr="003C6EC1">
        <w:rPr>
          <w:rFonts w:ascii="Times New Roman" w:hAnsi="Times New Roman"/>
          <w:sz w:val="24"/>
          <w:szCs w:val="24"/>
          <w:lang w:val="sr-Cyrl-RS"/>
        </w:rPr>
        <w:t xml:space="preserve"> пош</w:t>
      </w:r>
      <w:r w:rsidR="00660277" w:rsidRPr="003C6EC1">
        <w:rPr>
          <w:rFonts w:ascii="Times New Roman" w:hAnsi="Times New Roman"/>
          <w:sz w:val="24"/>
          <w:szCs w:val="24"/>
          <w:lang w:val="sr-Cyrl-RS"/>
        </w:rPr>
        <w:t>танске услуге, управљање комуналним отпадом</w:t>
      </w:r>
      <w:r w:rsidRPr="003C6EC1">
        <w:rPr>
          <w:rFonts w:ascii="Times New Roman" w:hAnsi="Times New Roman"/>
          <w:sz w:val="24"/>
          <w:szCs w:val="24"/>
          <w:lang w:val="sr-Cyrl-RS"/>
        </w:rPr>
        <w:t>, управљање</w:t>
      </w:r>
      <w:r w:rsidR="00591044" w:rsidRPr="003C6EC1">
        <w:rPr>
          <w:rFonts w:ascii="Times New Roman" w:hAnsi="Times New Roman"/>
          <w:sz w:val="24"/>
          <w:szCs w:val="24"/>
          <w:lang w:val="sr-Cyrl-RS"/>
        </w:rPr>
        <w:t xml:space="preserve"> </w:t>
      </w:r>
      <w:r w:rsidR="003E0F3D" w:rsidRPr="003C6EC1">
        <w:rPr>
          <w:rFonts w:ascii="Times New Roman" w:hAnsi="Times New Roman"/>
          <w:sz w:val="24"/>
          <w:szCs w:val="24"/>
          <w:lang w:val="sr-Cyrl-RS"/>
        </w:rPr>
        <w:t>гробљима и сахрањивање,</w:t>
      </w:r>
      <w:r w:rsidR="00591044" w:rsidRPr="003C6EC1">
        <w:rPr>
          <w:rFonts w:ascii="Times New Roman" w:hAnsi="Times New Roman"/>
          <w:sz w:val="24"/>
          <w:szCs w:val="24"/>
          <w:lang w:val="sr-Cyrl-RS"/>
        </w:rPr>
        <w:t xml:space="preserve"> управљање јавним паркиралиштима, </w:t>
      </w:r>
      <w:r w:rsidR="00086A6B" w:rsidRPr="003C6EC1">
        <w:rPr>
          <w:rFonts w:ascii="Times New Roman" w:hAnsi="Times New Roman"/>
          <w:sz w:val="24"/>
          <w:szCs w:val="24"/>
          <w:lang w:val="sr-Cyrl-RS"/>
        </w:rPr>
        <w:t xml:space="preserve">обављање </w:t>
      </w:r>
      <w:r w:rsidR="00345AB8" w:rsidRPr="003C6EC1">
        <w:rPr>
          <w:rFonts w:ascii="Times New Roman" w:hAnsi="Times New Roman"/>
          <w:sz w:val="24"/>
          <w:szCs w:val="24"/>
          <w:lang w:val="sr-Cyrl-RS"/>
        </w:rPr>
        <w:t xml:space="preserve">димничарских </w:t>
      </w:r>
      <w:r w:rsidR="00086A6B" w:rsidRPr="003C6EC1">
        <w:rPr>
          <w:rFonts w:ascii="Times New Roman" w:hAnsi="Times New Roman"/>
          <w:sz w:val="24"/>
          <w:szCs w:val="24"/>
          <w:lang w:val="sr-Cyrl-RS"/>
        </w:rPr>
        <w:t>услуга</w:t>
      </w:r>
      <w:r w:rsidR="000C3939" w:rsidRPr="003C6EC1">
        <w:rPr>
          <w:rFonts w:ascii="Times New Roman" w:hAnsi="Times New Roman"/>
          <w:sz w:val="24"/>
          <w:szCs w:val="24"/>
          <w:lang w:val="sr-Cyrl-RS"/>
        </w:rPr>
        <w:t xml:space="preserve"> и сл.)</w:t>
      </w:r>
      <w:r w:rsidRPr="003C6EC1">
        <w:rPr>
          <w:rFonts w:ascii="Times New Roman" w:hAnsi="Times New Roman"/>
          <w:sz w:val="24"/>
          <w:szCs w:val="24"/>
          <w:lang w:val="sr-Cyrl-RS"/>
        </w:rPr>
        <w:t>;</w:t>
      </w:r>
      <w:r w:rsidR="006F24D8" w:rsidRPr="003C6EC1">
        <w:rPr>
          <w:rFonts w:ascii="Times New Roman" w:hAnsi="Times New Roman"/>
          <w:sz w:val="24"/>
          <w:szCs w:val="24"/>
          <w:shd w:val="clear" w:color="auto" w:fill="FFFF00"/>
          <w:lang w:val="sr-Cyrl-RS"/>
        </w:rPr>
        <w:t xml:space="preserve"> </w:t>
      </w:r>
    </w:p>
    <w:p w14:paraId="7EBD8CA0" w14:textId="765BC7DF" w:rsidR="00B40560" w:rsidRPr="003C6EC1" w:rsidRDefault="00B40560" w:rsidP="00A63AAE">
      <w:pPr>
        <w:numPr>
          <w:ilvl w:val="0"/>
          <w:numId w:val="60"/>
        </w:numPr>
        <w:shd w:val="clear" w:color="auto" w:fill="FFFFFF" w:themeFill="background1"/>
        <w:tabs>
          <w:tab w:val="clear" w:pos="1728"/>
          <w:tab w:val="left" w:pos="1152"/>
        </w:tabs>
        <w:ind w:left="0" w:firstLine="605"/>
        <w:rPr>
          <w:rFonts w:ascii="Times New Roman" w:hAnsi="Times New Roman"/>
          <w:sz w:val="24"/>
          <w:szCs w:val="24"/>
          <w:shd w:val="clear" w:color="auto" w:fill="FFFF00"/>
          <w:lang w:val="sr-Cyrl-RS"/>
        </w:rPr>
      </w:pPr>
      <w:r w:rsidRPr="003C6EC1">
        <w:rPr>
          <w:rFonts w:ascii="Times New Roman" w:hAnsi="Times New Roman"/>
          <w:sz w:val="24"/>
          <w:szCs w:val="24"/>
          <w:lang w:val="sr-Cyrl-RS"/>
        </w:rPr>
        <w:t>услуге путовања су превоз путника, смештај који се не пружа у оквиру превозног средства намењеног превозу путника, изнајмљивање аутомобила, других моторних возила или мотоцикала (у даљем тексту: изнајмљивање моторних в</w:t>
      </w:r>
      <w:r w:rsidR="00E4719F" w:rsidRPr="003C6EC1">
        <w:rPr>
          <w:rFonts w:ascii="Times New Roman" w:hAnsi="Times New Roman"/>
          <w:sz w:val="24"/>
          <w:szCs w:val="24"/>
          <w:lang w:val="sr-Cyrl-RS"/>
        </w:rPr>
        <w:t>озила) и друге услуге у туризму;</w:t>
      </w:r>
    </w:p>
    <w:p w14:paraId="15C2FF5E" w14:textId="538ECB4F" w:rsidR="00920AA8" w:rsidRPr="003C6EC1" w:rsidRDefault="005F5E78" w:rsidP="002920FA">
      <w:pPr>
        <w:pStyle w:val="ListParagraph"/>
        <w:numPr>
          <w:ilvl w:val="0"/>
          <w:numId w:val="60"/>
        </w:numPr>
        <w:tabs>
          <w:tab w:val="left" w:pos="1134"/>
        </w:tabs>
        <w:ind w:left="0" w:firstLine="567"/>
        <w:jc w:val="both"/>
        <w:rPr>
          <w:rFonts w:ascii="Times New Roman" w:hAnsi="Times New Roman"/>
          <w:sz w:val="24"/>
          <w:szCs w:val="24"/>
          <w:lang w:val="sr-Cyrl-RS"/>
        </w:rPr>
      </w:pPr>
      <w:r w:rsidRPr="003C6EC1">
        <w:rPr>
          <w:rFonts w:ascii="Times New Roman" w:hAnsi="Times New Roman"/>
          <w:sz w:val="24"/>
          <w:szCs w:val="24"/>
          <w:lang w:val="sr-Cyrl-RS"/>
        </w:rPr>
        <w:t xml:space="preserve">друге </w:t>
      </w:r>
      <w:r w:rsidR="0084770B" w:rsidRPr="003C6EC1">
        <w:rPr>
          <w:rFonts w:ascii="Times New Roman" w:hAnsi="Times New Roman"/>
          <w:sz w:val="24"/>
          <w:szCs w:val="24"/>
          <w:lang w:val="sr-Cyrl-RS"/>
        </w:rPr>
        <w:t xml:space="preserve">услуге у туризму су услуге које не чине саставни део превоза, смештаја или изнајмљивања моторних возила и </w:t>
      </w:r>
      <w:r w:rsidR="00127EA1" w:rsidRPr="003C6EC1">
        <w:rPr>
          <w:rFonts w:ascii="Times New Roman" w:hAnsi="Times New Roman"/>
          <w:sz w:val="24"/>
          <w:szCs w:val="24"/>
          <w:lang w:val="sr-Cyrl-RS"/>
        </w:rPr>
        <w:t>које</w:t>
      </w:r>
      <w:r w:rsidR="0084770B" w:rsidRPr="003C6EC1">
        <w:rPr>
          <w:rFonts w:ascii="Times New Roman" w:hAnsi="Times New Roman"/>
          <w:sz w:val="24"/>
          <w:szCs w:val="24"/>
          <w:lang w:val="sr-Cyrl-RS"/>
        </w:rPr>
        <w:t xml:space="preserve"> могу бити </w:t>
      </w:r>
      <w:r w:rsidR="002920FA" w:rsidRPr="003C6EC1">
        <w:rPr>
          <w:rFonts w:ascii="Times New Roman" w:hAnsi="Times New Roman"/>
          <w:sz w:val="24"/>
          <w:szCs w:val="24"/>
          <w:lang w:val="sr-Cyrl-RS"/>
        </w:rPr>
        <w:t xml:space="preserve">продаја </w:t>
      </w:r>
      <w:r w:rsidR="0084770B" w:rsidRPr="003C6EC1">
        <w:rPr>
          <w:rFonts w:ascii="Times New Roman" w:hAnsi="Times New Roman"/>
          <w:sz w:val="24"/>
          <w:szCs w:val="24"/>
          <w:lang w:val="sr-Cyrl-RS"/>
        </w:rPr>
        <w:t>улазниц</w:t>
      </w:r>
      <w:r w:rsidR="002920FA" w:rsidRPr="003C6EC1">
        <w:rPr>
          <w:rFonts w:ascii="Times New Roman" w:hAnsi="Times New Roman"/>
          <w:sz w:val="24"/>
          <w:szCs w:val="24"/>
          <w:lang w:val="sr-Cyrl-RS"/>
        </w:rPr>
        <w:t>а</w:t>
      </w:r>
      <w:r w:rsidR="0084770B" w:rsidRPr="003C6EC1">
        <w:rPr>
          <w:rFonts w:ascii="Times New Roman" w:hAnsi="Times New Roman"/>
          <w:sz w:val="24"/>
          <w:szCs w:val="24"/>
          <w:lang w:val="sr-Cyrl-RS"/>
        </w:rPr>
        <w:t xml:space="preserve"> за концерт</w:t>
      </w:r>
      <w:r w:rsidR="002920FA" w:rsidRPr="003C6EC1">
        <w:rPr>
          <w:rFonts w:ascii="Times New Roman" w:hAnsi="Times New Roman"/>
          <w:sz w:val="24"/>
          <w:szCs w:val="24"/>
          <w:lang w:val="sr-Cyrl-RS"/>
        </w:rPr>
        <w:t>е</w:t>
      </w:r>
      <w:r w:rsidR="0084770B" w:rsidRPr="003C6EC1">
        <w:rPr>
          <w:rFonts w:ascii="Times New Roman" w:hAnsi="Times New Roman"/>
          <w:sz w:val="24"/>
          <w:szCs w:val="24"/>
          <w:lang w:val="sr-Cyrl-RS"/>
        </w:rPr>
        <w:t>, спортск</w:t>
      </w:r>
      <w:r w:rsidR="002920FA" w:rsidRPr="003C6EC1">
        <w:rPr>
          <w:rFonts w:ascii="Times New Roman" w:hAnsi="Times New Roman"/>
          <w:sz w:val="24"/>
          <w:szCs w:val="24"/>
          <w:lang w:val="sr-Cyrl-RS"/>
        </w:rPr>
        <w:t>е</w:t>
      </w:r>
      <w:r w:rsidR="0084770B" w:rsidRPr="003C6EC1">
        <w:rPr>
          <w:rFonts w:ascii="Times New Roman" w:hAnsi="Times New Roman"/>
          <w:sz w:val="24"/>
          <w:szCs w:val="24"/>
          <w:lang w:val="sr-Cyrl-RS"/>
        </w:rPr>
        <w:t xml:space="preserve"> догађај</w:t>
      </w:r>
      <w:r w:rsidR="002920FA" w:rsidRPr="003C6EC1">
        <w:rPr>
          <w:rFonts w:ascii="Times New Roman" w:hAnsi="Times New Roman"/>
          <w:sz w:val="24"/>
          <w:szCs w:val="24"/>
          <w:lang w:val="sr-Cyrl-RS"/>
        </w:rPr>
        <w:t>е</w:t>
      </w:r>
      <w:r w:rsidR="0084770B" w:rsidRPr="003C6EC1">
        <w:rPr>
          <w:rFonts w:ascii="Times New Roman" w:hAnsi="Times New Roman"/>
          <w:sz w:val="24"/>
          <w:szCs w:val="24"/>
          <w:lang w:val="sr-Cyrl-RS"/>
        </w:rPr>
        <w:t>, забавн</w:t>
      </w:r>
      <w:r w:rsidR="002920FA" w:rsidRPr="003C6EC1">
        <w:rPr>
          <w:rFonts w:ascii="Times New Roman" w:hAnsi="Times New Roman"/>
          <w:sz w:val="24"/>
          <w:szCs w:val="24"/>
          <w:lang w:val="sr-Cyrl-RS"/>
        </w:rPr>
        <w:t>е</w:t>
      </w:r>
      <w:r w:rsidR="0084770B" w:rsidRPr="003C6EC1">
        <w:rPr>
          <w:rFonts w:ascii="Times New Roman" w:hAnsi="Times New Roman"/>
          <w:sz w:val="24"/>
          <w:szCs w:val="24"/>
          <w:lang w:val="sr-Cyrl-RS"/>
        </w:rPr>
        <w:t xml:space="preserve"> парк</w:t>
      </w:r>
      <w:r w:rsidR="002920FA" w:rsidRPr="003C6EC1">
        <w:rPr>
          <w:rFonts w:ascii="Times New Roman" w:hAnsi="Times New Roman"/>
          <w:sz w:val="24"/>
          <w:szCs w:val="24"/>
          <w:lang w:val="sr-Cyrl-RS"/>
        </w:rPr>
        <w:t>ове</w:t>
      </w:r>
      <w:r w:rsidR="0084770B" w:rsidRPr="003C6EC1">
        <w:rPr>
          <w:rFonts w:ascii="Times New Roman" w:hAnsi="Times New Roman"/>
          <w:sz w:val="24"/>
          <w:szCs w:val="24"/>
          <w:lang w:val="sr-Cyrl-RS"/>
        </w:rPr>
        <w:t xml:space="preserve">, </w:t>
      </w:r>
      <w:r w:rsidR="002920FA" w:rsidRPr="003C6EC1">
        <w:rPr>
          <w:rFonts w:ascii="Times New Roman" w:hAnsi="Times New Roman"/>
          <w:sz w:val="24"/>
          <w:szCs w:val="24"/>
          <w:lang w:val="sr-Cyrl-RS"/>
        </w:rPr>
        <w:t xml:space="preserve">као и </w:t>
      </w:r>
      <w:r w:rsidR="0084770B" w:rsidRPr="003C6EC1">
        <w:rPr>
          <w:rFonts w:ascii="Times New Roman" w:hAnsi="Times New Roman"/>
          <w:sz w:val="24"/>
          <w:szCs w:val="24"/>
          <w:lang w:val="sr-Cyrl-RS"/>
        </w:rPr>
        <w:t>услуге туристичког водича и сл.</w:t>
      </w:r>
    </w:p>
    <w:p w14:paraId="46B6B25A" w14:textId="1D3804A3" w:rsidR="006F24D8" w:rsidRPr="003C6EC1" w:rsidRDefault="00B40560" w:rsidP="00A63AAE">
      <w:pPr>
        <w:pStyle w:val="ListParagraph"/>
        <w:numPr>
          <w:ilvl w:val="0"/>
          <w:numId w:val="60"/>
        </w:numPr>
        <w:ind w:left="0" w:firstLine="567"/>
        <w:jc w:val="both"/>
        <w:rPr>
          <w:rFonts w:ascii="Times New Roman" w:hAnsi="Times New Roman"/>
          <w:sz w:val="24"/>
          <w:szCs w:val="24"/>
          <w:lang w:val="sr-Cyrl-RS"/>
        </w:rPr>
      </w:pPr>
      <w:r w:rsidRPr="003C6EC1">
        <w:rPr>
          <w:rFonts w:ascii="Times New Roman" w:hAnsi="Times New Roman"/>
          <w:sz w:val="24"/>
          <w:szCs w:val="24"/>
          <w:lang w:val="sr-Cyrl-RS"/>
        </w:rPr>
        <w:lastRenderedPageBreak/>
        <w:t xml:space="preserve">туристичко путовање је пакет аранжман, као комбинација две или више услуга путовања (превоз, смештај,  изнајмљивање моторних возила и друге услуге у туризму), које је </w:t>
      </w:r>
      <w:r w:rsidR="00053492" w:rsidRPr="003C6EC1">
        <w:rPr>
          <w:rFonts w:ascii="Times New Roman" w:hAnsi="Times New Roman"/>
          <w:sz w:val="24"/>
          <w:szCs w:val="24"/>
          <w:lang w:val="sr-Cyrl-RS"/>
        </w:rPr>
        <w:t xml:space="preserve">организатор </w:t>
      </w:r>
      <w:r w:rsidRPr="003C6EC1">
        <w:rPr>
          <w:rFonts w:ascii="Times New Roman" w:hAnsi="Times New Roman"/>
          <w:sz w:val="24"/>
          <w:szCs w:val="24"/>
          <w:lang w:val="sr-Cyrl-RS"/>
        </w:rPr>
        <w:t xml:space="preserve">самостално </w:t>
      </w:r>
      <w:r w:rsidR="00053492" w:rsidRPr="003C6EC1">
        <w:rPr>
          <w:rFonts w:ascii="Times New Roman" w:hAnsi="Times New Roman"/>
          <w:sz w:val="24"/>
          <w:szCs w:val="24"/>
          <w:lang w:val="sr-Cyrl-RS"/>
        </w:rPr>
        <w:t>или по захтеву путника</w:t>
      </w:r>
      <w:r w:rsidR="005E774F" w:rsidRPr="003C6EC1">
        <w:rPr>
          <w:rFonts w:ascii="Times New Roman" w:hAnsi="Times New Roman"/>
          <w:sz w:val="24"/>
          <w:szCs w:val="24"/>
          <w:lang w:val="sr-Cyrl-RS"/>
        </w:rPr>
        <w:t xml:space="preserve"> </w:t>
      </w:r>
      <w:r w:rsidR="005E774F" w:rsidRPr="003C6EC1">
        <w:rPr>
          <w:rFonts w:ascii="Times New Roman" w:hAnsi="Times New Roman"/>
          <w:color w:val="000000" w:themeColor="text1"/>
          <w:sz w:val="24"/>
          <w:szCs w:val="24"/>
          <w:lang w:val="sr-Cyrl-RS"/>
        </w:rPr>
        <w:t>понудио</w:t>
      </w:r>
      <w:r w:rsidRPr="003C6EC1">
        <w:rPr>
          <w:rFonts w:ascii="Times New Roman" w:hAnsi="Times New Roman"/>
          <w:color w:val="000000" w:themeColor="text1"/>
          <w:sz w:val="24"/>
          <w:szCs w:val="24"/>
          <w:lang w:val="sr-Cyrl-RS"/>
        </w:rPr>
        <w:t>,</w:t>
      </w:r>
      <w:r w:rsidRPr="003C6EC1">
        <w:rPr>
          <w:rFonts w:ascii="Times New Roman" w:hAnsi="Times New Roman"/>
          <w:sz w:val="24"/>
          <w:szCs w:val="24"/>
          <w:lang w:val="sr-Cyrl-RS"/>
        </w:rPr>
        <w:t xml:space="preserve"> прип</w:t>
      </w:r>
      <w:r w:rsidR="00053492" w:rsidRPr="003C6EC1">
        <w:rPr>
          <w:rFonts w:ascii="Times New Roman" w:hAnsi="Times New Roman"/>
          <w:sz w:val="24"/>
          <w:szCs w:val="24"/>
          <w:lang w:val="sr-Cyrl-RS"/>
        </w:rPr>
        <w:t>ремио или комбиновао</w:t>
      </w:r>
      <w:r w:rsidRPr="003C6EC1">
        <w:rPr>
          <w:rFonts w:ascii="Times New Roman" w:hAnsi="Times New Roman"/>
          <w:sz w:val="24"/>
          <w:szCs w:val="24"/>
          <w:lang w:val="sr-Cyrl-RS"/>
        </w:rPr>
        <w:t xml:space="preserve">, </w:t>
      </w:r>
      <w:r w:rsidR="0048477C" w:rsidRPr="003C6EC1">
        <w:rPr>
          <w:rFonts w:ascii="Times New Roman" w:hAnsi="Times New Roman"/>
          <w:sz w:val="24"/>
          <w:szCs w:val="24"/>
          <w:lang w:val="sr-Cyrl-RS"/>
        </w:rPr>
        <w:t xml:space="preserve">све у трајању дужем од 24 сата </w:t>
      </w:r>
      <w:r w:rsidRPr="003C6EC1">
        <w:rPr>
          <w:rFonts w:ascii="Times New Roman" w:hAnsi="Times New Roman"/>
          <w:sz w:val="24"/>
          <w:szCs w:val="24"/>
          <w:lang w:val="sr-Cyrl-RS"/>
        </w:rPr>
        <w:t>или у краћем трајању ако укључује једно ноћење</w:t>
      </w:r>
      <w:r w:rsidR="0048477C" w:rsidRPr="003C6EC1">
        <w:rPr>
          <w:rFonts w:ascii="Times New Roman" w:hAnsi="Times New Roman"/>
          <w:sz w:val="24"/>
          <w:szCs w:val="24"/>
          <w:lang w:val="sr-Cyrl-RS"/>
        </w:rPr>
        <w:t>, као</w:t>
      </w:r>
      <w:r w:rsidRPr="003C6EC1">
        <w:rPr>
          <w:rFonts w:ascii="Times New Roman" w:hAnsi="Times New Roman"/>
          <w:sz w:val="24"/>
          <w:szCs w:val="24"/>
          <w:lang w:val="sr-Cyrl-RS"/>
        </w:rPr>
        <w:t xml:space="preserve"> и </w:t>
      </w:r>
      <w:r w:rsidR="0048477C" w:rsidRPr="003C6EC1">
        <w:rPr>
          <w:rFonts w:ascii="Times New Roman" w:hAnsi="Times New Roman"/>
          <w:sz w:val="24"/>
          <w:szCs w:val="24"/>
          <w:lang w:val="sr-Cyrl-RS"/>
        </w:rPr>
        <w:t>једно или више ноћења кој</w:t>
      </w:r>
      <w:r w:rsidR="00EE5DD0" w:rsidRPr="003C6EC1">
        <w:rPr>
          <w:rFonts w:ascii="Times New Roman" w:hAnsi="Times New Roman"/>
          <w:sz w:val="24"/>
          <w:szCs w:val="24"/>
          <w:lang w:val="sr-Cyrl-RS"/>
        </w:rPr>
        <w:t>е</w:t>
      </w:r>
      <w:r w:rsidR="0048477C" w:rsidRPr="003C6EC1">
        <w:rPr>
          <w:rFonts w:ascii="Times New Roman" w:hAnsi="Times New Roman"/>
          <w:sz w:val="24"/>
          <w:szCs w:val="24"/>
          <w:lang w:val="sr-Cyrl-RS"/>
        </w:rPr>
        <w:t xml:space="preserve"> укључује само услугу смештаја у одређеном термину или временском трајању и </w:t>
      </w:r>
      <w:r w:rsidRPr="003C6EC1">
        <w:rPr>
          <w:rFonts w:ascii="Times New Roman" w:hAnsi="Times New Roman"/>
          <w:sz w:val="24"/>
          <w:szCs w:val="24"/>
          <w:lang w:val="sr-Cyrl-RS"/>
        </w:rPr>
        <w:t xml:space="preserve">које се продаје по  цени исказаној у јединственом износу. </w:t>
      </w:r>
      <w:r w:rsidR="00920AA8" w:rsidRPr="003C6EC1">
        <w:rPr>
          <w:rFonts w:ascii="Times New Roman" w:hAnsi="Times New Roman"/>
          <w:sz w:val="24"/>
          <w:szCs w:val="24"/>
          <w:lang w:val="sr-Cyrl-RS"/>
        </w:rPr>
        <w:t xml:space="preserve">Туристичким путовањем не сматра се излет, путовање за сопствене потребе и повезани путни аранжман изузев у </w:t>
      </w:r>
      <w:r w:rsidR="006F24D8" w:rsidRPr="003C6EC1">
        <w:rPr>
          <w:rFonts w:ascii="Times New Roman" w:hAnsi="Times New Roman"/>
          <w:sz w:val="24"/>
          <w:szCs w:val="24"/>
          <w:lang w:val="sr-Cyrl-RS"/>
        </w:rPr>
        <w:t>случају прописан</w:t>
      </w:r>
      <w:r w:rsidR="00EE5DD0" w:rsidRPr="003C6EC1">
        <w:rPr>
          <w:rFonts w:ascii="Times New Roman" w:hAnsi="Times New Roman"/>
          <w:sz w:val="24"/>
          <w:szCs w:val="24"/>
          <w:lang w:val="sr-Cyrl-RS"/>
        </w:rPr>
        <w:t>о</w:t>
      </w:r>
      <w:r w:rsidR="006F24D8" w:rsidRPr="003C6EC1">
        <w:rPr>
          <w:rFonts w:ascii="Times New Roman" w:hAnsi="Times New Roman"/>
          <w:sz w:val="24"/>
          <w:szCs w:val="24"/>
          <w:lang w:val="sr-Cyrl-RS"/>
        </w:rPr>
        <w:t>м овим законом;</w:t>
      </w:r>
      <w:r w:rsidR="0084770B" w:rsidRPr="003C6EC1">
        <w:rPr>
          <w:rFonts w:ascii="Times New Roman" w:hAnsi="Times New Roman"/>
          <w:sz w:val="24"/>
          <w:szCs w:val="24"/>
          <w:lang w:val="sr-Cyrl-RS"/>
        </w:rPr>
        <w:t xml:space="preserve"> </w:t>
      </w:r>
    </w:p>
    <w:p w14:paraId="3FA23121" w14:textId="6EBA7838" w:rsidR="006F24D8" w:rsidRPr="003C6EC1" w:rsidRDefault="006F24D8" w:rsidP="006F24D8">
      <w:pPr>
        <w:ind w:firstLine="0"/>
        <w:rPr>
          <w:rFonts w:ascii="Times New Roman" w:hAnsi="Times New Roman"/>
          <w:sz w:val="24"/>
          <w:szCs w:val="24"/>
          <w:lang w:val="sr-Cyrl-RS"/>
        </w:rPr>
      </w:pPr>
      <w:r w:rsidRPr="003C6EC1">
        <w:rPr>
          <w:rFonts w:ascii="Times New Roman" w:hAnsi="Times New Roman"/>
          <w:sz w:val="24"/>
          <w:szCs w:val="24"/>
          <w:lang w:val="sr-Cyrl-RS"/>
        </w:rPr>
        <w:t xml:space="preserve">           28) </w:t>
      </w:r>
      <w:r w:rsidR="004A45F7" w:rsidRPr="003C6EC1">
        <w:rPr>
          <w:rFonts w:ascii="Times New Roman" w:hAnsi="Times New Roman"/>
          <w:sz w:val="24"/>
          <w:szCs w:val="24"/>
          <w:lang w:val="sr-Cyrl-RS"/>
        </w:rPr>
        <w:t>путовање за сопствене потребе је путовање које непрофит</w:t>
      </w:r>
      <w:r w:rsidR="00342A97" w:rsidRPr="003C6EC1">
        <w:rPr>
          <w:rFonts w:ascii="Times New Roman" w:hAnsi="Times New Roman"/>
          <w:sz w:val="24"/>
          <w:szCs w:val="24"/>
          <w:lang w:val="sr-Cyrl-RS"/>
        </w:rPr>
        <w:t xml:space="preserve">не </w:t>
      </w:r>
      <w:r w:rsidR="004A45F7" w:rsidRPr="003C6EC1">
        <w:rPr>
          <w:rFonts w:ascii="Times New Roman" w:hAnsi="Times New Roman"/>
          <w:sz w:val="24"/>
          <w:szCs w:val="24"/>
          <w:lang w:val="sr-Cyrl-RS"/>
        </w:rPr>
        <w:t>организације пружају повремено, у ограниченом обиму, без сврхе стицања добити, искључиво за ограничен број својих чланова;</w:t>
      </w:r>
      <w:r w:rsidR="0084770B" w:rsidRPr="003C6EC1">
        <w:rPr>
          <w:rFonts w:ascii="Times New Roman" w:hAnsi="Times New Roman"/>
          <w:sz w:val="24"/>
          <w:szCs w:val="24"/>
          <w:lang w:val="sr-Cyrl-RS"/>
        </w:rPr>
        <w:t xml:space="preserve"> </w:t>
      </w:r>
    </w:p>
    <w:p w14:paraId="58501BCD" w14:textId="2A75B424" w:rsidR="0084770B" w:rsidRPr="003C6EC1" w:rsidRDefault="006F24D8" w:rsidP="006F24D8">
      <w:pPr>
        <w:ind w:firstLine="0"/>
        <w:rPr>
          <w:rFonts w:ascii="Times New Roman" w:hAnsi="Times New Roman"/>
          <w:sz w:val="24"/>
          <w:szCs w:val="24"/>
          <w:lang w:val="sr-Cyrl-RS"/>
        </w:rPr>
      </w:pPr>
      <w:r w:rsidRPr="003C6EC1">
        <w:rPr>
          <w:rFonts w:ascii="Times New Roman" w:hAnsi="Times New Roman"/>
          <w:sz w:val="24"/>
          <w:szCs w:val="24"/>
          <w:lang w:val="sr-Cyrl-RS"/>
        </w:rPr>
        <w:t xml:space="preserve">          29) </w:t>
      </w:r>
      <w:r w:rsidR="004A45F7" w:rsidRPr="003C6EC1">
        <w:rPr>
          <w:rFonts w:ascii="Times New Roman" w:hAnsi="Times New Roman"/>
          <w:sz w:val="24"/>
          <w:szCs w:val="24"/>
          <w:lang w:val="sr-Cyrl-RS"/>
        </w:rPr>
        <w:t>уговор о организовању путовања је уговор о туристичком путовању</w:t>
      </w:r>
      <w:r w:rsidRPr="003C6EC1">
        <w:rPr>
          <w:rFonts w:ascii="Times New Roman" w:hAnsi="Times New Roman"/>
          <w:sz w:val="24"/>
          <w:szCs w:val="24"/>
          <w:lang w:val="sr-Cyrl-RS"/>
        </w:rPr>
        <w:t xml:space="preserve"> </w:t>
      </w:r>
      <w:r w:rsidR="004A45F7" w:rsidRPr="003C6EC1">
        <w:rPr>
          <w:rFonts w:ascii="Times New Roman" w:hAnsi="Times New Roman"/>
          <w:sz w:val="24"/>
          <w:szCs w:val="24"/>
          <w:lang w:val="sr-Cyrl-RS"/>
        </w:rPr>
        <w:t xml:space="preserve">који обухвата све услуге из програма путовања, као и посебне захтеве путника, које чине неодвојив део неопходан за реализацију путовања, са јасно назначеним почетком и завршетком путовања и који се продаје по јединственој продајној цени и чине га општи услови путовања, програм путовања, </w:t>
      </w:r>
      <w:r w:rsidR="001C3AD2" w:rsidRPr="003C6EC1">
        <w:rPr>
          <w:rFonts w:ascii="Times New Roman" w:hAnsi="Times New Roman"/>
          <w:sz w:val="24"/>
          <w:szCs w:val="24"/>
          <w:lang w:val="sr-Cyrl-RS"/>
        </w:rPr>
        <w:t>потврда о путовању, ваучер и др</w:t>
      </w:r>
      <w:r w:rsidR="004A45F7" w:rsidRPr="003C6EC1">
        <w:rPr>
          <w:rFonts w:ascii="Times New Roman" w:hAnsi="Times New Roman"/>
          <w:sz w:val="24"/>
          <w:szCs w:val="24"/>
          <w:lang w:val="sr-Cyrl-RS"/>
        </w:rPr>
        <w:t xml:space="preserve">; </w:t>
      </w:r>
    </w:p>
    <w:p w14:paraId="63BB687F" w14:textId="790EA75B" w:rsidR="009170CB" w:rsidRPr="003C6EC1" w:rsidRDefault="006F24D8" w:rsidP="009170CB">
      <w:pPr>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30) </w:t>
      </w:r>
      <w:r w:rsidR="0016799E" w:rsidRPr="003C6EC1">
        <w:rPr>
          <w:rFonts w:ascii="Times New Roman" w:hAnsi="Times New Roman"/>
          <w:sz w:val="24"/>
          <w:szCs w:val="24"/>
          <w:lang w:val="sr-Cyrl-RS"/>
        </w:rPr>
        <w:t>повезани путни аранжман представља најмање две различит</w:t>
      </w:r>
      <w:r w:rsidR="00C52CD7" w:rsidRPr="003C6EC1">
        <w:rPr>
          <w:rFonts w:ascii="Times New Roman" w:hAnsi="Times New Roman"/>
          <w:sz w:val="24"/>
          <w:szCs w:val="24"/>
          <w:lang w:val="sr-Cyrl-RS"/>
        </w:rPr>
        <w:t>е</w:t>
      </w:r>
      <w:r w:rsidR="0016799E" w:rsidRPr="003C6EC1">
        <w:rPr>
          <w:rFonts w:ascii="Times New Roman" w:hAnsi="Times New Roman"/>
          <w:sz w:val="24"/>
          <w:szCs w:val="24"/>
          <w:lang w:val="sr-Cyrl-RS"/>
        </w:rPr>
        <w:t xml:space="preserve"> услуге пу</w:t>
      </w:r>
      <w:r w:rsidR="00C52CD7" w:rsidRPr="003C6EC1">
        <w:rPr>
          <w:rFonts w:ascii="Times New Roman" w:hAnsi="Times New Roman"/>
          <w:sz w:val="24"/>
          <w:szCs w:val="24"/>
          <w:lang w:val="sr-Cyrl-RS"/>
        </w:rPr>
        <w:t>товања, изузев смештаја, купљен</w:t>
      </w:r>
      <w:r w:rsidR="00F01BF7" w:rsidRPr="003C6EC1">
        <w:rPr>
          <w:rFonts w:ascii="Times New Roman" w:hAnsi="Times New Roman"/>
          <w:sz w:val="24"/>
          <w:szCs w:val="24"/>
          <w:lang w:val="sr-Cyrl-RS"/>
        </w:rPr>
        <w:t>e</w:t>
      </w:r>
      <w:r w:rsidR="0016799E" w:rsidRPr="003C6EC1">
        <w:rPr>
          <w:rFonts w:ascii="Times New Roman" w:hAnsi="Times New Roman"/>
          <w:sz w:val="24"/>
          <w:szCs w:val="24"/>
          <w:lang w:val="sr-Cyrl-RS"/>
        </w:rPr>
        <w:t xml:space="preserve"> за потребе истог путовања, ако организатор, односно посредник приликом једне посете, односно к</w:t>
      </w:r>
      <w:r w:rsidR="00D22B6A" w:rsidRPr="003C6EC1">
        <w:rPr>
          <w:rFonts w:ascii="Times New Roman" w:hAnsi="Times New Roman"/>
          <w:sz w:val="24"/>
          <w:szCs w:val="24"/>
          <w:lang w:val="sr-Cyrl-RS"/>
        </w:rPr>
        <w:t>онтакта путника</w:t>
      </w:r>
      <w:r w:rsidR="0016799E" w:rsidRPr="003C6EC1">
        <w:rPr>
          <w:rFonts w:ascii="Times New Roman" w:hAnsi="Times New Roman"/>
          <w:sz w:val="24"/>
          <w:szCs w:val="24"/>
          <w:lang w:val="sr-Cyrl-RS"/>
        </w:rPr>
        <w:t xml:space="preserve"> </w:t>
      </w:r>
      <w:r w:rsidR="007131C7" w:rsidRPr="003C6EC1">
        <w:rPr>
          <w:rFonts w:ascii="Times New Roman" w:hAnsi="Times New Roman"/>
          <w:sz w:val="24"/>
          <w:szCs w:val="24"/>
          <w:lang w:val="sr-Cyrl-RS"/>
        </w:rPr>
        <w:t xml:space="preserve">са директним пружаоцем те услуге, </w:t>
      </w:r>
      <w:r w:rsidR="0016799E" w:rsidRPr="003C6EC1">
        <w:rPr>
          <w:rFonts w:ascii="Times New Roman" w:hAnsi="Times New Roman"/>
          <w:sz w:val="24"/>
          <w:szCs w:val="24"/>
          <w:lang w:val="sr-Cyrl-RS"/>
        </w:rPr>
        <w:t>на једном продајном месту омогући избор и посебно плаћање сваке услуге путовања, или омогући циљану куповину најмање једне додатне услуге путовања од другог трговца, ако је уговор с тим другим трговцем склопљен најкасније 24 сата након потврде резервације прве услуге путовања. Повезани путни аранжман не представља  туристичко путовање</w:t>
      </w:r>
      <w:r w:rsidR="00EE5DD0" w:rsidRPr="003C6EC1">
        <w:rPr>
          <w:rFonts w:ascii="Times New Roman" w:hAnsi="Times New Roman"/>
          <w:sz w:val="24"/>
          <w:szCs w:val="24"/>
          <w:lang w:val="sr-Cyrl-RS"/>
        </w:rPr>
        <w:t>,</w:t>
      </w:r>
      <w:r w:rsidR="0016799E" w:rsidRPr="003C6EC1">
        <w:rPr>
          <w:rFonts w:ascii="Times New Roman" w:hAnsi="Times New Roman"/>
          <w:sz w:val="24"/>
          <w:szCs w:val="24"/>
          <w:lang w:val="sr-Cyrl-RS"/>
        </w:rPr>
        <w:t xml:space="preserve"> изузев у случајевима прописаним овим законом; </w:t>
      </w:r>
    </w:p>
    <w:p w14:paraId="53BC53FA" w14:textId="77777777" w:rsidR="009170CB" w:rsidRPr="003C6EC1" w:rsidRDefault="009170CB" w:rsidP="009170CB">
      <w:pPr>
        <w:spacing w:after="0"/>
        <w:ind w:right="85" w:firstLine="0"/>
        <w:rPr>
          <w:rFonts w:ascii="Times New Roman" w:hAnsi="Times New Roman"/>
          <w:sz w:val="24"/>
          <w:szCs w:val="24"/>
          <w:lang w:val="sr-Cyrl-RS"/>
        </w:rPr>
      </w:pPr>
    </w:p>
    <w:p w14:paraId="41043C40" w14:textId="5D7DAEBC" w:rsidR="00520CC6" w:rsidRPr="003C6EC1" w:rsidRDefault="009170CB" w:rsidP="009170CB">
      <w:pPr>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31) </w:t>
      </w:r>
      <w:r w:rsidR="004A45F7" w:rsidRPr="003C6EC1">
        <w:rPr>
          <w:rFonts w:ascii="Times New Roman" w:hAnsi="Times New Roman"/>
          <w:sz w:val="24"/>
          <w:szCs w:val="24"/>
          <w:lang w:val="sr-Cyrl-RS"/>
        </w:rPr>
        <w:t>путник</w:t>
      </w:r>
      <w:r w:rsidR="00520CC6" w:rsidRPr="003C6EC1">
        <w:rPr>
          <w:rFonts w:ascii="Times New Roman" w:hAnsi="Times New Roman"/>
          <w:sz w:val="24"/>
          <w:szCs w:val="24"/>
          <w:lang w:val="sr-Cyrl-RS"/>
        </w:rPr>
        <w:t xml:space="preserve"> је потрошач који</w:t>
      </w:r>
      <w:r w:rsidR="004A45F7" w:rsidRPr="003C6EC1">
        <w:rPr>
          <w:rFonts w:ascii="Times New Roman" w:hAnsi="Times New Roman"/>
          <w:sz w:val="24"/>
          <w:szCs w:val="24"/>
          <w:lang w:val="sr-Cyrl-RS"/>
        </w:rPr>
        <w:t xml:space="preserve"> купује или за чи</w:t>
      </w:r>
      <w:r w:rsidR="00520CC6" w:rsidRPr="003C6EC1">
        <w:rPr>
          <w:rFonts w:ascii="Times New Roman" w:hAnsi="Times New Roman"/>
          <w:sz w:val="24"/>
          <w:szCs w:val="24"/>
          <w:lang w:val="sr-Cyrl-RS"/>
        </w:rPr>
        <w:t xml:space="preserve">ји рачун се купује, односно </w:t>
      </w:r>
    </w:p>
    <w:p w14:paraId="2FC75C35" w14:textId="55350C14" w:rsidR="009170CB" w:rsidRPr="003C6EC1" w:rsidRDefault="00520CC6" w:rsidP="009170CB">
      <w:pPr>
        <w:spacing w:after="0"/>
        <w:ind w:firstLine="0"/>
        <w:rPr>
          <w:rFonts w:ascii="Times New Roman" w:hAnsi="Times New Roman"/>
          <w:sz w:val="24"/>
          <w:szCs w:val="24"/>
          <w:lang w:val="sr-Cyrl-RS"/>
        </w:rPr>
      </w:pPr>
      <w:r w:rsidRPr="003C6EC1">
        <w:rPr>
          <w:rFonts w:ascii="Times New Roman" w:hAnsi="Times New Roman"/>
          <w:sz w:val="24"/>
          <w:szCs w:val="24"/>
          <w:lang w:val="sr-Cyrl-RS"/>
        </w:rPr>
        <w:t>потрошач који</w:t>
      </w:r>
      <w:r w:rsidR="004A45F7" w:rsidRPr="003C6EC1">
        <w:rPr>
          <w:rFonts w:ascii="Times New Roman" w:hAnsi="Times New Roman"/>
          <w:sz w:val="24"/>
          <w:szCs w:val="24"/>
          <w:lang w:val="sr-Cyrl-RS"/>
        </w:rPr>
        <w:t xml:space="preserve"> користи туристичко путовање, повезани путни аранжман</w:t>
      </w:r>
      <w:r w:rsidR="00995197" w:rsidRPr="003C6EC1">
        <w:rPr>
          <w:rFonts w:ascii="Times New Roman" w:hAnsi="Times New Roman"/>
          <w:sz w:val="24"/>
          <w:szCs w:val="24"/>
          <w:lang w:val="sr-Cyrl-RS"/>
        </w:rPr>
        <w:t xml:space="preserve"> или излет, као и другу</w:t>
      </w:r>
      <w:r w:rsidR="004A45F7" w:rsidRPr="003C6EC1">
        <w:rPr>
          <w:rFonts w:ascii="Times New Roman" w:hAnsi="Times New Roman"/>
          <w:sz w:val="24"/>
          <w:szCs w:val="24"/>
          <w:lang w:val="sr-Cyrl-RS"/>
        </w:rPr>
        <w:t xml:space="preserve"> услугу</w:t>
      </w:r>
      <w:r w:rsidR="00995197" w:rsidRPr="003C6EC1">
        <w:rPr>
          <w:rFonts w:ascii="Times New Roman" w:hAnsi="Times New Roman"/>
          <w:sz w:val="24"/>
          <w:szCs w:val="24"/>
          <w:lang w:val="sr-Cyrl-RS"/>
        </w:rPr>
        <w:t xml:space="preserve"> у туризму</w:t>
      </w:r>
      <w:r w:rsidR="004A45F7" w:rsidRPr="003C6EC1">
        <w:rPr>
          <w:rFonts w:ascii="Times New Roman" w:hAnsi="Times New Roman"/>
          <w:sz w:val="24"/>
          <w:szCs w:val="24"/>
          <w:lang w:val="sr-Cyrl-RS"/>
        </w:rPr>
        <w:t>;</w:t>
      </w:r>
      <w:r w:rsidR="009170CB" w:rsidRPr="003C6EC1">
        <w:rPr>
          <w:rFonts w:ascii="Times New Roman" w:hAnsi="Times New Roman"/>
          <w:sz w:val="24"/>
          <w:szCs w:val="24"/>
          <w:lang w:val="sr-Cyrl-RS"/>
        </w:rPr>
        <w:t xml:space="preserve"> </w:t>
      </w:r>
    </w:p>
    <w:p w14:paraId="7080861B" w14:textId="77777777" w:rsidR="009170CB" w:rsidRPr="003C6EC1" w:rsidRDefault="009170CB" w:rsidP="009170CB">
      <w:pPr>
        <w:spacing w:after="0"/>
        <w:ind w:firstLine="0"/>
        <w:rPr>
          <w:rFonts w:ascii="Times New Roman" w:hAnsi="Times New Roman"/>
          <w:sz w:val="24"/>
          <w:szCs w:val="24"/>
          <w:lang w:val="sr-Cyrl-RS"/>
        </w:rPr>
      </w:pPr>
    </w:p>
    <w:p w14:paraId="443893D6" w14:textId="3B119C5D" w:rsidR="009170CB" w:rsidRPr="003C6EC1" w:rsidRDefault="009170CB" w:rsidP="009170CB">
      <w:pPr>
        <w:spacing w:after="0"/>
        <w:ind w:firstLine="0"/>
        <w:rPr>
          <w:rFonts w:ascii="Times New Roman" w:hAnsi="Times New Roman"/>
          <w:sz w:val="24"/>
          <w:szCs w:val="24"/>
          <w:lang w:val="sr-Cyrl-RS"/>
        </w:rPr>
      </w:pPr>
      <w:r w:rsidRPr="003C6EC1">
        <w:rPr>
          <w:rFonts w:ascii="Times New Roman" w:hAnsi="Times New Roman"/>
          <w:sz w:val="24"/>
          <w:szCs w:val="24"/>
          <w:lang w:val="sr-Cyrl-RS"/>
        </w:rPr>
        <w:t xml:space="preserve">            32) </w:t>
      </w:r>
      <w:r w:rsidR="00520CC6" w:rsidRPr="003C6EC1">
        <w:rPr>
          <w:rFonts w:ascii="Times New Roman" w:hAnsi="Times New Roman"/>
          <w:sz w:val="24"/>
          <w:szCs w:val="24"/>
          <w:lang w:val="sr-Cyrl-RS"/>
        </w:rPr>
        <w:t>недостатак саобразности</w:t>
      </w:r>
      <w:r w:rsidR="005037DC" w:rsidRPr="003C6EC1">
        <w:rPr>
          <w:rFonts w:ascii="Times New Roman" w:hAnsi="Times New Roman"/>
          <w:sz w:val="24"/>
          <w:szCs w:val="24"/>
          <w:lang w:val="sr-Cyrl-RS"/>
        </w:rPr>
        <w:t xml:space="preserve"> услуге туристичког путовања је </w:t>
      </w:r>
      <w:r w:rsidR="004A45F7" w:rsidRPr="003C6EC1">
        <w:rPr>
          <w:rFonts w:ascii="Times New Roman" w:hAnsi="Times New Roman"/>
          <w:sz w:val="24"/>
          <w:szCs w:val="24"/>
          <w:lang w:val="sr-Cyrl-RS"/>
        </w:rPr>
        <w:t>неиспуњењ</w:t>
      </w:r>
      <w:r w:rsidR="00E00600" w:rsidRPr="003C6EC1">
        <w:rPr>
          <w:rFonts w:ascii="Times New Roman" w:hAnsi="Times New Roman"/>
          <w:sz w:val="24"/>
          <w:szCs w:val="24"/>
          <w:lang w:val="sr-Cyrl-RS"/>
        </w:rPr>
        <w:t>е</w:t>
      </w:r>
      <w:r w:rsidR="004A45F7" w:rsidRPr="003C6EC1">
        <w:rPr>
          <w:rFonts w:ascii="Times New Roman" w:hAnsi="Times New Roman"/>
          <w:sz w:val="24"/>
          <w:szCs w:val="24"/>
          <w:lang w:val="sr-Cyrl-RS"/>
        </w:rPr>
        <w:t>, делимичн</w:t>
      </w:r>
      <w:r w:rsidR="00E00600" w:rsidRPr="003C6EC1">
        <w:rPr>
          <w:rFonts w:ascii="Times New Roman" w:hAnsi="Times New Roman"/>
          <w:sz w:val="24"/>
          <w:szCs w:val="24"/>
          <w:lang w:val="sr-Cyrl-RS"/>
        </w:rPr>
        <w:t>о</w:t>
      </w:r>
      <w:r w:rsidR="004A45F7" w:rsidRPr="003C6EC1">
        <w:rPr>
          <w:rFonts w:ascii="Times New Roman" w:hAnsi="Times New Roman"/>
          <w:sz w:val="24"/>
          <w:szCs w:val="24"/>
          <w:lang w:val="sr-Cyrl-RS"/>
        </w:rPr>
        <w:t xml:space="preserve"> испуњењ</w:t>
      </w:r>
      <w:r w:rsidR="00E00600" w:rsidRPr="003C6EC1">
        <w:rPr>
          <w:rFonts w:ascii="Times New Roman" w:hAnsi="Times New Roman"/>
          <w:sz w:val="24"/>
          <w:szCs w:val="24"/>
          <w:lang w:val="sr-Cyrl-RS"/>
        </w:rPr>
        <w:t>е</w:t>
      </w:r>
      <w:r w:rsidR="004A45F7" w:rsidRPr="003C6EC1">
        <w:rPr>
          <w:rFonts w:ascii="Times New Roman" w:hAnsi="Times New Roman"/>
          <w:sz w:val="24"/>
          <w:szCs w:val="24"/>
          <w:lang w:val="sr-Cyrl-RS"/>
        </w:rPr>
        <w:t xml:space="preserve"> или неуредн</w:t>
      </w:r>
      <w:r w:rsidR="00E00600" w:rsidRPr="003C6EC1">
        <w:rPr>
          <w:rFonts w:ascii="Times New Roman" w:hAnsi="Times New Roman"/>
          <w:sz w:val="24"/>
          <w:szCs w:val="24"/>
          <w:lang w:val="sr-Cyrl-RS"/>
        </w:rPr>
        <w:t>о</w:t>
      </w:r>
      <w:r w:rsidR="004A45F7" w:rsidRPr="003C6EC1">
        <w:rPr>
          <w:rFonts w:ascii="Times New Roman" w:hAnsi="Times New Roman"/>
          <w:sz w:val="24"/>
          <w:szCs w:val="24"/>
          <w:lang w:val="sr-Cyrl-RS"/>
        </w:rPr>
        <w:t xml:space="preserve"> испуњењ</w:t>
      </w:r>
      <w:r w:rsidR="00E00600" w:rsidRPr="003C6EC1">
        <w:rPr>
          <w:rFonts w:ascii="Times New Roman" w:hAnsi="Times New Roman"/>
          <w:sz w:val="24"/>
          <w:szCs w:val="24"/>
          <w:lang w:val="sr-Cyrl-RS"/>
        </w:rPr>
        <w:t>е</w:t>
      </w:r>
      <w:r w:rsidR="004A45F7" w:rsidRPr="003C6EC1">
        <w:rPr>
          <w:rFonts w:ascii="Times New Roman" w:hAnsi="Times New Roman"/>
          <w:sz w:val="24"/>
          <w:szCs w:val="24"/>
          <w:lang w:val="sr-Cyrl-RS"/>
        </w:rPr>
        <w:t xml:space="preserve"> услуга које су обухваћене туристичким путовањем, излетом или другом туристичком услугом; </w:t>
      </w:r>
    </w:p>
    <w:p w14:paraId="5455231A" w14:textId="77777777" w:rsidR="00C52CD7" w:rsidRPr="003C6EC1" w:rsidRDefault="00C52CD7" w:rsidP="009170CB">
      <w:pPr>
        <w:spacing w:after="0"/>
        <w:ind w:firstLine="0"/>
        <w:rPr>
          <w:rFonts w:ascii="Times New Roman" w:hAnsi="Times New Roman"/>
          <w:sz w:val="24"/>
          <w:szCs w:val="24"/>
          <w:lang w:val="sr-Cyrl-RS"/>
        </w:rPr>
      </w:pPr>
    </w:p>
    <w:p w14:paraId="4A38BBFD" w14:textId="4C528FF9" w:rsidR="009170CB" w:rsidRPr="003C6EC1" w:rsidRDefault="009170CB" w:rsidP="00FE2760">
      <w:pPr>
        <w:spacing w:after="0"/>
        <w:ind w:firstLine="0"/>
        <w:rPr>
          <w:rFonts w:ascii="Times New Roman" w:hAnsi="Times New Roman"/>
          <w:sz w:val="24"/>
          <w:szCs w:val="24"/>
          <w:lang w:val="sr-Cyrl-RS"/>
        </w:rPr>
      </w:pPr>
      <w:r w:rsidRPr="003C6EC1">
        <w:rPr>
          <w:rFonts w:ascii="Times New Roman" w:hAnsi="Times New Roman"/>
          <w:sz w:val="24"/>
          <w:szCs w:val="24"/>
          <w:lang w:val="sr-Cyrl-RS"/>
        </w:rPr>
        <w:t xml:space="preserve">             33)</w:t>
      </w:r>
      <w:r w:rsidR="00C52CD7" w:rsidRPr="003C6EC1">
        <w:rPr>
          <w:rFonts w:ascii="Times New Roman" w:hAnsi="Times New Roman"/>
          <w:sz w:val="24"/>
          <w:szCs w:val="24"/>
          <w:lang w:val="sr-Cyrl-RS"/>
        </w:rPr>
        <w:t xml:space="preserve"> </w:t>
      </w:r>
      <w:r w:rsidR="00602159" w:rsidRPr="003C6EC1">
        <w:rPr>
          <w:rFonts w:ascii="Times New Roman" w:hAnsi="Times New Roman"/>
          <w:sz w:val="24"/>
          <w:szCs w:val="24"/>
          <w:lang w:val="sr-Cyrl-RS"/>
        </w:rPr>
        <w:t>продајно место услуге путовања</w:t>
      </w:r>
      <w:r w:rsidR="004A45F7" w:rsidRPr="003C6EC1">
        <w:rPr>
          <w:rFonts w:ascii="Times New Roman" w:hAnsi="Times New Roman"/>
          <w:sz w:val="24"/>
          <w:szCs w:val="24"/>
          <w:lang w:val="sr-Cyrl-RS"/>
        </w:rPr>
        <w:t xml:space="preserve"> је простор, односно просторија, где се врши продаја или интернет страница, односно сличан online</w:t>
      </w:r>
      <w:r w:rsidR="00520CC6" w:rsidRPr="003C6EC1">
        <w:rPr>
          <w:rFonts w:ascii="Times New Roman" w:hAnsi="Times New Roman"/>
          <w:sz w:val="24"/>
          <w:szCs w:val="24"/>
          <w:lang w:val="sr-Cyrl-RS"/>
        </w:rPr>
        <w:t xml:space="preserve"> систем </w:t>
      </w:r>
      <w:r w:rsidR="004A45F7" w:rsidRPr="003C6EC1">
        <w:rPr>
          <w:rFonts w:ascii="Times New Roman" w:hAnsi="Times New Roman"/>
          <w:sz w:val="24"/>
          <w:szCs w:val="24"/>
          <w:lang w:val="sr-Cyrl-RS"/>
        </w:rPr>
        <w:t xml:space="preserve">за продају </w:t>
      </w:r>
      <w:r w:rsidR="00602159" w:rsidRPr="003C6EC1">
        <w:rPr>
          <w:rFonts w:ascii="Times New Roman" w:hAnsi="Times New Roman"/>
          <w:sz w:val="24"/>
          <w:szCs w:val="24"/>
          <w:lang w:val="sr-Cyrl-RS"/>
        </w:rPr>
        <w:t xml:space="preserve">услуге путовања </w:t>
      </w:r>
      <w:r w:rsidR="004A45F7" w:rsidRPr="003C6EC1">
        <w:rPr>
          <w:rFonts w:ascii="Times New Roman" w:hAnsi="Times New Roman"/>
          <w:sz w:val="24"/>
          <w:szCs w:val="24"/>
          <w:lang w:val="sr-Cyrl-RS"/>
        </w:rPr>
        <w:t xml:space="preserve">путем интернета; </w:t>
      </w:r>
    </w:p>
    <w:p w14:paraId="166A2F82" w14:textId="77777777" w:rsidR="00FE2760" w:rsidRPr="003C6EC1" w:rsidRDefault="00FE2760" w:rsidP="00FE2760">
      <w:pPr>
        <w:spacing w:after="0"/>
        <w:ind w:firstLine="0"/>
        <w:rPr>
          <w:rFonts w:ascii="Times New Roman" w:hAnsi="Times New Roman"/>
          <w:sz w:val="24"/>
          <w:szCs w:val="24"/>
          <w:lang w:val="sr-Cyrl-RS"/>
        </w:rPr>
      </w:pPr>
    </w:p>
    <w:p w14:paraId="2749AD47" w14:textId="396A5458" w:rsidR="00520CC6" w:rsidRPr="003C6EC1" w:rsidRDefault="009170CB" w:rsidP="009170CB">
      <w:pPr>
        <w:tabs>
          <w:tab w:val="left" w:pos="709"/>
          <w:tab w:val="left" w:pos="1152"/>
        </w:tabs>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w:t>
      </w:r>
      <w:r w:rsidRPr="003C6EC1">
        <w:rPr>
          <w:rFonts w:ascii="Times New Roman" w:hAnsi="Times New Roman"/>
          <w:sz w:val="24"/>
          <w:szCs w:val="24"/>
          <w:lang w:val="sr-Cyrl-RS"/>
        </w:rPr>
        <w:tab/>
        <w:t xml:space="preserve">34) </w:t>
      </w:r>
      <w:r w:rsidR="00520CC6" w:rsidRPr="003C6EC1">
        <w:rPr>
          <w:rFonts w:ascii="Times New Roman" w:hAnsi="Times New Roman"/>
          <w:sz w:val="24"/>
          <w:szCs w:val="24"/>
          <w:lang w:val="sr-Cyrl-RS"/>
        </w:rPr>
        <w:t>репатријација</w:t>
      </w:r>
      <w:r w:rsidR="004A45F7" w:rsidRPr="003C6EC1">
        <w:rPr>
          <w:rFonts w:ascii="Times New Roman" w:hAnsi="Times New Roman"/>
          <w:sz w:val="24"/>
          <w:szCs w:val="24"/>
          <w:lang w:val="sr-Cyrl-RS"/>
        </w:rPr>
        <w:t xml:space="preserve"> је враћање путника у место поласка или друго место </w:t>
      </w:r>
    </w:p>
    <w:p w14:paraId="2B29823B" w14:textId="4B0A645F" w:rsidR="004A45F7" w:rsidRPr="003C6EC1" w:rsidRDefault="004A45F7" w:rsidP="000E3B53">
      <w:pPr>
        <w:tabs>
          <w:tab w:val="left" w:pos="709"/>
          <w:tab w:val="left" w:pos="1152"/>
        </w:tabs>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о којем се уговорне стране договоре</w:t>
      </w:r>
      <w:r w:rsidR="00520CC6" w:rsidRPr="003C6EC1">
        <w:rPr>
          <w:rFonts w:ascii="Times New Roman" w:hAnsi="Times New Roman"/>
          <w:sz w:val="24"/>
          <w:szCs w:val="24"/>
          <w:lang w:val="sr-Cyrl-RS"/>
        </w:rPr>
        <w:t>;</w:t>
      </w:r>
      <w:r w:rsidRPr="003C6EC1">
        <w:rPr>
          <w:rFonts w:ascii="Times New Roman" w:hAnsi="Times New Roman"/>
          <w:sz w:val="24"/>
          <w:szCs w:val="24"/>
          <w:lang w:val="sr-Cyrl-RS"/>
        </w:rPr>
        <w:tab/>
      </w:r>
    </w:p>
    <w:p w14:paraId="68B9675A" w14:textId="77777777" w:rsidR="00B40560" w:rsidRPr="003C6EC1" w:rsidRDefault="00B40560" w:rsidP="000E3B53">
      <w:pPr>
        <w:tabs>
          <w:tab w:val="left" w:pos="709"/>
          <w:tab w:val="left" w:pos="1152"/>
        </w:tabs>
        <w:spacing w:after="0"/>
        <w:ind w:right="85" w:firstLine="0"/>
        <w:rPr>
          <w:rFonts w:ascii="Times New Roman" w:hAnsi="Times New Roman"/>
          <w:sz w:val="24"/>
          <w:szCs w:val="24"/>
          <w:lang w:val="sr-Cyrl-RS"/>
        </w:rPr>
      </w:pPr>
    </w:p>
    <w:p w14:paraId="4256A764" w14:textId="10A8F970" w:rsidR="0016799E" w:rsidRPr="003C6EC1" w:rsidRDefault="006F24D8" w:rsidP="006F24D8">
      <w:pPr>
        <w:ind w:firstLine="0"/>
        <w:rPr>
          <w:rFonts w:ascii="Times New Roman" w:hAnsi="Times New Roman"/>
          <w:sz w:val="24"/>
          <w:szCs w:val="24"/>
          <w:lang w:val="sr-Cyrl-RS"/>
        </w:rPr>
      </w:pPr>
      <w:r w:rsidRPr="003C6EC1">
        <w:rPr>
          <w:rFonts w:ascii="Times New Roman" w:hAnsi="Times New Roman"/>
          <w:sz w:val="24"/>
          <w:szCs w:val="24"/>
          <w:lang w:val="sr-Cyrl-RS"/>
        </w:rPr>
        <w:t xml:space="preserve">           </w:t>
      </w:r>
      <w:r w:rsidR="00B40560" w:rsidRPr="003C6EC1">
        <w:rPr>
          <w:rFonts w:ascii="Times New Roman" w:hAnsi="Times New Roman"/>
          <w:sz w:val="24"/>
          <w:szCs w:val="24"/>
          <w:lang w:val="sr-Cyrl-RS"/>
        </w:rPr>
        <w:t>35</w:t>
      </w:r>
      <w:r w:rsidRPr="003C6EC1">
        <w:rPr>
          <w:rFonts w:ascii="Times New Roman" w:hAnsi="Times New Roman"/>
          <w:sz w:val="24"/>
          <w:szCs w:val="24"/>
          <w:lang w:val="sr-Cyrl-RS"/>
        </w:rPr>
        <w:t xml:space="preserve">) </w:t>
      </w:r>
      <w:r w:rsidR="00C23328" w:rsidRPr="003C6EC1">
        <w:rPr>
          <w:rFonts w:ascii="Times New Roman" w:hAnsi="Times New Roman"/>
          <w:sz w:val="24"/>
          <w:szCs w:val="24"/>
          <w:lang w:val="sr-Cyrl-RS"/>
        </w:rPr>
        <w:t xml:space="preserve">уговор о временски подељеном коришћењу непокретности (тајм-шеринг) је уговор којим се трговац обавезује да потрошачу да на коришћење у два или више наврата једну или више непокретности у којима се може </w:t>
      </w:r>
      <w:r w:rsidR="00C23328" w:rsidRPr="003C6EC1">
        <w:rPr>
          <w:rFonts w:ascii="Times New Roman" w:hAnsi="Times New Roman"/>
          <w:sz w:val="24"/>
          <w:szCs w:val="24"/>
          <w:lang w:val="sr-Cyrl-RS"/>
        </w:rPr>
        <w:lastRenderedPageBreak/>
        <w:t>преноћити, а потрошач се обавезује да му за то плати накнаду и закључује се на рок од најмање годину дана или са могућношћу прећутног продужења;</w:t>
      </w:r>
    </w:p>
    <w:p w14:paraId="356F60CF" w14:textId="41E3854A" w:rsidR="00B40560" w:rsidRPr="003C6EC1" w:rsidRDefault="00B40560" w:rsidP="00B40560">
      <w:pPr>
        <w:ind w:firstLine="0"/>
        <w:rPr>
          <w:rFonts w:ascii="Times New Roman" w:hAnsi="Times New Roman"/>
          <w:sz w:val="24"/>
          <w:szCs w:val="24"/>
          <w:lang w:val="sr-Cyrl-RS"/>
        </w:rPr>
      </w:pPr>
      <w:r w:rsidRPr="003C6EC1">
        <w:rPr>
          <w:rFonts w:ascii="Times New Roman" w:hAnsi="Times New Roman"/>
          <w:sz w:val="24"/>
          <w:szCs w:val="24"/>
          <w:lang w:val="sr-Cyrl-RS"/>
        </w:rPr>
        <w:t xml:space="preserve">          36) </w:t>
      </w:r>
      <w:r w:rsidR="00C23328" w:rsidRPr="003C6EC1">
        <w:rPr>
          <w:rFonts w:ascii="Times New Roman" w:hAnsi="Times New Roman"/>
          <w:sz w:val="24"/>
          <w:szCs w:val="24"/>
          <w:lang w:val="sr-Cyrl-RS"/>
        </w:rPr>
        <w:t>уговор о трајним олакшицама за одмор је уговор којим се трговац обавезује да потрошачу да попуст или друге привилегије и олакшице у погледу смештаја</w:t>
      </w:r>
      <w:r w:rsidR="00EC797A" w:rsidRPr="003C6EC1">
        <w:rPr>
          <w:rFonts w:ascii="Times New Roman" w:hAnsi="Times New Roman"/>
          <w:sz w:val="24"/>
          <w:szCs w:val="24"/>
          <w:lang w:val="sr-Cyrl-RS"/>
        </w:rPr>
        <w:t xml:space="preserve"> за одмор, посебно или уз услугу путовања</w:t>
      </w:r>
      <w:r w:rsidR="00C23328" w:rsidRPr="003C6EC1">
        <w:rPr>
          <w:rFonts w:ascii="Times New Roman" w:hAnsi="Times New Roman"/>
          <w:sz w:val="24"/>
          <w:szCs w:val="24"/>
          <w:lang w:val="sr-Cyrl-RS"/>
        </w:rPr>
        <w:t>, а потрошач се обавезује да му за то плати накнаду и закључује се на рок од најмање годину дана или са могућношћу прећутног продужења;</w:t>
      </w:r>
    </w:p>
    <w:p w14:paraId="199E1A48" w14:textId="62ADFD25" w:rsidR="00B40560" w:rsidRPr="003C6EC1" w:rsidRDefault="00B40560" w:rsidP="00B40560">
      <w:pPr>
        <w:ind w:firstLine="0"/>
        <w:rPr>
          <w:rFonts w:ascii="Times New Roman" w:hAnsi="Times New Roman"/>
          <w:sz w:val="24"/>
          <w:szCs w:val="24"/>
          <w:lang w:val="sr-Cyrl-RS"/>
        </w:rPr>
      </w:pPr>
      <w:r w:rsidRPr="003C6EC1">
        <w:rPr>
          <w:rFonts w:ascii="Times New Roman" w:hAnsi="Times New Roman"/>
          <w:sz w:val="24"/>
          <w:szCs w:val="24"/>
          <w:lang w:val="sr-Cyrl-RS"/>
        </w:rPr>
        <w:t xml:space="preserve">         37) </w:t>
      </w:r>
      <w:r w:rsidR="00C23328" w:rsidRPr="003C6EC1">
        <w:rPr>
          <w:rFonts w:ascii="Times New Roman" w:hAnsi="Times New Roman"/>
          <w:sz w:val="24"/>
          <w:szCs w:val="24"/>
          <w:lang w:val="sr-Cyrl-RS"/>
        </w:rPr>
        <w:t>уговор о помоћи приликом препродаје је уговор којим се трговац обавезује да потрошачу пружи помоћ приликом куповине или продаје временски подељеног коришћења непокретности или трајних олакшица за одмор, а потрошач се обавезује да му за то плати накнаду;</w:t>
      </w:r>
    </w:p>
    <w:p w14:paraId="4DF658E8" w14:textId="5D1E8FD9" w:rsidR="0016799E" w:rsidRPr="003C6EC1" w:rsidRDefault="00194F82" w:rsidP="00B40560">
      <w:pPr>
        <w:ind w:firstLine="0"/>
        <w:rPr>
          <w:rFonts w:ascii="Times New Roman" w:hAnsi="Times New Roman"/>
          <w:strike/>
          <w:sz w:val="24"/>
          <w:szCs w:val="24"/>
          <w:lang w:val="sr-Cyrl-RS"/>
        </w:rPr>
      </w:pPr>
      <w:r w:rsidRPr="003C6EC1">
        <w:rPr>
          <w:rFonts w:ascii="Times New Roman" w:hAnsi="Times New Roman"/>
          <w:sz w:val="24"/>
          <w:szCs w:val="24"/>
          <w:lang w:val="sr-Cyrl-RS"/>
        </w:rPr>
        <w:t xml:space="preserve">        </w:t>
      </w:r>
      <w:r w:rsidR="00B40560" w:rsidRPr="003C6EC1">
        <w:rPr>
          <w:rFonts w:ascii="Times New Roman" w:hAnsi="Times New Roman"/>
          <w:sz w:val="24"/>
          <w:szCs w:val="24"/>
          <w:lang w:val="sr-Cyrl-RS"/>
        </w:rPr>
        <w:t xml:space="preserve">38) </w:t>
      </w:r>
      <w:r w:rsidR="00C23328" w:rsidRPr="003C6EC1">
        <w:rPr>
          <w:rFonts w:ascii="Times New Roman" w:hAnsi="Times New Roman"/>
          <w:sz w:val="24"/>
          <w:szCs w:val="24"/>
          <w:lang w:val="sr-Cyrl-RS"/>
        </w:rPr>
        <w:t>уговор о омогућавању размене временски подељеног коришћења непокретности је уговор којим се трговац обавезује да потрошача укључи у систем размене временски подељеног коришћења непокретности, с тим да потрошачи могу да уступе узајамно на одређено време права из уговора о временски подељеном коришћењу непокретности, а потрошач се обавезује да му за то плати накнаду;</w:t>
      </w:r>
    </w:p>
    <w:p w14:paraId="21232249" w14:textId="61FD7B97" w:rsidR="0016799E" w:rsidRPr="003C6EC1" w:rsidRDefault="00194F82" w:rsidP="00194F82">
      <w:pPr>
        <w:ind w:firstLine="0"/>
        <w:rPr>
          <w:rFonts w:ascii="Times New Roman" w:hAnsi="Times New Roman"/>
          <w:strike/>
          <w:sz w:val="24"/>
          <w:szCs w:val="24"/>
          <w:lang w:val="sr-Cyrl-RS"/>
        </w:rPr>
      </w:pPr>
      <w:r w:rsidRPr="003C6EC1">
        <w:rPr>
          <w:rFonts w:ascii="Times New Roman" w:hAnsi="Times New Roman"/>
          <w:sz w:val="24"/>
          <w:szCs w:val="24"/>
          <w:lang w:val="sr-Cyrl-RS"/>
        </w:rPr>
        <w:t xml:space="preserve">          39) </w:t>
      </w:r>
      <w:r w:rsidR="00C23328" w:rsidRPr="003C6EC1">
        <w:rPr>
          <w:rFonts w:ascii="Times New Roman" w:hAnsi="Times New Roman"/>
          <w:sz w:val="24"/>
          <w:szCs w:val="24"/>
          <w:lang w:val="sr-Cyrl-RS"/>
        </w:rPr>
        <w:t>вансудско решавање потрошачких спорова</w:t>
      </w:r>
      <w:r w:rsidR="00B30792" w:rsidRPr="003C6EC1">
        <w:rPr>
          <w:rFonts w:ascii="Times New Roman" w:hAnsi="Times New Roman"/>
          <w:sz w:val="24"/>
          <w:szCs w:val="24"/>
          <w:lang w:val="sr-Cyrl-RS"/>
        </w:rPr>
        <w:t>, у смислу овог закона,</w:t>
      </w:r>
      <w:r w:rsidR="00C23328" w:rsidRPr="003C6EC1">
        <w:rPr>
          <w:rFonts w:ascii="Times New Roman" w:hAnsi="Times New Roman"/>
          <w:sz w:val="24"/>
          <w:szCs w:val="24"/>
          <w:lang w:val="sr-Cyrl-RS"/>
        </w:rPr>
        <w:t xml:space="preserve"> је начин решавања спорова између потрошача и трговца, </w:t>
      </w:r>
      <w:r w:rsidR="00175405" w:rsidRPr="003C6EC1">
        <w:rPr>
          <w:rFonts w:ascii="Times New Roman" w:hAnsi="Times New Roman"/>
          <w:sz w:val="24"/>
          <w:szCs w:val="24"/>
          <w:lang w:val="sr-Cyrl-RS"/>
        </w:rPr>
        <w:t>пред телом</w:t>
      </w:r>
      <w:r w:rsidR="00B716CA" w:rsidRPr="003C6EC1">
        <w:rPr>
          <w:rFonts w:ascii="Times New Roman" w:hAnsi="Times New Roman"/>
          <w:sz w:val="24"/>
          <w:szCs w:val="24"/>
          <w:lang w:val="sr-Cyrl-RS"/>
        </w:rPr>
        <w:t xml:space="preserve"> за вансудско решавање потроша</w:t>
      </w:r>
      <w:r w:rsidR="000610C9" w:rsidRPr="003C6EC1">
        <w:rPr>
          <w:rFonts w:ascii="Times New Roman" w:hAnsi="Times New Roman"/>
          <w:sz w:val="24"/>
          <w:szCs w:val="24"/>
          <w:lang w:val="sr-Cyrl-RS"/>
        </w:rPr>
        <w:t>ч</w:t>
      </w:r>
      <w:r w:rsidR="00B716CA" w:rsidRPr="003C6EC1">
        <w:rPr>
          <w:rFonts w:ascii="Times New Roman" w:hAnsi="Times New Roman"/>
          <w:sz w:val="24"/>
          <w:szCs w:val="24"/>
          <w:lang w:val="sr-Cyrl-RS"/>
        </w:rPr>
        <w:t>ких спорова</w:t>
      </w:r>
      <w:r w:rsidR="00487174" w:rsidRPr="003C6EC1">
        <w:rPr>
          <w:rFonts w:ascii="Times New Roman" w:hAnsi="Times New Roman"/>
          <w:sz w:val="24"/>
          <w:szCs w:val="24"/>
          <w:lang w:val="sr-Cyrl-RS"/>
        </w:rPr>
        <w:t xml:space="preserve"> </w:t>
      </w:r>
      <w:r w:rsidR="00B30792" w:rsidRPr="003C6EC1">
        <w:rPr>
          <w:rFonts w:ascii="Times New Roman" w:hAnsi="Times New Roman"/>
          <w:sz w:val="24"/>
          <w:szCs w:val="24"/>
          <w:lang w:val="sr-Cyrl-RS"/>
        </w:rPr>
        <w:t xml:space="preserve">уписаним у Листу тела за вансудско решавање потрошачких спорова </w:t>
      </w:r>
      <w:r w:rsidR="00B716CA" w:rsidRPr="003C6EC1">
        <w:rPr>
          <w:rFonts w:ascii="Times New Roman" w:hAnsi="Times New Roman"/>
          <w:sz w:val="24"/>
          <w:szCs w:val="24"/>
          <w:lang w:val="sr-Cyrl-RS"/>
        </w:rPr>
        <w:t>у складу са овим законом</w:t>
      </w:r>
      <w:r w:rsidR="006F24D8" w:rsidRPr="003C6EC1">
        <w:rPr>
          <w:rFonts w:ascii="Times New Roman" w:hAnsi="Times New Roman"/>
          <w:sz w:val="24"/>
          <w:szCs w:val="24"/>
          <w:lang w:val="sr-Cyrl-RS"/>
        </w:rPr>
        <w:t>;</w:t>
      </w:r>
    </w:p>
    <w:p w14:paraId="33C36CD6" w14:textId="0AE5BDA0" w:rsidR="0016799E" w:rsidRPr="003C6EC1" w:rsidRDefault="00194F82" w:rsidP="00194F82">
      <w:pPr>
        <w:ind w:firstLine="0"/>
        <w:rPr>
          <w:rFonts w:ascii="Times New Roman" w:hAnsi="Times New Roman"/>
          <w:sz w:val="24"/>
          <w:szCs w:val="24"/>
          <w:lang w:val="sr-Cyrl-RS"/>
        </w:rPr>
      </w:pPr>
      <w:r w:rsidRPr="003C6EC1">
        <w:rPr>
          <w:rFonts w:ascii="Times New Roman" w:hAnsi="Times New Roman"/>
          <w:sz w:val="24"/>
          <w:szCs w:val="24"/>
          <w:lang w:val="sr-Cyrl-RS"/>
        </w:rPr>
        <w:t xml:space="preserve">         40) </w:t>
      </w:r>
      <w:r w:rsidR="00C23328" w:rsidRPr="003C6EC1">
        <w:rPr>
          <w:rFonts w:ascii="Times New Roman" w:hAnsi="Times New Roman"/>
          <w:sz w:val="24"/>
          <w:szCs w:val="24"/>
          <w:lang w:val="sr-Cyrl-RS"/>
        </w:rPr>
        <w:t>давалац гаранције je трговац, било да се ради о произвођачу, увознику, трговцу на велико или трговцу на мало, који преузима обавезе према потрошачу по основу дате гаранције;</w:t>
      </w:r>
    </w:p>
    <w:p w14:paraId="4FCF080F" w14:textId="64BB8408" w:rsidR="0016799E" w:rsidRPr="003C6EC1" w:rsidRDefault="00194F82" w:rsidP="00194F82">
      <w:pPr>
        <w:ind w:firstLine="0"/>
        <w:rPr>
          <w:rFonts w:ascii="Times New Roman" w:hAnsi="Times New Roman"/>
          <w:sz w:val="24"/>
          <w:szCs w:val="24"/>
          <w:lang w:val="sr-Cyrl-RS"/>
        </w:rPr>
      </w:pPr>
      <w:r w:rsidRPr="003C6EC1">
        <w:rPr>
          <w:rFonts w:ascii="Times New Roman" w:hAnsi="Times New Roman"/>
          <w:sz w:val="24"/>
          <w:szCs w:val="24"/>
          <w:lang w:val="sr-Cyrl-RS"/>
        </w:rPr>
        <w:t xml:space="preserve">        41) </w:t>
      </w:r>
      <w:r w:rsidR="00C23328" w:rsidRPr="003C6EC1">
        <w:rPr>
          <w:rFonts w:ascii="Times New Roman" w:hAnsi="Times New Roman"/>
          <w:sz w:val="24"/>
          <w:szCs w:val="24"/>
          <w:lang w:val="sr-Cyrl-RS"/>
        </w:rPr>
        <w:t>техничка роба је сложена ствар, односно уређај индустријске производње трајније употребе (апарати за домаћинство, компјутери, телефони, моторна возила и слично) за чији је рад неопходна електрична енергија, друго средство напајања (нпр. батерија или акумулатор) или мотор на унутрашње сагоревање;</w:t>
      </w:r>
    </w:p>
    <w:p w14:paraId="69F41622" w14:textId="61B9E142" w:rsidR="0016799E" w:rsidRPr="003C6EC1" w:rsidRDefault="00194F82" w:rsidP="00194F82">
      <w:pPr>
        <w:ind w:firstLine="0"/>
        <w:rPr>
          <w:rFonts w:ascii="Times New Roman" w:hAnsi="Times New Roman"/>
          <w:strike/>
          <w:sz w:val="24"/>
          <w:szCs w:val="24"/>
          <w:lang w:val="sr-Cyrl-RS"/>
        </w:rPr>
      </w:pPr>
      <w:r w:rsidRPr="003C6EC1">
        <w:rPr>
          <w:rFonts w:ascii="Times New Roman" w:hAnsi="Times New Roman"/>
          <w:sz w:val="24"/>
          <w:szCs w:val="24"/>
          <w:lang w:val="sr-Cyrl-RS"/>
        </w:rPr>
        <w:t xml:space="preserve">        42)   </w:t>
      </w:r>
      <w:r w:rsidR="00C23328" w:rsidRPr="003C6EC1">
        <w:rPr>
          <w:rFonts w:ascii="Times New Roman" w:hAnsi="Times New Roman"/>
          <w:sz w:val="24"/>
          <w:szCs w:val="24"/>
          <w:lang w:val="sr-Cyrl-RS"/>
        </w:rPr>
        <w:t>кодекс добре пословне праксе је споразум или скуп правила која нису предвиђена законом, подзаконским актима или управним актима, која дефинишу понашање трговаца који прихватају обавезе из кодекса у вези са једном или више посебних пословних пракси или привредних делатности;</w:t>
      </w:r>
    </w:p>
    <w:p w14:paraId="525B0B22" w14:textId="45FF11AF" w:rsidR="0016799E" w:rsidRPr="003C6EC1" w:rsidRDefault="00194F82" w:rsidP="00194F82">
      <w:pPr>
        <w:ind w:firstLine="0"/>
        <w:rPr>
          <w:rFonts w:ascii="Times New Roman" w:hAnsi="Times New Roman"/>
          <w:strike/>
          <w:sz w:val="24"/>
          <w:szCs w:val="24"/>
          <w:lang w:val="sr-Cyrl-RS"/>
        </w:rPr>
      </w:pPr>
      <w:r w:rsidRPr="003C6EC1">
        <w:rPr>
          <w:rFonts w:ascii="Times New Roman" w:hAnsi="Times New Roman"/>
          <w:sz w:val="24"/>
          <w:szCs w:val="24"/>
          <w:lang w:val="sr-Cyrl-RS"/>
        </w:rPr>
        <w:t xml:space="preserve">       43)    </w:t>
      </w:r>
      <w:r w:rsidR="00C23328" w:rsidRPr="003C6EC1">
        <w:rPr>
          <w:rFonts w:ascii="Times New Roman" w:hAnsi="Times New Roman"/>
          <w:sz w:val="24"/>
          <w:szCs w:val="24"/>
          <w:lang w:val="sr-Cyrl-RS"/>
        </w:rPr>
        <w:t>доносилац кодекса добре пословне праксе означава лице</w:t>
      </w:r>
      <w:r w:rsidR="00761215" w:rsidRPr="003C6EC1">
        <w:rPr>
          <w:rFonts w:ascii="Times New Roman" w:hAnsi="Times New Roman"/>
          <w:sz w:val="24"/>
          <w:szCs w:val="24"/>
          <w:lang w:val="sr-Cyrl-RS"/>
        </w:rPr>
        <w:t>,</w:t>
      </w:r>
      <w:r w:rsidR="00C23328" w:rsidRPr="003C6EC1">
        <w:rPr>
          <w:rFonts w:ascii="Times New Roman" w:hAnsi="Times New Roman"/>
          <w:sz w:val="24"/>
          <w:szCs w:val="24"/>
          <w:lang w:val="sr-Cyrl-RS"/>
        </w:rPr>
        <w:t xml:space="preserve"> укључујући трговца или групу трговаца</w:t>
      </w:r>
      <w:r w:rsidR="00761215" w:rsidRPr="003C6EC1">
        <w:rPr>
          <w:rFonts w:ascii="Times New Roman" w:hAnsi="Times New Roman"/>
          <w:sz w:val="24"/>
          <w:szCs w:val="24"/>
          <w:lang w:val="sr-Cyrl-RS"/>
        </w:rPr>
        <w:t>, које</w:t>
      </w:r>
      <w:r w:rsidR="00C23328" w:rsidRPr="003C6EC1">
        <w:rPr>
          <w:rFonts w:ascii="Times New Roman" w:hAnsi="Times New Roman"/>
          <w:sz w:val="24"/>
          <w:szCs w:val="24"/>
          <w:lang w:val="sr-Cyrl-RS"/>
        </w:rPr>
        <w:t xml:space="preserve"> је одговорно за формулисање и ревизију кодекса добре пословне праксе и/или надзор над применом кодекса од стране оних кој</w:t>
      </w:r>
      <w:r w:rsidR="00DC2462" w:rsidRPr="003C6EC1">
        <w:rPr>
          <w:rFonts w:ascii="Times New Roman" w:hAnsi="Times New Roman"/>
          <w:sz w:val="24"/>
          <w:szCs w:val="24"/>
          <w:lang w:val="sr-Cyrl-RS"/>
        </w:rPr>
        <w:t>и су се њим обавезали;</w:t>
      </w:r>
    </w:p>
    <w:p w14:paraId="1DC4CBD3" w14:textId="256B0012" w:rsidR="0016799E" w:rsidRPr="003C6EC1" w:rsidRDefault="00194F82" w:rsidP="00194F82">
      <w:pPr>
        <w:ind w:firstLine="0"/>
        <w:rPr>
          <w:rFonts w:ascii="Times New Roman" w:hAnsi="Times New Roman"/>
          <w:strike/>
          <w:sz w:val="24"/>
          <w:szCs w:val="24"/>
          <w:lang w:val="sr-Cyrl-RS"/>
        </w:rPr>
      </w:pPr>
      <w:r w:rsidRPr="003C6EC1">
        <w:rPr>
          <w:rFonts w:ascii="Times New Roman" w:hAnsi="Times New Roman"/>
          <w:sz w:val="24"/>
          <w:szCs w:val="24"/>
          <w:lang w:val="sr-Cyrl-RS"/>
        </w:rPr>
        <w:t xml:space="preserve">       44)   </w:t>
      </w:r>
      <w:r w:rsidR="00DC2462" w:rsidRPr="003C6EC1">
        <w:rPr>
          <w:rFonts w:ascii="Times New Roman" w:hAnsi="Times New Roman"/>
          <w:sz w:val="24"/>
          <w:szCs w:val="24"/>
          <w:lang w:val="sr-Cyrl-RS"/>
        </w:rPr>
        <w:t xml:space="preserve">трајни носач записа је сваки инструмент који омогућава потрошачу </w:t>
      </w:r>
      <w:r w:rsidR="0034567C" w:rsidRPr="003C6EC1">
        <w:rPr>
          <w:rFonts w:ascii="Times New Roman" w:hAnsi="Times New Roman"/>
          <w:sz w:val="24"/>
          <w:szCs w:val="24"/>
          <w:lang w:val="sr-Cyrl-RS"/>
        </w:rPr>
        <w:t xml:space="preserve">или трговцу </w:t>
      </w:r>
      <w:r w:rsidR="00DC2462" w:rsidRPr="003C6EC1">
        <w:rPr>
          <w:rFonts w:ascii="Times New Roman" w:hAnsi="Times New Roman"/>
          <w:sz w:val="24"/>
          <w:szCs w:val="24"/>
          <w:lang w:val="sr-Cyrl-RS"/>
        </w:rPr>
        <w:t xml:space="preserve">да сачува податке који су </w:t>
      </w:r>
      <w:r w:rsidR="009C703C" w:rsidRPr="003C6EC1">
        <w:rPr>
          <w:rFonts w:ascii="Times New Roman" w:hAnsi="Times New Roman"/>
          <w:sz w:val="24"/>
          <w:szCs w:val="24"/>
          <w:lang w:val="sr-Cyrl-RS"/>
        </w:rPr>
        <w:t>им намењени</w:t>
      </w:r>
      <w:r w:rsidR="00DC2462" w:rsidRPr="003C6EC1">
        <w:rPr>
          <w:rFonts w:ascii="Times New Roman" w:hAnsi="Times New Roman"/>
          <w:sz w:val="24"/>
          <w:szCs w:val="24"/>
          <w:lang w:val="sr-Cyrl-RS"/>
        </w:rPr>
        <w:t>, на начин да подаци остан</w:t>
      </w:r>
      <w:r w:rsidR="006D3488" w:rsidRPr="003C6EC1">
        <w:rPr>
          <w:rFonts w:ascii="Times New Roman" w:hAnsi="Times New Roman"/>
          <w:sz w:val="24"/>
          <w:szCs w:val="24"/>
          <w:lang w:val="sr-Cyrl-RS"/>
        </w:rPr>
        <w:t xml:space="preserve">у </w:t>
      </w:r>
      <w:r w:rsidR="00DC2462" w:rsidRPr="003C6EC1">
        <w:rPr>
          <w:rFonts w:ascii="Times New Roman" w:hAnsi="Times New Roman"/>
          <w:sz w:val="24"/>
          <w:szCs w:val="24"/>
          <w:lang w:val="sr-Cyrl-RS"/>
        </w:rPr>
        <w:t>доступни за будућу</w:t>
      </w:r>
      <w:r w:rsidR="00334030" w:rsidRPr="003C6EC1">
        <w:rPr>
          <w:rFonts w:ascii="Times New Roman" w:hAnsi="Times New Roman"/>
          <w:sz w:val="24"/>
          <w:szCs w:val="24"/>
          <w:lang w:val="sr-Cyrl-RS"/>
        </w:rPr>
        <w:t xml:space="preserve"> употребу током раздобља приме</w:t>
      </w:r>
      <w:r w:rsidR="005F6C54" w:rsidRPr="003C6EC1">
        <w:rPr>
          <w:rFonts w:ascii="Times New Roman" w:hAnsi="Times New Roman"/>
          <w:sz w:val="24"/>
          <w:szCs w:val="24"/>
          <w:lang w:val="sr-Cyrl-RS"/>
        </w:rPr>
        <w:t xml:space="preserve">реног сврси </w:t>
      </w:r>
      <w:r w:rsidR="0076174B" w:rsidRPr="003C6EC1">
        <w:rPr>
          <w:rFonts w:ascii="Times New Roman" w:hAnsi="Times New Roman"/>
          <w:sz w:val="24"/>
          <w:szCs w:val="24"/>
          <w:lang w:val="sr-Cyrl-RS"/>
        </w:rPr>
        <w:t xml:space="preserve">податка </w:t>
      </w:r>
      <w:r w:rsidR="00DC2462" w:rsidRPr="003C6EC1">
        <w:rPr>
          <w:rFonts w:ascii="Times New Roman" w:hAnsi="Times New Roman"/>
          <w:sz w:val="24"/>
          <w:szCs w:val="24"/>
          <w:lang w:val="sr-Cyrl-RS"/>
        </w:rPr>
        <w:t xml:space="preserve">који омогућава непромењену репродукцију сачуваних података, као што </w:t>
      </w:r>
      <w:r w:rsidR="006D3488" w:rsidRPr="003C6EC1">
        <w:rPr>
          <w:rFonts w:ascii="Times New Roman" w:hAnsi="Times New Roman"/>
          <w:sz w:val="24"/>
          <w:szCs w:val="24"/>
          <w:lang w:val="sr-Cyrl-RS"/>
        </w:rPr>
        <w:t>су</w:t>
      </w:r>
      <w:r w:rsidR="00DC2462" w:rsidRPr="003C6EC1">
        <w:rPr>
          <w:rFonts w:ascii="Times New Roman" w:hAnsi="Times New Roman"/>
          <w:sz w:val="24"/>
          <w:szCs w:val="24"/>
          <w:lang w:val="sr-Cyrl-RS"/>
        </w:rPr>
        <w:t xml:space="preserve"> папир, електронска пошта, </w:t>
      </w:r>
      <w:r w:rsidR="0034567C" w:rsidRPr="003C6EC1">
        <w:rPr>
          <w:rFonts w:ascii="Times New Roman" w:hAnsi="Times New Roman"/>
          <w:sz w:val="24"/>
          <w:szCs w:val="24"/>
          <w:lang w:val="sr-Cyrl-RS"/>
        </w:rPr>
        <w:t>CD – RO</w:t>
      </w:r>
      <w:r w:rsidR="00DC2462" w:rsidRPr="003C6EC1">
        <w:rPr>
          <w:rFonts w:ascii="Times New Roman" w:hAnsi="Times New Roman"/>
          <w:sz w:val="24"/>
          <w:szCs w:val="24"/>
          <w:lang w:val="sr-Cyrl-RS"/>
        </w:rPr>
        <w:t xml:space="preserve">M, DVD, меморијска картица и </w:t>
      </w:r>
      <w:r w:rsidR="0098313A" w:rsidRPr="003C6EC1">
        <w:rPr>
          <w:rFonts w:ascii="Times New Roman" w:hAnsi="Times New Roman"/>
          <w:sz w:val="24"/>
          <w:szCs w:val="24"/>
          <w:lang w:val="sr-Cyrl-RS"/>
        </w:rPr>
        <w:t>хард диск</w:t>
      </w:r>
      <w:r w:rsidR="00DC2462" w:rsidRPr="003C6EC1">
        <w:rPr>
          <w:rFonts w:ascii="Times New Roman" w:hAnsi="Times New Roman"/>
          <w:sz w:val="24"/>
          <w:szCs w:val="24"/>
          <w:lang w:val="sr-Cyrl-RS"/>
        </w:rPr>
        <w:t xml:space="preserve"> рачунара</w:t>
      </w:r>
      <w:r w:rsidR="00542AE1" w:rsidRPr="003C6EC1">
        <w:rPr>
          <w:rFonts w:ascii="Times New Roman" w:hAnsi="Times New Roman"/>
          <w:sz w:val="24"/>
          <w:szCs w:val="24"/>
          <w:lang w:val="sr-Cyrl-RS"/>
        </w:rPr>
        <w:t>;</w:t>
      </w:r>
    </w:p>
    <w:p w14:paraId="7A5C3366" w14:textId="4138F198" w:rsidR="00542AE1" w:rsidRPr="003C6EC1" w:rsidRDefault="00F0161F" w:rsidP="00194F82">
      <w:pPr>
        <w:ind w:firstLine="0"/>
        <w:rPr>
          <w:rFonts w:ascii="Times New Roman" w:hAnsi="Times New Roman"/>
          <w:sz w:val="24"/>
          <w:szCs w:val="24"/>
          <w:lang w:val="sr-Cyrl-RS"/>
        </w:rPr>
      </w:pPr>
      <w:r w:rsidRPr="003C6EC1">
        <w:rPr>
          <w:rFonts w:ascii="Times New Roman" w:hAnsi="Times New Roman"/>
          <w:sz w:val="24"/>
          <w:szCs w:val="24"/>
          <w:lang w:val="sr-Cyrl-RS"/>
        </w:rPr>
        <w:t xml:space="preserve">       45)</w:t>
      </w:r>
      <w:r w:rsidR="00194F82" w:rsidRPr="003C6EC1">
        <w:rPr>
          <w:rFonts w:ascii="Times New Roman" w:hAnsi="Times New Roman"/>
          <w:sz w:val="24"/>
          <w:szCs w:val="24"/>
          <w:lang w:val="sr-Cyrl-RS"/>
        </w:rPr>
        <w:t xml:space="preserve"> </w:t>
      </w:r>
      <w:r w:rsidR="00542AE1" w:rsidRPr="003C6EC1">
        <w:rPr>
          <w:rFonts w:ascii="Times New Roman" w:hAnsi="Times New Roman"/>
          <w:sz w:val="24"/>
          <w:szCs w:val="24"/>
          <w:lang w:val="sr-Cyrl-RS"/>
        </w:rPr>
        <w:t xml:space="preserve">финансијске услуге су све банкарске и кредитне услуге, услуге осигурања, услуге управљања добровољним пензијским фондом, услуге финансијског лизинга, услуге издавања електронског новца, инвестиционе и </w:t>
      </w:r>
      <w:r w:rsidR="00542AE1" w:rsidRPr="003C6EC1">
        <w:rPr>
          <w:rFonts w:ascii="Times New Roman" w:hAnsi="Times New Roman"/>
          <w:sz w:val="24"/>
          <w:szCs w:val="24"/>
          <w:lang w:val="sr-Cyrl-RS"/>
        </w:rPr>
        <w:lastRenderedPageBreak/>
        <w:t>платне услуге, као и финансијске погодбе, у смислу посебних закона којима су уређене те услуге.</w:t>
      </w:r>
    </w:p>
    <w:p w14:paraId="71B5C25F" w14:textId="33A93D91" w:rsidR="005F7F85" w:rsidRPr="003C6EC1" w:rsidRDefault="005F7F85" w:rsidP="00A97494">
      <w:pPr>
        <w:spacing w:after="0"/>
        <w:ind w:firstLine="0"/>
        <w:rPr>
          <w:rFonts w:ascii="Times New Roman" w:hAnsi="Times New Roman"/>
          <w:sz w:val="24"/>
          <w:szCs w:val="24"/>
          <w:lang w:val="sr-Cyrl-RS"/>
        </w:rPr>
      </w:pPr>
      <w:r w:rsidRPr="003C6EC1">
        <w:rPr>
          <w:rFonts w:ascii="Times New Roman" w:hAnsi="Times New Roman"/>
          <w:sz w:val="24"/>
          <w:szCs w:val="24"/>
          <w:lang w:val="sr-Cyrl-RS"/>
        </w:rPr>
        <w:t xml:space="preserve">           Изрази који се користе у овом закону и прописима који се доносе на основу овог закона, а који имају родно значење, изражени у граматичком мушком роду, подразумевају природни женски и мушки пол лица на која се односе.</w:t>
      </w:r>
      <w:r w:rsidRPr="003C6EC1">
        <w:rPr>
          <w:rFonts w:ascii="Times New Roman" w:hAnsi="Times New Roman"/>
          <w:sz w:val="24"/>
          <w:szCs w:val="24"/>
          <w:lang w:val="sr-Cyrl-RS"/>
        </w:rPr>
        <w:tab/>
      </w:r>
    </w:p>
    <w:p w14:paraId="7EABBBCA" w14:textId="77777777" w:rsidR="00A97494" w:rsidRPr="003C6EC1" w:rsidRDefault="00A97494" w:rsidP="00A97494">
      <w:pPr>
        <w:spacing w:after="0"/>
        <w:ind w:firstLine="0"/>
        <w:rPr>
          <w:rFonts w:ascii="Times New Roman" w:hAnsi="Times New Roman"/>
          <w:strike/>
          <w:sz w:val="24"/>
          <w:szCs w:val="24"/>
          <w:lang w:val="sr-Cyrl-RS"/>
        </w:rPr>
      </w:pPr>
    </w:p>
    <w:p w14:paraId="172082EC" w14:textId="77777777" w:rsidR="00C526CA" w:rsidRPr="003C6EC1" w:rsidRDefault="00C526CA" w:rsidP="00A97494">
      <w:pPr>
        <w:pStyle w:val="Naslov"/>
        <w:spacing w:before="0" w:after="0"/>
        <w:rPr>
          <w:rFonts w:ascii="Times New Roman" w:hAnsi="Times New Roman"/>
          <w:b w:val="0"/>
          <w:szCs w:val="24"/>
          <w:lang w:val="sr-Cyrl-RS"/>
        </w:rPr>
      </w:pPr>
    </w:p>
    <w:p w14:paraId="12D232B1" w14:textId="1C2155EB" w:rsidR="00C23328" w:rsidRPr="003C6EC1" w:rsidRDefault="00C23328" w:rsidP="00A97494">
      <w:pPr>
        <w:pStyle w:val="Naslov"/>
        <w:spacing w:before="0" w:after="0"/>
        <w:rPr>
          <w:rFonts w:ascii="Times New Roman" w:hAnsi="Times New Roman"/>
          <w:b w:val="0"/>
          <w:szCs w:val="24"/>
          <w:lang w:val="sr-Cyrl-RS"/>
        </w:rPr>
      </w:pPr>
      <w:r w:rsidRPr="003C6EC1">
        <w:rPr>
          <w:rFonts w:ascii="Times New Roman" w:hAnsi="Times New Roman"/>
          <w:b w:val="0"/>
          <w:szCs w:val="24"/>
          <w:lang w:val="sr-Cyrl-RS"/>
        </w:rPr>
        <w:t xml:space="preserve">II. ИНФОРМИСАЊЕ ПОТРОШАЧА И ЕДУКАЦИЈА </w:t>
      </w:r>
    </w:p>
    <w:p w14:paraId="45E9EB8B" w14:textId="77777777" w:rsidR="00A97494" w:rsidRPr="003C6EC1" w:rsidRDefault="00A97494" w:rsidP="00A97494">
      <w:pPr>
        <w:pStyle w:val="Naslov"/>
        <w:spacing w:before="0" w:after="0"/>
        <w:rPr>
          <w:rFonts w:ascii="Times New Roman" w:hAnsi="Times New Roman"/>
          <w:b w:val="0"/>
          <w:szCs w:val="24"/>
          <w:lang w:val="sr-Cyrl-RS"/>
        </w:rPr>
      </w:pPr>
    </w:p>
    <w:p w14:paraId="20D870C8" w14:textId="77777777" w:rsidR="00A97494" w:rsidRPr="003C6EC1" w:rsidRDefault="00A97494" w:rsidP="00A97494">
      <w:pPr>
        <w:pStyle w:val="Naslov"/>
        <w:spacing w:before="0" w:after="0"/>
        <w:rPr>
          <w:rFonts w:ascii="Times New Roman" w:hAnsi="Times New Roman"/>
          <w:b w:val="0"/>
          <w:szCs w:val="24"/>
          <w:lang w:val="sr-Cyrl-RS"/>
        </w:rPr>
      </w:pPr>
    </w:p>
    <w:p w14:paraId="24EF70D1" w14:textId="11D187B6"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Истицање цене</w:t>
      </w:r>
    </w:p>
    <w:p w14:paraId="2E50092A" w14:textId="77777777" w:rsidR="00A97494" w:rsidRPr="003C6EC1" w:rsidRDefault="00A97494" w:rsidP="00A97494">
      <w:pPr>
        <w:pStyle w:val="Clan"/>
        <w:spacing w:before="0" w:after="0"/>
        <w:rPr>
          <w:rFonts w:ascii="Times New Roman" w:hAnsi="Times New Roman"/>
          <w:b w:val="0"/>
          <w:sz w:val="24"/>
          <w:szCs w:val="24"/>
          <w:lang w:val="sr-Cyrl-RS"/>
        </w:rPr>
      </w:pPr>
    </w:p>
    <w:p w14:paraId="10C7C477" w14:textId="7777777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6.</w:t>
      </w:r>
    </w:p>
    <w:p w14:paraId="5AC8C818" w14:textId="3825DD5D"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осим ако овим законом није другачије прописано, на недвосмислен, читак и лако уочљив начин истакне продајну</w:t>
      </w:r>
      <w:r w:rsidR="0045636F" w:rsidRPr="003C6EC1">
        <w:rPr>
          <w:rFonts w:ascii="Times New Roman" w:hAnsi="Times New Roman"/>
          <w:color w:val="000000" w:themeColor="text1"/>
          <w:sz w:val="24"/>
          <w:szCs w:val="24"/>
          <w:lang w:val="sr-Cyrl-RS"/>
        </w:rPr>
        <w:t xml:space="preserve"> </w:t>
      </w:r>
      <w:r w:rsidR="003C10DE" w:rsidRPr="003C6EC1">
        <w:rPr>
          <w:rFonts w:ascii="Times New Roman" w:hAnsi="Times New Roman"/>
          <w:sz w:val="24"/>
          <w:szCs w:val="24"/>
          <w:lang w:val="sr-Cyrl-RS"/>
        </w:rPr>
        <w:t>и</w:t>
      </w:r>
      <w:r w:rsidR="00DD754F"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јединичну цену робе или услуге, у складу са прописима који</w:t>
      </w:r>
      <w:r w:rsidR="00634452" w:rsidRPr="003C6EC1">
        <w:rPr>
          <w:rFonts w:ascii="Times New Roman" w:hAnsi="Times New Roman"/>
          <w:sz w:val="24"/>
          <w:szCs w:val="24"/>
          <w:lang w:val="sr-Cyrl-RS"/>
        </w:rPr>
        <w:t>ма се</w:t>
      </w:r>
      <w:r w:rsidRPr="003C6EC1">
        <w:rPr>
          <w:rFonts w:ascii="Times New Roman" w:hAnsi="Times New Roman"/>
          <w:sz w:val="24"/>
          <w:szCs w:val="24"/>
          <w:lang w:val="sr-Cyrl-RS"/>
        </w:rPr>
        <w:t xml:space="preserve"> уређуј</w:t>
      </w:r>
      <w:r w:rsidR="00634452" w:rsidRPr="003C6EC1">
        <w:rPr>
          <w:rFonts w:ascii="Times New Roman" w:hAnsi="Times New Roman"/>
          <w:sz w:val="24"/>
          <w:szCs w:val="24"/>
          <w:lang w:val="sr-Cyrl-RS"/>
        </w:rPr>
        <w:t>е</w:t>
      </w:r>
      <w:r w:rsidRPr="003C6EC1">
        <w:rPr>
          <w:rFonts w:ascii="Times New Roman" w:hAnsi="Times New Roman"/>
          <w:sz w:val="24"/>
          <w:szCs w:val="24"/>
          <w:lang w:val="sr-Cyrl-RS"/>
        </w:rPr>
        <w:t xml:space="preserve"> трговин</w:t>
      </w:r>
      <w:r w:rsidR="00634452" w:rsidRPr="003C6EC1">
        <w:rPr>
          <w:rFonts w:ascii="Times New Roman" w:hAnsi="Times New Roman"/>
          <w:sz w:val="24"/>
          <w:szCs w:val="24"/>
          <w:lang w:val="sr-Cyrl-RS"/>
        </w:rPr>
        <w:t>а</w:t>
      </w:r>
      <w:r w:rsidRPr="003C6EC1">
        <w:rPr>
          <w:rFonts w:ascii="Times New Roman" w:hAnsi="Times New Roman"/>
          <w:sz w:val="24"/>
          <w:szCs w:val="24"/>
          <w:lang w:val="sr-Cyrl-RS"/>
        </w:rPr>
        <w:t>.</w:t>
      </w:r>
    </w:p>
    <w:p w14:paraId="624A5E2A"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63B129C4" w14:textId="06B78F5F"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Продајна цена услуге</w:t>
      </w:r>
    </w:p>
    <w:p w14:paraId="4B03D1D4" w14:textId="77777777" w:rsidR="00A97494" w:rsidRPr="003C6EC1" w:rsidRDefault="00A97494" w:rsidP="00A97494">
      <w:pPr>
        <w:pStyle w:val="Clan"/>
        <w:spacing w:before="0" w:after="0"/>
        <w:rPr>
          <w:rFonts w:ascii="Times New Roman" w:hAnsi="Times New Roman"/>
          <w:b w:val="0"/>
          <w:sz w:val="24"/>
          <w:szCs w:val="24"/>
          <w:lang w:val="sr-Cyrl-RS"/>
        </w:rPr>
      </w:pPr>
    </w:p>
    <w:p w14:paraId="1E9C375F" w14:textId="7777777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Члан 7. </w:t>
      </w:r>
    </w:p>
    <w:p w14:paraId="6A04F1F4" w14:textId="77777777" w:rsidR="00C23328" w:rsidRPr="003C6EC1" w:rsidRDefault="00C23328" w:rsidP="00A97494">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сачини ценовник или тарифник услуга.</w:t>
      </w:r>
    </w:p>
    <w:p w14:paraId="5AC3118E" w14:textId="58F78190" w:rsidR="00C23328" w:rsidRPr="003C6EC1" w:rsidRDefault="00C23328" w:rsidP="00A97494">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Ценовник или тарифник услуга из става 1. овог члана, тргов</w:t>
      </w:r>
      <w:r w:rsidR="004F19C2" w:rsidRPr="003C6EC1">
        <w:rPr>
          <w:rFonts w:ascii="Times New Roman" w:hAnsi="Times New Roman"/>
          <w:sz w:val="24"/>
          <w:szCs w:val="24"/>
          <w:lang w:val="sr-Cyrl-RS"/>
        </w:rPr>
        <w:t>ац је дужан да истакне у излогу</w:t>
      </w:r>
      <w:r w:rsidR="00C52CD7"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пословним просторијама или на другом месту на коме нуди вршење услуга. </w:t>
      </w:r>
    </w:p>
    <w:p w14:paraId="08854E5B" w14:textId="1D92D8D9"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трговац нуди вршење услуга у посебном одељењу продајног објекта, ценовник или тарифник услуга може да истакне у том одељењу.</w:t>
      </w:r>
    </w:p>
    <w:p w14:paraId="2595C0CB"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7D1B9D65" w14:textId="215BD12E"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Електрична енергија, гас, централно грејање и вода</w:t>
      </w:r>
    </w:p>
    <w:p w14:paraId="5A7484E3" w14:textId="77777777" w:rsidR="00A97494" w:rsidRPr="003C6EC1" w:rsidRDefault="00A97494" w:rsidP="00A97494">
      <w:pPr>
        <w:pStyle w:val="Clan"/>
        <w:spacing w:before="0" w:after="0"/>
        <w:rPr>
          <w:rFonts w:ascii="Times New Roman" w:hAnsi="Times New Roman"/>
          <w:b w:val="0"/>
          <w:sz w:val="24"/>
          <w:szCs w:val="24"/>
          <w:lang w:val="sr-Cyrl-RS"/>
        </w:rPr>
      </w:pPr>
    </w:p>
    <w:p w14:paraId="27722F91" w14:textId="7777777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Члан 8. </w:t>
      </w:r>
    </w:p>
    <w:p w14:paraId="62979B86" w14:textId="77777777"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Трговац који нуди или оглашава вршење услуге трајног снабдевања електричном енергијом, гасом, топлотном енергијом или водом путем цевовода дужан је да у понуди или огласу јасно истакне:</w:t>
      </w:r>
    </w:p>
    <w:p w14:paraId="6D365951" w14:textId="77777777" w:rsidR="00C23328" w:rsidRPr="003C6EC1" w:rsidRDefault="00C23328" w:rsidP="00A63AAE">
      <w:pPr>
        <w:numPr>
          <w:ilvl w:val="0"/>
          <w:numId w:val="41"/>
        </w:numPr>
        <w:tabs>
          <w:tab w:val="clear" w:pos="1514"/>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јединичну цену потрошене електричне енергије или топлотне енергијe; </w:t>
      </w:r>
    </w:p>
    <w:p w14:paraId="590D5902" w14:textId="77777777" w:rsidR="00C23328" w:rsidRPr="003C6EC1" w:rsidRDefault="00C23328" w:rsidP="00A63AAE">
      <w:pPr>
        <w:numPr>
          <w:ilvl w:val="0"/>
          <w:numId w:val="41"/>
        </w:numPr>
        <w:tabs>
          <w:tab w:val="clear" w:pos="1514"/>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јединичну цену потрошене воде или гаса.</w:t>
      </w:r>
    </w:p>
    <w:p w14:paraId="701C80CF" w14:textId="695E5322"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осим јединичне цене из става 1. овог члана јасно истакне цене које се не рачунају п</w:t>
      </w:r>
      <w:r w:rsidR="00767040" w:rsidRPr="003C6EC1">
        <w:rPr>
          <w:rFonts w:ascii="Times New Roman" w:hAnsi="Times New Roman"/>
          <w:sz w:val="24"/>
          <w:szCs w:val="24"/>
          <w:lang w:val="sr-Cyrl-RS"/>
        </w:rPr>
        <w:t>рема потрошеној мерној јединици.</w:t>
      </w:r>
      <w:r w:rsidRPr="003C6EC1">
        <w:rPr>
          <w:rFonts w:ascii="Times New Roman" w:hAnsi="Times New Roman"/>
          <w:sz w:val="24"/>
          <w:szCs w:val="24"/>
          <w:lang w:val="sr-Cyrl-RS"/>
        </w:rPr>
        <w:t xml:space="preserve"> </w:t>
      </w:r>
    </w:p>
    <w:p w14:paraId="62A82879"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1086724C" w14:textId="630F8BD2"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Бензинске станице и паркиралишта</w:t>
      </w:r>
    </w:p>
    <w:p w14:paraId="6673EAD4" w14:textId="77777777" w:rsidR="00A97494" w:rsidRPr="003C6EC1" w:rsidRDefault="00A97494" w:rsidP="00A97494">
      <w:pPr>
        <w:pStyle w:val="Clan"/>
        <w:spacing w:before="0" w:after="0"/>
        <w:rPr>
          <w:rFonts w:ascii="Times New Roman" w:hAnsi="Times New Roman"/>
          <w:b w:val="0"/>
          <w:sz w:val="24"/>
          <w:szCs w:val="24"/>
          <w:lang w:val="sr-Cyrl-RS"/>
        </w:rPr>
      </w:pPr>
    </w:p>
    <w:p w14:paraId="10DB9312" w14:textId="7777777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Члан 9. </w:t>
      </w:r>
    </w:p>
    <w:p w14:paraId="52A5DBA0" w14:textId="77777777"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јединичне цене горива истакне на начин којим се лицу које управља моторним возилом у правцу бензинске станице омогућава да цене лако и благовремено уочи.</w:t>
      </w:r>
    </w:p>
    <w:p w14:paraId="3FE76AE8" w14:textId="64766954"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Трговац који нуди простор за </w:t>
      </w:r>
      <w:r w:rsidR="002013B2" w:rsidRPr="003C6EC1">
        <w:rPr>
          <w:rFonts w:ascii="Times New Roman" w:hAnsi="Times New Roman"/>
          <w:sz w:val="24"/>
          <w:szCs w:val="24"/>
          <w:lang w:val="sr-Cyrl-RS"/>
        </w:rPr>
        <w:t>паркирање моторних возила</w:t>
      </w:r>
      <w:r w:rsidRPr="003C6EC1">
        <w:rPr>
          <w:rFonts w:ascii="Times New Roman" w:hAnsi="Times New Roman"/>
          <w:color w:val="000000" w:themeColor="text1"/>
          <w:sz w:val="24"/>
          <w:szCs w:val="24"/>
          <w:lang w:val="sr-Cyrl-RS"/>
        </w:rPr>
        <w:t xml:space="preserve"> односно</w:t>
      </w:r>
      <w:r w:rsidR="002013B2" w:rsidRPr="003C6EC1">
        <w:rPr>
          <w:rFonts w:ascii="Times New Roman" w:hAnsi="Times New Roman"/>
          <w:strike/>
          <w:color w:val="000000" w:themeColor="text1"/>
          <w:sz w:val="24"/>
          <w:szCs w:val="24"/>
          <w:lang w:val="sr-Cyrl-RS"/>
        </w:rPr>
        <w:t xml:space="preserve"> </w:t>
      </w:r>
      <w:r w:rsidRPr="003C6EC1">
        <w:rPr>
          <w:rFonts w:ascii="Times New Roman" w:hAnsi="Times New Roman"/>
          <w:sz w:val="24"/>
          <w:szCs w:val="24"/>
          <w:lang w:val="sr-Cyrl-RS"/>
        </w:rPr>
        <w:t>закуп паркинг места у гаражама</w:t>
      </w:r>
      <w:r w:rsidR="002013B2"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је дужан да на улазу истакне ценовник, којим се лицу </w:t>
      </w:r>
      <w:r w:rsidRPr="003C6EC1">
        <w:rPr>
          <w:rFonts w:ascii="Times New Roman" w:hAnsi="Times New Roman"/>
          <w:sz w:val="24"/>
          <w:szCs w:val="24"/>
          <w:lang w:val="sr-Cyrl-RS"/>
        </w:rPr>
        <w:lastRenderedPageBreak/>
        <w:t>које управља моторним возилом у правцу паркиралишта омогућава да цене и број слободних места лако и благовремено уочи.</w:t>
      </w:r>
    </w:p>
    <w:p w14:paraId="2DB396C8" w14:textId="77777777" w:rsidR="00A97494" w:rsidRPr="003C6EC1" w:rsidRDefault="00A97494">
      <w:pPr>
        <w:tabs>
          <w:tab w:val="clear" w:pos="1728"/>
          <w:tab w:val="left" w:pos="1152"/>
        </w:tabs>
        <w:ind w:firstLine="720"/>
        <w:rPr>
          <w:rFonts w:ascii="Times New Roman" w:hAnsi="Times New Roman"/>
          <w:sz w:val="24"/>
          <w:szCs w:val="24"/>
          <w:lang w:val="sr-Cyrl-RS"/>
        </w:rPr>
      </w:pPr>
    </w:p>
    <w:p w14:paraId="2BFD21B2" w14:textId="6454D1A5"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Угоститељски објекти</w:t>
      </w:r>
    </w:p>
    <w:p w14:paraId="24FB9CCE" w14:textId="77777777" w:rsidR="00A97494" w:rsidRPr="003C6EC1" w:rsidRDefault="00A97494" w:rsidP="00A97494">
      <w:pPr>
        <w:pStyle w:val="Clan"/>
        <w:spacing w:before="0" w:after="0"/>
        <w:rPr>
          <w:rFonts w:ascii="Times New Roman" w:hAnsi="Times New Roman"/>
          <w:b w:val="0"/>
          <w:sz w:val="24"/>
          <w:szCs w:val="24"/>
          <w:lang w:val="sr-Cyrl-RS"/>
        </w:rPr>
      </w:pPr>
    </w:p>
    <w:p w14:paraId="29027438" w14:textId="7777777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10.</w:t>
      </w:r>
    </w:p>
    <w:p w14:paraId="5E3157EB" w14:textId="77777777" w:rsidR="00C23328" w:rsidRPr="003C6EC1" w:rsidRDefault="00C23328" w:rsidP="00A97494">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у угоститељском објекту за пружање услуга исхране и пића на столовима истакне или преда ценовник сваком потрошачу пре пријема поруџбине, а на захтев потрошача и приликом плаћања.</w:t>
      </w:r>
    </w:p>
    <w:p w14:paraId="2606A877" w14:textId="77777777" w:rsidR="00C23328" w:rsidRPr="003C6EC1" w:rsidRDefault="00C23328" w:rsidP="00A97494">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ценовник хране и пића истакне и на улазу у угоститељски објекат из става 1. овог члана.</w:t>
      </w:r>
    </w:p>
    <w:p w14:paraId="6879ABC1"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у угоститељском објекту за смештај (хотел, мотел, туристичко насеље, камп, пансион, хостел, преноћиште, одмаралиште, кућа, апартман, соба и слично) истакне:</w:t>
      </w:r>
    </w:p>
    <w:p w14:paraId="1EBEF2BE" w14:textId="77777777" w:rsidR="00C23328" w:rsidRPr="003C6EC1" w:rsidRDefault="00C23328" w:rsidP="00A63AAE">
      <w:pPr>
        <w:numPr>
          <w:ilvl w:val="0"/>
          <w:numId w:val="21"/>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продајну цену смештаја, пансиона и полупансиона и износ боравишне таксе на видљивом месту, у свакој соби и на рецепцији;</w:t>
      </w:r>
    </w:p>
    <w:p w14:paraId="1E731E85" w14:textId="77777777" w:rsidR="00C23328" w:rsidRPr="003C6EC1" w:rsidRDefault="00C23328" w:rsidP="00A63AAE">
      <w:pPr>
        <w:numPr>
          <w:ilvl w:val="0"/>
          <w:numId w:val="21"/>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продајну цену хране и пића у ценовницима који морају бити доступни потрошачима у довољном броју примерака и на местима на којима се потрошачи услужују.</w:t>
      </w:r>
    </w:p>
    <w:p w14:paraId="41669056"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је у угоститељским објектима из ст. 1. и 3. овог члана омогућена употреба средстава комуникације на даљину, трговац је дужан да поред тог средства истакне цену употребе по јединици времена или продајну цену једног коришћења.</w:t>
      </w:r>
    </w:p>
    <w:p w14:paraId="16BBF9AD" w14:textId="1FAA03DE"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Цене за пружене услуге из ст. 1</w:t>
      </w:r>
      <w:r w:rsidR="004650C9" w:rsidRPr="003C6EC1">
        <w:rPr>
          <w:rFonts w:ascii="Times New Roman" w:hAnsi="Times New Roman"/>
          <w:sz w:val="24"/>
          <w:szCs w:val="24"/>
          <w:lang w:val="sr-Cyrl-RS"/>
        </w:rPr>
        <w:t>-</w:t>
      </w:r>
      <w:r w:rsidRPr="003C6EC1">
        <w:rPr>
          <w:rFonts w:ascii="Times New Roman" w:hAnsi="Times New Roman"/>
          <w:sz w:val="24"/>
          <w:szCs w:val="24"/>
          <w:lang w:val="sr-Cyrl-RS"/>
        </w:rPr>
        <w:t>4. овог члана обухватају накнаду за пружену услугу и додатне трошкове.</w:t>
      </w:r>
    </w:p>
    <w:p w14:paraId="29604003"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7CDFCCAD" w14:textId="3FAD31B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Издавање рачуна</w:t>
      </w:r>
    </w:p>
    <w:p w14:paraId="72590A1A" w14:textId="77777777" w:rsidR="00A97494" w:rsidRPr="003C6EC1" w:rsidRDefault="00A97494" w:rsidP="00A97494">
      <w:pPr>
        <w:pStyle w:val="Clan"/>
        <w:spacing w:before="0" w:after="0"/>
        <w:rPr>
          <w:rFonts w:ascii="Times New Roman" w:hAnsi="Times New Roman"/>
          <w:b w:val="0"/>
          <w:sz w:val="24"/>
          <w:szCs w:val="24"/>
          <w:lang w:val="sr-Cyrl-RS"/>
        </w:rPr>
      </w:pPr>
    </w:p>
    <w:p w14:paraId="30BBF74B" w14:textId="520BF73A"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11</w:t>
      </w:r>
      <w:r w:rsidR="00C23328" w:rsidRPr="003C6EC1">
        <w:rPr>
          <w:rFonts w:ascii="Times New Roman" w:hAnsi="Times New Roman"/>
          <w:b w:val="0"/>
          <w:sz w:val="24"/>
          <w:szCs w:val="24"/>
          <w:lang w:val="sr-Cyrl-RS"/>
        </w:rPr>
        <w:t xml:space="preserve">. </w:t>
      </w:r>
    </w:p>
    <w:p w14:paraId="360AC832" w14:textId="77777777" w:rsidR="00C23328" w:rsidRPr="003C6EC1" w:rsidRDefault="00C23328" w:rsidP="00A97494">
      <w:pPr>
        <w:tabs>
          <w:tab w:val="clear" w:pos="1728"/>
          <w:tab w:val="left" w:pos="1152"/>
        </w:tabs>
        <w:ind w:firstLine="720"/>
        <w:rPr>
          <w:rFonts w:ascii="Times New Roman" w:hAnsi="Times New Roman"/>
          <w:noProof/>
          <w:sz w:val="24"/>
          <w:szCs w:val="24"/>
          <w:lang w:val="sr-Cyrl-RS"/>
        </w:rPr>
      </w:pPr>
      <w:r w:rsidRPr="003C6EC1">
        <w:rPr>
          <w:rFonts w:ascii="Times New Roman" w:hAnsi="Times New Roman"/>
          <w:noProof/>
          <w:sz w:val="24"/>
          <w:szCs w:val="24"/>
          <w:lang w:val="sr-Cyrl-RS"/>
        </w:rPr>
        <w:t>Трговац</w:t>
      </w:r>
      <w:r w:rsidRPr="003C6EC1">
        <w:rPr>
          <w:rFonts w:ascii="Times New Roman" w:hAnsi="Times New Roman"/>
          <w:sz w:val="24"/>
          <w:szCs w:val="24"/>
          <w:lang w:val="sr-Cyrl-RS"/>
        </w:rPr>
        <w:t xml:space="preserve"> </w:t>
      </w:r>
      <w:r w:rsidRPr="003C6EC1">
        <w:rPr>
          <w:rFonts w:ascii="Times New Roman" w:hAnsi="Times New Roman"/>
          <w:noProof/>
          <w:sz w:val="24"/>
          <w:szCs w:val="24"/>
          <w:lang w:val="sr-Cyrl-RS"/>
        </w:rPr>
        <w:t xml:space="preserve">је дужан да за купљену робу или услугу потрошачу изда рачун. </w:t>
      </w:r>
    </w:p>
    <w:p w14:paraId="56AEF8BC" w14:textId="77777777" w:rsidR="00C23328" w:rsidRPr="003C6EC1" w:rsidRDefault="00C23328" w:rsidP="00A97494">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Рачун из става 1. овог члана нарочито садржи:</w:t>
      </w:r>
    </w:p>
    <w:p w14:paraId="11892495"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1)</w:t>
      </w:r>
      <w:r w:rsidRPr="003C6EC1">
        <w:rPr>
          <w:rFonts w:ascii="Times New Roman" w:hAnsi="Times New Roman"/>
          <w:sz w:val="24"/>
          <w:szCs w:val="24"/>
          <w:lang w:val="sr-Cyrl-RS"/>
        </w:rPr>
        <w:tab/>
        <w:t>назив или пословно име, адресу и податке који су значајни за утврђивање идентитета трговца;</w:t>
      </w:r>
    </w:p>
    <w:p w14:paraId="554D2B44"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2)</w:t>
      </w:r>
      <w:r w:rsidRPr="003C6EC1">
        <w:rPr>
          <w:rFonts w:ascii="Times New Roman" w:hAnsi="Times New Roman"/>
          <w:sz w:val="24"/>
          <w:szCs w:val="24"/>
          <w:lang w:val="sr-Cyrl-RS"/>
        </w:rPr>
        <w:tab/>
        <w:t>податке о продатој роби или пруженој услузи;</w:t>
      </w:r>
    </w:p>
    <w:p w14:paraId="0C819FF4"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3)</w:t>
      </w:r>
      <w:r w:rsidRPr="003C6EC1">
        <w:rPr>
          <w:rFonts w:ascii="Times New Roman" w:hAnsi="Times New Roman"/>
          <w:sz w:val="24"/>
          <w:szCs w:val="24"/>
          <w:lang w:val="sr-Cyrl-RS"/>
        </w:rPr>
        <w:tab/>
        <w:t>продајну цену;</w:t>
      </w:r>
    </w:p>
    <w:p w14:paraId="63E21BB8" w14:textId="77777777" w:rsidR="00C23328" w:rsidRPr="003C6EC1" w:rsidRDefault="00050F07">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4)</w:t>
      </w:r>
      <w:r w:rsidRPr="003C6EC1">
        <w:rPr>
          <w:rFonts w:ascii="Times New Roman" w:hAnsi="Times New Roman"/>
          <w:sz w:val="24"/>
          <w:szCs w:val="24"/>
          <w:lang w:val="sr-Cyrl-RS"/>
        </w:rPr>
        <w:tab/>
        <w:t>датум</w:t>
      </w:r>
      <w:r w:rsidR="00C23328" w:rsidRPr="003C6EC1">
        <w:rPr>
          <w:rFonts w:ascii="Times New Roman" w:hAnsi="Times New Roman"/>
          <w:sz w:val="24"/>
          <w:szCs w:val="24"/>
          <w:lang w:val="sr-Cyrl-RS"/>
        </w:rPr>
        <w:t xml:space="preserve"> издавања рачуна;</w:t>
      </w:r>
    </w:p>
    <w:p w14:paraId="744E5801" w14:textId="105BB813" w:rsidR="00C23328" w:rsidRPr="003C6EC1" w:rsidRDefault="00072D90">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5)</w:t>
      </w:r>
      <w:r w:rsidRPr="003C6EC1">
        <w:rPr>
          <w:rFonts w:ascii="Times New Roman" w:hAnsi="Times New Roman"/>
          <w:sz w:val="24"/>
          <w:szCs w:val="24"/>
          <w:lang w:val="sr-Cyrl-RS"/>
        </w:rPr>
        <w:tab/>
      </w:r>
      <w:r w:rsidR="00767A8D" w:rsidRPr="003C6EC1">
        <w:rPr>
          <w:rFonts w:ascii="Times New Roman" w:hAnsi="Times New Roman"/>
          <w:sz w:val="24"/>
          <w:szCs w:val="24"/>
          <w:lang w:val="sr-Cyrl-RS"/>
        </w:rPr>
        <w:t xml:space="preserve">спецификацију из члана 75. став 3. и </w:t>
      </w:r>
      <w:r w:rsidR="00845000" w:rsidRPr="003C6EC1">
        <w:rPr>
          <w:rFonts w:ascii="Times New Roman" w:hAnsi="Times New Roman"/>
          <w:sz w:val="24"/>
          <w:szCs w:val="24"/>
          <w:lang w:val="sr-Cyrl-RS"/>
        </w:rPr>
        <w:t>члана 90. став 3. овог закона</w:t>
      </w:r>
      <w:r w:rsidR="00657788" w:rsidRPr="003C6EC1">
        <w:rPr>
          <w:rFonts w:ascii="Times New Roman" w:hAnsi="Times New Roman"/>
          <w:sz w:val="24"/>
          <w:szCs w:val="24"/>
          <w:lang w:val="sr-Cyrl-RS"/>
        </w:rPr>
        <w:t>;</w:t>
      </w:r>
    </w:p>
    <w:p w14:paraId="7C93095C" w14:textId="77777777" w:rsidR="00657788" w:rsidRPr="003C6EC1" w:rsidRDefault="0065778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6)    </w:t>
      </w:r>
      <w:r w:rsidR="00AD2360" w:rsidRPr="003C6EC1">
        <w:rPr>
          <w:rFonts w:ascii="Times New Roman" w:hAnsi="Times New Roman"/>
          <w:sz w:val="24"/>
          <w:szCs w:val="24"/>
          <w:lang w:val="sr-Cyrl-RS"/>
        </w:rPr>
        <w:t>укупан износ за плаћање.</w:t>
      </w:r>
    </w:p>
    <w:p w14:paraId="2FDAF6F3" w14:textId="77777777" w:rsidR="00FA77C5" w:rsidRPr="003C6EC1" w:rsidRDefault="00FA77C5">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За пружене услуге од општег економског интереса рачун из става 1. овог члана, поред елемената наведених у ставу 2. овог члана, мора да садржи и јединичну цену.  </w:t>
      </w:r>
    </w:p>
    <w:p w14:paraId="7E408ABC"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мора да се придржава истакнуте цене и услова продаје.</w:t>
      </w:r>
    </w:p>
    <w:p w14:paraId="0D1752EC"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 xml:space="preserve">Забрањено је наплаћивање издавања и слања рачуна потрошачу. </w:t>
      </w:r>
    </w:p>
    <w:p w14:paraId="52D4EEB1"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Забрањено је наплаћивање издавања и слања опомена потрошачу ради наплате доспелих новчаних потраживања. </w:t>
      </w:r>
    </w:p>
    <w:p w14:paraId="4DD5D6AA" w14:textId="774FD83E"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Рачун из става 1. овог члана садржи и остале податке у складу са посебним прописима. </w:t>
      </w:r>
    </w:p>
    <w:p w14:paraId="4D27B384"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1F9913D9" w14:textId="22F19EFF"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Дужност обавештавања пре закључења уговора</w:t>
      </w:r>
    </w:p>
    <w:p w14:paraId="2A6D6971" w14:textId="77777777" w:rsidR="00A97494" w:rsidRPr="003C6EC1" w:rsidRDefault="00A97494" w:rsidP="00A97494">
      <w:pPr>
        <w:pStyle w:val="Clan"/>
        <w:spacing w:before="0" w:after="0"/>
        <w:rPr>
          <w:rFonts w:ascii="Times New Roman" w:hAnsi="Times New Roman"/>
          <w:b w:val="0"/>
          <w:sz w:val="24"/>
          <w:szCs w:val="24"/>
          <w:lang w:val="sr-Cyrl-RS"/>
        </w:rPr>
      </w:pPr>
    </w:p>
    <w:p w14:paraId="4E9B2860" w14:textId="137F9BDE"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12</w:t>
      </w:r>
      <w:r w:rsidR="00C23328" w:rsidRPr="003C6EC1">
        <w:rPr>
          <w:rFonts w:ascii="Times New Roman" w:hAnsi="Times New Roman"/>
          <w:b w:val="0"/>
          <w:sz w:val="24"/>
          <w:szCs w:val="24"/>
          <w:lang w:val="sr-Cyrl-RS"/>
        </w:rPr>
        <w:t xml:space="preserve">. </w:t>
      </w:r>
    </w:p>
    <w:p w14:paraId="3168BBB9" w14:textId="12D8ADDB" w:rsidR="00C23328" w:rsidRPr="003C6EC1" w:rsidRDefault="00C23328" w:rsidP="00A97494">
      <w:pPr>
        <w:tabs>
          <w:tab w:val="clear" w:pos="1728"/>
          <w:tab w:val="left" w:pos="1152"/>
        </w:tabs>
        <w:spacing w:after="0"/>
        <w:ind w:firstLine="720"/>
        <w:rPr>
          <w:rFonts w:ascii="Times New Roman" w:hAnsi="Times New Roman"/>
          <w:strike/>
          <w:sz w:val="24"/>
          <w:szCs w:val="24"/>
          <w:lang w:val="sr-Cyrl-RS"/>
        </w:rPr>
      </w:pPr>
      <w:r w:rsidRPr="003C6EC1">
        <w:rPr>
          <w:rFonts w:ascii="Times New Roman" w:hAnsi="Times New Roman"/>
          <w:sz w:val="24"/>
          <w:szCs w:val="24"/>
          <w:lang w:val="sr-Cyrl-RS"/>
        </w:rPr>
        <w:t>Трговац је дужан да пре закључења уговора о продаји робе или пружању услуга, потрошача на јасан и разумљив начин на српском језику</w:t>
      </w:r>
      <w:r w:rsidR="009A07EC" w:rsidRPr="003C6EC1">
        <w:rPr>
          <w:rFonts w:ascii="Times New Roman" w:hAnsi="Times New Roman"/>
          <w:sz w:val="24"/>
          <w:szCs w:val="24"/>
          <w:lang w:val="sr-Cyrl-RS"/>
        </w:rPr>
        <w:t xml:space="preserve"> и</w:t>
      </w:r>
      <w:r w:rsidR="00C52CD7" w:rsidRPr="003C6EC1">
        <w:rPr>
          <w:rFonts w:ascii="Times New Roman" w:hAnsi="Times New Roman"/>
          <w:sz w:val="24"/>
          <w:szCs w:val="24"/>
          <w:lang w:val="sr-Cyrl-RS"/>
        </w:rPr>
        <w:t>ли</w:t>
      </w:r>
      <w:r w:rsidR="00657788" w:rsidRPr="003C6EC1">
        <w:rPr>
          <w:rFonts w:ascii="Times New Roman" w:hAnsi="Times New Roman"/>
          <w:sz w:val="24"/>
          <w:szCs w:val="24"/>
          <w:lang w:val="sr-Cyrl-RS"/>
        </w:rPr>
        <w:t xml:space="preserve"> </w:t>
      </w:r>
      <w:r w:rsidR="00C52CD7" w:rsidRPr="003C6EC1">
        <w:rPr>
          <w:rFonts w:ascii="Times New Roman" w:hAnsi="Times New Roman"/>
          <w:sz w:val="24"/>
          <w:szCs w:val="24"/>
          <w:lang w:val="sr-Cyrl-RS"/>
        </w:rPr>
        <w:t xml:space="preserve">језику </w:t>
      </w:r>
      <w:r w:rsidR="009A07EC" w:rsidRPr="003C6EC1">
        <w:rPr>
          <w:rFonts w:ascii="Times New Roman" w:hAnsi="Times New Roman"/>
          <w:sz w:val="24"/>
          <w:szCs w:val="24"/>
          <w:lang w:val="sr-Cyrl-RS"/>
        </w:rPr>
        <w:t xml:space="preserve"> националне мањине</w:t>
      </w:r>
      <w:r w:rsidR="003D317A" w:rsidRPr="003C6EC1">
        <w:rPr>
          <w:rFonts w:ascii="Times New Roman" w:hAnsi="Times New Roman"/>
          <w:sz w:val="24"/>
          <w:szCs w:val="24"/>
          <w:lang w:val="sr-Cyrl-RS"/>
        </w:rPr>
        <w:t>,</w:t>
      </w:r>
      <w:r w:rsidR="009A07EC" w:rsidRPr="003C6EC1">
        <w:rPr>
          <w:rFonts w:ascii="Times New Roman" w:hAnsi="Times New Roman"/>
          <w:sz w:val="24"/>
          <w:szCs w:val="24"/>
          <w:lang w:val="sr-Cyrl-RS"/>
        </w:rPr>
        <w:t xml:space="preserve"> у складу са законом</w:t>
      </w:r>
      <w:r w:rsidR="003D317A" w:rsidRPr="003C6EC1">
        <w:rPr>
          <w:rFonts w:ascii="Times New Roman" w:hAnsi="Times New Roman"/>
          <w:sz w:val="24"/>
          <w:szCs w:val="24"/>
          <w:lang w:val="sr-Cyrl-RS"/>
        </w:rPr>
        <w:t>,</w:t>
      </w:r>
      <w:r w:rsidRPr="003C6EC1">
        <w:rPr>
          <w:rFonts w:ascii="Times New Roman" w:hAnsi="Times New Roman"/>
          <w:sz w:val="24"/>
          <w:szCs w:val="24"/>
          <w:lang w:val="sr-Cyrl-RS"/>
        </w:rPr>
        <w:t xml:space="preserve"> обавести о:</w:t>
      </w:r>
    </w:p>
    <w:p w14:paraId="2F583260" w14:textId="7BD5F7A7" w:rsidR="008E5B0B" w:rsidRPr="003C6EC1" w:rsidRDefault="00C23328" w:rsidP="00A63AAE">
      <w:pPr>
        <w:numPr>
          <w:ilvl w:val="0"/>
          <w:numId w:val="54"/>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основним обележји</w:t>
      </w:r>
      <w:r w:rsidR="0000402F" w:rsidRPr="003C6EC1">
        <w:rPr>
          <w:rFonts w:ascii="Times New Roman" w:hAnsi="Times New Roman"/>
          <w:sz w:val="24"/>
          <w:szCs w:val="24"/>
          <w:lang w:val="sr-Cyrl-RS"/>
        </w:rPr>
        <w:t>ма робе или услуге</w:t>
      </w:r>
      <w:r w:rsidR="008F22F3" w:rsidRPr="003C6EC1">
        <w:rPr>
          <w:rFonts w:ascii="Times New Roman" w:hAnsi="Times New Roman"/>
          <w:sz w:val="24"/>
          <w:szCs w:val="24"/>
          <w:lang w:val="sr-Cyrl-RS"/>
        </w:rPr>
        <w:t>;</w:t>
      </w:r>
      <w:r w:rsidR="00834AE9" w:rsidRPr="003C6EC1">
        <w:rPr>
          <w:rFonts w:ascii="Times New Roman" w:hAnsi="Times New Roman"/>
          <w:color w:val="FF0000"/>
          <w:sz w:val="24"/>
          <w:szCs w:val="24"/>
          <w:lang w:val="sr-Cyrl-RS"/>
        </w:rPr>
        <w:t xml:space="preserve"> </w:t>
      </w:r>
    </w:p>
    <w:p w14:paraId="20D978AE" w14:textId="77777777" w:rsidR="00C23328" w:rsidRPr="003C6EC1" w:rsidRDefault="00C23328" w:rsidP="00A63AAE">
      <w:pPr>
        <w:numPr>
          <w:ilvl w:val="0"/>
          <w:numId w:val="54"/>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пословном имену, матичном броју, адреси седишта и броју телефона;</w:t>
      </w:r>
    </w:p>
    <w:p w14:paraId="51F772D7" w14:textId="77777777" w:rsidR="00C23328" w:rsidRPr="003C6EC1" w:rsidRDefault="00C23328" w:rsidP="00A63AAE">
      <w:pPr>
        <w:numPr>
          <w:ilvl w:val="0"/>
          <w:numId w:val="54"/>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продајној цени или начину на који ће се продајна цена обрачунати ако се због природе робе или услуге продајна цена не може утврдити унапред, као и о свим додатним поштанским трошковима и трошковима транспорта и испоруке и могућности да се ти трошкови могу ставити потрошачу на терет;</w:t>
      </w:r>
    </w:p>
    <w:p w14:paraId="1CFD94D3" w14:textId="77777777" w:rsidR="00C23328" w:rsidRPr="003C6EC1" w:rsidRDefault="00C23328" w:rsidP="00A63AAE">
      <w:pPr>
        <w:numPr>
          <w:ilvl w:val="0"/>
          <w:numId w:val="54"/>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начину плаћања, начину и року испоруке, начину извршења других уговорних обавеза;</w:t>
      </w:r>
    </w:p>
    <w:p w14:paraId="474319A6" w14:textId="77777777" w:rsidR="00C23328" w:rsidRPr="003C6EC1" w:rsidRDefault="00C23328" w:rsidP="00A63AAE">
      <w:pPr>
        <w:numPr>
          <w:ilvl w:val="0"/>
          <w:numId w:val="54"/>
        </w:numPr>
        <w:tabs>
          <w:tab w:val="clear" w:pos="1728"/>
          <w:tab w:val="clear" w:pos="2880"/>
          <w:tab w:val="left" w:pos="1152"/>
        </w:tabs>
        <w:ind w:left="0" w:firstLine="720"/>
        <w:rPr>
          <w:rStyle w:val="rvts3"/>
          <w:rFonts w:ascii="Times New Roman" w:hAnsi="Times New Roman"/>
          <w:strike/>
          <w:sz w:val="24"/>
          <w:szCs w:val="24"/>
          <w:lang w:val="sr-Cyrl-RS"/>
        </w:rPr>
      </w:pPr>
      <w:r w:rsidRPr="003C6EC1">
        <w:rPr>
          <w:rFonts w:ascii="Times New Roman" w:hAnsi="Times New Roman"/>
          <w:bCs/>
          <w:iCs/>
          <w:sz w:val="24"/>
          <w:szCs w:val="24"/>
          <w:lang w:val="sr-Cyrl-RS"/>
        </w:rPr>
        <w:t>постојању законске одговорности због несаобразности робе или услуге уговору;</w:t>
      </w:r>
    </w:p>
    <w:p w14:paraId="743BDB94" w14:textId="77777777" w:rsidR="00C23328" w:rsidRPr="003C6EC1" w:rsidRDefault="00C23328" w:rsidP="00A63AAE">
      <w:pPr>
        <w:numPr>
          <w:ilvl w:val="0"/>
          <w:numId w:val="54"/>
        </w:numPr>
        <w:tabs>
          <w:tab w:val="clear" w:pos="1728"/>
          <w:tab w:val="clear" w:pos="2880"/>
          <w:tab w:val="left" w:pos="1152"/>
        </w:tabs>
        <w:ind w:left="0" w:firstLine="720"/>
        <w:rPr>
          <w:rFonts w:ascii="Times New Roman" w:hAnsi="Times New Roman"/>
          <w:strike/>
          <w:sz w:val="24"/>
          <w:szCs w:val="24"/>
          <w:lang w:val="sr-Cyrl-RS"/>
        </w:rPr>
      </w:pPr>
      <w:r w:rsidRPr="003C6EC1">
        <w:rPr>
          <w:rStyle w:val="rvts3"/>
          <w:rFonts w:ascii="Times New Roman" w:hAnsi="Times New Roman"/>
          <w:sz w:val="24"/>
          <w:szCs w:val="24"/>
          <w:lang w:val="sr-Cyrl-RS"/>
        </w:rPr>
        <w:t>начину изјављивања рекламације трговцу, а нарочито о месту пријема и начину поступања трговца по њима, као и условима који се односе на остваривање права потрошача по основу саобразности;</w:t>
      </w:r>
    </w:p>
    <w:p w14:paraId="3763BAA5" w14:textId="23585F86" w:rsidR="00C23328" w:rsidRPr="003C6EC1" w:rsidRDefault="00C23328" w:rsidP="00A63AAE">
      <w:pPr>
        <w:numPr>
          <w:ilvl w:val="0"/>
          <w:numId w:val="54"/>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приликом понуде и продаје техничке робе о доступности резервних делова, прикључних апарата и сл</w:t>
      </w:r>
      <w:r w:rsidR="00D650E2" w:rsidRPr="003C6EC1">
        <w:rPr>
          <w:rFonts w:ascii="Times New Roman" w:hAnsi="Times New Roman"/>
          <w:sz w:val="24"/>
          <w:szCs w:val="24"/>
          <w:lang w:val="sr-Cyrl-RS"/>
        </w:rPr>
        <w:t>ичних делова, техничког сервиса</w:t>
      </w:r>
      <w:r w:rsidR="00C52CD7" w:rsidRPr="003C6EC1">
        <w:rPr>
          <w:rFonts w:ascii="Times New Roman" w:hAnsi="Times New Roman"/>
          <w:sz w:val="24"/>
          <w:szCs w:val="24"/>
          <w:lang w:val="sr-Cyrl-RS"/>
        </w:rPr>
        <w:t xml:space="preserve"> </w:t>
      </w:r>
      <w:r w:rsidR="003C10DE" w:rsidRPr="003C6EC1">
        <w:rPr>
          <w:rFonts w:ascii="Times New Roman" w:hAnsi="Times New Roman"/>
          <w:sz w:val="24"/>
          <w:szCs w:val="24"/>
          <w:lang w:val="sr-Cyrl-RS"/>
        </w:rPr>
        <w:t>или</w:t>
      </w:r>
      <w:r w:rsidR="009D1A53" w:rsidRPr="003C6EC1">
        <w:rPr>
          <w:rFonts w:ascii="Times New Roman" w:hAnsi="Times New Roman"/>
          <w:sz w:val="24"/>
          <w:szCs w:val="24"/>
          <w:lang w:val="sr-Cyrl-RS"/>
        </w:rPr>
        <w:t xml:space="preserve"> </w:t>
      </w:r>
      <w:r w:rsidRPr="003C6EC1">
        <w:rPr>
          <w:rFonts w:ascii="Times New Roman" w:hAnsi="Times New Roman"/>
          <w:sz w:val="24"/>
          <w:szCs w:val="24"/>
          <w:lang w:val="sr-Cyrl-RS"/>
        </w:rPr>
        <w:t>одржавања и оправке за време и после престанка периода у којем одговара за несаобразност уговору, односно после престанка производње и</w:t>
      </w:r>
      <w:r w:rsidR="00996A30" w:rsidRPr="003C6EC1">
        <w:rPr>
          <w:rFonts w:ascii="Times New Roman" w:hAnsi="Times New Roman"/>
          <w:sz w:val="24"/>
          <w:szCs w:val="24"/>
          <w:lang w:val="sr-Cyrl-RS"/>
        </w:rPr>
        <w:t>ли</w:t>
      </w:r>
      <w:r w:rsidRPr="003C6EC1">
        <w:rPr>
          <w:rFonts w:ascii="Times New Roman" w:hAnsi="Times New Roman"/>
          <w:sz w:val="24"/>
          <w:szCs w:val="24"/>
          <w:lang w:val="sr-Cyrl-RS"/>
        </w:rPr>
        <w:t xml:space="preserve"> увоза робе</w:t>
      </w:r>
      <w:r w:rsidR="00EA38D4" w:rsidRPr="003C6EC1">
        <w:rPr>
          <w:rFonts w:ascii="Times New Roman" w:hAnsi="Times New Roman"/>
          <w:sz w:val="24"/>
          <w:szCs w:val="24"/>
          <w:lang w:val="sr-Cyrl-RS"/>
        </w:rPr>
        <w:t>;</w:t>
      </w:r>
    </w:p>
    <w:p w14:paraId="07FC2BC7" w14:textId="2DFE77D1" w:rsidR="00C23328" w:rsidRPr="003C6EC1" w:rsidRDefault="00C23328" w:rsidP="00A63AAE">
      <w:pPr>
        <w:numPr>
          <w:ilvl w:val="0"/>
          <w:numId w:val="54"/>
        </w:numPr>
        <w:tabs>
          <w:tab w:val="clear" w:pos="1728"/>
          <w:tab w:val="clear" w:pos="288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условима за раскидање уговора, ако је закључен на неодређено време или ако се продужава аутоматски</w:t>
      </w:r>
      <w:r w:rsidR="001C22DC" w:rsidRPr="003C6EC1">
        <w:rPr>
          <w:rFonts w:ascii="Times New Roman" w:hAnsi="Times New Roman"/>
          <w:sz w:val="24"/>
          <w:szCs w:val="24"/>
          <w:lang w:val="sr-Cyrl-RS"/>
        </w:rPr>
        <w:t>;</w:t>
      </w:r>
    </w:p>
    <w:p w14:paraId="164749B2" w14:textId="356F9BCB" w:rsidR="001C22DC" w:rsidRPr="003C6EC1" w:rsidRDefault="00FA18EE" w:rsidP="00A63AAE">
      <w:pPr>
        <w:numPr>
          <w:ilvl w:val="0"/>
          <w:numId w:val="54"/>
        </w:numPr>
        <w:tabs>
          <w:tab w:val="clear" w:pos="1728"/>
          <w:tab w:val="clear" w:pos="2880"/>
          <w:tab w:val="left" w:pos="1152"/>
        </w:tabs>
        <w:ind w:left="0" w:firstLine="720"/>
        <w:rPr>
          <w:rStyle w:val="rvts3"/>
          <w:rFonts w:ascii="Times New Roman" w:hAnsi="Times New Roman"/>
          <w:sz w:val="24"/>
          <w:szCs w:val="24"/>
          <w:lang w:val="sr-Cyrl-RS"/>
        </w:rPr>
      </w:pPr>
      <w:r w:rsidRPr="003C6EC1">
        <w:rPr>
          <w:rFonts w:ascii="Times New Roman" w:hAnsi="Times New Roman"/>
          <w:sz w:val="24"/>
          <w:szCs w:val="24"/>
          <w:lang w:val="sr-Cyrl-RS"/>
        </w:rPr>
        <w:t>могућности</w:t>
      </w:r>
      <w:r w:rsidR="005606E3" w:rsidRPr="003C6EC1">
        <w:rPr>
          <w:rFonts w:ascii="Times New Roman" w:hAnsi="Times New Roman"/>
          <w:sz w:val="24"/>
          <w:szCs w:val="24"/>
          <w:lang w:val="sr-Cyrl-RS"/>
        </w:rPr>
        <w:t xml:space="preserve"> вансудског решавања</w:t>
      </w:r>
      <w:r w:rsidRPr="003C6EC1">
        <w:rPr>
          <w:rFonts w:ascii="Times New Roman" w:hAnsi="Times New Roman"/>
          <w:sz w:val="24"/>
          <w:szCs w:val="24"/>
          <w:lang w:val="sr-Cyrl-RS"/>
        </w:rPr>
        <w:t xml:space="preserve"> спорова; </w:t>
      </w:r>
    </w:p>
    <w:p w14:paraId="702830FB"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У зависности од околности конкретног случаја и врсте робе или услуге трговац је дужан да пре закључења уговора потрошача обавести и о: </w:t>
      </w:r>
    </w:p>
    <w:p w14:paraId="50EBF628" w14:textId="77777777" w:rsidR="00C23328" w:rsidRPr="003C6EC1" w:rsidRDefault="00C23328" w:rsidP="00A63AAE">
      <w:pPr>
        <w:numPr>
          <w:ilvl w:val="0"/>
          <w:numId w:val="51"/>
        </w:numPr>
        <w:tabs>
          <w:tab w:val="clear" w:pos="1728"/>
          <w:tab w:val="clear" w:pos="288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трајању уговора;</w:t>
      </w:r>
    </w:p>
    <w:p w14:paraId="074F48CE" w14:textId="77777777" w:rsidR="00C23328" w:rsidRPr="003C6EC1" w:rsidRDefault="00C23328" w:rsidP="00A63AAE">
      <w:pPr>
        <w:numPr>
          <w:ilvl w:val="0"/>
          <w:numId w:val="51"/>
        </w:numPr>
        <w:tabs>
          <w:tab w:val="clear" w:pos="1728"/>
          <w:tab w:val="clear" w:pos="288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минималном трајању уговорних обавеза;</w:t>
      </w:r>
    </w:p>
    <w:p w14:paraId="07A8CC60" w14:textId="77777777" w:rsidR="00C23328" w:rsidRPr="003C6EC1" w:rsidRDefault="00C23328" w:rsidP="00A63AAE">
      <w:pPr>
        <w:numPr>
          <w:ilvl w:val="0"/>
          <w:numId w:val="51"/>
        </w:numPr>
        <w:tabs>
          <w:tab w:val="clear" w:pos="1728"/>
          <w:tab w:val="clear" w:pos="2880"/>
          <w:tab w:val="left" w:pos="1152"/>
        </w:tabs>
        <w:ind w:left="0" w:firstLine="720"/>
        <w:rPr>
          <w:rFonts w:ascii="Times New Roman" w:hAnsi="Times New Roman"/>
          <w:sz w:val="24"/>
          <w:szCs w:val="24"/>
          <w:lang w:val="sr-Cyrl-RS"/>
        </w:rPr>
      </w:pPr>
      <w:r w:rsidRPr="003C6EC1">
        <w:rPr>
          <w:rFonts w:ascii="Times New Roman" w:hAnsi="Times New Roman"/>
          <w:bCs/>
          <w:iCs/>
          <w:sz w:val="24"/>
          <w:szCs w:val="24"/>
          <w:lang w:val="sr-Cyrl-RS"/>
        </w:rPr>
        <w:t>функционалности, укључујући и мере техничке заштите дигиталног садржаја;</w:t>
      </w:r>
    </w:p>
    <w:p w14:paraId="71B52190" w14:textId="77777777" w:rsidR="00C23328" w:rsidRPr="003C6EC1" w:rsidRDefault="00C23328" w:rsidP="00A63AAE">
      <w:pPr>
        <w:numPr>
          <w:ilvl w:val="0"/>
          <w:numId w:val="51"/>
        </w:numPr>
        <w:tabs>
          <w:tab w:val="clear" w:pos="1728"/>
          <w:tab w:val="clear" w:pos="2880"/>
          <w:tab w:val="left" w:pos="1152"/>
        </w:tabs>
        <w:ind w:left="0" w:firstLine="720"/>
        <w:rPr>
          <w:rFonts w:ascii="Times New Roman" w:hAnsi="Times New Roman"/>
          <w:sz w:val="24"/>
          <w:szCs w:val="24"/>
          <w:lang w:val="sr-Cyrl-RS"/>
        </w:rPr>
      </w:pPr>
      <w:r w:rsidRPr="003C6EC1">
        <w:rPr>
          <w:rFonts w:ascii="Times New Roman" w:hAnsi="Times New Roman"/>
          <w:bCs/>
          <w:iCs/>
          <w:sz w:val="24"/>
          <w:szCs w:val="24"/>
          <w:lang w:val="sr-Cyrl-RS"/>
        </w:rPr>
        <w:t>релевантној интероперабилности дигиталног садржаја са хардвером и софтвером о којима трговац има сазнања или о којима се разумно може очекивати да има сазнања;</w:t>
      </w:r>
    </w:p>
    <w:p w14:paraId="4CD59556" w14:textId="77777777" w:rsidR="00C23328" w:rsidRPr="003C6EC1" w:rsidRDefault="00C23328" w:rsidP="00A63AAE">
      <w:pPr>
        <w:numPr>
          <w:ilvl w:val="0"/>
          <w:numId w:val="51"/>
        </w:numPr>
        <w:tabs>
          <w:tab w:val="clear" w:pos="1728"/>
          <w:tab w:val="clear" w:pos="2880"/>
          <w:tab w:val="left" w:pos="1152"/>
        </w:tabs>
        <w:ind w:left="0" w:firstLine="720"/>
        <w:rPr>
          <w:rFonts w:ascii="Times New Roman" w:hAnsi="Times New Roman"/>
          <w:caps/>
          <w:sz w:val="24"/>
          <w:szCs w:val="24"/>
          <w:lang w:val="sr-Cyrl-RS"/>
        </w:rPr>
      </w:pPr>
      <w:r w:rsidRPr="003C6EC1">
        <w:rPr>
          <w:rFonts w:ascii="Times New Roman" w:hAnsi="Times New Roman"/>
          <w:bCs/>
          <w:iCs/>
          <w:sz w:val="24"/>
          <w:szCs w:val="24"/>
          <w:lang w:val="sr-Cyrl-RS"/>
        </w:rPr>
        <w:t>постојању и условима постпродајних услуга и гаранцијама.</w:t>
      </w:r>
    </w:p>
    <w:p w14:paraId="38CEE02E" w14:textId="77777777" w:rsidR="00C23328" w:rsidRPr="003C6EC1" w:rsidRDefault="00C23328">
      <w:pPr>
        <w:tabs>
          <w:tab w:val="clear" w:pos="1728"/>
          <w:tab w:val="left" w:pos="1152"/>
        </w:tabs>
        <w:ind w:firstLine="720"/>
        <w:rPr>
          <w:rFonts w:ascii="Times New Roman" w:hAnsi="Times New Roman"/>
          <w:caps/>
          <w:sz w:val="24"/>
          <w:szCs w:val="24"/>
          <w:lang w:val="sr-Cyrl-RS"/>
        </w:rPr>
      </w:pPr>
      <w:r w:rsidRPr="003C6EC1">
        <w:rPr>
          <w:rFonts w:ascii="Times New Roman" w:hAnsi="Times New Roman"/>
          <w:sz w:val="24"/>
          <w:szCs w:val="24"/>
          <w:lang w:val="sr-Cyrl-RS"/>
        </w:rPr>
        <w:lastRenderedPageBreak/>
        <w:t xml:space="preserve">Трговац није дужан да потрошача обавести о подацима из ст. 1. и 2. овог члана, ако те појединости очигледно произлазе из околности закључења уговора. </w:t>
      </w:r>
    </w:p>
    <w:p w14:paraId="737B19AD"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У случају јавне аукције, трговац може да уместо обавештења о подацима из става 1. тачка 2) овог члана обавести потрошача о адреси и подацима који су од значаја за утврђивање идентитета аукционара. </w:t>
      </w:r>
    </w:p>
    <w:p w14:paraId="5495014D"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трговац и потрошач закључе уговор, подаци из ст. 1. и 2. овог члана постају његов саставни део.</w:t>
      </w:r>
    </w:p>
    <w:p w14:paraId="735FBFC3"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Терет доказивања извршења обавезе обавештавања потрошача о подацима из ст. 1. и 2. овог члана сноси трговац.</w:t>
      </w:r>
    </w:p>
    <w:p w14:paraId="3B4C7F0C" w14:textId="58630F46"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приликом закључења уговора трговац не поступи у складу са обавезом обавештавања из ст. 1. и 2. овог члана, потрошач може захтевати поништ</w:t>
      </w:r>
      <w:r w:rsidR="006E1D77" w:rsidRPr="003C6EC1">
        <w:rPr>
          <w:rFonts w:ascii="Times New Roman" w:hAnsi="Times New Roman"/>
          <w:sz w:val="24"/>
          <w:szCs w:val="24"/>
          <w:lang w:val="sr-Cyrl-RS"/>
        </w:rPr>
        <w:t>ај</w:t>
      </w:r>
      <w:r w:rsidRPr="003C6EC1">
        <w:rPr>
          <w:rFonts w:ascii="Times New Roman" w:hAnsi="Times New Roman"/>
          <w:sz w:val="24"/>
          <w:szCs w:val="24"/>
          <w:lang w:val="sr-Cyrl-RS"/>
        </w:rPr>
        <w:t xml:space="preserve"> уговора, независно од тога да ли је трговац имао намеру да га пропуштањем обавештавања наведе на закључење уговора. Право да се захтева поништај уговора престаје истеком годину дана од дана закључења уговора.</w:t>
      </w:r>
    </w:p>
    <w:p w14:paraId="00B2B5B9" w14:textId="4E08DFC5"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Одредбе ст. 1. и 2. овог члана се такође примењују на уговоре о снабдевању водом, гасом или електричном енергијом када они нису понуђени за продају у ограниченој или унапред одређеној количини, на уговоре о снабдевању топлотном енергијом и о испоруци дигиталног садржаја који се не испоручује на трајном носачу записа.</w:t>
      </w:r>
    </w:p>
    <w:p w14:paraId="457D7390"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62F21CD2" w14:textId="23BDE6C6"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Додатни трошкови</w:t>
      </w:r>
    </w:p>
    <w:p w14:paraId="474AEE14" w14:textId="77777777" w:rsidR="00A97494" w:rsidRPr="003C6EC1" w:rsidRDefault="00A97494" w:rsidP="00A97494">
      <w:pPr>
        <w:pStyle w:val="Clan"/>
        <w:spacing w:before="0" w:after="0"/>
        <w:rPr>
          <w:rFonts w:ascii="Times New Roman" w:hAnsi="Times New Roman"/>
          <w:b w:val="0"/>
          <w:sz w:val="24"/>
          <w:szCs w:val="24"/>
          <w:lang w:val="sr-Cyrl-RS"/>
        </w:rPr>
      </w:pPr>
    </w:p>
    <w:p w14:paraId="7D48A158" w14:textId="2867E6CD"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13</w:t>
      </w:r>
      <w:r w:rsidR="00C23328" w:rsidRPr="003C6EC1">
        <w:rPr>
          <w:rFonts w:ascii="Times New Roman" w:hAnsi="Times New Roman"/>
          <w:b w:val="0"/>
          <w:sz w:val="24"/>
          <w:szCs w:val="24"/>
          <w:lang w:val="sr-Cyrl-RS"/>
        </w:rPr>
        <w:t xml:space="preserve">. </w:t>
      </w:r>
    </w:p>
    <w:p w14:paraId="66629857" w14:textId="77777777" w:rsidR="00C23328" w:rsidRPr="003C6EC1" w:rsidRDefault="00C23328" w:rsidP="00A97494">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Потрошач није дужан да плати било какав облик додатних трошкова, укључујући и поштанске трошкове и трошкове транспорта и испоруке, ако трговац није добио изричиту сагласност потрошача за конкретне додатне трошкове поред уговорене накнаде за главну уговорну обавезу трговца. </w:t>
      </w:r>
    </w:p>
    <w:p w14:paraId="6F7B26AE"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сагласност потрошача из става 1. овог члана прибави пре него што се потрошач обавеже уговором или понудом.</w:t>
      </w:r>
    </w:p>
    <w:p w14:paraId="6287E2AF" w14:textId="4C0BD6C2" w:rsidR="00C23328" w:rsidRPr="003C6EC1" w:rsidRDefault="00C23328" w:rsidP="00A97494">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трговац није добио изричиту сагласност потрошача за додатне трошкове, већ га је обавестио помоћу подразумеване опције која захтева да је потрошач одбије како би избегао њихово плаћање, потрошач није дужан да плати накнаду трговцу за додатне трошкове. Уколико је већ платио трговцу додатне трошкове, потрошач има право на повраћај новца.</w:t>
      </w:r>
    </w:p>
    <w:p w14:paraId="7D3AB63A" w14:textId="77777777" w:rsidR="00A97494" w:rsidRPr="003C6EC1" w:rsidRDefault="00A97494" w:rsidP="00A97494">
      <w:pPr>
        <w:tabs>
          <w:tab w:val="clear" w:pos="1728"/>
          <w:tab w:val="left" w:pos="1152"/>
        </w:tabs>
        <w:autoSpaceDE w:val="0"/>
        <w:spacing w:after="0"/>
        <w:ind w:firstLine="720"/>
        <w:rPr>
          <w:rFonts w:ascii="Times New Roman" w:hAnsi="Times New Roman"/>
          <w:sz w:val="24"/>
          <w:szCs w:val="24"/>
          <w:lang w:val="sr-Cyrl-RS"/>
        </w:rPr>
      </w:pPr>
    </w:p>
    <w:p w14:paraId="12104EFC" w14:textId="49C84656"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Плаћање новчане обавезе</w:t>
      </w:r>
    </w:p>
    <w:p w14:paraId="233F2F47" w14:textId="77777777" w:rsidR="00A97494" w:rsidRPr="003C6EC1" w:rsidRDefault="00A97494" w:rsidP="00A97494">
      <w:pPr>
        <w:pStyle w:val="Clan"/>
        <w:spacing w:before="0" w:after="0"/>
        <w:rPr>
          <w:rFonts w:ascii="Times New Roman" w:hAnsi="Times New Roman"/>
          <w:b w:val="0"/>
          <w:sz w:val="24"/>
          <w:szCs w:val="24"/>
          <w:lang w:val="sr-Cyrl-RS"/>
        </w:rPr>
      </w:pPr>
    </w:p>
    <w:p w14:paraId="16B2D33F" w14:textId="7653EF73"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14</w:t>
      </w:r>
      <w:r w:rsidR="00C23328" w:rsidRPr="003C6EC1">
        <w:rPr>
          <w:rFonts w:ascii="Times New Roman" w:hAnsi="Times New Roman"/>
          <w:b w:val="0"/>
          <w:sz w:val="24"/>
          <w:szCs w:val="24"/>
          <w:lang w:val="sr-Cyrl-RS"/>
        </w:rPr>
        <w:t>.</w:t>
      </w:r>
    </w:p>
    <w:p w14:paraId="655EC61E" w14:textId="20D2A88D"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Новчана обавеза коју потрошач плаћа путем банке, јавног поштанског оператора или другог лица, које у складу са законом пружа платне услуге, сматра се измиреном на дан када су банка, јавни поштански оператор или друго лице које у складу са законом пружа платне услуге примили платни налог потрошача. </w:t>
      </w:r>
    </w:p>
    <w:p w14:paraId="4C98E517"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7FE34982" w14:textId="3234A07B"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Едукација и информисање потрошача које спроводе удружења и савези</w:t>
      </w:r>
    </w:p>
    <w:p w14:paraId="27FD57E4" w14:textId="77777777" w:rsidR="00A97494" w:rsidRPr="003C6EC1" w:rsidRDefault="00A97494" w:rsidP="00A97494">
      <w:pPr>
        <w:pStyle w:val="Clan"/>
        <w:spacing w:before="0" w:after="0"/>
        <w:rPr>
          <w:rFonts w:ascii="Times New Roman" w:hAnsi="Times New Roman"/>
          <w:b w:val="0"/>
          <w:sz w:val="24"/>
          <w:szCs w:val="24"/>
          <w:lang w:val="sr-Cyrl-RS"/>
        </w:rPr>
      </w:pPr>
    </w:p>
    <w:p w14:paraId="4D87ED8C" w14:textId="5E0AD328"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15</w:t>
      </w:r>
      <w:r w:rsidR="00C23328" w:rsidRPr="003C6EC1">
        <w:rPr>
          <w:rFonts w:ascii="Times New Roman" w:hAnsi="Times New Roman"/>
          <w:b w:val="0"/>
          <w:sz w:val="24"/>
          <w:szCs w:val="24"/>
          <w:lang w:val="sr-Cyrl-RS"/>
        </w:rPr>
        <w:t xml:space="preserve">. </w:t>
      </w:r>
    </w:p>
    <w:p w14:paraId="72B0EE4C" w14:textId="77777777"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Удружења и савези удружења за заштиту потрошача (у даљем тексту: удружења и савези) пружају и спроводе едукацију и информисање потрошача, на независан и објективан начин, који не сме да садржи било какав облик оглашавања.</w:t>
      </w:r>
    </w:p>
    <w:p w14:paraId="08B2BCAB" w14:textId="2332E0C8" w:rsidR="00C23328" w:rsidRPr="003C6EC1" w:rsidRDefault="003C065F">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w:t>
      </w:r>
      <w:r w:rsidR="00C23328" w:rsidRPr="003C6EC1">
        <w:rPr>
          <w:rFonts w:ascii="Times New Roman" w:hAnsi="Times New Roman"/>
          <w:sz w:val="24"/>
          <w:szCs w:val="24"/>
          <w:lang w:val="sr-Cyrl-RS"/>
        </w:rPr>
        <w:t>рограм</w:t>
      </w:r>
      <w:r w:rsidRPr="003C6EC1">
        <w:rPr>
          <w:rFonts w:ascii="Times New Roman" w:hAnsi="Times New Roman"/>
          <w:sz w:val="24"/>
          <w:szCs w:val="24"/>
          <w:lang w:val="sr-Cyrl-RS"/>
        </w:rPr>
        <w:t xml:space="preserve"> наставе и учења</w:t>
      </w:r>
      <w:r w:rsidR="00C23328" w:rsidRPr="003C6EC1">
        <w:rPr>
          <w:rFonts w:ascii="Times New Roman" w:hAnsi="Times New Roman"/>
          <w:sz w:val="24"/>
          <w:szCs w:val="24"/>
          <w:lang w:val="sr-Cyrl-RS"/>
        </w:rPr>
        <w:t xml:space="preserve"> основног и средњег образовања </w:t>
      </w:r>
      <w:r w:rsidRPr="003C6EC1">
        <w:rPr>
          <w:rFonts w:ascii="Times New Roman" w:hAnsi="Times New Roman"/>
          <w:sz w:val="24"/>
          <w:szCs w:val="24"/>
          <w:lang w:val="sr-Cyrl-RS"/>
        </w:rPr>
        <w:t xml:space="preserve">и васпитања </w:t>
      </w:r>
      <w:r w:rsidR="00C23328" w:rsidRPr="003C6EC1">
        <w:rPr>
          <w:rFonts w:ascii="Times New Roman" w:hAnsi="Times New Roman"/>
          <w:sz w:val="24"/>
          <w:szCs w:val="24"/>
          <w:lang w:val="sr-Cyrl-RS"/>
        </w:rPr>
        <w:t>обухват</w:t>
      </w:r>
      <w:r w:rsidR="007B356F" w:rsidRPr="003C6EC1">
        <w:rPr>
          <w:rFonts w:ascii="Times New Roman" w:hAnsi="Times New Roman"/>
          <w:sz w:val="24"/>
          <w:szCs w:val="24"/>
          <w:lang w:val="sr-Cyrl-RS"/>
        </w:rPr>
        <w:t>а</w:t>
      </w:r>
      <w:r w:rsidR="00C23328" w:rsidRPr="003C6EC1">
        <w:rPr>
          <w:rFonts w:ascii="Times New Roman" w:hAnsi="Times New Roman"/>
          <w:sz w:val="24"/>
          <w:szCs w:val="24"/>
          <w:lang w:val="sr-Cyrl-RS"/>
        </w:rPr>
        <w:t xml:space="preserve"> и образовање ученика основних и средњих школа о основним принципима заштите потрошача, као и о правима и обавезама потрошача.</w:t>
      </w:r>
    </w:p>
    <w:p w14:paraId="4BFCA4B1" w14:textId="258E166F"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Министарство надлежно за </w:t>
      </w:r>
      <w:r w:rsidR="0084590E" w:rsidRPr="003C6EC1">
        <w:rPr>
          <w:rFonts w:ascii="Times New Roman" w:hAnsi="Times New Roman"/>
          <w:sz w:val="24"/>
          <w:szCs w:val="24"/>
          <w:lang w:val="sr-Cyrl-RS"/>
        </w:rPr>
        <w:t xml:space="preserve">послове </w:t>
      </w:r>
      <w:r w:rsidRPr="003C6EC1">
        <w:rPr>
          <w:rFonts w:ascii="Times New Roman" w:hAnsi="Times New Roman"/>
          <w:sz w:val="24"/>
          <w:szCs w:val="24"/>
          <w:lang w:val="sr-Cyrl-RS"/>
        </w:rPr>
        <w:t>заштит</w:t>
      </w:r>
      <w:r w:rsidR="0084590E" w:rsidRPr="003C6EC1">
        <w:rPr>
          <w:rFonts w:ascii="Times New Roman" w:hAnsi="Times New Roman"/>
          <w:sz w:val="24"/>
          <w:szCs w:val="24"/>
          <w:lang w:val="sr-Cyrl-RS"/>
        </w:rPr>
        <w:t>е</w:t>
      </w:r>
      <w:r w:rsidRPr="003C6EC1">
        <w:rPr>
          <w:rFonts w:ascii="Times New Roman" w:hAnsi="Times New Roman"/>
          <w:sz w:val="24"/>
          <w:szCs w:val="24"/>
          <w:lang w:val="sr-Cyrl-RS"/>
        </w:rPr>
        <w:t xml:space="preserve"> потрошача (у даљем тексту: Министарство) и евидентирана удружења и савези из члана</w:t>
      </w:r>
      <w:r w:rsidR="00494316" w:rsidRPr="003C6EC1">
        <w:rPr>
          <w:rFonts w:ascii="Times New Roman" w:hAnsi="Times New Roman"/>
          <w:sz w:val="24"/>
          <w:szCs w:val="24"/>
          <w:lang w:val="sr-Cyrl-RS"/>
        </w:rPr>
        <w:t xml:space="preserve"> </w:t>
      </w:r>
      <w:r w:rsidR="00494316" w:rsidRPr="003C6EC1">
        <w:rPr>
          <w:rFonts w:ascii="Times New Roman" w:hAnsi="Times New Roman"/>
          <w:color w:val="0D0D0D" w:themeColor="text1" w:themeTint="F2"/>
          <w:sz w:val="24"/>
          <w:szCs w:val="24"/>
          <w:lang w:val="sr-Cyrl-RS"/>
        </w:rPr>
        <w:t>13</w:t>
      </w:r>
      <w:r w:rsidR="007B356F" w:rsidRPr="003C6EC1">
        <w:rPr>
          <w:rFonts w:ascii="Times New Roman" w:hAnsi="Times New Roman"/>
          <w:color w:val="0D0D0D" w:themeColor="text1" w:themeTint="F2"/>
          <w:sz w:val="24"/>
          <w:szCs w:val="24"/>
          <w:lang w:val="sr-Cyrl-RS"/>
        </w:rPr>
        <w:t>8</w:t>
      </w:r>
      <w:r w:rsidRPr="003C6EC1">
        <w:rPr>
          <w:rFonts w:ascii="Times New Roman" w:hAnsi="Times New Roman"/>
          <w:color w:val="0D0D0D" w:themeColor="text1" w:themeTint="F2"/>
          <w:sz w:val="24"/>
          <w:szCs w:val="24"/>
          <w:lang w:val="sr-Cyrl-RS"/>
        </w:rPr>
        <w:t xml:space="preserve">. </w:t>
      </w:r>
      <w:r w:rsidRPr="003C6EC1">
        <w:rPr>
          <w:rFonts w:ascii="Times New Roman" w:hAnsi="Times New Roman"/>
          <w:sz w:val="24"/>
          <w:szCs w:val="24"/>
          <w:lang w:val="sr-Cyrl-RS"/>
        </w:rPr>
        <w:t>овог закона сарађују са основним и средњим школама у циљу едукације ученика о потрошачким правима и обавезама.</w:t>
      </w:r>
    </w:p>
    <w:p w14:paraId="6B4D61AF"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676F9F8A"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3646F976" w14:textId="753EDBBB" w:rsidR="00C23328" w:rsidRPr="003C6EC1" w:rsidRDefault="00C23328" w:rsidP="00A97494">
      <w:pPr>
        <w:pStyle w:val="Naslov"/>
        <w:spacing w:before="0" w:after="0"/>
        <w:rPr>
          <w:rFonts w:ascii="Times New Roman" w:hAnsi="Times New Roman"/>
          <w:b w:val="0"/>
          <w:szCs w:val="24"/>
          <w:lang w:val="sr-Cyrl-RS"/>
        </w:rPr>
      </w:pPr>
      <w:bookmarkStart w:id="1" w:name="OLE_LINK4"/>
      <w:bookmarkStart w:id="2" w:name="OLE_LINK3"/>
      <w:r w:rsidRPr="003C6EC1">
        <w:rPr>
          <w:rFonts w:ascii="Times New Roman" w:hAnsi="Times New Roman"/>
          <w:b w:val="0"/>
          <w:szCs w:val="24"/>
          <w:lang w:val="sr-Cyrl-RS"/>
        </w:rPr>
        <w:t>III. непоштена пословна пракса</w:t>
      </w:r>
    </w:p>
    <w:p w14:paraId="07809451" w14:textId="77777777" w:rsidR="00A97494" w:rsidRPr="003C6EC1" w:rsidRDefault="00A97494" w:rsidP="00A97494">
      <w:pPr>
        <w:pStyle w:val="Naslov"/>
        <w:spacing w:before="0" w:after="0"/>
        <w:rPr>
          <w:rFonts w:ascii="Times New Roman" w:hAnsi="Times New Roman"/>
          <w:b w:val="0"/>
          <w:szCs w:val="24"/>
          <w:lang w:val="sr-Cyrl-RS"/>
        </w:rPr>
      </w:pPr>
    </w:p>
    <w:p w14:paraId="3A8169DA" w14:textId="77777777" w:rsidR="00A97494" w:rsidRPr="003C6EC1" w:rsidRDefault="00A97494" w:rsidP="00A97494">
      <w:pPr>
        <w:pStyle w:val="Naslov"/>
        <w:spacing w:before="0" w:after="0"/>
        <w:rPr>
          <w:rFonts w:ascii="Times New Roman" w:hAnsi="Times New Roman"/>
          <w:b w:val="0"/>
          <w:szCs w:val="24"/>
          <w:lang w:val="sr-Cyrl-RS"/>
        </w:rPr>
      </w:pPr>
    </w:p>
    <w:p w14:paraId="5BDCF191" w14:textId="5893CD94"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Забрана непоштене пословне праксе</w:t>
      </w:r>
    </w:p>
    <w:p w14:paraId="39429536" w14:textId="77777777" w:rsidR="00A97494" w:rsidRPr="003C6EC1" w:rsidRDefault="00A97494" w:rsidP="00A97494">
      <w:pPr>
        <w:pStyle w:val="Clan"/>
        <w:spacing w:before="0" w:after="0"/>
        <w:rPr>
          <w:rFonts w:ascii="Times New Roman" w:hAnsi="Times New Roman"/>
          <w:b w:val="0"/>
          <w:sz w:val="24"/>
          <w:szCs w:val="24"/>
          <w:lang w:val="sr-Cyrl-RS"/>
        </w:rPr>
      </w:pPr>
    </w:p>
    <w:p w14:paraId="462C2F60" w14:textId="5B402966"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16</w:t>
      </w:r>
      <w:r w:rsidR="00C23328" w:rsidRPr="003C6EC1">
        <w:rPr>
          <w:rFonts w:ascii="Times New Roman" w:hAnsi="Times New Roman"/>
          <w:b w:val="0"/>
          <w:sz w:val="24"/>
          <w:szCs w:val="24"/>
          <w:lang w:val="sr-Cyrl-RS"/>
        </w:rPr>
        <w:t xml:space="preserve">. </w:t>
      </w:r>
    </w:p>
    <w:p w14:paraId="28225EB4" w14:textId="2DF45C71"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Забрањена је непоштена пословна пракса</w:t>
      </w:r>
      <w:r w:rsidR="0078503B" w:rsidRPr="003C6EC1">
        <w:rPr>
          <w:rFonts w:ascii="Times New Roman" w:hAnsi="Times New Roman"/>
          <w:sz w:val="24"/>
          <w:szCs w:val="24"/>
          <w:lang w:val="sr-Cyrl-RS"/>
        </w:rPr>
        <w:t xml:space="preserve"> </w:t>
      </w:r>
      <w:r w:rsidR="00684867" w:rsidRPr="003C6EC1">
        <w:rPr>
          <w:rFonts w:ascii="Times New Roman" w:hAnsi="Times New Roman"/>
          <w:sz w:val="24"/>
          <w:szCs w:val="24"/>
          <w:lang w:val="sr-Cyrl-RS"/>
        </w:rPr>
        <w:t xml:space="preserve">трговца </w:t>
      </w:r>
      <w:r w:rsidR="0078503B" w:rsidRPr="003C6EC1">
        <w:rPr>
          <w:rFonts w:ascii="Times New Roman" w:hAnsi="Times New Roman"/>
          <w:sz w:val="24"/>
          <w:szCs w:val="24"/>
          <w:lang w:val="sr-Cyrl-RS"/>
        </w:rPr>
        <w:t xml:space="preserve">према потрошачу, </w:t>
      </w:r>
      <w:r w:rsidR="000D7DDB" w:rsidRPr="003C6EC1">
        <w:rPr>
          <w:rFonts w:ascii="Times New Roman" w:hAnsi="Times New Roman"/>
          <w:sz w:val="24"/>
          <w:szCs w:val="24"/>
          <w:lang w:val="sr-Cyrl-RS"/>
        </w:rPr>
        <w:t>пре склапања,</w:t>
      </w:r>
      <w:r w:rsidR="0078503B" w:rsidRPr="003C6EC1">
        <w:rPr>
          <w:rFonts w:ascii="Times New Roman" w:hAnsi="Times New Roman"/>
          <w:sz w:val="24"/>
          <w:szCs w:val="24"/>
          <w:lang w:val="sr-Cyrl-RS"/>
        </w:rPr>
        <w:t xml:space="preserve"> за време и након склапања правног посла</w:t>
      </w:r>
      <w:r w:rsidR="000D7DDB" w:rsidRPr="003C6EC1">
        <w:rPr>
          <w:rFonts w:ascii="Times New Roman" w:hAnsi="Times New Roman"/>
          <w:sz w:val="24"/>
          <w:szCs w:val="24"/>
          <w:lang w:val="sr-Cyrl-RS"/>
        </w:rPr>
        <w:t>.</w:t>
      </w:r>
      <w:r w:rsidR="0078503B" w:rsidRPr="003C6EC1">
        <w:rPr>
          <w:rFonts w:ascii="Times New Roman" w:hAnsi="Times New Roman"/>
          <w:sz w:val="24"/>
          <w:szCs w:val="24"/>
          <w:lang w:val="sr-Cyrl-RS"/>
        </w:rPr>
        <w:t xml:space="preserve"> </w:t>
      </w:r>
    </w:p>
    <w:p w14:paraId="5CA7F1F0" w14:textId="549266EA" w:rsidR="00B4413F" w:rsidRPr="003C6EC1" w:rsidRDefault="005A3D0A" w:rsidP="001516F4">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w:t>
      </w:r>
      <w:r w:rsidR="00F9246D" w:rsidRPr="003C6EC1">
        <w:rPr>
          <w:rFonts w:ascii="Times New Roman" w:hAnsi="Times New Roman"/>
          <w:sz w:val="24"/>
          <w:szCs w:val="24"/>
          <w:lang w:val="sr-Cyrl-RS"/>
        </w:rPr>
        <w:t xml:space="preserve">ерет доказивања </w:t>
      </w:r>
      <w:r w:rsidR="00CC679A" w:rsidRPr="003C6EC1">
        <w:rPr>
          <w:rFonts w:ascii="Times New Roman" w:hAnsi="Times New Roman"/>
          <w:sz w:val="24"/>
          <w:szCs w:val="24"/>
          <w:lang w:val="sr-Cyrl-RS"/>
        </w:rPr>
        <w:t xml:space="preserve">тачности чињеничних навода трговца у вези са </w:t>
      </w:r>
      <w:r w:rsidR="00803932" w:rsidRPr="003C6EC1">
        <w:rPr>
          <w:rFonts w:ascii="Times New Roman" w:hAnsi="Times New Roman"/>
          <w:sz w:val="24"/>
          <w:szCs w:val="24"/>
          <w:lang w:val="sr-Cyrl-RS"/>
        </w:rPr>
        <w:t xml:space="preserve">његовом </w:t>
      </w:r>
      <w:r w:rsidR="00CC679A" w:rsidRPr="003C6EC1">
        <w:rPr>
          <w:rFonts w:ascii="Times New Roman" w:hAnsi="Times New Roman"/>
          <w:sz w:val="24"/>
          <w:szCs w:val="24"/>
          <w:lang w:val="sr-Cyrl-RS"/>
        </w:rPr>
        <w:t xml:space="preserve">пословном праксом је на трговцу. </w:t>
      </w:r>
    </w:p>
    <w:p w14:paraId="5050B04D" w14:textId="557A6B97" w:rsidR="00B4413F" w:rsidRPr="003C6EC1" w:rsidRDefault="00B64FD4"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Трговац је дужан да на захтев надлежног органа </w:t>
      </w:r>
      <w:r w:rsidR="0052401C" w:rsidRPr="003C6EC1">
        <w:rPr>
          <w:rFonts w:ascii="Times New Roman" w:hAnsi="Times New Roman"/>
          <w:sz w:val="24"/>
          <w:szCs w:val="24"/>
          <w:lang w:val="sr-Cyrl-RS"/>
        </w:rPr>
        <w:t>пружи доказ</w:t>
      </w:r>
      <w:r w:rsidRPr="003C6EC1">
        <w:rPr>
          <w:rFonts w:ascii="Times New Roman" w:hAnsi="Times New Roman"/>
          <w:sz w:val="24"/>
          <w:szCs w:val="24"/>
          <w:lang w:val="sr-Cyrl-RS"/>
        </w:rPr>
        <w:t xml:space="preserve"> </w:t>
      </w:r>
      <w:r w:rsidR="00BF5C32" w:rsidRPr="003C6EC1">
        <w:rPr>
          <w:rFonts w:ascii="Times New Roman" w:hAnsi="Times New Roman"/>
          <w:sz w:val="24"/>
          <w:szCs w:val="24"/>
          <w:lang w:val="sr-Cyrl-RS"/>
        </w:rPr>
        <w:t xml:space="preserve">о </w:t>
      </w:r>
      <w:r w:rsidRPr="003C6EC1">
        <w:rPr>
          <w:rFonts w:ascii="Times New Roman" w:hAnsi="Times New Roman"/>
          <w:sz w:val="24"/>
          <w:szCs w:val="24"/>
          <w:lang w:val="sr-Cyrl-RS"/>
        </w:rPr>
        <w:t>тачност</w:t>
      </w:r>
      <w:r w:rsidR="00BF5C32" w:rsidRPr="003C6EC1">
        <w:rPr>
          <w:rFonts w:ascii="Times New Roman" w:hAnsi="Times New Roman"/>
          <w:sz w:val="24"/>
          <w:szCs w:val="24"/>
          <w:lang w:val="sr-Cyrl-RS"/>
        </w:rPr>
        <w:t>и</w:t>
      </w:r>
      <w:r w:rsidRPr="003C6EC1">
        <w:rPr>
          <w:rFonts w:ascii="Times New Roman" w:hAnsi="Times New Roman"/>
          <w:sz w:val="24"/>
          <w:szCs w:val="24"/>
          <w:lang w:val="sr-Cyrl-RS"/>
        </w:rPr>
        <w:t xml:space="preserve"> </w:t>
      </w:r>
      <w:r w:rsidR="0087295A" w:rsidRPr="003C6EC1">
        <w:rPr>
          <w:rFonts w:ascii="Times New Roman" w:hAnsi="Times New Roman"/>
          <w:sz w:val="24"/>
          <w:szCs w:val="24"/>
          <w:lang w:val="sr-Cyrl-RS"/>
        </w:rPr>
        <w:t xml:space="preserve">својих </w:t>
      </w:r>
      <w:r w:rsidRPr="003C6EC1">
        <w:rPr>
          <w:rFonts w:ascii="Times New Roman" w:hAnsi="Times New Roman"/>
          <w:sz w:val="24"/>
          <w:szCs w:val="24"/>
          <w:lang w:val="sr-Cyrl-RS"/>
        </w:rPr>
        <w:t>навода у вези са пословном праксом</w:t>
      </w:r>
      <w:r w:rsidR="0087295A" w:rsidRPr="003C6EC1">
        <w:rPr>
          <w:rFonts w:ascii="Times New Roman" w:hAnsi="Times New Roman"/>
          <w:sz w:val="24"/>
          <w:szCs w:val="24"/>
          <w:lang w:val="sr-Cyrl-RS"/>
        </w:rPr>
        <w:t xml:space="preserve"> коју примењује</w:t>
      </w:r>
      <w:r w:rsidR="00EB3CD0" w:rsidRPr="003C6EC1">
        <w:rPr>
          <w:rFonts w:ascii="Times New Roman" w:hAnsi="Times New Roman"/>
          <w:sz w:val="24"/>
          <w:szCs w:val="24"/>
          <w:lang w:val="sr-Cyrl-RS"/>
        </w:rPr>
        <w:t>.</w:t>
      </w:r>
    </w:p>
    <w:p w14:paraId="1E112C16" w14:textId="77777777" w:rsidR="00175B84" w:rsidRPr="003C6EC1" w:rsidRDefault="00175B84" w:rsidP="00A97494">
      <w:pPr>
        <w:tabs>
          <w:tab w:val="clear" w:pos="1728"/>
          <w:tab w:val="left" w:pos="1152"/>
        </w:tabs>
        <w:spacing w:after="0"/>
        <w:ind w:firstLine="720"/>
        <w:rPr>
          <w:rFonts w:ascii="Times New Roman" w:hAnsi="Times New Roman"/>
          <w:color w:val="FF0000"/>
          <w:sz w:val="24"/>
          <w:szCs w:val="24"/>
          <w:lang w:val="sr-Cyrl-RS"/>
        </w:rPr>
      </w:pPr>
    </w:p>
    <w:p w14:paraId="612AF8B0" w14:textId="7A463F41"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Појам непоштене пословне праксе</w:t>
      </w:r>
    </w:p>
    <w:p w14:paraId="73F5A0F6" w14:textId="77777777" w:rsidR="00A97494" w:rsidRPr="003C6EC1" w:rsidRDefault="00A97494" w:rsidP="00A97494">
      <w:pPr>
        <w:pStyle w:val="Clan"/>
        <w:spacing w:before="0" w:after="0"/>
        <w:rPr>
          <w:rFonts w:ascii="Times New Roman" w:hAnsi="Times New Roman"/>
          <w:b w:val="0"/>
          <w:sz w:val="24"/>
          <w:szCs w:val="24"/>
          <w:lang w:val="sr-Cyrl-RS"/>
        </w:rPr>
      </w:pPr>
    </w:p>
    <w:p w14:paraId="48936ABA" w14:textId="320A17C0"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17</w:t>
      </w:r>
      <w:r w:rsidR="00C23328" w:rsidRPr="003C6EC1">
        <w:rPr>
          <w:rFonts w:ascii="Times New Roman" w:hAnsi="Times New Roman"/>
          <w:b w:val="0"/>
          <w:sz w:val="24"/>
          <w:szCs w:val="24"/>
          <w:lang w:val="sr-Cyrl-RS"/>
        </w:rPr>
        <w:t xml:space="preserve">. </w:t>
      </w:r>
    </w:p>
    <w:p w14:paraId="5A7245E6" w14:textId="77777777"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Пословна пракса је непоштена:</w:t>
      </w:r>
    </w:p>
    <w:p w14:paraId="6CF06AB5" w14:textId="1EE512A0" w:rsidR="00C23328" w:rsidRPr="003C6EC1" w:rsidRDefault="00C23328" w:rsidP="00A63AAE">
      <w:pPr>
        <w:numPr>
          <w:ilvl w:val="0"/>
          <w:numId w:val="29"/>
        </w:numPr>
        <w:tabs>
          <w:tab w:val="clear" w:pos="171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ако је противна захтевима професионалне пажње</w:t>
      </w:r>
      <w:r w:rsidR="00C468D0" w:rsidRPr="003C6EC1">
        <w:rPr>
          <w:rFonts w:ascii="Times New Roman" w:hAnsi="Times New Roman"/>
          <w:sz w:val="24"/>
          <w:szCs w:val="24"/>
          <w:lang w:val="sr-Cyrl-RS"/>
        </w:rPr>
        <w:t>;</w:t>
      </w:r>
      <w:r w:rsidRPr="003C6EC1">
        <w:rPr>
          <w:rFonts w:ascii="Times New Roman" w:hAnsi="Times New Roman"/>
          <w:sz w:val="24"/>
          <w:szCs w:val="24"/>
          <w:lang w:val="sr-Cyrl-RS"/>
        </w:rPr>
        <w:t xml:space="preserve"> </w:t>
      </w:r>
    </w:p>
    <w:p w14:paraId="5E3AA002" w14:textId="527FA699" w:rsidR="00C23328" w:rsidRPr="003C6EC1" w:rsidRDefault="00C23328" w:rsidP="00A63AAE">
      <w:pPr>
        <w:numPr>
          <w:ilvl w:val="0"/>
          <w:numId w:val="29"/>
        </w:numPr>
        <w:tabs>
          <w:tab w:val="clear" w:pos="171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ако битно нарушава или прети да битно наруши економско понашање, у вези с производом, просечног потрошача на кога се та пословна пра</w:t>
      </w:r>
      <w:r w:rsidR="00072D90" w:rsidRPr="003C6EC1">
        <w:rPr>
          <w:rFonts w:ascii="Times New Roman" w:hAnsi="Times New Roman"/>
          <w:sz w:val="24"/>
          <w:szCs w:val="24"/>
          <w:lang w:val="sr-Cyrl-RS"/>
        </w:rPr>
        <w:t>кса односи или којој је изложен</w:t>
      </w:r>
      <w:r w:rsidR="009D1A53" w:rsidRPr="003C6EC1">
        <w:rPr>
          <w:rFonts w:ascii="Times New Roman" w:hAnsi="Times New Roman"/>
          <w:sz w:val="24"/>
          <w:szCs w:val="24"/>
          <w:lang w:val="sr-Cyrl-RS"/>
        </w:rPr>
        <w:t xml:space="preserve"> </w:t>
      </w:r>
      <w:r w:rsidR="003C10DE" w:rsidRPr="003C6EC1">
        <w:rPr>
          <w:rFonts w:ascii="Times New Roman" w:hAnsi="Times New Roman"/>
          <w:sz w:val="24"/>
          <w:szCs w:val="24"/>
          <w:lang w:val="sr-Cyrl-RS"/>
        </w:rPr>
        <w:t>или</w:t>
      </w:r>
      <w:r w:rsidR="009D1A53"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понашање просечног члана групе, када се пословна пракса односи на групу потрошача.</w:t>
      </w:r>
    </w:p>
    <w:p w14:paraId="0A19491E"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битно нарушава економско понашање потрошача ако својом пословном праксом битно умањује могућност потрошача да оствари потребан ниво обавештености за одлучивање, услед чега потрошач доноси економску одлуку коју иначе не би донео.</w:t>
      </w:r>
    </w:p>
    <w:p w14:paraId="0716B5F4"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Економска одлука потрошача у смислу става 2. овог члана је одлука о томе да ли, на који начин и под којим условима да купи производ, да цену плати у целости или делимично, да ли да задржи или да врати производ, или да искористи неко друго право у вези с производом које има по основу уговора, да </w:t>
      </w:r>
      <w:r w:rsidRPr="003C6EC1">
        <w:rPr>
          <w:rFonts w:ascii="Times New Roman" w:hAnsi="Times New Roman"/>
          <w:sz w:val="24"/>
          <w:szCs w:val="24"/>
          <w:lang w:val="sr-Cyrl-RS"/>
        </w:rPr>
        <w:lastRenderedPageBreak/>
        <w:t>ли да нешто учини или да се уздржи од каквог поступка (у даљем тексту: економска одлука).</w:t>
      </w:r>
    </w:p>
    <w:p w14:paraId="0D4F1202"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Пословна пракса која прети да битно наруши економско понашање јасно одређене групе потрошача, који су због своје психичке или физичке слабости, узраста или лакомислености нарочито осетљиви на ту врсту пословне праксе или на дати производ, под условом да се од трговца могло основано очекивати да то предвиди, процењује се према просечном потрошачу те групе потрошача.</w:t>
      </w:r>
    </w:p>
    <w:p w14:paraId="2D728B54" w14:textId="628C13CC"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Одредбе става 4. овог члана не односе </w:t>
      </w:r>
      <w:r w:rsidR="008252F7" w:rsidRPr="003C6EC1">
        <w:rPr>
          <w:rFonts w:ascii="Times New Roman" w:hAnsi="Times New Roman"/>
          <w:sz w:val="24"/>
          <w:szCs w:val="24"/>
          <w:lang w:val="sr-Cyrl-RS"/>
        </w:rPr>
        <w:t xml:space="preserve">се </w:t>
      </w:r>
      <w:r w:rsidRPr="003C6EC1">
        <w:rPr>
          <w:rFonts w:ascii="Times New Roman" w:hAnsi="Times New Roman"/>
          <w:sz w:val="24"/>
          <w:szCs w:val="24"/>
          <w:lang w:val="sr-Cyrl-RS"/>
        </w:rPr>
        <w:t xml:space="preserve">на случајеве уобичајеног и допуштеног оглашавања које подразумева давање изјава које не треба </w:t>
      </w:r>
      <w:r w:rsidR="008252F7" w:rsidRPr="003C6EC1">
        <w:rPr>
          <w:rFonts w:ascii="Times New Roman" w:hAnsi="Times New Roman"/>
          <w:sz w:val="24"/>
          <w:szCs w:val="24"/>
          <w:lang w:val="sr-Cyrl-RS"/>
        </w:rPr>
        <w:t>схватати</w:t>
      </w:r>
      <w:r w:rsidR="00921E2C" w:rsidRPr="003C6EC1">
        <w:rPr>
          <w:rFonts w:ascii="Times New Roman" w:hAnsi="Times New Roman"/>
          <w:sz w:val="24"/>
          <w:szCs w:val="24"/>
          <w:lang w:val="sr-Cyrl-RS"/>
        </w:rPr>
        <w:t xml:space="preserve"> </w:t>
      </w:r>
      <w:r w:rsidRPr="003C6EC1">
        <w:rPr>
          <w:rFonts w:ascii="Times New Roman" w:hAnsi="Times New Roman"/>
          <w:sz w:val="24"/>
          <w:szCs w:val="24"/>
          <w:lang w:val="sr-Cyrl-RS"/>
        </w:rPr>
        <w:t>дословно.</w:t>
      </w:r>
    </w:p>
    <w:p w14:paraId="1E57DCA0" w14:textId="1B65BC8A"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Непоштеном се нарочито сматра обмањујућа пословна пракса и насртљива пословна пракса.</w:t>
      </w:r>
    </w:p>
    <w:p w14:paraId="28FEB7BA"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2BB7A810" w14:textId="62D1840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Обмањујућа пословна пракса</w:t>
      </w:r>
    </w:p>
    <w:p w14:paraId="1AC2E806" w14:textId="77777777" w:rsidR="00A97494" w:rsidRPr="003C6EC1" w:rsidRDefault="00A97494" w:rsidP="00A97494">
      <w:pPr>
        <w:pStyle w:val="Clan"/>
        <w:spacing w:before="0" w:after="0"/>
        <w:rPr>
          <w:rFonts w:ascii="Times New Roman" w:hAnsi="Times New Roman"/>
          <w:b w:val="0"/>
          <w:sz w:val="24"/>
          <w:szCs w:val="24"/>
          <w:lang w:val="sr-Cyrl-RS"/>
        </w:rPr>
      </w:pPr>
    </w:p>
    <w:p w14:paraId="3FB741A8" w14:textId="5B7CB2F5"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18</w:t>
      </w:r>
      <w:r w:rsidR="00C23328" w:rsidRPr="003C6EC1">
        <w:rPr>
          <w:rFonts w:ascii="Times New Roman" w:hAnsi="Times New Roman"/>
          <w:b w:val="0"/>
          <w:sz w:val="24"/>
          <w:szCs w:val="24"/>
          <w:lang w:val="sr-Cyrl-RS"/>
        </w:rPr>
        <w:t xml:space="preserve">. </w:t>
      </w:r>
    </w:p>
    <w:p w14:paraId="745EADAF" w14:textId="5ECAAC34"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Под обмањујућом пословном праксом, у смислу овог закона, сматра се пословна пракса трговца којом наводи или прети да наведе потрошача да донесе економску одлуку коју иначе не би донео, тако што му даје нетачна обавештења или стварањем општег утиска или на други начин, чак и када су обавештења која даје тачна, доводи или прети да доведе просечног потрошача у заблуду у погледу:</w:t>
      </w:r>
    </w:p>
    <w:p w14:paraId="6F3A02BD" w14:textId="77777777" w:rsidR="00C23328" w:rsidRPr="003C6EC1" w:rsidRDefault="00C23328" w:rsidP="00A63AAE">
      <w:pPr>
        <w:numPr>
          <w:ilvl w:val="0"/>
          <w:numId w:val="26"/>
        </w:numPr>
        <w:tabs>
          <w:tab w:val="clear" w:pos="107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постојања или природе производа;</w:t>
      </w:r>
    </w:p>
    <w:p w14:paraId="1F8809B8" w14:textId="77777777" w:rsidR="00C23328" w:rsidRPr="003C6EC1" w:rsidRDefault="00C23328" w:rsidP="00A63AAE">
      <w:pPr>
        <w:numPr>
          <w:ilvl w:val="0"/>
          <w:numId w:val="26"/>
        </w:numPr>
        <w:tabs>
          <w:tab w:val="clear" w:pos="107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основних обележја производа, као што су обележја која се односе на доступност, предности, ризике, начин израде, употребу, додатке који прате производ, помоћ која се потрошачима пружа после продаје и поступање по њиховим приговорима, начин и датум производње или пружања услуге, испоруку, подобност за употребу, начин употребе, количину, спецификацију, државу производње и државу порекла жига, очекиване резултате употребе или резултате спроведених тестова или провера производа;</w:t>
      </w:r>
    </w:p>
    <w:p w14:paraId="40E99177" w14:textId="77777777" w:rsidR="00C23328" w:rsidRPr="003C6EC1" w:rsidRDefault="00C23328" w:rsidP="00A63AAE">
      <w:pPr>
        <w:numPr>
          <w:ilvl w:val="0"/>
          <w:numId w:val="26"/>
        </w:numPr>
        <w:tabs>
          <w:tab w:val="clear" w:pos="107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обавеза трговца и обима обавеза, разлога за одређено тржишно поступање и његове природе, означавања или указивања на лице које посредно или непосредно подржава или препоручује трговца или производ;</w:t>
      </w:r>
    </w:p>
    <w:p w14:paraId="5B7E4FDB" w14:textId="77777777" w:rsidR="00C23328" w:rsidRPr="003C6EC1" w:rsidRDefault="00C23328" w:rsidP="00A63AAE">
      <w:pPr>
        <w:numPr>
          <w:ilvl w:val="0"/>
          <w:numId w:val="26"/>
        </w:numPr>
        <w:tabs>
          <w:tab w:val="clear" w:pos="107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цене или начина на који је обрачуната или постојања одређених погодности у погледу цене;</w:t>
      </w:r>
    </w:p>
    <w:p w14:paraId="17CA654B" w14:textId="77777777" w:rsidR="00C23328" w:rsidRPr="003C6EC1" w:rsidRDefault="00C23328" w:rsidP="00A63AAE">
      <w:pPr>
        <w:numPr>
          <w:ilvl w:val="0"/>
          <w:numId w:val="26"/>
        </w:numPr>
        <w:tabs>
          <w:tab w:val="clear" w:pos="107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потребе за сервисирањем, деловима, заменом или поправком;</w:t>
      </w:r>
    </w:p>
    <w:p w14:paraId="4A9CB4D4" w14:textId="77777777" w:rsidR="00C23328" w:rsidRPr="003C6EC1" w:rsidRDefault="00C23328" w:rsidP="00A63AAE">
      <w:pPr>
        <w:numPr>
          <w:ilvl w:val="0"/>
          <w:numId w:val="26"/>
        </w:numPr>
        <w:tabs>
          <w:tab w:val="clear" w:pos="107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положаја, особина или права трговца или његовог заступника који се односе на његов идентитет или имовину, квалификације и статус, припадност или повезаност</w:t>
      </w:r>
      <w:r w:rsidRPr="003C6EC1">
        <w:rPr>
          <w:rFonts w:ascii="Times New Roman" w:hAnsi="Times New Roman"/>
          <w:caps/>
          <w:sz w:val="24"/>
          <w:szCs w:val="24"/>
          <w:lang w:val="sr-Cyrl-RS"/>
        </w:rPr>
        <w:t xml:space="preserve">, </w:t>
      </w:r>
      <w:r w:rsidRPr="003C6EC1">
        <w:rPr>
          <w:rFonts w:ascii="Times New Roman" w:hAnsi="Times New Roman"/>
          <w:sz w:val="24"/>
          <w:szCs w:val="24"/>
          <w:lang w:val="sr-Cyrl-RS"/>
        </w:rPr>
        <w:t xml:space="preserve">својинска, права интелектуалне својине и одобрења којима располажу, награде или признања која су примили; </w:t>
      </w:r>
    </w:p>
    <w:p w14:paraId="78D206E6" w14:textId="5F377524" w:rsidR="00C23328" w:rsidRPr="003C6EC1" w:rsidRDefault="00C23328" w:rsidP="00A63AAE">
      <w:pPr>
        <w:numPr>
          <w:ilvl w:val="0"/>
          <w:numId w:val="26"/>
        </w:numPr>
        <w:tabs>
          <w:tab w:val="clear" w:pos="107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w:t>
      </w:r>
      <w:r w:rsidR="00462580" w:rsidRPr="003C6EC1">
        <w:rPr>
          <w:rFonts w:ascii="Times New Roman" w:hAnsi="Times New Roman"/>
          <w:sz w:val="24"/>
          <w:szCs w:val="24"/>
          <w:lang w:val="sr-Cyrl-RS"/>
        </w:rPr>
        <w:t>рава потрошача, укључујући права</w:t>
      </w:r>
      <w:r w:rsidRPr="003C6EC1">
        <w:rPr>
          <w:rFonts w:ascii="Times New Roman" w:hAnsi="Times New Roman"/>
          <w:sz w:val="24"/>
          <w:szCs w:val="24"/>
          <w:lang w:val="sr-Cyrl-RS"/>
        </w:rPr>
        <w:t xml:space="preserve"> </w:t>
      </w:r>
      <w:r w:rsidR="00462580" w:rsidRPr="003C6EC1">
        <w:rPr>
          <w:rFonts w:ascii="Times New Roman" w:hAnsi="Times New Roman"/>
          <w:sz w:val="24"/>
          <w:szCs w:val="24"/>
          <w:lang w:val="sr-Cyrl-RS"/>
        </w:rPr>
        <w:t xml:space="preserve">из </w:t>
      </w:r>
      <w:r w:rsidRPr="003C6EC1">
        <w:rPr>
          <w:rFonts w:ascii="Times New Roman" w:hAnsi="Times New Roman"/>
          <w:sz w:val="24"/>
          <w:szCs w:val="24"/>
          <w:lang w:val="sr-Cyrl-RS"/>
        </w:rPr>
        <w:t xml:space="preserve">члана </w:t>
      </w:r>
      <w:r w:rsidR="00A9140D" w:rsidRPr="003C6EC1">
        <w:rPr>
          <w:rFonts w:ascii="Times New Roman" w:hAnsi="Times New Roman"/>
          <w:sz w:val="24"/>
          <w:szCs w:val="24"/>
          <w:lang w:val="sr-Cyrl-RS"/>
        </w:rPr>
        <w:t>51</w:t>
      </w:r>
      <w:r w:rsidRPr="003C6EC1">
        <w:rPr>
          <w:rFonts w:ascii="Times New Roman" w:hAnsi="Times New Roman"/>
          <w:sz w:val="24"/>
          <w:szCs w:val="24"/>
          <w:lang w:val="sr-Cyrl-RS"/>
        </w:rPr>
        <w:t>. овог закона или ризика којима може да буде изложен.</w:t>
      </w:r>
    </w:p>
    <w:p w14:paraId="2C5F9640"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Обмањујућа пословна пракса постоји ако трговац, узимајући у обзир све околности конкретног случаја, наводи или прети да наведе просечног потрошача да донесе економску одлуку коју иначе не би донео, тако што:</w:t>
      </w:r>
    </w:p>
    <w:p w14:paraId="6A13CFEB" w14:textId="22CE1E3F" w:rsidR="00C23328" w:rsidRPr="003C6EC1" w:rsidRDefault="00C23328" w:rsidP="00A63AAE">
      <w:pPr>
        <w:numPr>
          <w:ilvl w:val="0"/>
          <w:numId w:val="31"/>
        </w:numPr>
        <w:tabs>
          <w:tab w:val="clear" w:pos="149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lastRenderedPageBreak/>
        <w:t>оглашава производ, укључујући упоре</w:t>
      </w:r>
      <w:r w:rsidR="003C5BDB" w:rsidRPr="003C6EC1">
        <w:rPr>
          <w:rFonts w:ascii="Times New Roman" w:hAnsi="Times New Roman"/>
          <w:sz w:val="24"/>
          <w:szCs w:val="24"/>
          <w:lang w:val="sr-Cyrl-RS"/>
        </w:rPr>
        <w:t>дно</w:t>
      </w:r>
      <w:r w:rsidRPr="003C6EC1">
        <w:rPr>
          <w:rFonts w:ascii="Times New Roman" w:hAnsi="Times New Roman"/>
          <w:sz w:val="24"/>
          <w:szCs w:val="24"/>
          <w:lang w:val="sr-Cyrl-RS"/>
        </w:rPr>
        <w:t xml:space="preserve"> оглашавање, на збуњујући начин којим се отежава разликовање производа од других производа, жигова, назива других производа или ознаке другог трговца; </w:t>
      </w:r>
    </w:p>
    <w:p w14:paraId="151C4CD4" w14:textId="4437E391" w:rsidR="00C23328" w:rsidRPr="003C6EC1" w:rsidRDefault="00C23328" w:rsidP="00A63AAE">
      <w:pPr>
        <w:numPr>
          <w:ilvl w:val="0"/>
          <w:numId w:val="31"/>
        </w:numPr>
        <w:tabs>
          <w:tab w:val="clear" w:pos="149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крши одредбе кодекса добре пословне праксе којем је приступио ако су те одредбе за трговца обавезујуће и проверљиве, као и ако је трговац истакао у својој пословној пракси да је обавезан таквим кодексом.</w:t>
      </w:r>
    </w:p>
    <w:p w14:paraId="2F220EE3" w14:textId="77777777" w:rsidR="00A97494" w:rsidRPr="003C6EC1" w:rsidRDefault="00A97494" w:rsidP="00A97494">
      <w:pPr>
        <w:tabs>
          <w:tab w:val="clear" w:pos="1728"/>
          <w:tab w:val="left" w:pos="1152"/>
        </w:tabs>
        <w:ind w:left="720" w:firstLine="0"/>
        <w:rPr>
          <w:rFonts w:ascii="Times New Roman" w:hAnsi="Times New Roman"/>
          <w:sz w:val="24"/>
          <w:szCs w:val="24"/>
          <w:lang w:val="sr-Cyrl-RS"/>
        </w:rPr>
      </w:pPr>
    </w:p>
    <w:p w14:paraId="32748474" w14:textId="77777777" w:rsidR="00A97494"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Пропуштање којим се обмањују потрошачи</w:t>
      </w:r>
    </w:p>
    <w:p w14:paraId="79BC2E6A" w14:textId="1EF1847D"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 </w:t>
      </w:r>
    </w:p>
    <w:p w14:paraId="434D8AB3" w14:textId="5DD09780"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19</w:t>
      </w:r>
      <w:r w:rsidR="00C23328" w:rsidRPr="003C6EC1">
        <w:rPr>
          <w:rFonts w:ascii="Times New Roman" w:hAnsi="Times New Roman"/>
          <w:b w:val="0"/>
          <w:sz w:val="24"/>
          <w:szCs w:val="24"/>
          <w:lang w:val="sr-Cyrl-RS"/>
        </w:rPr>
        <w:t xml:space="preserve">. </w:t>
      </w:r>
    </w:p>
    <w:p w14:paraId="10CEC7FA" w14:textId="77777777"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Обмањујућа пословна пракса постоји када трговац пропуштањем одређене радње, узимајући у обзир све околности случаја, просторна и временска ограничења употребљеног средства комуникације и допунске мере које је предузео у циљу обавештавања потрошача:</w:t>
      </w:r>
    </w:p>
    <w:p w14:paraId="67DA7837" w14:textId="77777777" w:rsidR="00C23328" w:rsidRPr="003C6EC1" w:rsidRDefault="00C23328" w:rsidP="00A63AAE">
      <w:pPr>
        <w:numPr>
          <w:ilvl w:val="0"/>
          <w:numId w:val="2"/>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ускрати битна обавештења која су просечном потрошачу потребна за одговарајући ниво обавештености код одлучивања, чиме наводи или прети да га наведе да донесе економску одлуку коју иначе не би донео;</w:t>
      </w:r>
    </w:p>
    <w:p w14:paraId="4342D13D" w14:textId="1B2C4F5D" w:rsidR="00C23328" w:rsidRPr="003C6EC1" w:rsidRDefault="00C23328" w:rsidP="00A63AAE">
      <w:pPr>
        <w:numPr>
          <w:ilvl w:val="0"/>
          <w:numId w:val="2"/>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скрива битне информације или битне информације пружа неблаговремено или на нејасан, неразумљив или двосмислен начин или када пропусти да истакне пословну сврху свог обраћања потрошачима</w:t>
      </w:r>
      <w:r w:rsidR="005A5A06" w:rsidRPr="003C6EC1">
        <w:rPr>
          <w:rFonts w:ascii="Times New Roman" w:hAnsi="Times New Roman"/>
          <w:sz w:val="24"/>
          <w:szCs w:val="24"/>
          <w:lang w:val="sr-Cyrl-RS"/>
        </w:rPr>
        <w:t>,</w:t>
      </w:r>
      <w:r w:rsidRPr="003C6EC1">
        <w:rPr>
          <w:rFonts w:ascii="Times New Roman" w:hAnsi="Times New Roman"/>
          <w:sz w:val="24"/>
          <w:szCs w:val="24"/>
          <w:lang w:val="sr-Cyrl-RS"/>
        </w:rPr>
        <w:t xml:space="preserve"> чиме наводи или прети да наведе просечног потрошача да донесе економску одлуку коју иначе не би донео.</w:t>
      </w:r>
    </w:p>
    <w:p w14:paraId="7561E347"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Позив на понуду и обавештење о особинама и цени, осим ако нешто друго не произлази из околности случаја, као битне информације мора да садржи:</w:t>
      </w:r>
    </w:p>
    <w:p w14:paraId="47591DFE" w14:textId="77777777" w:rsidR="00C23328" w:rsidRPr="003C6EC1" w:rsidRDefault="00C23328" w:rsidP="00A63AAE">
      <w:pPr>
        <w:numPr>
          <w:ilvl w:val="0"/>
          <w:numId w:val="27"/>
        </w:numPr>
        <w:tabs>
          <w:tab w:val="clear" w:pos="1637"/>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основна обележја производа у обиму који одговара датом производу и употребљеном средству комуникације;</w:t>
      </w:r>
    </w:p>
    <w:p w14:paraId="40E07536" w14:textId="713B00BF" w:rsidR="00C23328" w:rsidRPr="003C6EC1" w:rsidRDefault="00C23328" w:rsidP="00A63AAE">
      <w:pPr>
        <w:numPr>
          <w:ilvl w:val="0"/>
          <w:numId w:val="27"/>
        </w:numPr>
        <w:tabs>
          <w:tab w:val="clear" w:pos="1637"/>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назив и адресу трговца и </w:t>
      </w:r>
      <w:r w:rsidR="003841F1" w:rsidRPr="003C6EC1">
        <w:rPr>
          <w:rFonts w:ascii="Times New Roman" w:hAnsi="Times New Roman"/>
          <w:sz w:val="24"/>
          <w:szCs w:val="24"/>
          <w:lang w:val="sr-Cyrl-RS"/>
        </w:rPr>
        <w:t xml:space="preserve">ако трговац послује у име другог трговца, </w:t>
      </w:r>
      <w:r w:rsidRPr="003C6EC1">
        <w:rPr>
          <w:rFonts w:ascii="Times New Roman" w:hAnsi="Times New Roman"/>
          <w:sz w:val="24"/>
          <w:szCs w:val="24"/>
          <w:lang w:val="sr-Cyrl-RS"/>
        </w:rPr>
        <w:t>назив и адресу трговца у чије име послује;</w:t>
      </w:r>
    </w:p>
    <w:p w14:paraId="7DFD6D95" w14:textId="77777777" w:rsidR="00C23328" w:rsidRPr="003C6EC1" w:rsidRDefault="00C23328" w:rsidP="00A63AAE">
      <w:pPr>
        <w:numPr>
          <w:ilvl w:val="0"/>
          <w:numId w:val="27"/>
        </w:numPr>
        <w:tabs>
          <w:tab w:val="clear" w:pos="1637"/>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цену која обухвата пореске и друге дажбине и додатне трошкове, трошкове транспорта, поштарину и трошкове испоруке;</w:t>
      </w:r>
    </w:p>
    <w:p w14:paraId="7E61EC94" w14:textId="0222E0B0" w:rsidR="00C23328" w:rsidRPr="003C6EC1" w:rsidRDefault="00C23328" w:rsidP="00A63AAE">
      <w:pPr>
        <w:numPr>
          <w:ilvl w:val="0"/>
          <w:numId w:val="27"/>
        </w:numPr>
        <w:tabs>
          <w:tab w:val="clear" w:pos="1637"/>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правила о плаћању, испоруци и извршавању уговорних обавеза и начину на који се поступа по рекламацијама потрошача</w:t>
      </w:r>
      <w:r w:rsidR="005A5A06" w:rsidRPr="003C6EC1">
        <w:rPr>
          <w:rFonts w:ascii="Times New Roman" w:hAnsi="Times New Roman"/>
          <w:sz w:val="24"/>
          <w:szCs w:val="24"/>
          <w:lang w:val="sr-Cyrl-RS"/>
        </w:rPr>
        <w:t>,</w:t>
      </w:r>
      <w:r w:rsidRPr="003C6EC1">
        <w:rPr>
          <w:rFonts w:ascii="Times New Roman" w:hAnsi="Times New Roman"/>
          <w:sz w:val="24"/>
          <w:szCs w:val="24"/>
          <w:lang w:val="sr-Cyrl-RS"/>
        </w:rPr>
        <w:t xml:space="preserve"> ако правила одступају од захтева професионалне пажње; </w:t>
      </w:r>
    </w:p>
    <w:p w14:paraId="0DBDE8EC" w14:textId="77777777" w:rsidR="00C23328" w:rsidRPr="003C6EC1" w:rsidRDefault="00C23328" w:rsidP="00A63AAE">
      <w:pPr>
        <w:numPr>
          <w:ilvl w:val="0"/>
          <w:numId w:val="27"/>
        </w:numPr>
        <w:tabs>
          <w:tab w:val="clear" w:pos="1637"/>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обавештење о праву на одустанак од уговора.</w:t>
      </w:r>
    </w:p>
    <w:p w14:paraId="499D62A7" w14:textId="58E3C982"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Изузетно од става 2. тачка 3) овог члана, ако се због својстава производа цена или додатни трошкови не могу унапред обрачунати</w:t>
      </w:r>
      <w:r w:rsidR="003E521A" w:rsidRPr="003C6EC1">
        <w:rPr>
          <w:rFonts w:ascii="Times New Roman" w:hAnsi="Times New Roman"/>
          <w:sz w:val="24"/>
          <w:szCs w:val="24"/>
          <w:lang w:val="sr-Cyrl-RS"/>
        </w:rPr>
        <w:t>,</w:t>
      </w:r>
      <w:r w:rsidRPr="003C6EC1">
        <w:rPr>
          <w:rFonts w:ascii="Times New Roman" w:hAnsi="Times New Roman"/>
          <w:sz w:val="24"/>
          <w:szCs w:val="24"/>
          <w:lang w:val="sr-Cyrl-RS"/>
        </w:rPr>
        <w:t xml:space="preserve"> трговац је дужан да потрошачу достави податке на основу којих се цена </w:t>
      </w:r>
      <w:r w:rsidR="003C10DE" w:rsidRPr="003C6EC1">
        <w:rPr>
          <w:rFonts w:ascii="Times New Roman" w:hAnsi="Times New Roman"/>
          <w:sz w:val="24"/>
          <w:szCs w:val="24"/>
          <w:lang w:val="sr-Cyrl-RS"/>
        </w:rPr>
        <w:t>или</w:t>
      </w:r>
      <w:r w:rsidRPr="003C6EC1">
        <w:rPr>
          <w:rFonts w:ascii="Times New Roman" w:hAnsi="Times New Roman"/>
          <w:sz w:val="24"/>
          <w:szCs w:val="24"/>
          <w:lang w:val="sr-Cyrl-RS"/>
        </w:rPr>
        <w:t xml:space="preserve"> додатни трошкови обрачунавају.</w:t>
      </w:r>
    </w:p>
    <w:p w14:paraId="35B67856"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35DE6DFF" w14:textId="0F9EBE25"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 xml:space="preserve">Облици пословне праксе који се сматрају </w:t>
      </w:r>
      <w:r w:rsidRPr="003C6EC1">
        <w:rPr>
          <w:rFonts w:ascii="Times New Roman" w:hAnsi="Times New Roman"/>
          <w:b w:val="0"/>
          <w:sz w:val="24"/>
          <w:szCs w:val="24"/>
          <w:lang w:val="sr-Cyrl-RS"/>
        </w:rPr>
        <w:br/>
        <w:t>обмањујућом пословном праксом</w:t>
      </w:r>
    </w:p>
    <w:p w14:paraId="57F15639" w14:textId="77777777" w:rsidR="00A97494" w:rsidRPr="003C6EC1" w:rsidRDefault="00A97494" w:rsidP="00A97494">
      <w:pPr>
        <w:pStyle w:val="Clan"/>
        <w:spacing w:before="0" w:after="0"/>
        <w:rPr>
          <w:rFonts w:ascii="Times New Roman" w:hAnsi="Times New Roman"/>
          <w:b w:val="0"/>
          <w:sz w:val="24"/>
          <w:szCs w:val="24"/>
          <w:lang w:val="sr-Cyrl-RS"/>
        </w:rPr>
      </w:pPr>
    </w:p>
    <w:p w14:paraId="312E947F" w14:textId="03AEF20E"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20</w:t>
      </w:r>
      <w:r w:rsidR="00C23328" w:rsidRPr="003C6EC1">
        <w:rPr>
          <w:rFonts w:ascii="Times New Roman" w:hAnsi="Times New Roman"/>
          <w:b w:val="0"/>
          <w:sz w:val="24"/>
          <w:szCs w:val="24"/>
          <w:lang w:val="sr-Cyrl-RS"/>
        </w:rPr>
        <w:t xml:space="preserve">. </w:t>
      </w:r>
    </w:p>
    <w:p w14:paraId="6303A334" w14:textId="457384E8"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Облици пословне праксе који се без обзира на околности појединачног случаја сматрају обмањујућом пословном праксом јесу</w:t>
      </w:r>
      <w:r w:rsidR="002022EB" w:rsidRPr="003C6EC1">
        <w:rPr>
          <w:rFonts w:ascii="Times New Roman" w:hAnsi="Times New Roman"/>
          <w:sz w:val="24"/>
          <w:szCs w:val="24"/>
          <w:lang w:val="sr-Cyrl-RS"/>
        </w:rPr>
        <w:t>:</w:t>
      </w:r>
    </w:p>
    <w:p w14:paraId="1D98DE48" w14:textId="576BD460" w:rsidR="00C23328" w:rsidRPr="003C6EC1" w:rsidRDefault="004029FE" w:rsidP="00A63AAE">
      <w:pPr>
        <w:numPr>
          <w:ilvl w:val="0"/>
          <w:numId w:val="37"/>
        </w:numPr>
        <w:tabs>
          <w:tab w:val="clear" w:pos="135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неистинита </w:t>
      </w:r>
      <w:r w:rsidR="00C23328" w:rsidRPr="003C6EC1">
        <w:rPr>
          <w:rFonts w:ascii="Times New Roman" w:hAnsi="Times New Roman"/>
          <w:sz w:val="24"/>
          <w:szCs w:val="24"/>
          <w:lang w:val="sr-Cyrl-RS"/>
        </w:rPr>
        <w:t>тврдња да је трговац потписник кодекса добре посл</w:t>
      </w:r>
      <w:r w:rsidR="00A27732" w:rsidRPr="003C6EC1">
        <w:rPr>
          <w:rFonts w:ascii="Times New Roman" w:hAnsi="Times New Roman"/>
          <w:sz w:val="24"/>
          <w:szCs w:val="24"/>
          <w:lang w:val="sr-Cyrl-RS"/>
        </w:rPr>
        <w:t>овне праксе</w:t>
      </w:r>
      <w:r w:rsidR="00072D90" w:rsidRPr="003C6EC1">
        <w:rPr>
          <w:rFonts w:ascii="Times New Roman" w:hAnsi="Times New Roman"/>
          <w:sz w:val="24"/>
          <w:szCs w:val="24"/>
          <w:lang w:val="sr-Cyrl-RS"/>
        </w:rPr>
        <w:t xml:space="preserve"> </w:t>
      </w:r>
      <w:r w:rsidR="003C10DE" w:rsidRPr="003C6EC1">
        <w:rPr>
          <w:rFonts w:ascii="Times New Roman" w:hAnsi="Times New Roman"/>
          <w:sz w:val="24"/>
          <w:szCs w:val="24"/>
          <w:lang w:val="sr-Cyrl-RS"/>
        </w:rPr>
        <w:t xml:space="preserve">или </w:t>
      </w:r>
      <w:r w:rsidR="00C23328" w:rsidRPr="003C6EC1">
        <w:rPr>
          <w:rFonts w:ascii="Times New Roman" w:hAnsi="Times New Roman"/>
          <w:sz w:val="24"/>
          <w:szCs w:val="24"/>
          <w:lang w:val="sr-Cyrl-RS"/>
        </w:rPr>
        <w:t>да поступа у складу са одређеним кодексом добре пословне праксе;</w:t>
      </w:r>
    </w:p>
    <w:p w14:paraId="0C942236" w14:textId="77777777" w:rsidR="00C23328" w:rsidRPr="003C6EC1" w:rsidRDefault="00C23328" w:rsidP="00A63AAE">
      <w:pPr>
        <w:numPr>
          <w:ilvl w:val="0"/>
          <w:numId w:val="37"/>
        </w:numPr>
        <w:tabs>
          <w:tab w:val="clear" w:pos="135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неовлашћено истицање ознаке квалитета, знака од поверења или сличног знака од стране трговца;</w:t>
      </w:r>
    </w:p>
    <w:p w14:paraId="29F131FB" w14:textId="77777777" w:rsidR="00C23328" w:rsidRPr="003C6EC1" w:rsidRDefault="00C23328" w:rsidP="00A63AAE">
      <w:pPr>
        <w:numPr>
          <w:ilvl w:val="0"/>
          <w:numId w:val="37"/>
        </w:numPr>
        <w:tabs>
          <w:tab w:val="clear" w:pos="135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неистинита тврдња трговца да је одређени кодекс добре пословне праксе одобрен од државног органа или одређене организације;</w:t>
      </w:r>
    </w:p>
    <w:p w14:paraId="25174526" w14:textId="77777777" w:rsidR="00C23328" w:rsidRPr="003C6EC1" w:rsidRDefault="00C23328" w:rsidP="00A63AAE">
      <w:pPr>
        <w:numPr>
          <w:ilvl w:val="0"/>
          <w:numId w:val="37"/>
        </w:numPr>
        <w:tabs>
          <w:tab w:val="clear" w:pos="135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неистинита тврдња трговца да његову пословну праксу или продају производа, одобрава, подржава или помаже одређени државни орган или одређена организација или истинита тврдња исте садржине у случају да се трговац не придржава услова под којима му је дато одобрење, подршка или помоћ;</w:t>
      </w:r>
    </w:p>
    <w:p w14:paraId="08C489EA" w14:textId="77777777" w:rsidR="00C23328" w:rsidRPr="003C6EC1" w:rsidRDefault="00C23328" w:rsidP="00A63AAE">
      <w:pPr>
        <w:numPr>
          <w:ilvl w:val="0"/>
          <w:numId w:val="37"/>
        </w:numPr>
        <w:tabs>
          <w:tab w:val="clear" w:pos="135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позив трговца потрошачу да учини понуду за куповину неког производа по одређеној цени, ако трговац прикрива постојање основаног разлога за сумњу да ће моћи да испоручи тај производ или опрему или да ангажује другог трговца за испоруку производа по наведеној цени, у количини и року који би се могао очекивати с обзиром на врсту производа, обим оглашавања и понуђену цену;</w:t>
      </w:r>
    </w:p>
    <w:p w14:paraId="76EB97F1" w14:textId="77777777" w:rsidR="00C23328" w:rsidRPr="003C6EC1" w:rsidRDefault="00C23328" w:rsidP="00A63AAE">
      <w:pPr>
        <w:numPr>
          <w:ilvl w:val="0"/>
          <w:numId w:val="37"/>
        </w:numPr>
        <w:tabs>
          <w:tab w:val="clear" w:pos="135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позив трговца потрошачу да учини понуду за куповину неког производа по одређеној цени, ако трговац у намери да потрошача наведе на куповину неког другог производа одбија да покаже потрошачу производ на који се оглас односи или одбија да прими наруџбину или да испоручи производ у примереном року или покаже потрошачу оштећени узорак производа на који се односи оглашавање;</w:t>
      </w:r>
    </w:p>
    <w:p w14:paraId="4730F2C2" w14:textId="3C9B7622"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720"/>
        <w:jc w:val="both"/>
        <w:rPr>
          <w:rFonts w:ascii="Times New Roman" w:hAnsi="Times New Roman"/>
          <w:sz w:val="24"/>
          <w:szCs w:val="24"/>
          <w:lang w:val="sr-Cyrl-RS" w:eastAsia="en-US"/>
        </w:rPr>
      </w:pPr>
      <w:r w:rsidRPr="003C6EC1">
        <w:rPr>
          <w:rFonts w:ascii="Times New Roman" w:hAnsi="Times New Roman"/>
          <w:sz w:val="24"/>
          <w:szCs w:val="24"/>
          <w:lang w:val="sr-Cyrl-RS" w:eastAsia="en-US"/>
        </w:rPr>
        <w:t xml:space="preserve">неистинита тврдња трговца да ће производ бити расположив у кратком року или да ће бити расположив у кратком року под одређеним условима, с циљем да се потрошач наведе да одлуку о куповини донесе без одлагања, </w:t>
      </w:r>
      <w:r w:rsidRPr="003C6EC1">
        <w:rPr>
          <w:rFonts w:ascii="Times New Roman" w:hAnsi="Times New Roman"/>
          <w:color w:val="000000" w:themeColor="text1"/>
          <w:sz w:val="24"/>
          <w:szCs w:val="24"/>
          <w:lang w:val="sr-Cyrl-RS" w:eastAsia="en-US"/>
        </w:rPr>
        <w:t>односн</w:t>
      </w:r>
      <w:r w:rsidR="00295F5C" w:rsidRPr="003C6EC1">
        <w:rPr>
          <w:rFonts w:ascii="Times New Roman" w:hAnsi="Times New Roman"/>
          <w:sz w:val="24"/>
          <w:szCs w:val="24"/>
          <w:lang w:val="sr-Cyrl-RS" w:eastAsia="en-US"/>
        </w:rPr>
        <w:t>о</w:t>
      </w:r>
      <w:r w:rsidR="009D1A53" w:rsidRPr="003C6EC1">
        <w:rPr>
          <w:rFonts w:ascii="Times New Roman" w:hAnsi="Times New Roman"/>
          <w:color w:val="FF0000"/>
          <w:sz w:val="24"/>
          <w:szCs w:val="24"/>
          <w:lang w:val="sr-Cyrl-RS" w:eastAsia="en-US"/>
        </w:rPr>
        <w:t xml:space="preserve"> </w:t>
      </w:r>
      <w:r w:rsidRPr="003C6EC1">
        <w:rPr>
          <w:rFonts w:ascii="Times New Roman" w:hAnsi="Times New Roman"/>
          <w:sz w:val="24"/>
          <w:szCs w:val="24"/>
          <w:lang w:val="sr-Cyrl-RS" w:eastAsia="en-US"/>
        </w:rPr>
        <w:t>да му се ускрати прилика или време потребно за одговарајући ниво обавештености код доношења одлуке;</w:t>
      </w:r>
    </w:p>
    <w:p w14:paraId="3BDDE035"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720"/>
        <w:jc w:val="both"/>
        <w:rPr>
          <w:rFonts w:ascii="Times New Roman" w:hAnsi="Times New Roman"/>
          <w:sz w:val="24"/>
          <w:szCs w:val="24"/>
          <w:lang w:val="sr-Cyrl-RS" w:eastAsia="en-US"/>
        </w:rPr>
      </w:pPr>
      <w:r w:rsidRPr="003C6EC1">
        <w:rPr>
          <w:rFonts w:ascii="Times New Roman" w:hAnsi="Times New Roman"/>
          <w:sz w:val="24"/>
          <w:szCs w:val="24"/>
          <w:lang w:val="sr-Cyrl-RS" w:eastAsia="en-US"/>
        </w:rPr>
        <w:t xml:space="preserve">пропуштање трговца да потрошача, пре него што прихвати понуду, на јасан начин обавести да ће му након продаје одређеног производа пружити пратеће услуге на језику који није у службеној употреби у Републици Србији; </w:t>
      </w:r>
    </w:p>
    <w:p w14:paraId="49EF2207"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720"/>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неистинита тврдња трговца или стварање погрешног утиска да је одређени производ у промету у складу са позитивним прописима;</w:t>
      </w:r>
    </w:p>
    <w:p w14:paraId="75F93909"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представљање права која су потрошачу гарантована законом као посебне предности коју трговац нуди потрошачу;</w:t>
      </w:r>
    </w:p>
    <w:p w14:paraId="750E0DF2"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употреба уредничког простора у медијима за оглашавање производа, то јест пропуштање трговца да у садржају огласа звуком или сликом нагласи да је реч о плаћеном оглашавању, а не о садржају иза којег стоји уредништво;</w:t>
      </w:r>
    </w:p>
    <w:p w14:paraId="3739EA89"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lastRenderedPageBreak/>
        <w:t>неистинита тврдња трговца о природи и значају ризика коме потрошач излаже себе или своју породицу ако не купи одређени производ;</w:t>
      </w:r>
    </w:p>
    <w:p w14:paraId="43E759B8"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оглашавање од стране трговца производа који подражава производ другог трговца и којим се потрошач намерно наводи на погрешан закључак да производе производи исти трговац;</w:t>
      </w:r>
    </w:p>
    <w:p w14:paraId="1D69BA6B"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стварање, вођење или оглашавање од стране трговца система продаје производа у оквиру којег потрошач плаћа накнаду за могућност остварења прихода који не зависи од успешности продаје одређеног производа, већ од учествовања других потрошача у том систему продајe (пирамидална шема);</w:t>
      </w:r>
    </w:p>
    <w:p w14:paraId="7C2154CA"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неистинита тврдња трговца да престаје са пословањем или да се премешта у друге пословне просторије;</w:t>
      </w:r>
    </w:p>
    <w:p w14:paraId="25BEB2E2"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тврдња трговца да одређени производ повећава шансу за победу у играма на срећу;</w:t>
      </w:r>
    </w:p>
    <w:p w14:paraId="1FE1585A"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неистинита тврдња трговца да одређени производ лечи одређену болест, поремећај функције или малформацију;</w:t>
      </w:r>
    </w:p>
    <w:p w14:paraId="23073CC7"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пружање нетачних информација о условима на тржишту или могућности куповине одређеног производа на тржишту у намери да се потрошач наведе да производ прибави под условима који су неповољнији од уобичајених тржишних услова;</w:t>
      </w:r>
    </w:p>
    <w:p w14:paraId="67B36E17"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тврдња да се расписује наградно такмичење или промотивна игра, ако се након тога не подели обећана награда или одговарајућа замена за њу;</w:t>
      </w:r>
    </w:p>
    <w:p w14:paraId="6993535A" w14:textId="746C2CA6"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описивање производа речима гратис, бесплатно, без накнаде или другим речима сличног значења, ако је потрошач дужан да сноси било какав трошак осим неизбежног трошка у вези са пословном праксом и преузи</w:t>
      </w:r>
      <w:r w:rsidR="00072D90" w:rsidRPr="003C6EC1">
        <w:rPr>
          <w:rFonts w:ascii="Times New Roman" w:hAnsi="Times New Roman"/>
          <w:sz w:val="24"/>
          <w:szCs w:val="24"/>
          <w:lang w:val="sr-Cyrl-RS" w:eastAsia="en-US"/>
        </w:rPr>
        <w:t xml:space="preserve">мања </w:t>
      </w:r>
      <w:r w:rsidR="003C10DE" w:rsidRPr="003C6EC1">
        <w:rPr>
          <w:rFonts w:ascii="Times New Roman" w:hAnsi="Times New Roman"/>
          <w:sz w:val="24"/>
          <w:szCs w:val="24"/>
          <w:lang w:val="sr-Cyrl-RS" w:eastAsia="en-US"/>
        </w:rPr>
        <w:t>или</w:t>
      </w:r>
      <w:r w:rsidR="006C73A0" w:rsidRPr="003C6EC1">
        <w:rPr>
          <w:rFonts w:ascii="Times New Roman" w:hAnsi="Times New Roman"/>
          <w:sz w:val="24"/>
          <w:szCs w:val="24"/>
          <w:lang w:val="sr-Cyrl-RS" w:eastAsia="en-US"/>
        </w:rPr>
        <w:t xml:space="preserve"> </w:t>
      </w:r>
      <w:r w:rsidRPr="003C6EC1">
        <w:rPr>
          <w:rFonts w:ascii="Times New Roman" w:hAnsi="Times New Roman"/>
          <w:sz w:val="24"/>
          <w:szCs w:val="24"/>
          <w:lang w:val="sr-Cyrl-RS" w:eastAsia="en-US"/>
        </w:rPr>
        <w:t>испоруке производа;</w:t>
      </w:r>
    </w:p>
    <w:p w14:paraId="53F18C38"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стављање рачуна или сличног документа којим се захтева плаћање у огласни материјал, чиме се код потрошача ствара погрешан утисак да је већ наручио оглашавани производ;</w:t>
      </w:r>
    </w:p>
    <w:p w14:paraId="749D2917" w14:textId="77777777" w:rsidR="00C23328" w:rsidRPr="003C6EC1" w:rsidRDefault="00C23328" w:rsidP="00A63AAE">
      <w:pPr>
        <w:pStyle w:val="ListParagraph"/>
        <w:numPr>
          <w:ilvl w:val="0"/>
          <w:numId w:val="37"/>
        </w:numPr>
        <w:tabs>
          <w:tab w:val="clear" w:pos="1350"/>
          <w:tab w:val="left" w:pos="1152"/>
        </w:tabs>
        <w:suppressAutoHyphens w:val="0"/>
        <w:spacing w:after="12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неистинита тврдња или стварање погрешног утиска да трговац не поступа у оквиру своје пословне делатности, професије или заната или неистинито издавање за потрошача (представљање као потрошач);</w:t>
      </w:r>
    </w:p>
    <w:p w14:paraId="4C3E5503" w14:textId="58C929EC" w:rsidR="00C23328" w:rsidRPr="003C6EC1" w:rsidRDefault="00C23328" w:rsidP="00A97494">
      <w:pPr>
        <w:pStyle w:val="ListParagraph"/>
        <w:numPr>
          <w:ilvl w:val="0"/>
          <w:numId w:val="37"/>
        </w:numPr>
        <w:tabs>
          <w:tab w:val="clear" w:pos="1350"/>
          <w:tab w:val="left" w:pos="1152"/>
        </w:tabs>
        <w:suppressAutoHyphens w:val="0"/>
        <w:spacing w:after="0" w:line="240" w:lineRule="auto"/>
        <w:ind w:left="0" w:firstLine="605"/>
        <w:jc w:val="both"/>
        <w:rPr>
          <w:rFonts w:ascii="Times New Roman" w:hAnsi="Times New Roman"/>
          <w:sz w:val="24"/>
          <w:szCs w:val="24"/>
          <w:lang w:val="sr-Cyrl-RS" w:eastAsia="en-US"/>
        </w:rPr>
      </w:pPr>
      <w:r w:rsidRPr="003C6EC1">
        <w:rPr>
          <w:rFonts w:ascii="Times New Roman" w:hAnsi="Times New Roman"/>
          <w:sz w:val="24"/>
          <w:szCs w:val="24"/>
          <w:lang w:val="sr-Cyrl-RS" w:eastAsia="en-US"/>
        </w:rPr>
        <w:t>стварање погрешног утиска код потрошача да су након продаје одређеног производа пратеће услуге доступне и на територији друге државе осим државе у којој је производ продат.</w:t>
      </w:r>
    </w:p>
    <w:p w14:paraId="385A21E5" w14:textId="77777777" w:rsidR="00A97494" w:rsidRPr="003C6EC1" w:rsidRDefault="00A97494" w:rsidP="00A97494">
      <w:pPr>
        <w:pStyle w:val="ListParagraph"/>
        <w:tabs>
          <w:tab w:val="left" w:pos="1152"/>
        </w:tabs>
        <w:suppressAutoHyphens w:val="0"/>
        <w:spacing w:after="0" w:line="240" w:lineRule="auto"/>
        <w:ind w:left="605"/>
        <w:jc w:val="both"/>
        <w:rPr>
          <w:rFonts w:ascii="Times New Roman" w:hAnsi="Times New Roman"/>
          <w:sz w:val="24"/>
          <w:szCs w:val="24"/>
          <w:lang w:val="sr-Cyrl-RS" w:eastAsia="en-US"/>
        </w:rPr>
      </w:pPr>
    </w:p>
    <w:p w14:paraId="0E501F19" w14:textId="2F4747E7"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Насртљива пословна пракса</w:t>
      </w:r>
    </w:p>
    <w:p w14:paraId="5C9E2F93" w14:textId="77777777" w:rsidR="00A97494" w:rsidRPr="003C6EC1" w:rsidRDefault="00A97494" w:rsidP="00A97494">
      <w:pPr>
        <w:pStyle w:val="Clan"/>
        <w:spacing w:before="0" w:after="0"/>
        <w:rPr>
          <w:rFonts w:ascii="Times New Roman" w:hAnsi="Times New Roman"/>
          <w:b w:val="0"/>
          <w:sz w:val="24"/>
          <w:szCs w:val="24"/>
          <w:lang w:val="sr-Cyrl-RS"/>
        </w:rPr>
      </w:pPr>
    </w:p>
    <w:p w14:paraId="32C5AEBE" w14:textId="7C75988E"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21</w:t>
      </w:r>
      <w:r w:rsidR="00C23328" w:rsidRPr="003C6EC1">
        <w:rPr>
          <w:rFonts w:ascii="Times New Roman" w:hAnsi="Times New Roman"/>
          <w:b w:val="0"/>
          <w:sz w:val="24"/>
          <w:szCs w:val="24"/>
          <w:lang w:val="sr-Cyrl-RS"/>
        </w:rPr>
        <w:t xml:space="preserve">. </w:t>
      </w:r>
    </w:p>
    <w:p w14:paraId="64CD6C63" w14:textId="6950BEE8"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Насртљива пословна пракса постоји ако узимајући у обзир све околности конкретног случаја, трговац узнемиравањем, принудом, укључујући физичку принуду</w:t>
      </w:r>
      <w:r w:rsidR="005A5A06" w:rsidRPr="003C6EC1">
        <w:rPr>
          <w:rFonts w:ascii="Times New Roman" w:hAnsi="Times New Roman"/>
          <w:sz w:val="24"/>
          <w:szCs w:val="24"/>
          <w:lang w:val="sr-Cyrl-RS"/>
        </w:rPr>
        <w:t>,</w:t>
      </w:r>
      <w:r w:rsidRPr="003C6EC1">
        <w:rPr>
          <w:rFonts w:ascii="Times New Roman" w:hAnsi="Times New Roman"/>
          <w:sz w:val="24"/>
          <w:szCs w:val="24"/>
          <w:lang w:val="sr-Cyrl-RS"/>
        </w:rPr>
        <w:t xml:space="preserve"> или недозвољеним утицајем, нарушава или прети да наруши слободу избора или понашање просечног потрошача у вези са одређеним производом и на тај начин наводи или прети да наведе потрошача да донесе економску одлуку коју иначе не би донео.</w:t>
      </w:r>
    </w:p>
    <w:p w14:paraId="37C4091A" w14:textId="15E5BF26"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Недозвољени утицај, у смислу овог закона, је злоупотреба позиције моћи у циљу вршења притиска на потрошача на начин који битно ограничава способност да оствари одговарајући ниво обавештености код одлучивања, без обзира да ли се употребљава или ставља у изглед употреба физичке силе.</w:t>
      </w:r>
    </w:p>
    <w:p w14:paraId="769DFCF0"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Критеријуми на основу којих се утврђује постојање насртљиве пословне праксе су:</w:t>
      </w:r>
    </w:p>
    <w:p w14:paraId="25FD82DE" w14:textId="77777777" w:rsidR="00C23328" w:rsidRPr="003C6EC1" w:rsidRDefault="00C23328" w:rsidP="00A63AAE">
      <w:pPr>
        <w:numPr>
          <w:ilvl w:val="0"/>
          <w:numId w:val="24"/>
        </w:numPr>
        <w:tabs>
          <w:tab w:val="clear" w:pos="36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време, место, природа и трајање насртљиве пословне праксе;</w:t>
      </w:r>
    </w:p>
    <w:p w14:paraId="099245E9" w14:textId="77777777" w:rsidR="00C23328" w:rsidRPr="003C6EC1" w:rsidRDefault="00C23328" w:rsidP="00A63AAE">
      <w:pPr>
        <w:numPr>
          <w:ilvl w:val="0"/>
          <w:numId w:val="24"/>
        </w:numPr>
        <w:tabs>
          <w:tab w:val="clear" w:pos="36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употреба претећег или увредљивог језика или понашања;</w:t>
      </w:r>
    </w:p>
    <w:p w14:paraId="4B90A528" w14:textId="77777777" w:rsidR="00C23328" w:rsidRPr="003C6EC1" w:rsidRDefault="00C23328" w:rsidP="00A63AAE">
      <w:pPr>
        <w:numPr>
          <w:ilvl w:val="0"/>
          <w:numId w:val="24"/>
        </w:numPr>
        <w:tabs>
          <w:tab w:val="clear" w:pos="36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чињеница да трговац свесно, у намери да утиче на одлуку потрошача у вези са производом, користи несрећни случај који се догодио потрошачу или тешке околности у којима се потрошач налази, а које утичу на његову способност за расуђивање;</w:t>
      </w:r>
    </w:p>
    <w:p w14:paraId="071CBB23" w14:textId="77777777" w:rsidR="00C23328" w:rsidRPr="003C6EC1" w:rsidRDefault="00C23328" w:rsidP="00A63AAE">
      <w:pPr>
        <w:numPr>
          <w:ilvl w:val="0"/>
          <w:numId w:val="24"/>
        </w:numPr>
        <w:tabs>
          <w:tab w:val="clear" w:pos="36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тешка или несразмерна вануговорна препрека коју трговац поставља потрошачу који жели да оствари своје уговорно право, укључујући право да раскине или поништи уговор или изабере други производ или другог трговца; </w:t>
      </w:r>
    </w:p>
    <w:p w14:paraId="7443EBC1" w14:textId="68E31242" w:rsidR="00C23328" w:rsidRPr="003C6EC1" w:rsidRDefault="00C23328" w:rsidP="00A97494">
      <w:pPr>
        <w:numPr>
          <w:ilvl w:val="0"/>
          <w:numId w:val="24"/>
        </w:numPr>
        <w:tabs>
          <w:tab w:val="clear" w:pos="360"/>
          <w:tab w:val="clear" w:pos="1728"/>
          <w:tab w:val="left" w:pos="1152"/>
        </w:tabs>
        <w:spacing w:after="0"/>
        <w:ind w:left="0" w:firstLine="720"/>
        <w:rPr>
          <w:rFonts w:ascii="Times New Roman" w:hAnsi="Times New Roman"/>
          <w:sz w:val="24"/>
          <w:szCs w:val="24"/>
          <w:lang w:val="sr-Cyrl-RS"/>
        </w:rPr>
      </w:pPr>
      <w:r w:rsidRPr="003C6EC1">
        <w:rPr>
          <w:rFonts w:ascii="Times New Roman" w:hAnsi="Times New Roman"/>
          <w:sz w:val="24"/>
          <w:szCs w:val="24"/>
          <w:lang w:val="sr-Cyrl-RS"/>
        </w:rPr>
        <w:t>претња трговца да ће према потрошачу предузети одређену радњу која није у складу са законом.</w:t>
      </w:r>
    </w:p>
    <w:p w14:paraId="6A406F73" w14:textId="77777777" w:rsidR="00A97494" w:rsidRPr="003C6EC1" w:rsidRDefault="00A97494" w:rsidP="00A97494">
      <w:pPr>
        <w:tabs>
          <w:tab w:val="clear" w:pos="1728"/>
          <w:tab w:val="left" w:pos="1152"/>
        </w:tabs>
        <w:spacing w:after="0"/>
        <w:ind w:left="720" w:firstLine="0"/>
        <w:rPr>
          <w:rFonts w:ascii="Times New Roman" w:hAnsi="Times New Roman"/>
          <w:sz w:val="24"/>
          <w:szCs w:val="24"/>
          <w:lang w:val="sr-Cyrl-RS"/>
        </w:rPr>
      </w:pPr>
    </w:p>
    <w:p w14:paraId="6CB8343C" w14:textId="46E68660"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Облици пословне праксе који се сматрају </w:t>
      </w:r>
      <w:r w:rsidRPr="003C6EC1">
        <w:rPr>
          <w:rFonts w:ascii="Times New Roman" w:hAnsi="Times New Roman"/>
          <w:b w:val="0"/>
          <w:sz w:val="24"/>
          <w:szCs w:val="24"/>
          <w:lang w:val="sr-Cyrl-RS"/>
        </w:rPr>
        <w:br/>
        <w:t xml:space="preserve">насртљивом пословном праксом </w:t>
      </w:r>
    </w:p>
    <w:p w14:paraId="14BDF6DB" w14:textId="77777777" w:rsidR="00A97494" w:rsidRPr="003C6EC1" w:rsidRDefault="00A97494" w:rsidP="00A97494">
      <w:pPr>
        <w:pStyle w:val="Clan"/>
        <w:spacing w:before="0" w:after="0"/>
        <w:rPr>
          <w:rFonts w:ascii="Times New Roman" w:hAnsi="Times New Roman"/>
          <w:b w:val="0"/>
          <w:sz w:val="24"/>
          <w:szCs w:val="24"/>
          <w:lang w:val="sr-Cyrl-RS"/>
        </w:rPr>
      </w:pPr>
    </w:p>
    <w:p w14:paraId="71B8DC01" w14:textId="3D9C2FB9"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22</w:t>
      </w:r>
      <w:r w:rsidR="00C23328" w:rsidRPr="003C6EC1">
        <w:rPr>
          <w:rFonts w:ascii="Times New Roman" w:hAnsi="Times New Roman"/>
          <w:b w:val="0"/>
          <w:sz w:val="24"/>
          <w:szCs w:val="24"/>
          <w:lang w:val="sr-Cyrl-RS"/>
        </w:rPr>
        <w:t xml:space="preserve">. </w:t>
      </w:r>
    </w:p>
    <w:p w14:paraId="5BDCF617" w14:textId="77777777"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Облици пословне праксе који се без обзира на околности појединачног случаја сматрају насртљивом пословном праксом јесу:</w:t>
      </w:r>
    </w:p>
    <w:p w14:paraId="46D9C791" w14:textId="77777777" w:rsidR="00C23328" w:rsidRPr="003C6EC1" w:rsidRDefault="00C23328" w:rsidP="00A63AAE">
      <w:pPr>
        <w:pStyle w:val="ListParagraph"/>
        <w:numPr>
          <w:ilvl w:val="0"/>
          <w:numId w:val="15"/>
        </w:numPr>
        <w:tabs>
          <w:tab w:val="clear" w:pos="1350"/>
          <w:tab w:val="left" w:pos="1152"/>
        </w:tabs>
        <w:suppressAutoHyphens w:val="0"/>
        <w:spacing w:after="120" w:line="240" w:lineRule="auto"/>
        <w:ind w:left="0" w:firstLine="720"/>
        <w:jc w:val="both"/>
        <w:rPr>
          <w:rFonts w:ascii="Times New Roman" w:hAnsi="Times New Roman"/>
          <w:sz w:val="24"/>
          <w:szCs w:val="24"/>
          <w:lang w:val="sr-Cyrl-RS" w:eastAsia="en-US"/>
        </w:rPr>
      </w:pPr>
      <w:r w:rsidRPr="003C6EC1">
        <w:rPr>
          <w:rFonts w:ascii="Times New Roman" w:hAnsi="Times New Roman"/>
          <w:sz w:val="24"/>
          <w:szCs w:val="24"/>
          <w:lang w:val="sr-Cyrl-RS" w:eastAsia="en-US"/>
        </w:rPr>
        <w:t>стварање утиска код потрошача да не може да напусти просторије док не закључи уговор;</w:t>
      </w:r>
    </w:p>
    <w:p w14:paraId="2BC9DF24" w14:textId="71F19EBA" w:rsidR="00C23328" w:rsidRPr="003C6EC1" w:rsidRDefault="00C23328" w:rsidP="00A63AAE">
      <w:pPr>
        <w:pStyle w:val="ListParagraph"/>
        <w:numPr>
          <w:ilvl w:val="0"/>
          <w:numId w:val="15"/>
        </w:numPr>
        <w:tabs>
          <w:tab w:val="clear" w:pos="1350"/>
          <w:tab w:val="left" w:pos="1152"/>
        </w:tabs>
        <w:suppressAutoHyphens w:val="0"/>
        <w:spacing w:after="120" w:line="240" w:lineRule="auto"/>
        <w:ind w:left="0" w:firstLine="720"/>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посета потрошачу, у његовом стамбеном простору, без његове претходне сагласности</w:t>
      </w:r>
      <w:r w:rsidR="00072D90" w:rsidRPr="003C6EC1">
        <w:rPr>
          <w:rFonts w:ascii="Times New Roman" w:hAnsi="Times New Roman"/>
          <w:sz w:val="24"/>
          <w:szCs w:val="24"/>
          <w:lang w:val="sr-Cyrl-RS" w:eastAsia="en-US"/>
        </w:rPr>
        <w:t xml:space="preserve"> </w:t>
      </w:r>
      <w:r w:rsidR="003C10DE" w:rsidRPr="003C6EC1">
        <w:rPr>
          <w:rFonts w:ascii="Times New Roman" w:hAnsi="Times New Roman"/>
          <w:sz w:val="24"/>
          <w:szCs w:val="24"/>
          <w:lang w:val="sr-Cyrl-RS" w:eastAsia="en-US"/>
        </w:rPr>
        <w:t>или</w:t>
      </w:r>
      <w:r w:rsidR="006C73A0" w:rsidRPr="003C6EC1">
        <w:rPr>
          <w:rFonts w:ascii="Times New Roman" w:hAnsi="Times New Roman"/>
          <w:color w:val="FF0000"/>
          <w:sz w:val="24"/>
          <w:szCs w:val="24"/>
          <w:lang w:val="sr-Cyrl-RS" w:eastAsia="en-US"/>
        </w:rPr>
        <w:t xml:space="preserve"> </w:t>
      </w:r>
      <w:r w:rsidRPr="003C6EC1">
        <w:rPr>
          <w:rFonts w:ascii="Times New Roman" w:hAnsi="Times New Roman"/>
          <w:sz w:val="24"/>
          <w:szCs w:val="24"/>
          <w:lang w:val="sr-Cyrl-RS" w:eastAsia="en-US"/>
        </w:rPr>
        <w:t xml:space="preserve">супротно захтеву да га </w:t>
      </w:r>
      <w:r w:rsidR="00F7106E" w:rsidRPr="003C6EC1">
        <w:rPr>
          <w:rFonts w:ascii="Times New Roman" w:hAnsi="Times New Roman"/>
          <w:sz w:val="24"/>
          <w:szCs w:val="24"/>
          <w:lang w:val="sr-Cyrl-RS" w:eastAsia="en-US"/>
        </w:rPr>
        <w:t>трговац напусти или</w:t>
      </w:r>
      <w:r w:rsidRPr="003C6EC1">
        <w:rPr>
          <w:rFonts w:ascii="Times New Roman" w:hAnsi="Times New Roman"/>
          <w:sz w:val="24"/>
          <w:szCs w:val="24"/>
          <w:lang w:val="sr-Cyrl-RS" w:eastAsia="en-US"/>
        </w:rPr>
        <w:t xml:space="preserve"> да се не врати, осим ради остваривања потраживања из уговора;</w:t>
      </w:r>
    </w:p>
    <w:p w14:paraId="7A823D45" w14:textId="77777777" w:rsidR="00C23328" w:rsidRPr="003C6EC1" w:rsidRDefault="00C23328" w:rsidP="00A63AAE">
      <w:pPr>
        <w:pStyle w:val="ListParagraph"/>
        <w:numPr>
          <w:ilvl w:val="0"/>
          <w:numId w:val="15"/>
        </w:numPr>
        <w:tabs>
          <w:tab w:val="clear" w:pos="1350"/>
          <w:tab w:val="left" w:pos="1152"/>
        </w:tabs>
        <w:suppressAutoHyphens w:val="0"/>
        <w:spacing w:after="120" w:line="240" w:lineRule="auto"/>
        <w:ind w:left="0" w:firstLine="720"/>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вишеструко обраћање потрошачу, противно његовој вољи телефоном, факсом, електронском поштом или другим средством електронске комуникације, осим ради остваривања потраживања из уговора;</w:t>
      </w:r>
    </w:p>
    <w:p w14:paraId="71756E0F" w14:textId="77777777" w:rsidR="00C23328" w:rsidRPr="003C6EC1" w:rsidRDefault="00C23328" w:rsidP="00A63AAE">
      <w:pPr>
        <w:pStyle w:val="ListParagraph"/>
        <w:numPr>
          <w:ilvl w:val="0"/>
          <w:numId w:val="15"/>
        </w:numPr>
        <w:tabs>
          <w:tab w:val="clear" w:pos="1350"/>
          <w:tab w:val="left" w:pos="1152"/>
        </w:tabs>
        <w:suppressAutoHyphens w:val="0"/>
        <w:spacing w:after="120" w:line="240" w:lineRule="auto"/>
        <w:ind w:left="0" w:firstLine="720"/>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захтев да потрошач који намерава да оствари своја права из полисе осигурања достави документа која се не могу сматрати значајним за оцену основаности његовог захтева или упорно избегавање да се одговори на захтев потрошача ради одвраћања од остваривања његових уговорних права;</w:t>
      </w:r>
    </w:p>
    <w:p w14:paraId="410C282A" w14:textId="12863A30" w:rsidR="00C23328" w:rsidRPr="003C6EC1" w:rsidRDefault="004F24F3" w:rsidP="00A63AAE">
      <w:pPr>
        <w:pStyle w:val="ListParagraph"/>
        <w:numPr>
          <w:ilvl w:val="0"/>
          <w:numId w:val="15"/>
        </w:numPr>
        <w:tabs>
          <w:tab w:val="clear" w:pos="1350"/>
          <w:tab w:val="left" w:pos="1152"/>
        </w:tabs>
        <w:suppressAutoHyphens w:val="0"/>
        <w:spacing w:after="120" w:line="240" w:lineRule="auto"/>
        <w:ind w:left="0" w:firstLine="720"/>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директно позивањ</w:t>
      </w:r>
      <w:r w:rsidR="00C23328" w:rsidRPr="003C6EC1">
        <w:rPr>
          <w:rFonts w:ascii="Times New Roman" w:hAnsi="Times New Roman"/>
          <w:sz w:val="24"/>
          <w:szCs w:val="24"/>
          <w:lang w:val="sr-Cyrl-RS" w:eastAsia="en-US"/>
        </w:rPr>
        <w:t>е деце</w:t>
      </w:r>
      <w:r w:rsidRPr="003C6EC1">
        <w:rPr>
          <w:rFonts w:ascii="Times New Roman" w:hAnsi="Times New Roman"/>
          <w:sz w:val="24"/>
          <w:szCs w:val="24"/>
          <w:lang w:val="sr-Cyrl-RS" w:eastAsia="en-US"/>
        </w:rPr>
        <w:t xml:space="preserve"> или малолетника путем огласне поруке</w:t>
      </w:r>
      <w:r w:rsidR="00C23328" w:rsidRPr="003C6EC1">
        <w:rPr>
          <w:rFonts w:ascii="Times New Roman" w:hAnsi="Times New Roman"/>
          <w:sz w:val="24"/>
          <w:szCs w:val="24"/>
          <w:lang w:val="sr-Cyrl-RS" w:eastAsia="en-US"/>
        </w:rPr>
        <w:t xml:space="preserve"> да купе или утичу на родитеље или друга одрасла лица да за њих купе производ који је предмет оглашавања;</w:t>
      </w:r>
    </w:p>
    <w:p w14:paraId="0A6DB0B2" w14:textId="77777777" w:rsidR="00C23328" w:rsidRPr="003C6EC1" w:rsidRDefault="00C23328" w:rsidP="00A63AAE">
      <w:pPr>
        <w:pStyle w:val="ListParagraph"/>
        <w:numPr>
          <w:ilvl w:val="0"/>
          <w:numId w:val="15"/>
        </w:numPr>
        <w:tabs>
          <w:tab w:val="clear" w:pos="1350"/>
          <w:tab w:val="left" w:pos="1152"/>
        </w:tabs>
        <w:suppressAutoHyphens w:val="0"/>
        <w:spacing w:after="120" w:line="240" w:lineRule="auto"/>
        <w:ind w:left="0" w:firstLine="720"/>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захтев потрошачу да плати, врати или чува производ чију испоруку није тражио;</w:t>
      </w:r>
    </w:p>
    <w:p w14:paraId="2D20638C" w14:textId="77777777" w:rsidR="00C23328" w:rsidRPr="003C6EC1" w:rsidRDefault="00C23328" w:rsidP="00A63AAE">
      <w:pPr>
        <w:pStyle w:val="ListParagraph"/>
        <w:numPr>
          <w:ilvl w:val="0"/>
          <w:numId w:val="15"/>
        </w:numPr>
        <w:tabs>
          <w:tab w:val="clear" w:pos="1350"/>
          <w:tab w:val="left" w:pos="1152"/>
        </w:tabs>
        <w:suppressAutoHyphens w:val="0"/>
        <w:spacing w:after="120" w:line="240" w:lineRule="auto"/>
        <w:ind w:left="0" w:firstLine="720"/>
        <w:jc w:val="both"/>
        <w:rPr>
          <w:rFonts w:ascii="Times New Roman" w:hAnsi="Times New Roman"/>
          <w:sz w:val="24"/>
          <w:szCs w:val="24"/>
          <w:lang w:val="sr-Cyrl-RS" w:eastAsia="en-US"/>
        </w:rPr>
      </w:pPr>
      <w:r w:rsidRPr="003C6EC1">
        <w:rPr>
          <w:rFonts w:ascii="Times New Roman" w:hAnsi="Times New Roman"/>
          <w:sz w:val="24"/>
          <w:szCs w:val="24"/>
          <w:lang w:val="sr-Cyrl-RS" w:eastAsia="en-US"/>
        </w:rPr>
        <w:t>изричито обавештавање потрошача да су посао или егзистенција трговца угрожени ако потрошач не купи одређени производ;</w:t>
      </w:r>
    </w:p>
    <w:p w14:paraId="4E97C541" w14:textId="67579053" w:rsidR="00C23328" w:rsidRPr="003C6EC1" w:rsidRDefault="00C23328" w:rsidP="00A97494">
      <w:pPr>
        <w:pStyle w:val="ListParagraph"/>
        <w:numPr>
          <w:ilvl w:val="0"/>
          <w:numId w:val="15"/>
        </w:numPr>
        <w:tabs>
          <w:tab w:val="clear" w:pos="1350"/>
          <w:tab w:val="left" w:pos="1152"/>
        </w:tabs>
        <w:suppressAutoHyphens w:val="0"/>
        <w:spacing w:after="0" w:line="240" w:lineRule="auto"/>
        <w:ind w:left="0" w:firstLine="720"/>
        <w:jc w:val="both"/>
        <w:rPr>
          <w:rFonts w:ascii="Times New Roman" w:hAnsi="Times New Roman"/>
          <w:sz w:val="24"/>
          <w:szCs w:val="24"/>
          <w:lang w:val="sr-Cyrl-RS" w:eastAsia="en-US"/>
        </w:rPr>
      </w:pPr>
      <w:r w:rsidRPr="003C6EC1">
        <w:rPr>
          <w:rFonts w:ascii="Times New Roman" w:hAnsi="Times New Roman"/>
          <w:sz w:val="24"/>
          <w:szCs w:val="24"/>
          <w:lang w:val="sr-Cyrl-RS" w:eastAsia="en-US"/>
        </w:rPr>
        <w:lastRenderedPageBreak/>
        <w:t xml:space="preserve">стварање погрешног утиска код потрошача да је освојио или да ће предузимањем одређене радње освојити награду или какву другу корист када награда или корист не постоји </w:t>
      </w:r>
      <w:r w:rsidR="00001F96" w:rsidRPr="003C6EC1">
        <w:rPr>
          <w:rFonts w:ascii="Times New Roman" w:hAnsi="Times New Roman"/>
          <w:sz w:val="24"/>
          <w:szCs w:val="24"/>
          <w:lang w:val="sr-Cyrl-RS" w:eastAsia="en-US"/>
        </w:rPr>
        <w:t>или ако је предузимање друге</w:t>
      </w:r>
      <w:r w:rsidRPr="003C6EC1">
        <w:rPr>
          <w:rFonts w:ascii="Times New Roman" w:hAnsi="Times New Roman"/>
          <w:sz w:val="24"/>
          <w:szCs w:val="24"/>
          <w:lang w:val="sr-Cyrl-RS" w:eastAsia="en-US"/>
        </w:rPr>
        <w:t xml:space="preserve"> радње у циљу освајања награде или користи условљено тиме да потрошач плати одређену суму новца или претрпи одређене трошкове.</w:t>
      </w:r>
    </w:p>
    <w:p w14:paraId="2548AB74" w14:textId="77777777" w:rsidR="00A97494" w:rsidRPr="003C6EC1" w:rsidRDefault="00A97494" w:rsidP="00A97494">
      <w:pPr>
        <w:pStyle w:val="ListParagraph"/>
        <w:tabs>
          <w:tab w:val="left" w:pos="1152"/>
        </w:tabs>
        <w:suppressAutoHyphens w:val="0"/>
        <w:spacing w:after="0" w:line="240" w:lineRule="auto"/>
        <w:jc w:val="both"/>
        <w:rPr>
          <w:rFonts w:ascii="Times New Roman" w:hAnsi="Times New Roman"/>
          <w:sz w:val="24"/>
          <w:szCs w:val="24"/>
          <w:lang w:val="sr-Cyrl-RS" w:eastAsia="en-US"/>
        </w:rPr>
      </w:pPr>
    </w:p>
    <w:p w14:paraId="2F772ED3" w14:textId="28ED32E9"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Посебна заштита малолетника</w:t>
      </w:r>
    </w:p>
    <w:p w14:paraId="2EC6E6B1" w14:textId="77777777" w:rsidR="00A97494" w:rsidRPr="003C6EC1" w:rsidRDefault="00A97494" w:rsidP="00A97494">
      <w:pPr>
        <w:pStyle w:val="Clan"/>
        <w:spacing w:before="0" w:after="0"/>
        <w:rPr>
          <w:rFonts w:ascii="Times New Roman" w:hAnsi="Times New Roman"/>
          <w:b w:val="0"/>
          <w:sz w:val="24"/>
          <w:szCs w:val="24"/>
          <w:lang w:val="sr-Cyrl-RS"/>
        </w:rPr>
      </w:pPr>
    </w:p>
    <w:p w14:paraId="0A4C10D3" w14:textId="55266B45" w:rsidR="00C23328" w:rsidRPr="003C6EC1" w:rsidRDefault="006911A0"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23</w:t>
      </w:r>
      <w:r w:rsidR="00C23328" w:rsidRPr="003C6EC1">
        <w:rPr>
          <w:rFonts w:ascii="Times New Roman" w:hAnsi="Times New Roman"/>
          <w:b w:val="0"/>
          <w:sz w:val="24"/>
          <w:szCs w:val="24"/>
          <w:lang w:val="sr-Cyrl-RS"/>
        </w:rPr>
        <w:t xml:space="preserve">. </w:t>
      </w:r>
    </w:p>
    <w:p w14:paraId="232E1CA9" w14:textId="6D620ACB" w:rsidR="00C23328" w:rsidRPr="003C6EC1" w:rsidRDefault="00C23328" w:rsidP="00A97494">
      <w:pPr>
        <w:tabs>
          <w:tab w:val="clear" w:pos="1728"/>
          <w:tab w:val="left" w:pos="1152"/>
        </w:tabs>
        <w:spacing w:after="0"/>
        <w:ind w:firstLine="720"/>
        <w:rPr>
          <w:rFonts w:ascii="Times New Roman" w:hAnsi="Times New Roman"/>
          <w:bCs/>
          <w:sz w:val="24"/>
          <w:szCs w:val="24"/>
          <w:lang w:val="sr-Cyrl-RS"/>
        </w:rPr>
      </w:pPr>
      <w:r w:rsidRPr="003C6EC1">
        <w:rPr>
          <w:rFonts w:ascii="Times New Roman" w:hAnsi="Times New Roman"/>
          <w:bCs/>
          <w:sz w:val="24"/>
          <w:szCs w:val="24"/>
          <w:lang w:val="sr-Cyrl-RS"/>
        </w:rPr>
        <w:t>Забрањена је продаја, услуживање и поклањање ал</w:t>
      </w:r>
      <w:r w:rsidR="00072D90" w:rsidRPr="003C6EC1">
        <w:rPr>
          <w:rFonts w:ascii="Times New Roman" w:hAnsi="Times New Roman"/>
          <w:bCs/>
          <w:sz w:val="24"/>
          <w:szCs w:val="24"/>
          <w:lang w:val="sr-Cyrl-RS"/>
        </w:rPr>
        <w:t>кохолних пића, укључујући пиво,</w:t>
      </w:r>
      <w:r w:rsidRPr="003C6EC1">
        <w:rPr>
          <w:rFonts w:ascii="Times New Roman" w:hAnsi="Times New Roman"/>
          <w:bCs/>
          <w:sz w:val="24"/>
          <w:szCs w:val="24"/>
          <w:lang w:val="sr-Cyrl-RS"/>
        </w:rPr>
        <w:t xml:space="preserve"> дуванских производа </w:t>
      </w:r>
      <w:r w:rsidR="003C10DE" w:rsidRPr="003C6EC1">
        <w:rPr>
          <w:rFonts w:ascii="Times New Roman" w:hAnsi="Times New Roman"/>
          <w:bCs/>
          <w:sz w:val="24"/>
          <w:szCs w:val="24"/>
          <w:lang w:val="sr-Cyrl-RS"/>
        </w:rPr>
        <w:t>или</w:t>
      </w:r>
      <w:r w:rsidR="006C73A0" w:rsidRPr="003C6EC1">
        <w:rPr>
          <w:rFonts w:ascii="Times New Roman" w:hAnsi="Times New Roman"/>
          <w:bCs/>
          <w:color w:val="FF0000"/>
          <w:sz w:val="24"/>
          <w:szCs w:val="24"/>
          <w:lang w:val="sr-Cyrl-RS"/>
        </w:rPr>
        <w:t xml:space="preserve"> </w:t>
      </w:r>
      <w:r w:rsidRPr="003C6EC1">
        <w:rPr>
          <w:rFonts w:ascii="Times New Roman" w:hAnsi="Times New Roman"/>
          <w:bCs/>
          <w:sz w:val="24"/>
          <w:szCs w:val="24"/>
          <w:lang w:val="sr-Cyrl-RS"/>
        </w:rPr>
        <w:t>пиротехничких средстава, лицима млађим од 18 година живота.</w:t>
      </w:r>
    </w:p>
    <w:p w14:paraId="3B0E471A" w14:textId="254AD858" w:rsidR="00C23328" w:rsidRPr="003C6EC1" w:rsidRDefault="00C23328">
      <w:pPr>
        <w:tabs>
          <w:tab w:val="clear" w:pos="1728"/>
          <w:tab w:val="left" w:pos="1152"/>
        </w:tabs>
        <w:ind w:firstLine="720"/>
        <w:rPr>
          <w:rFonts w:ascii="Times New Roman" w:hAnsi="Times New Roman"/>
          <w:bCs/>
          <w:sz w:val="24"/>
          <w:szCs w:val="24"/>
          <w:lang w:val="sr-Cyrl-RS"/>
        </w:rPr>
      </w:pPr>
      <w:r w:rsidRPr="003C6EC1">
        <w:rPr>
          <w:rFonts w:ascii="Times New Roman" w:hAnsi="Times New Roman"/>
          <w:bCs/>
          <w:sz w:val="24"/>
          <w:szCs w:val="24"/>
          <w:lang w:val="sr-Cyrl-RS"/>
        </w:rPr>
        <w:t>У случају сумње да је потрошач лице млађе од 18 година, трговац није дужан да прода или услужи алкохолно пиће, пиво, дувански производ или пиротехничка средства док потрошач не омогући трговцу увид у важећу личну карту, пасош или возачку дозволу.</w:t>
      </w:r>
    </w:p>
    <w:p w14:paraId="435A5BE5" w14:textId="77777777" w:rsidR="00A97494" w:rsidRPr="003C6EC1" w:rsidRDefault="00A97494">
      <w:pPr>
        <w:tabs>
          <w:tab w:val="clear" w:pos="1728"/>
          <w:tab w:val="left" w:pos="1152"/>
        </w:tabs>
        <w:ind w:firstLine="720"/>
        <w:rPr>
          <w:rFonts w:ascii="Times New Roman" w:hAnsi="Times New Roman"/>
          <w:sz w:val="24"/>
          <w:szCs w:val="24"/>
          <w:lang w:val="sr-Cyrl-RS"/>
        </w:rPr>
      </w:pPr>
    </w:p>
    <w:p w14:paraId="2DCA83C4" w14:textId="51479CC3"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Кодекс добре пословне праксе</w:t>
      </w:r>
    </w:p>
    <w:p w14:paraId="4355C13A" w14:textId="77777777" w:rsidR="00A97494" w:rsidRPr="003C6EC1" w:rsidRDefault="00A97494" w:rsidP="00A97494">
      <w:pPr>
        <w:pStyle w:val="Clan"/>
        <w:spacing w:before="0" w:after="0"/>
        <w:rPr>
          <w:rFonts w:ascii="Times New Roman" w:hAnsi="Times New Roman"/>
          <w:b w:val="0"/>
          <w:sz w:val="24"/>
          <w:szCs w:val="24"/>
          <w:lang w:val="sr-Cyrl-RS"/>
        </w:rPr>
      </w:pPr>
    </w:p>
    <w:p w14:paraId="4D2DCF71" w14:textId="01417DE6" w:rsidR="00C23328" w:rsidRPr="003C6EC1" w:rsidRDefault="003D17C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24</w:t>
      </w:r>
      <w:r w:rsidR="00C23328" w:rsidRPr="003C6EC1">
        <w:rPr>
          <w:rFonts w:ascii="Times New Roman" w:hAnsi="Times New Roman"/>
          <w:b w:val="0"/>
          <w:sz w:val="24"/>
          <w:szCs w:val="24"/>
          <w:lang w:val="sr-Cyrl-RS"/>
        </w:rPr>
        <w:t xml:space="preserve">. </w:t>
      </w:r>
    </w:p>
    <w:p w14:paraId="717C08B3" w14:textId="7AA0C8AC"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Трговци или група трговаца који су приступили одређеном кодексу добре пословне праксе</w:t>
      </w:r>
      <w:r w:rsidR="00834B23" w:rsidRPr="003C6EC1">
        <w:rPr>
          <w:rFonts w:ascii="Times New Roman" w:hAnsi="Times New Roman"/>
          <w:sz w:val="24"/>
          <w:szCs w:val="24"/>
          <w:lang w:val="sr-Cyrl-RS"/>
        </w:rPr>
        <w:t xml:space="preserve"> дужни</w:t>
      </w:r>
      <w:r w:rsidRPr="003C6EC1">
        <w:rPr>
          <w:rFonts w:ascii="Times New Roman" w:hAnsi="Times New Roman"/>
          <w:sz w:val="24"/>
          <w:szCs w:val="24"/>
          <w:lang w:val="sr-Cyrl-RS"/>
        </w:rPr>
        <w:t xml:space="preserve"> </w:t>
      </w:r>
      <w:r w:rsidR="00834B23" w:rsidRPr="003C6EC1">
        <w:rPr>
          <w:rFonts w:ascii="Times New Roman" w:hAnsi="Times New Roman"/>
          <w:sz w:val="24"/>
          <w:szCs w:val="24"/>
          <w:lang w:val="sr-Cyrl-RS"/>
        </w:rPr>
        <w:t>су да се придржавају одредаба кодекса</w:t>
      </w:r>
      <w:r w:rsidR="004F24F3" w:rsidRPr="003C6EC1">
        <w:rPr>
          <w:rFonts w:ascii="Times New Roman" w:hAnsi="Times New Roman"/>
          <w:sz w:val="24"/>
          <w:szCs w:val="24"/>
          <w:lang w:val="sr-Cyrl-RS"/>
        </w:rPr>
        <w:t xml:space="preserve"> и контролишу поштовање</w:t>
      </w:r>
      <w:r w:rsidRPr="003C6EC1">
        <w:rPr>
          <w:rFonts w:ascii="Times New Roman" w:hAnsi="Times New Roman"/>
          <w:sz w:val="24"/>
          <w:szCs w:val="24"/>
          <w:lang w:val="sr-Cyrl-RS"/>
        </w:rPr>
        <w:t xml:space="preserve"> правила тог кодекса.</w:t>
      </w:r>
    </w:p>
    <w:p w14:paraId="3E66B563"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Министарство подстиче трговце или групу трговаца који су приступили одређеном кодексу добре пословне праксе да контролишу појаву непоштене пословне праксе трговаца или групе трговаца који су приступили том кодексу.</w:t>
      </w:r>
    </w:p>
    <w:p w14:paraId="05496246" w14:textId="1211E7EA"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Министарство подстиче трговце или групу трговаца који су приступили одређеном кодексу добре пословне праксе да обавештавају потрошаче о постојању и садржини тог кодекса.</w:t>
      </w:r>
    </w:p>
    <w:p w14:paraId="53FAC0CB"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6B4BB998" w14:textId="0F70513A"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Излагање робе, тачна мера и истицање продајних подстицаја</w:t>
      </w:r>
    </w:p>
    <w:p w14:paraId="62E8C901" w14:textId="77777777" w:rsidR="00A97494" w:rsidRPr="003C6EC1" w:rsidRDefault="00A97494" w:rsidP="00A97494">
      <w:pPr>
        <w:pStyle w:val="Clan"/>
        <w:spacing w:before="0" w:after="0"/>
        <w:rPr>
          <w:rFonts w:ascii="Times New Roman" w:hAnsi="Times New Roman"/>
          <w:b w:val="0"/>
          <w:sz w:val="24"/>
          <w:szCs w:val="24"/>
          <w:lang w:val="sr-Cyrl-RS"/>
        </w:rPr>
      </w:pPr>
    </w:p>
    <w:p w14:paraId="531BF5D4" w14:textId="06C1C55B" w:rsidR="00C23328" w:rsidRPr="003C6EC1" w:rsidRDefault="003D17C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25</w:t>
      </w:r>
      <w:r w:rsidR="00C23328" w:rsidRPr="003C6EC1">
        <w:rPr>
          <w:rFonts w:ascii="Times New Roman" w:hAnsi="Times New Roman"/>
          <w:b w:val="0"/>
          <w:sz w:val="24"/>
          <w:szCs w:val="24"/>
          <w:lang w:val="sr-Cyrl-RS"/>
        </w:rPr>
        <w:t>.</w:t>
      </w:r>
    </w:p>
    <w:p w14:paraId="72B2985C" w14:textId="77777777" w:rsidR="00C23328" w:rsidRPr="003C6EC1" w:rsidRDefault="00C23328" w:rsidP="00A97494">
      <w:pPr>
        <w:pStyle w:val="ListParagraph"/>
        <w:tabs>
          <w:tab w:val="left" w:pos="1152"/>
        </w:tabs>
        <w:suppressAutoHyphens w:val="0"/>
        <w:spacing w:after="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Забрањено је одбијање да се потрошачу прода роба која је изложена или на други начин припремљена за продају или одбијање пружања услуге која се може обавити, уколико то није у супротности са другим прописом и пословном праксом.</w:t>
      </w:r>
    </w:p>
    <w:p w14:paraId="488BF32A" w14:textId="682FE36D" w:rsidR="009A07EC" w:rsidRPr="003C6EC1" w:rsidRDefault="004F24F3">
      <w:pPr>
        <w:pStyle w:val="ListParagraph"/>
        <w:tabs>
          <w:tab w:val="left" w:pos="1152"/>
        </w:tabs>
        <w:suppressAutoHyphens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Забрањено ј</w:t>
      </w:r>
      <w:r w:rsidR="009A07EC" w:rsidRPr="003C6EC1">
        <w:rPr>
          <w:rFonts w:ascii="Times New Roman" w:hAnsi="Times New Roman"/>
          <w:sz w:val="24"/>
          <w:szCs w:val="24"/>
          <w:lang w:val="sr-Cyrl-RS"/>
        </w:rPr>
        <w:t>е условљавање продаје робе или пружања услуге продајом друге робе или пружањем друге услуге</w:t>
      </w:r>
      <w:r w:rsidR="00856B36" w:rsidRPr="003C6EC1">
        <w:rPr>
          <w:rFonts w:ascii="Times New Roman" w:hAnsi="Times New Roman"/>
          <w:sz w:val="24"/>
          <w:szCs w:val="24"/>
          <w:lang w:val="sr-Cyrl-RS"/>
        </w:rPr>
        <w:t>.</w:t>
      </w:r>
    </w:p>
    <w:p w14:paraId="3BFC61E8" w14:textId="77777777" w:rsidR="00C23328" w:rsidRPr="003C6EC1" w:rsidRDefault="00C23328">
      <w:pPr>
        <w:pStyle w:val="ListParagraph"/>
        <w:tabs>
          <w:tab w:val="left" w:pos="1152"/>
        </w:tabs>
        <w:suppressAutoHyphens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 xml:space="preserve">Трговац је дужан да потрошачу обезбеди робу у тачној мери или количини и </w:t>
      </w:r>
      <w:r w:rsidR="00490507" w:rsidRPr="003C6EC1">
        <w:rPr>
          <w:rFonts w:ascii="Times New Roman" w:hAnsi="Times New Roman"/>
          <w:sz w:val="24"/>
          <w:szCs w:val="24"/>
          <w:lang w:val="sr-Cyrl-RS"/>
        </w:rPr>
        <w:t xml:space="preserve">уколико је примерено, </w:t>
      </w:r>
      <w:r w:rsidRPr="003C6EC1">
        <w:rPr>
          <w:rFonts w:ascii="Times New Roman" w:hAnsi="Times New Roman"/>
          <w:sz w:val="24"/>
          <w:szCs w:val="24"/>
          <w:lang w:val="sr-Cyrl-RS"/>
        </w:rPr>
        <w:t>да му омогући да провери ту тачност.</w:t>
      </w:r>
      <w:r w:rsidR="00594A78" w:rsidRPr="003C6EC1">
        <w:rPr>
          <w:rFonts w:ascii="Times New Roman" w:hAnsi="Times New Roman"/>
          <w:sz w:val="24"/>
          <w:szCs w:val="24"/>
          <w:lang w:val="sr-Cyrl-RS"/>
        </w:rPr>
        <w:t xml:space="preserve"> </w:t>
      </w:r>
    </w:p>
    <w:p w14:paraId="5C44DE57" w14:textId="550C7015"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Уколико трговац нуди посебне продајне подстицаје при куповини роба и услуга, у складу са законом којим се уређује трговина, дужан је да их јасно и видљиво истакне, наведе услове за њихово остваривање и да их се придржава.</w:t>
      </w:r>
    </w:p>
    <w:p w14:paraId="5934C98B" w14:textId="0DEA30DC"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6C613180"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5912A05F" w14:textId="398973B3" w:rsidR="00C23328" w:rsidRPr="003C6EC1" w:rsidRDefault="00C23328" w:rsidP="00A97494">
      <w:pPr>
        <w:pStyle w:val="Naslov"/>
        <w:spacing w:before="0" w:after="0"/>
        <w:rPr>
          <w:rFonts w:ascii="Times New Roman" w:hAnsi="Times New Roman"/>
          <w:b w:val="0"/>
          <w:szCs w:val="24"/>
          <w:lang w:val="sr-Cyrl-RS"/>
        </w:rPr>
      </w:pPr>
      <w:bookmarkStart w:id="3" w:name="OLE_LINK5"/>
      <w:bookmarkEnd w:id="1"/>
      <w:bookmarkEnd w:id="2"/>
      <w:r w:rsidRPr="003C6EC1">
        <w:rPr>
          <w:rFonts w:ascii="Times New Roman" w:hAnsi="Times New Roman"/>
          <w:b w:val="0"/>
          <w:szCs w:val="24"/>
          <w:lang w:val="sr-Cyrl-RS"/>
        </w:rPr>
        <w:lastRenderedPageBreak/>
        <w:t>IV. ЗАШТИТА ПОТРОШАЧА У ОСТВАРИВАЊУ ПРАВА ИЗ УГОВОРА НА ДАЉИНУ И УГОВОРА КОЈИ СЕ ЗАКЉУЧУЈУ ИЗВАН ПОСЛОВНИХ ПРОСТОРИЈА</w:t>
      </w:r>
    </w:p>
    <w:p w14:paraId="69287EF4" w14:textId="13BE4C77" w:rsidR="00A97494" w:rsidRPr="003C6EC1" w:rsidRDefault="00A97494" w:rsidP="00A97494">
      <w:pPr>
        <w:pStyle w:val="Naslov"/>
        <w:spacing w:before="0" w:after="0"/>
        <w:rPr>
          <w:rFonts w:ascii="Times New Roman" w:hAnsi="Times New Roman"/>
          <w:b w:val="0"/>
          <w:szCs w:val="24"/>
          <w:lang w:val="sr-Cyrl-RS"/>
        </w:rPr>
      </w:pPr>
    </w:p>
    <w:p w14:paraId="06883FE9" w14:textId="77777777" w:rsidR="00A97494" w:rsidRPr="003C6EC1" w:rsidRDefault="00A97494" w:rsidP="00A97494">
      <w:pPr>
        <w:pStyle w:val="Naslov"/>
        <w:spacing w:before="0" w:after="0"/>
        <w:rPr>
          <w:rFonts w:ascii="Times New Roman" w:hAnsi="Times New Roman"/>
          <w:b w:val="0"/>
          <w:szCs w:val="24"/>
          <w:lang w:val="sr-Cyrl-RS"/>
        </w:rPr>
      </w:pPr>
    </w:p>
    <w:p w14:paraId="3A9F4483" w14:textId="2BBEF17F"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1. Обавештавање потрошача и право на одустанак</w:t>
      </w:r>
    </w:p>
    <w:p w14:paraId="57434D2F" w14:textId="2F289A67" w:rsidR="00A97494" w:rsidRPr="003C6EC1" w:rsidRDefault="00A97494" w:rsidP="00A97494">
      <w:pPr>
        <w:pStyle w:val="Clan"/>
        <w:spacing w:before="0" w:after="0"/>
        <w:rPr>
          <w:rFonts w:ascii="Times New Roman" w:hAnsi="Times New Roman"/>
          <w:b w:val="0"/>
          <w:sz w:val="24"/>
          <w:szCs w:val="24"/>
          <w:lang w:val="sr-Cyrl-RS"/>
        </w:rPr>
      </w:pPr>
    </w:p>
    <w:p w14:paraId="43B83BDB" w14:textId="77777777" w:rsidR="00A97494" w:rsidRPr="003C6EC1" w:rsidRDefault="00A97494" w:rsidP="00A97494">
      <w:pPr>
        <w:pStyle w:val="Clan"/>
        <w:spacing w:before="0" w:after="0"/>
        <w:rPr>
          <w:rFonts w:ascii="Times New Roman" w:hAnsi="Times New Roman"/>
          <w:b w:val="0"/>
          <w:sz w:val="24"/>
          <w:szCs w:val="24"/>
          <w:lang w:val="sr-Cyrl-RS"/>
        </w:rPr>
      </w:pPr>
    </w:p>
    <w:p w14:paraId="0B1433EE" w14:textId="1B78480E"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Дужности обавештавања за уговоре на даљину и уговоре који се закључују изван пословних просторија</w:t>
      </w:r>
    </w:p>
    <w:p w14:paraId="70710A23" w14:textId="77777777" w:rsidR="00A97494" w:rsidRPr="003C6EC1" w:rsidRDefault="00A97494" w:rsidP="00A97494">
      <w:pPr>
        <w:pStyle w:val="Clan"/>
        <w:spacing w:before="0" w:after="0"/>
        <w:rPr>
          <w:rFonts w:ascii="Times New Roman" w:hAnsi="Times New Roman"/>
          <w:b w:val="0"/>
          <w:sz w:val="24"/>
          <w:szCs w:val="24"/>
          <w:lang w:val="sr-Cyrl-RS"/>
        </w:rPr>
      </w:pPr>
    </w:p>
    <w:p w14:paraId="2118D8E0" w14:textId="7B9FC90D" w:rsidR="00C23328" w:rsidRPr="003C6EC1" w:rsidRDefault="003D17C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26</w:t>
      </w:r>
      <w:r w:rsidR="00C23328" w:rsidRPr="003C6EC1">
        <w:rPr>
          <w:rFonts w:ascii="Times New Roman" w:hAnsi="Times New Roman"/>
          <w:b w:val="0"/>
          <w:sz w:val="24"/>
          <w:szCs w:val="24"/>
          <w:lang w:val="sr-Cyrl-RS"/>
        </w:rPr>
        <w:t xml:space="preserve">. </w:t>
      </w:r>
    </w:p>
    <w:p w14:paraId="5144D1AE" w14:textId="45DC3D3C" w:rsidR="00C23328" w:rsidRPr="003C6EC1" w:rsidRDefault="00C23328" w:rsidP="00A97494">
      <w:pPr>
        <w:tabs>
          <w:tab w:val="clear" w:pos="1728"/>
          <w:tab w:val="left" w:pos="1152"/>
        </w:tabs>
        <w:spacing w:after="0"/>
        <w:ind w:firstLine="720"/>
        <w:rPr>
          <w:rFonts w:ascii="Times New Roman" w:hAnsi="Times New Roman"/>
          <w:strike/>
          <w:sz w:val="24"/>
          <w:szCs w:val="24"/>
          <w:lang w:val="sr-Cyrl-RS"/>
        </w:rPr>
      </w:pPr>
      <w:r w:rsidRPr="003C6EC1">
        <w:rPr>
          <w:rFonts w:ascii="Times New Roman" w:hAnsi="Times New Roman"/>
          <w:sz w:val="24"/>
          <w:szCs w:val="24"/>
          <w:lang w:val="sr-Cyrl-RS"/>
        </w:rPr>
        <w:t>Трговац је дужан да п</w:t>
      </w:r>
      <w:r w:rsidR="00072D90" w:rsidRPr="003C6EC1">
        <w:rPr>
          <w:rFonts w:ascii="Times New Roman" w:hAnsi="Times New Roman"/>
          <w:sz w:val="24"/>
          <w:szCs w:val="24"/>
          <w:lang w:val="sr-Cyrl-RS"/>
        </w:rPr>
        <w:t>ре закључења уговора на даљину</w:t>
      </w:r>
      <w:r w:rsidRPr="003C6EC1">
        <w:rPr>
          <w:rFonts w:ascii="Times New Roman" w:hAnsi="Times New Roman"/>
          <w:color w:val="FF0000"/>
          <w:sz w:val="24"/>
          <w:szCs w:val="24"/>
          <w:lang w:val="sr-Cyrl-RS"/>
        </w:rPr>
        <w:t xml:space="preserve"> </w:t>
      </w:r>
      <w:r w:rsidR="003C10DE" w:rsidRPr="003C6EC1">
        <w:rPr>
          <w:rFonts w:ascii="Times New Roman" w:hAnsi="Times New Roman"/>
          <w:sz w:val="24"/>
          <w:szCs w:val="24"/>
          <w:lang w:val="sr-Cyrl-RS"/>
        </w:rPr>
        <w:t>или</w:t>
      </w:r>
      <w:r w:rsidR="006C73A0"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изван пословних просто</w:t>
      </w:r>
      <w:r w:rsidR="00494316" w:rsidRPr="003C6EC1">
        <w:rPr>
          <w:rFonts w:ascii="Times New Roman" w:hAnsi="Times New Roman"/>
          <w:sz w:val="24"/>
          <w:szCs w:val="24"/>
          <w:lang w:val="sr-Cyrl-RS"/>
        </w:rPr>
        <w:t>рија, поред података из члана 12.</w:t>
      </w:r>
      <w:r w:rsidRPr="003C6EC1">
        <w:rPr>
          <w:rFonts w:ascii="Times New Roman" w:hAnsi="Times New Roman"/>
          <w:sz w:val="24"/>
          <w:szCs w:val="24"/>
          <w:lang w:val="sr-Cyrl-RS"/>
        </w:rPr>
        <w:t xml:space="preserve"> овог закона, на јасан и разумљив начин потрошача обавести о: </w:t>
      </w:r>
    </w:p>
    <w:p w14:paraId="582CE4EA" w14:textId="2EE3C6B5" w:rsidR="00C23328" w:rsidRPr="003C6EC1" w:rsidRDefault="00C23328" w:rsidP="00A63AAE">
      <w:pPr>
        <w:numPr>
          <w:ilvl w:val="0"/>
          <w:numId w:val="38"/>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адреси на којој послује, ако не послује на адреси на којој му је седиште или пребивалиште и адреси, броју факса и адреси електронске поште трговца у чије име поступа</w:t>
      </w:r>
      <w:r w:rsidR="00411154" w:rsidRPr="003C6EC1">
        <w:rPr>
          <w:rFonts w:ascii="Times New Roman" w:hAnsi="Times New Roman"/>
          <w:sz w:val="24"/>
          <w:szCs w:val="24"/>
          <w:lang w:val="sr-Cyrl-RS"/>
        </w:rPr>
        <w:t>,</w:t>
      </w:r>
      <w:r w:rsidRPr="003C6EC1">
        <w:rPr>
          <w:rFonts w:ascii="Times New Roman" w:hAnsi="Times New Roman"/>
          <w:sz w:val="24"/>
          <w:szCs w:val="24"/>
          <w:lang w:val="sr-Cyrl-RS"/>
        </w:rPr>
        <w:t xml:space="preserve"> на коју потрошач може да изјави рекламацију;</w:t>
      </w:r>
    </w:p>
    <w:p w14:paraId="4D56C3A4" w14:textId="77777777" w:rsidR="00C23328" w:rsidRPr="003C6EC1" w:rsidRDefault="00C23328" w:rsidP="00A63AAE">
      <w:pPr>
        <w:numPr>
          <w:ilvl w:val="0"/>
          <w:numId w:val="38"/>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продајној цени која обухвата укупне трошкове за обрачунски период у случају уговора са неодређеним трајањем или уговора који садржи претплату; када се оваквим уговорима предвиђа плаћање фиксне суме, продајна цена обухвата укупне месечне трошкове; када се укупни трошкови не могу поуздано унапред обрачунати, саопштава се начин на који ће се продајна цена обрачунавати;</w:t>
      </w:r>
    </w:p>
    <w:p w14:paraId="149C543B" w14:textId="633007FD" w:rsidR="00C23328" w:rsidRPr="003C6EC1" w:rsidRDefault="00C23328" w:rsidP="00A63AAE">
      <w:pPr>
        <w:numPr>
          <w:ilvl w:val="0"/>
          <w:numId w:val="38"/>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трошку коришћења средстава комуникације на даљину за закључивање уговора</w:t>
      </w:r>
      <w:r w:rsidR="00411154" w:rsidRPr="003C6EC1">
        <w:rPr>
          <w:rFonts w:ascii="Times New Roman" w:hAnsi="Times New Roman"/>
          <w:sz w:val="24"/>
          <w:szCs w:val="24"/>
          <w:lang w:val="sr-Cyrl-RS"/>
        </w:rPr>
        <w:t>,</w:t>
      </w:r>
      <w:r w:rsidRPr="003C6EC1">
        <w:rPr>
          <w:rFonts w:ascii="Times New Roman" w:hAnsi="Times New Roman"/>
          <w:sz w:val="24"/>
          <w:szCs w:val="24"/>
          <w:lang w:val="sr-Cyrl-RS"/>
        </w:rPr>
        <w:t xml:space="preserve"> када се тај трошак обрачунава на основи различитој од основне тарифе; </w:t>
      </w:r>
    </w:p>
    <w:p w14:paraId="4C581341" w14:textId="29E2C3B6" w:rsidR="00C23328" w:rsidRPr="003C6EC1" w:rsidRDefault="00C23328" w:rsidP="00A63AAE">
      <w:pPr>
        <w:numPr>
          <w:ilvl w:val="0"/>
          <w:numId w:val="38"/>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условима, року и поступку за остваривање права на одустанак од у</w:t>
      </w:r>
      <w:r w:rsidR="00C51282" w:rsidRPr="003C6EC1">
        <w:rPr>
          <w:rFonts w:ascii="Times New Roman" w:hAnsi="Times New Roman"/>
          <w:sz w:val="24"/>
          <w:szCs w:val="24"/>
          <w:lang w:val="sr-Cyrl-RS"/>
        </w:rPr>
        <w:t>говора у складу са чланом 27</w:t>
      </w:r>
      <w:r w:rsidRPr="003C6EC1">
        <w:rPr>
          <w:rFonts w:ascii="Times New Roman" w:hAnsi="Times New Roman"/>
          <w:sz w:val="24"/>
          <w:szCs w:val="24"/>
          <w:lang w:val="sr-Cyrl-RS"/>
        </w:rPr>
        <w:t>. овог закона;</w:t>
      </w:r>
    </w:p>
    <w:p w14:paraId="69E78AD0" w14:textId="7B7AEBB7" w:rsidR="00C23328" w:rsidRPr="003C6EC1" w:rsidRDefault="00C23328" w:rsidP="00A63AAE">
      <w:pPr>
        <w:numPr>
          <w:ilvl w:val="0"/>
          <w:numId w:val="38"/>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обавези да плати трговцу разумн</w:t>
      </w:r>
      <w:r w:rsidR="00C51282" w:rsidRPr="003C6EC1">
        <w:rPr>
          <w:rFonts w:ascii="Times New Roman" w:hAnsi="Times New Roman"/>
          <w:sz w:val="24"/>
          <w:szCs w:val="24"/>
          <w:lang w:val="sr-Cyrl-RS"/>
        </w:rPr>
        <w:t>е трошкове у складу са чланом 34</w:t>
      </w:r>
      <w:r w:rsidRPr="003C6EC1">
        <w:rPr>
          <w:rFonts w:ascii="Times New Roman" w:hAnsi="Times New Roman"/>
          <w:sz w:val="24"/>
          <w:szCs w:val="24"/>
          <w:lang w:val="sr-Cyrl-RS"/>
        </w:rPr>
        <w:t>. став 3. овог закона, ако потрошач остварује право на одустанак од уговора након што је под</w:t>
      </w:r>
      <w:r w:rsidR="00C51282" w:rsidRPr="003C6EC1">
        <w:rPr>
          <w:rFonts w:ascii="Times New Roman" w:hAnsi="Times New Roman"/>
          <w:sz w:val="24"/>
          <w:szCs w:val="24"/>
          <w:lang w:val="sr-Cyrl-RS"/>
        </w:rPr>
        <w:t>нео</w:t>
      </w:r>
      <w:r w:rsidR="00BE158E" w:rsidRPr="003C6EC1">
        <w:rPr>
          <w:rFonts w:ascii="Times New Roman" w:hAnsi="Times New Roman"/>
          <w:sz w:val="24"/>
          <w:szCs w:val="24"/>
          <w:lang w:val="sr-Cyrl-RS"/>
        </w:rPr>
        <w:t xml:space="preserve"> изјаву</w:t>
      </w:r>
      <w:r w:rsidR="00C51282" w:rsidRPr="003C6EC1">
        <w:rPr>
          <w:rFonts w:ascii="Times New Roman" w:hAnsi="Times New Roman"/>
          <w:sz w:val="24"/>
          <w:szCs w:val="24"/>
          <w:lang w:val="sr-Cyrl-RS"/>
        </w:rPr>
        <w:t xml:space="preserve"> у складу са чланом 27. </w:t>
      </w:r>
      <w:r w:rsidR="003C6A99" w:rsidRPr="003C6EC1">
        <w:rPr>
          <w:rFonts w:ascii="Times New Roman" w:hAnsi="Times New Roman"/>
          <w:sz w:val="24"/>
          <w:szCs w:val="24"/>
          <w:lang w:val="sr-Cyrl-RS"/>
        </w:rPr>
        <w:t>став 2. овог закона, односно</w:t>
      </w:r>
      <w:r w:rsidR="00C51282" w:rsidRPr="003C6EC1">
        <w:rPr>
          <w:rFonts w:ascii="Times New Roman" w:hAnsi="Times New Roman"/>
          <w:sz w:val="24"/>
          <w:szCs w:val="24"/>
          <w:lang w:val="sr-Cyrl-RS"/>
        </w:rPr>
        <w:t xml:space="preserve"> </w:t>
      </w:r>
      <w:r w:rsidR="00BE158E" w:rsidRPr="003C6EC1">
        <w:rPr>
          <w:rFonts w:ascii="Times New Roman" w:hAnsi="Times New Roman"/>
          <w:sz w:val="24"/>
          <w:szCs w:val="24"/>
          <w:lang w:val="sr-Cyrl-RS"/>
        </w:rPr>
        <w:t xml:space="preserve">образац у складу са </w:t>
      </w:r>
      <w:r w:rsidR="00C51282" w:rsidRPr="003C6EC1">
        <w:rPr>
          <w:rFonts w:ascii="Times New Roman" w:hAnsi="Times New Roman"/>
          <w:sz w:val="24"/>
          <w:szCs w:val="24"/>
          <w:lang w:val="sr-Cyrl-RS"/>
        </w:rPr>
        <w:t>чланом 2</w:t>
      </w:r>
      <w:r w:rsidR="00AA789D" w:rsidRPr="003C6EC1">
        <w:rPr>
          <w:rFonts w:ascii="Times New Roman" w:hAnsi="Times New Roman"/>
          <w:sz w:val="24"/>
          <w:szCs w:val="24"/>
          <w:lang w:val="sr-Cyrl-RS"/>
        </w:rPr>
        <w:t>7</w:t>
      </w:r>
      <w:r w:rsidRPr="003C6EC1">
        <w:rPr>
          <w:rFonts w:ascii="Times New Roman" w:hAnsi="Times New Roman"/>
          <w:sz w:val="24"/>
          <w:szCs w:val="24"/>
          <w:lang w:val="sr-Cyrl-RS"/>
        </w:rPr>
        <w:t xml:space="preserve">. овог закона; </w:t>
      </w:r>
    </w:p>
    <w:p w14:paraId="72C54479" w14:textId="389EC207" w:rsidR="00C23328" w:rsidRPr="003C6EC1" w:rsidRDefault="00E97288" w:rsidP="00A63AAE">
      <w:pPr>
        <w:numPr>
          <w:ilvl w:val="0"/>
          <w:numId w:val="38"/>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податку да потрошач не може да </w:t>
      </w:r>
      <w:r w:rsidR="00FC3306" w:rsidRPr="003C6EC1">
        <w:rPr>
          <w:rFonts w:ascii="Times New Roman" w:hAnsi="Times New Roman"/>
          <w:sz w:val="24"/>
          <w:szCs w:val="24"/>
          <w:lang w:val="sr-Cyrl-RS"/>
        </w:rPr>
        <w:t>користи право на одустанак или</w:t>
      </w:r>
      <w:r w:rsidRPr="003C6EC1">
        <w:rPr>
          <w:rFonts w:ascii="Times New Roman" w:hAnsi="Times New Roman"/>
          <w:sz w:val="24"/>
          <w:szCs w:val="24"/>
          <w:lang w:val="sr-Cyrl-RS"/>
        </w:rPr>
        <w:t xml:space="preserve"> о околностима под којима потрошач губи право на одустанак од уговора, ако потрошач нема право да одустане од уговора </w:t>
      </w:r>
      <w:r w:rsidR="00C51282" w:rsidRPr="003C6EC1">
        <w:rPr>
          <w:rFonts w:ascii="Times New Roman" w:hAnsi="Times New Roman"/>
          <w:sz w:val="24"/>
          <w:szCs w:val="24"/>
          <w:lang w:val="sr-Cyrl-RS"/>
        </w:rPr>
        <w:t>у складу са чланом 36</w:t>
      </w:r>
      <w:r w:rsidR="00C23328"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овог закона, </w:t>
      </w:r>
      <w:r w:rsidR="00C23328" w:rsidRPr="003C6EC1">
        <w:rPr>
          <w:rFonts w:ascii="Times New Roman" w:hAnsi="Times New Roman"/>
          <w:sz w:val="24"/>
          <w:szCs w:val="24"/>
          <w:lang w:val="sr-Cyrl-RS"/>
        </w:rPr>
        <w:t xml:space="preserve"> </w:t>
      </w:r>
    </w:p>
    <w:p w14:paraId="14E0B9EA" w14:textId="77777777" w:rsidR="00C23328" w:rsidRPr="003C6EC1" w:rsidRDefault="00C23328" w:rsidP="00A63AAE">
      <w:pPr>
        <w:numPr>
          <w:ilvl w:val="0"/>
          <w:numId w:val="38"/>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постојању његовог уговорног односа са поштанским оператором преко кога потрошач може, у случају рекламације због несаобразности, да пошаље робу о трошку трговца.</w:t>
      </w:r>
    </w:p>
    <w:p w14:paraId="0C49057A"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У зависности од околности конкретног случаја и врсте робе, трговац је дужан да потрошача обавести и о: </w:t>
      </w:r>
    </w:p>
    <w:p w14:paraId="6863C706" w14:textId="77777777" w:rsidR="00C23328" w:rsidRPr="003C6EC1" w:rsidRDefault="00C23328" w:rsidP="00A63AAE">
      <w:pPr>
        <w:numPr>
          <w:ilvl w:val="0"/>
          <w:numId w:val="55"/>
        </w:numPr>
        <w:tabs>
          <w:tab w:val="clear" w:pos="1728"/>
          <w:tab w:val="clear" w:pos="288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дужности потрошача да сноси трошкове повраћаја робе у случају одустанка од уговора и, за уговоре на даљину, ако се роба због својих карактеристика не може вратити поштом, трошкове враћања робе;</w:t>
      </w:r>
    </w:p>
    <w:p w14:paraId="56D729BD" w14:textId="77777777" w:rsidR="00C23328" w:rsidRPr="003C6EC1" w:rsidRDefault="00C23328" w:rsidP="00A63AAE">
      <w:pPr>
        <w:numPr>
          <w:ilvl w:val="0"/>
          <w:numId w:val="55"/>
        </w:numPr>
        <w:tabs>
          <w:tab w:val="clear" w:pos="1728"/>
          <w:tab w:val="clear" w:pos="288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постојању примењивих кодекса добре пословне праксе и начину на који се може стећи увид у садржај кодекса, где је примењиво; </w:t>
      </w:r>
    </w:p>
    <w:p w14:paraId="17691B78" w14:textId="77777777" w:rsidR="00C23328" w:rsidRPr="003C6EC1" w:rsidRDefault="00C23328" w:rsidP="00A63AAE">
      <w:pPr>
        <w:numPr>
          <w:ilvl w:val="0"/>
          <w:numId w:val="55"/>
        </w:numPr>
        <w:tabs>
          <w:tab w:val="clear" w:pos="1728"/>
          <w:tab w:val="clear" w:pos="288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lastRenderedPageBreak/>
        <w:t>минималном трајању уговорних обавеза потрошача у складу са уговором;</w:t>
      </w:r>
    </w:p>
    <w:p w14:paraId="364F7BF9" w14:textId="77777777" w:rsidR="00C23328" w:rsidRPr="003C6EC1" w:rsidRDefault="00C23328" w:rsidP="00A63AAE">
      <w:pPr>
        <w:numPr>
          <w:ilvl w:val="0"/>
          <w:numId w:val="55"/>
        </w:numPr>
        <w:tabs>
          <w:tab w:val="clear" w:pos="1728"/>
          <w:tab w:val="clear" w:pos="288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постојању и условима за полагање депозита или других финансијских гаранција које потрошач на захтев трговца треба да плати или достави;</w:t>
      </w:r>
    </w:p>
    <w:p w14:paraId="2253CDD6" w14:textId="3B5D2E99" w:rsidR="00C23328" w:rsidRPr="003C6EC1" w:rsidRDefault="00ED7CED" w:rsidP="00A63AAE">
      <w:pPr>
        <w:numPr>
          <w:ilvl w:val="0"/>
          <w:numId w:val="55"/>
        </w:numPr>
        <w:tabs>
          <w:tab w:val="clear" w:pos="1728"/>
          <w:tab w:val="clear" w:pos="288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могућности вансудског решавања</w:t>
      </w:r>
      <w:r w:rsidR="00C23328" w:rsidRPr="003C6EC1">
        <w:rPr>
          <w:rFonts w:ascii="Times New Roman" w:hAnsi="Times New Roman"/>
          <w:sz w:val="24"/>
          <w:szCs w:val="24"/>
          <w:lang w:val="sr-Cyrl-RS"/>
        </w:rPr>
        <w:t xml:space="preserve"> спорова.</w:t>
      </w:r>
    </w:p>
    <w:p w14:paraId="040C3E12"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Одредбе ст. 1. и 2. овог члана примењују се и на уговоре о снабдевању водом, гасом или електричном енергијом када они нису понуђени за продају у ограниченој или унапред одређеној количини, или на уговоре о снабдевању топлотном енергијом или о испоруци дигиталног садржаја који се не испоручује на трајном носачу записа.</w:t>
      </w:r>
    </w:p>
    <w:p w14:paraId="64B5FC46" w14:textId="0968F7CD"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У случају јавне аукци</w:t>
      </w:r>
      <w:r w:rsidR="00C51282" w:rsidRPr="003C6EC1">
        <w:rPr>
          <w:rFonts w:ascii="Times New Roman" w:hAnsi="Times New Roman"/>
          <w:sz w:val="24"/>
          <w:szCs w:val="24"/>
          <w:lang w:val="sr-Cyrl-RS"/>
        </w:rPr>
        <w:t>је подаци о трговцу из члана 12.</w:t>
      </w:r>
      <w:r w:rsidRPr="003C6EC1">
        <w:rPr>
          <w:rFonts w:ascii="Times New Roman" w:hAnsi="Times New Roman"/>
          <w:sz w:val="24"/>
          <w:szCs w:val="24"/>
          <w:lang w:val="sr-Cyrl-RS"/>
        </w:rPr>
        <w:t xml:space="preserve"> </w:t>
      </w:r>
      <w:r w:rsidR="00E23C4B" w:rsidRPr="003C6EC1">
        <w:rPr>
          <w:rFonts w:ascii="Times New Roman" w:hAnsi="Times New Roman"/>
          <w:sz w:val="24"/>
          <w:szCs w:val="24"/>
          <w:lang w:val="sr-Cyrl-RS"/>
        </w:rPr>
        <w:t>став 1. тачка 2</w:t>
      </w:r>
      <w:r w:rsidRPr="003C6EC1">
        <w:rPr>
          <w:rFonts w:ascii="Times New Roman" w:hAnsi="Times New Roman"/>
          <w:sz w:val="24"/>
          <w:szCs w:val="24"/>
          <w:lang w:val="sr-Cyrl-RS"/>
        </w:rPr>
        <w:t>) овог закона и става 1. тачка 1) овог члана могу бити замењени истоврсним подацима о аукционару.</w:t>
      </w:r>
    </w:p>
    <w:p w14:paraId="349BEB10" w14:textId="4976B444"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Подаци из става 1. тач. 4) и 5) и става 2. тачка 1) овог члана могу бити дост</w:t>
      </w:r>
      <w:r w:rsidR="00C75328" w:rsidRPr="003C6EC1">
        <w:rPr>
          <w:rFonts w:ascii="Times New Roman" w:hAnsi="Times New Roman"/>
          <w:sz w:val="24"/>
          <w:szCs w:val="24"/>
          <w:lang w:val="sr-Cyrl-RS"/>
        </w:rPr>
        <w:t>ављени путем обрасца из члана 27</w:t>
      </w:r>
      <w:r w:rsidRPr="003C6EC1">
        <w:rPr>
          <w:rFonts w:ascii="Times New Roman" w:hAnsi="Times New Roman"/>
          <w:sz w:val="24"/>
          <w:szCs w:val="24"/>
          <w:lang w:val="sr-Cyrl-RS"/>
        </w:rPr>
        <w:t>. овог закона.</w:t>
      </w:r>
    </w:p>
    <w:p w14:paraId="73BA68AE" w14:textId="0F58D77A" w:rsidR="00C23328" w:rsidRPr="003C6EC1" w:rsidRDefault="004239D5">
      <w:pPr>
        <w:tabs>
          <w:tab w:val="clear" w:pos="1728"/>
          <w:tab w:val="left" w:pos="1152"/>
        </w:tabs>
        <w:ind w:firstLine="720"/>
        <w:rPr>
          <w:rFonts w:ascii="Times New Roman" w:hAnsi="Times New Roman"/>
          <w:strike/>
          <w:sz w:val="24"/>
          <w:szCs w:val="24"/>
          <w:lang w:val="sr-Cyrl-RS"/>
        </w:rPr>
      </w:pPr>
      <w:r w:rsidRPr="003C6EC1">
        <w:rPr>
          <w:rFonts w:ascii="Times New Roman" w:hAnsi="Times New Roman"/>
          <w:sz w:val="24"/>
          <w:szCs w:val="24"/>
          <w:lang w:val="sr-Cyrl-RS"/>
        </w:rPr>
        <w:t>Уколико трговац не испуни</w:t>
      </w:r>
      <w:r w:rsidR="00C23328" w:rsidRPr="003C6EC1">
        <w:rPr>
          <w:rFonts w:ascii="Times New Roman" w:hAnsi="Times New Roman"/>
          <w:sz w:val="24"/>
          <w:szCs w:val="24"/>
          <w:lang w:val="sr-Cyrl-RS"/>
        </w:rPr>
        <w:t xml:space="preserve"> обавезу обавештавања о додатним трошковима из </w:t>
      </w:r>
      <w:r w:rsidR="00C75328" w:rsidRPr="003C6EC1">
        <w:rPr>
          <w:rFonts w:ascii="Times New Roman" w:hAnsi="Times New Roman"/>
          <w:sz w:val="24"/>
          <w:szCs w:val="24"/>
          <w:lang w:val="sr-Cyrl-RS"/>
        </w:rPr>
        <w:t>члана 12</w:t>
      </w:r>
      <w:r w:rsidR="00C23328" w:rsidRPr="003C6EC1">
        <w:rPr>
          <w:rFonts w:ascii="Times New Roman" w:hAnsi="Times New Roman"/>
          <w:sz w:val="24"/>
          <w:szCs w:val="24"/>
          <w:lang w:val="sr-Cyrl-RS"/>
        </w:rPr>
        <w:t>.</w:t>
      </w:r>
      <w:r w:rsidR="0022382D" w:rsidRPr="003C6EC1">
        <w:rPr>
          <w:rFonts w:ascii="Times New Roman" w:hAnsi="Times New Roman"/>
          <w:sz w:val="24"/>
          <w:szCs w:val="24"/>
          <w:lang w:val="sr-Cyrl-RS"/>
        </w:rPr>
        <w:t xml:space="preserve"> став 1.</w:t>
      </w:r>
      <w:r w:rsidR="00C23328" w:rsidRPr="003C6EC1">
        <w:rPr>
          <w:rFonts w:ascii="Times New Roman" w:hAnsi="Times New Roman"/>
          <w:sz w:val="24"/>
          <w:szCs w:val="24"/>
          <w:lang w:val="sr-Cyrl-RS"/>
        </w:rPr>
        <w:t xml:space="preserve"> тачка 3) овог закона и става 2. тачка 1) овог члана</w:t>
      </w:r>
      <w:r w:rsidR="002E1496" w:rsidRPr="003C6EC1">
        <w:rPr>
          <w:rFonts w:ascii="Times New Roman" w:hAnsi="Times New Roman"/>
          <w:sz w:val="24"/>
          <w:szCs w:val="24"/>
          <w:lang w:val="sr-Cyrl-RS"/>
        </w:rPr>
        <w:t>,</w:t>
      </w:r>
      <w:r w:rsidR="00C23328" w:rsidRPr="003C6EC1">
        <w:rPr>
          <w:rFonts w:ascii="Times New Roman" w:hAnsi="Times New Roman"/>
          <w:sz w:val="24"/>
          <w:szCs w:val="24"/>
          <w:lang w:val="sr-Cyrl-RS"/>
        </w:rPr>
        <w:t xml:space="preserve"> потрошач није дужан да сноси те трошкове. </w:t>
      </w:r>
    </w:p>
    <w:p w14:paraId="514ED1BF" w14:textId="78C6B620"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w:t>
      </w:r>
      <w:r w:rsidR="00A726FE" w:rsidRPr="003C6EC1">
        <w:rPr>
          <w:rFonts w:ascii="Times New Roman" w:hAnsi="Times New Roman"/>
          <w:sz w:val="24"/>
          <w:szCs w:val="24"/>
          <w:lang w:val="sr-Cyrl-RS"/>
        </w:rPr>
        <w:t>жан да податке из ст. 1. и 2.</w:t>
      </w:r>
      <w:r w:rsidRPr="003C6EC1">
        <w:rPr>
          <w:rFonts w:ascii="Times New Roman" w:hAnsi="Times New Roman"/>
          <w:sz w:val="24"/>
          <w:szCs w:val="24"/>
          <w:lang w:val="sr-Cyrl-RS"/>
        </w:rPr>
        <w:t xml:space="preserve"> овог члана пружи потрошачу на српском језику.</w:t>
      </w:r>
    </w:p>
    <w:p w14:paraId="57D17403" w14:textId="4E531BD7" w:rsidR="00C23328" w:rsidRPr="003C6EC1" w:rsidRDefault="00A726FE">
      <w:pPr>
        <w:tabs>
          <w:tab w:val="clear" w:pos="1728"/>
          <w:tab w:val="left" w:pos="1152"/>
        </w:tabs>
        <w:ind w:firstLine="720"/>
        <w:rPr>
          <w:rFonts w:ascii="Times New Roman" w:hAnsi="Times New Roman"/>
          <w:sz w:val="24"/>
          <w:szCs w:val="24"/>
          <w:u w:val="single"/>
          <w:lang w:val="sr-Cyrl-RS"/>
        </w:rPr>
      </w:pPr>
      <w:r w:rsidRPr="003C6EC1">
        <w:rPr>
          <w:rFonts w:ascii="Times New Roman" w:hAnsi="Times New Roman"/>
          <w:sz w:val="24"/>
          <w:szCs w:val="24"/>
          <w:lang w:val="sr-Cyrl-RS"/>
        </w:rPr>
        <w:t>Подаци из ст. 1. и 2.</w:t>
      </w:r>
      <w:r w:rsidR="00C23328" w:rsidRPr="003C6EC1">
        <w:rPr>
          <w:rFonts w:ascii="Times New Roman" w:hAnsi="Times New Roman"/>
          <w:sz w:val="24"/>
          <w:szCs w:val="24"/>
          <w:lang w:val="sr-Cyrl-RS"/>
        </w:rPr>
        <w:t xml:space="preserve"> овог члана представљају саставни део уговора на даљину или уговора који се закључује изван пословних просторија.</w:t>
      </w:r>
    </w:p>
    <w:p w14:paraId="195C78F3" w14:textId="7B776D75" w:rsidR="00C23328" w:rsidRPr="003C6EC1" w:rsidRDefault="00C23328" w:rsidP="00A97494">
      <w:pPr>
        <w:pStyle w:val="ListParagraph"/>
        <w:tabs>
          <w:tab w:val="left" w:pos="1152"/>
        </w:tabs>
        <w:suppressAutoHyphens w:val="0"/>
        <w:spacing w:after="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Терет доказивања извршења обавеза у складу са ст</w:t>
      </w:r>
      <w:r w:rsidR="00A726FE" w:rsidRPr="003C6EC1">
        <w:rPr>
          <w:rFonts w:ascii="Times New Roman" w:hAnsi="Times New Roman"/>
          <w:sz w:val="24"/>
          <w:szCs w:val="24"/>
          <w:lang w:val="sr-Cyrl-RS"/>
        </w:rPr>
        <w:t>. 1. и 2.</w:t>
      </w:r>
      <w:r w:rsidR="00C75328" w:rsidRPr="003C6EC1">
        <w:rPr>
          <w:rFonts w:ascii="Times New Roman" w:hAnsi="Times New Roman"/>
          <w:sz w:val="24"/>
          <w:szCs w:val="24"/>
          <w:lang w:val="sr-Cyrl-RS"/>
        </w:rPr>
        <w:t xml:space="preserve"> овог члана и чл. 29. и 30</w:t>
      </w:r>
      <w:r w:rsidRPr="003C6EC1">
        <w:rPr>
          <w:rFonts w:ascii="Times New Roman" w:hAnsi="Times New Roman"/>
          <w:sz w:val="24"/>
          <w:szCs w:val="24"/>
          <w:lang w:val="sr-Cyrl-RS"/>
        </w:rPr>
        <w:t xml:space="preserve">. овог закона је </w:t>
      </w:r>
      <w:r w:rsidR="00E96838" w:rsidRPr="003C6EC1">
        <w:rPr>
          <w:rFonts w:ascii="Times New Roman" w:hAnsi="Times New Roman"/>
          <w:sz w:val="24"/>
          <w:szCs w:val="24"/>
          <w:lang w:val="sr-Cyrl-RS"/>
        </w:rPr>
        <w:t xml:space="preserve">на </w:t>
      </w:r>
      <w:r w:rsidRPr="003C6EC1">
        <w:rPr>
          <w:rFonts w:ascii="Times New Roman" w:hAnsi="Times New Roman"/>
          <w:sz w:val="24"/>
          <w:szCs w:val="24"/>
          <w:lang w:val="sr-Cyrl-RS"/>
        </w:rPr>
        <w:t>трговцу.</w:t>
      </w:r>
    </w:p>
    <w:p w14:paraId="2FAF266E" w14:textId="77777777" w:rsidR="00A97494" w:rsidRPr="003C6EC1" w:rsidRDefault="00A97494" w:rsidP="00A97494">
      <w:pPr>
        <w:pStyle w:val="ListParagraph"/>
        <w:tabs>
          <w:tab w:val="left" w:pos="1152"/>
        </w:tabs>
        <w:suppressAutoHyphens w:val="0"/>
        <w:spacing w:after="0" w:line="240" w:lineRule="auto"/>
        <w:ind w:left="0" w:firstLine="720"/>
        <w:jc w:val="both"/>
        <w:rPr>
          <w:rFonts w:ascii="Times New Roman" w:hAnsi="Times New Roman"/>
          <w:strike/>
          <w:sz w:val="24"/>
          <w:szCs w:val="24"/>
          <w:lang w:val="sr-Cyrl-RS" w:eastAsia="en-US"/>
        </w:rPr>
      </w:pPr>
    </w:p>
    <w:p w14:paraId="0B98BE4C" w14:textId="6F948CDA"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Право потрошача на одустанак од уговора</w:t>
      </w:r>
    </w:p>
    <w:p w14:paraId="30EC8527" w14:textId="77777777" w:rsidR="00A97494" w:rsidRPr="003C6EC1" w:rsidRDefault="00A97494" w:rsidP="00A97494">
      <w:pPr>
        <w:pStyle w:val="Clan"/>
        <w:spacing w:before="0" w:after="0"/>
        <w:rPr>
          <w:rFonts w:ascii="Times New Roman" w:hAnsi="Times New Roman"/>
          <w:b w:val="0"/>
          <w:sz w:val="24"/>
          <w:szCs w:val="24"/>
          <w:lang w:val="sr-Cyrl-RS"/>
        </w:rPr>
      </w:pPr>
    </w:p>
    <w:p w14:paraId="7DC9300A" w14:textId="4EFDB261" w:rsidR="00C23328" w:rsidRPr="003C6EC1" w:rsidRDefault="003D17CD" w:rsidP="00A97494">
      <w:pPr>
        <w:pStyle w:val="Clan"/>
        <w:spacing w:before="0" w:after="0"/>
        <w:rPr>
          <w:rFonts w:ascii="Times New Roman" w:hAnsi="Times New Roman"/>
          <w:b w:val="0"/>
          <w:bCs/>
          <w:sz w:val="24"/>
          <w:szCs w:val="24"/>
          <w:lang w:val="sr-Cyrl-RS"/>
        </w:rPr>
      </w:pPr>
      <w:r w:rsidRPr="003C6EC1">
        <w:rPr>
          <w:rFonts w:ascii="Times New Roman" w:hAnsi="Times New Roman"/>
          <w:b w:val="0"/>
          <w:sz w:val="24"/>
          <w:szCs w:val="24"/>
          <w:lang w:val="sr-Cyrl-RS"/>
        </w:rPr>
        <w:t>Члан 27</w:t>
      </w:r>
      <w:r w:rsidR="00C23328" w:rsidRPr="003C6EC1">
        <w:rPr>
          <w:rFonts w:ascii="Times New Roman" w:hAnsi="Times New Roman"/>
          <w:b w:val="0"/>
          <w:sz w:val="24"/>
          <w:szCs w:val="24"/>
          <w:lang w:val="sr-Cyrl-RS"/>
        </w:rPr>
        <w:t xml:space="preserve">. </w:t>
      </w:r>
    </w:p>
    <w:p w14:paraId="2A44E5F2" w14:textId="6721A110" w:rsidR="00C23328" w:rsidRPr="003C6EC1" w:rsidRDefault="00C23328" w:rsidP="00A97494">
      <w:pPr>
        <w:tabs>
          <w:tab w:val="clear" w:pos="1728"/>
          <w:tab w:val="left" w:pos="1152"/>
        </w:tabs>
        <w:spacing w:after="0"/>
        <w:ind w:firstLine="720"/>
        <w:rPr>
          <w:rFonts w:ascii="Times New Roman" w:hAnsi="Times New Roman"/>
          <w:bCs/>
          <w:sz w:val="24"/>
          <w:szCs w:val="24"/>
          <w:lang w:val="sr-Cyrl-RS"/>
        </w:rPr>
      </w:pPr>
      <w:r w:rsidRPr="003C6EC1">
        <w:rPr>
          <w:rFonts w:ascii="Times New Roman" w:hAnsi="Times New Roman"/>
          <w:bCs/>
          <w:sz w:val="24"/>
          <w:szCs w:val="24"/>
          <w:lang w:val="sr-Cyrl-RS"/>
        </w:rPr>
        <w:t>Потрошач има право да одустане о</w:t>
      </w:r>
      <w:r w:rsidR="00152C87" w:rsidRPr="003C6EC1">
        <w:rPr>
          <w:rFonts w:ascii="Times New Roman" w:hAnsi="Times New Roman"/>
          <w:bCs/>
          <w:sz w:val="24"/>
          <w:szCs w:val="24"/>
          <w:lang w:val="sr-Cyrl-RS"/>
        </w:rPr>
        <w:t>д уговора закљученог на даљину</w:t>
      </w:r>
      <w:r w:rsidR="006C73A0" w:rsidRPr="003C6EC1">
        <w:rPr>
          <w:rFonts w:ascii="Times New Roman" w:hAnsi="Times New Roman"/>
          <w:bCs/>
          <w:sz w:val="24"/>
          <w:szCs w:val="24"/>
          <w:lang w:val="sr-Cyrl-RS"/>
        </w:rPr>
        <w:t xml:space="preserve"> </w:t>
      </w:r>
      <w:r w:rsidR="003C10DE" w:rsidRPr="003C6EC1">
        <w:rPr>
          <w:rFonts w:ascii="Times New Roman" w:hAnsi="Times New Roman"/>
          <w:bCs/>
          <w:sz w:val="24"/>
          <w:szCs w:val="24"/>
          <w:lang w:val="sr-Cyrl-RS"/>
        </w:rPr>
        <w:t>или</w:t>
      </w:r>
      <w:r w:rsidR="006C73A0" w:rsidRPr="003C6EC1">
        <w:rPr>
          <w:rFonts w:ascii="Times New Roman" w:hAnsi="Times New Roman"/>
          <w:bCs/>
          <w:color w:val="FF0000"/>
          <w:sz w:val="24"/>
          <w:szCs w:val="24"/>
          <w:lang w:val="sr-Cyrl-RS"/>
        </w:rPr>
        <w:t xml:space="preserve"> </w:t>
      </w:r>
      <w:r w:rsidRPr="003C6EC1">
        <w:rPr>
          <w:rFonts w:ascii="Times New Roman" w:hAnsi="Times New Roman"/>
          <w:bCs/>
          <w:sz w:val="24"/>
          <w:szCs w:val="24"/>
          <w:lang w:val="sr-Cyrl-RS"/>
        </w:rPr>
        <w:t xml:space="preserve">изван пословних просторија у року од 14 дана, без навођења разлога и </w:t>
      </w:r>
      <w:r w:rsidR="00DA4D96" w:rsidRPr="003C6EC1">
        <w:rPr>
          <w:rFonts w:ascii="Times New Roman" w:hAnsi="Times New Roman"/>
          <w:bCs/>
          <w:sz w:val="24"/>
          <w:szCs w:val="24"/>
          <w:lang w:val="sr-Cyrl-RS"/>
        </w:rPr>
        <w:t xml:space="preserve">без </w:t>
      </w:r>
      <w:r w:rsidRPr="003C6EC1">
        <w:rPr>
          <w:rFonts w:ascii="Times New Roman" w:hAnsi="Times New Roman"/>
          <w:bCs/>
          <w:sz w:val="24"/>
          <w:szCs w:val="24"/>
          <w:lang w:val="sr-Cyrl-RS"/>
        </w:rPr>
        <w:t>додатних т</w:t>
      </w:r>
      <w:r w:rsidR="006C4329" w:rsidRPr="003C6EC1">
        <w:rPr>
          <w:rFonts w:ascii="Times New Roman" w:hAnsi="Times New Roman"/>
          <w:bCs/>
          <w:sz w:val="24"/>
          <w:szCs w:val="24"/>
          <w:lang w:val="sr-Cyrl-RS"/>
        </w:rPr>
        <w:t>рошкова, осим трошкова из чл. 33. и 34</w:t>
      </w:r>
      <w:r w:rsidRPr="003C6EC1">
        <w:rPr>
          <w:rFonts w:ascii="Times New Roman" w:hAnsi="Times New Roman"/>
          <w:bCs/>
          <w:sz w:val="24"/>
          <w:szCs w:val="24"/>
          <w:lang w:val="sr-Cyrl-RS"/>
        </w:rPr>
        <w:t xml:space="preserve">. овог закона (у даљем тексту: одустанак од уговора). </w:t>
      </w:r>
    </w:p>
    <w:p w14:paraId="30364790" w14:textId="4EEF25AC"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bCs/>
          <w:sz w:val="24"/>
          <w:szCs w:val="24"/>
          <w:lang w:val="sr-Cyrl-RS"/>
        </w:rPr>
        <w:t xml:space="preserve">Потрошач остварује право на одустанак од уговора изјавом коју може дати на </w:t>
      </w:r>
      <w:r w:rsidR="00CF5B09" w:rsidRPr="003C6EC1">
        <w:rPr>
          <w:rFonts w:ascii="Times New Roman" w:hAnsi="Times New Roman"/>
          <w:bCs/>
          <w:sz w:val="24"/>
          <w:szCs w:val="24"/>
          <w:lang w:val="sr-Cyrl-RS"/>
        </w:rPr>
        <w:t xml:space="preserve">прописаном </w:t>
      </w:r>
      <w:r w:rsidRPr="003C6EC1">
        <w:rPr>
          <w:rFonts w:ascii="Times New Roman" w:hAnsi="Times New Roman"/>
          <w:bCs/>
          <w:sz w:val="24"/>
          <w:szCs w:val="24"/>
          <w:lang w:val="sr-Cyrl-RS"/>
        </w:rPr>
        <w:t xml:space="preserve">обрасцу за одустанак </w:t>
      </w:r>
      <w:r w:rsidR="00152C87" w:rsidRPr="003C6EC1">
        <w:rPr>
          <w:rFonts w:ascii="Times New Roman" w:hAnsi="Times New Roman"/>
          <w:bCs/>
          <w:sz w:val="24"/>
          <w:szCs w:val="24"/>
          <w:lang w:val="sr-Cyrl-RS"/>
        </w:rPr>
        <w:t>од уговора закљученог на даљину</w:t>
      </w:r>
      <w:r w:rsidRPr="003C6EC1">
        <w:rPr>
          <w:rFonts w:ascii="Times New Roman" w:hAnsi="Times New Roman"/>
          <w:bCs/>
          <w:sz w:val="24"/>
          <w:szCs w:val="24"/>
          <w:lang w:val="sr-Cyrl-RS"/>
        </w:rPr>
        <w:t xml:space="preserve"> </w:t>
      </w:r>
      <w:r w:rsidR="003C10DE" w:rsidRPr="003C6EC1">
        <w:rPr>
          <w:rFonts w:ascii="Times New Roman" w:hAnsi="Times New Roman"/>
          <w:bCs/>
          <w:sz w:val="24"/>
          <w:szCs w:val="24"/>
          <w:lang w:val="sr-Cyrl-RS"/>
        </w:rPr>
        <w:t>или</w:t>
      </w:r>
      <w:r w:rsidR="006C73A0" w:rsidRPr="003C6EC1">
        <w:rPr>
          <w:rFonts w:ascii="Times New Roman" w:hAnsi="Times New Roman"/>
          <w:bCs/>
          <w:sz w:val="24"/>
          <w:szCs w:val="24"/>
          <w:lang w:val="sr-Cyrl-RS"/>
        </w:rPr>
        <w:t xml:space="preserve"> </w:t>
      </w:r>
      <w:r w:rsidRPr="003C6EC1">
        <w:rPr>
          <w:rFonts w:ascii="Times New Roman" w:hAnsi="Times New Roman"/>
          <w:bCs/>
          <w:sz w:val="24"/>
          <w:szCs w:val="24"/>
          <w:lang w:val="sr-Cyrl-RS"/>
        </w:rPr>
        <w:t>изван пословних просторија или на други недвосмисле</w:t>
      </w:r>
      <w:r w:rsidR="00EB7E55" w:rsidRPr="003C6EC1">
        <w:rPr>
          <w:rFonts w:ascii="Times New Roman" w:hAnsi="Times New Roman"/>
          <w:bCs/>
          <w:sz w:val="24"/>
          <w:szCs w:val="24"/>
          <w:lang w:val="sr-Cyrl-RS"/>
        </w:rPr>
        <w:t>н начин (у даљем тексту: изјава о одустан</w:t>
      </w:r>
      <w:r w:rsidRPr="003C6EC1">
        <w:rPr>
          <w:rFonts w:ascii="Times New Roman" w:hAnsi="Times New Roman"/>
          <w:bCs/>
          <w:sz w:val="24"/>
          <w:szCs w:val="24"/>
          <w:lang w:val="sr-Cyrl-RS"/>
        </w:rPr>
        <w:t>к</w:t>
      </w:r>
      <w:r w:rsidR="00EB7E55" w:rsidRPr="003C6EC1">
        <w:rPr>
          <w:rFonts w:ascii="Times New Roman" w:hAnsi="Times New Roman"/>
          <w:bCs/>
          <w:sz w:val="24"/>
          <w:szCs w:val="24"/>
          <w:lang w:val="sr-Cyrl-RS"/>
        </w:rPr>
        <w:t>у</w:t>
      </w:r>
      <w:r w:rsidRPr="003C6EC1">
        <w:rPr>
          <w:rFonts w:ascii="Times New Roman" w:hAnsi="Times New Roman"/>
          <w:bCs/>
          <w:sz w:val="24"/>
          <w:szCs w:val="24"/>
          <w:lang w:val="sr-Cyrl-RS"/>
        </w:rPr>
        <w:t xml:space="preserve">). </w:t>
      </w:r>
    </w:p>
    <w:p w14:paraId="2D642034"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Изјава о одустанку од уговора код уговора на даљину и уговора који се закључују изван пословних просторија сматра се благовременом уколико је послата трговцу у року из става 1. овог члана. </w:t>
      </w:r>
    </w:p>
    <w:p w14:paraId="753429E7"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Изјава о одустанку од уговора производи правно дејство од дана када је послата трговцу.</w:t>
      </w:r>
    </w:p>
    <w:p w14:paraId="6D3879E7"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трговац омогући потрошачу да електронски попуни и пошаље образац за одустанак, дужан је да га о пријему обрасца без одлагања обавести у писаној форми или на другом трајном носачу записа.</w:t>
      </w:r>
    </w:p>
    <w:p w14:paraId="2AA97DD8" w14:textId="24D182C6" w:rsidR="00C23328" w:rsidRPr="003C6EC1" w:rsidRDefault="006C4329">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Про</w:t>
      </w:r>
      <w:r w:rsidR="00C53A8C" w:rsidRPr="003C6EC1">
        <w:rPr>
          <w:rFonts w:ascii="Times New Roman" w:hAnsi="Times New Roman"/>
          <w:sz w:val="24"/>
          <w:szCs w:val="24"/>
          <w:lang w:val="sr-Cyrl-RS"/>
        </w:rPr>
        <w:t>теком рокова</w:t>
      </w:r>
      <w:r w:rsidRPr="003C6EC1">
        <w:rPr>
          <w:rFonts w:ascii="Times New Roman" w:hAnsi="Times New Roman"/>
          <w:sz w:val="24"/>
          <w:szCs w:val="24"/>
          <w:lang w:val="sr-Cyrl-RS"/>
        </w:rPr>
        <w:t xml:space="preserve"> из члана 28</w:t>
      </w:r>
      <w:r w:rsidR="00C23328" w:rsidRPr="003C6EC1">
        <w:rPr>
          <w:rFonts w:ascii="Times New Roman" w:hAnsi="Times New Roman"/>
          <w:sz w:val="24"/>
          <w:szCs w:val="24"/>
          <w:lang w:val="sr-Cyrl-RS"/>
        </w:rPr>
        <w:t>. овог закона престаје право потрошача на одустанак од уговора.</w:t>
      </w:r>
    </w:p>
    <w:p w14:paraId="434D82BD" w14:textId="35B1BA13"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Терет доказивања да </w:t>
      </w:r>
      <w:r w:rsidR="00E96838" w:rsidRPr="003C6EC1">
        <w:rPr>
          <w:rFonts w:ascii="Times New Roman" w:hAnsi="Times New Roman"/>
          <w:sz w:val="24"/>
          <w:szCs w:val="24"/>
          <w:lang w:val="sr-Cyrl-RS"/>
        </w:rPr>
        <w:t xml:space="preserve">је </w:t>
      </w:r>
      <w:r w:rsidRPr="003C6EC1">
        <w:rPr>
          <w:rFonts w:ascii="Times New Roman" w:hAnsi="Times New Roman"/>
          <w:sz w:val="24"/>
          <w:szCs w:val="24"/>
          <w:lang w:val="sr-Cyrl-RS"/>
        </w:rPr>
        <w:t>поступио у складу са одредбама ст. 1-5. овог члана, ради остваривања права на одустанак од уговора, је на потрошачу.</w:t>
      </w:r>
    </w:p>
    <w:p w14:paraId="0F9D5A24" w14:textId="0EB70903"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Облик и садржину обрасца за одустанак прописује министар надлежан за послове заштите потрошача (у даљем тексту: Министар).</w:t>
      </w:r>
    </w:p>
    <w:p w14:paraId="1EE15F48"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2297C383" w14:textId="2019A838"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Рачунање рокова за одустанак потрошача од уговора</w:t>
      </w:r>
    </w:p>
    <w:p w14:paraId="13572179" w14:textId="77777777" w:rsidR="00A97494" w:rsidRPr="003C6EC1" w:rsidRDefault="00A97494" w:rsidP="00A97494">
      <w:pPr>
        <w:pStyle w:val="Clan"/>
        <w:spacing w:before="0" w:after="0"/>
        <w:rPr>
          <w:rFonts w:ascii="Times New Roman" w:hAnsi="Times New Roman"/>
          <w:b w:val="0"/>
          <w:sz w:val="24"/>
          <w:szCs w:val="24"/>
          <w:lang w:val="sr-Cyrl-RS"/>
        </w:rPr>
      </w:pPr>
    </w:p>
    <w:p w14:paraId="3334476A" w14:textId="013509C2" w:rsidR="00C23328" w:rsidRPr="003C6EC1" w:rsidRDefault="003D17C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28</w:t>
      </w:r>
      <w:r w:rsidR="00C23328" w:rsidRPr="003C6EC1">
        <w:rPr>
          <w:rFonts w:ascii="Times New Roman" w:hAnsi="Times New Roman"/>
          <w:b w:val="0"/>
          <w:sz w:val="24"/>
          <w:szCs w:val="24"/>
          <w:lang w:val="sr-Cyrl-RS"/>
        </w:rPr>
        <w:t>.</w:t>
      </w:r>
    </w:p>
    <w:p w14:paraId="77A48AA4" w14:textId="7D3CDF60"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Код уговора о пружању услуга, рок од 14 дана</w:t>
      </w:r>
      <w:r w:rsidR="00E432CA" w:rsidRPr="003C6EC1">
        <w:rPr>
          <w:rFonts w:ascii="Times New Roman" w:hAnsi="Times New Roman"/>
          <w:sz w:val="24"/>
          <w:szCs w:val="24"/>
          <w:lang w:val="sr-Cyrl-RS"/>
        </w:rPr>
        <w:t xml:space="preserve"> за одустанак од уговора</w:t>
      </w:r>
      <w:r w:rsidR="00D73606" w:rsidRPr="003C6EC1">
        <w:rPr>
          <w:rFonts w:ascii="Times New Roman" w:hAnsi="Times New Roman"/>
          <w:sz w:val="24"/>
          <w:szCs w:val="24"/>
          <w:lang w:val="sr-Cyrl-RS"/>
        </w:rPr>
        <w:t xml:space="preserve"> рачуна се од дана</w:t>
      </w:r>
      <w:r w:rsidRPr="003C6EC1">
        <w:rPr>
          <w:rFonts w:ascii="Times New Roman" w:hAnsi="Times New Roman"/>
          <w:sz w:val="24"/>
          <w:szCs w:val="24"/>
          <w:lang w:val="sr-Cyrl-RS"/>
        </w:rPr>
        <w:t xml:space="preserve"> закључења уговора између потрошача и трговца.</w:t>
      </w:r>
    </w:p>
    <w:p w14:paraId="7E67AD4F" w14:textId="0E0A5D36"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Код уговора о продаји робе, рок од 14 дана </w:t>
      </w:r>
      <w:r w:rsidR="00F51C2A" w:rsidRPr="003C6EC1">
        <w:rPr>
          <w:rFonts w:ascii="Times New Roman" w:hAnsi="Times New Roman"/>
          <w:sz w:val="24"/>
          <w:szCs w:val="24"/>
          <w:lang w:val="sr-Cyrl-RS"/>
        </w:rPr>
        <w:t xml:space="preserve">за одустанак од уговора </w:t>
      </w:r>
      <w:r w:rsidR="00D73606" w:rsidRPr="003C6EC1">
        <w:rPr>
          <w:rFonts w:ascii="Times New Roman" w:hAnsi="Times New Roman"/>
          <w:sz w:val="24"/>
          <w:szCs w:val="24"/>
          <w:lang w:val="sr-Cyrl-RS"/>
        </w:rPr>
        <w:t>рачуна се од дана</w:t>
      </w:r>
      <w:r w:rsidRPr="003C6EC1">
        <w:rPr>
          <w:rFonts w:ascii="Times New Roman" w:hAnsi="Times New Roman"/>
          <w:sz w:val="24"/>
          <w:szCs w:val="24"/>
          <w:lang w:val="sr-Cyrl-RS"/>
        </w:rPr>
        <w:t xml:space="preserve"> када р</w:t>
      </w:r>
      <w:r w:rsidR="00152C87" w:rsidRPr="003C6EC1">
        <w:rPr>
          <w:rFonts w:ascii="Times New Roman" w:hAnsi="Times New Roman"/>
          <w:sz w:val="24"/>
          <w:szCs w:val="24"/>
          <w:lang w:val="sr-Cyrl-RS"/>
        </w:rPr>
        <w:t xml:space="preserve">оба доспе у државину потрошача </w:t>
      </w:r>
      <w:r w:rsidR="003C10DE" w:rsidRPr="003C6EC1">
        <w:rPr>
          <w:rFonts w:ascii="Times New Roman" w:hAnsi="Times New Roman"/>
          <w:sz w:val="24"/>
          <w:szCs w:val="24"/>
          <w:lang w:val="sr-Cyrl-RS"/>
        </w:rPr>
        <w:t>или</w:t>
      </w:r>
      <w:r w:rsidR="006C73A0"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трећег лица које је одредио потрошач, а које није превозник.</w:t>
      </w:r>
    </w:p>
    <w:p w14:paraId="6A70BA17" w14:textId="3D48EB5D"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Када потрошач једном поруџбеницом наручи више врста роба које се испоручују засебно, рок од 14 дана </w:t>
      </w:r>
      <w:r w:rsidR="00F51C2A" w:rsidRPr="003C6EC1">
        <w:rPr>
          <w:rFonts w:ascii="Times New Roman" w:hAnsi="Times New Roman"/>
          <w:sz w:val="24"/>
          <w:szCs w:val="24"/>
          <w:lang w:val="sr-Cyrl-RS"/>
        </w:rPr>
        <w:t xml:space="preserve">за одустанак од уговора </w:t>
      </w:r>
      <w:r w:rsidRPr="003C6EC1">
        <w:rPr>
          <w:rFonts w:ascii="Times New Roman" w:hAnsi="Times New Roman"/>
          <w:sz w:val="24"/>
          <w:szCs w:val="24"/>
          <w:lang w:val="sr-Cyrl-RS"/>
        </w:rPr>
        <w:t xml:space="preserve">почиње да тече </w:t>
      </w:r>
      <w:r w:rsidR="00D73606" w:rsidRPr="003C6EC1">
        <w:rPr>
          <w:rFonts w:ascii="Times New Roman" w:hAnsi="Times New Roman"/>
          <w:sz w:val="24"/>
          <w:szCs w:val="24"/>
          <w:lang w:val="sr-Cyrl-RS"/>
        </w:rPr>
        <w:t xml:space="preserve">од дана </w:t>
      </w:r>
      <w:r w:rsidRPr="003C6EC1">
        <w:rPr>
          <w:rFonts w:ascii="Times New Roman" w:hAnsi="Times New Roman"/>
          <w:sz w:val="24"/>
          <w:szCs w:val="24"/>
          <w:lang w:val="sr-Cyrl-RS"/>
        </w:rPr>
        <w:t>када последња врста наручене р</w:t>
      </w:r>
      <w:r w:rsidR="00152C87" w:rsidRPr="003C6EC1">
        <w:rPr>
          <w:rFonts w:ascii="Times New Roman" w:hAnsi="Times New Roman"/>
          <w:sz w:val="24"/>
          <w:szCs w:val="24"/>
          <w:lang w:val="sr-Cyrl-RS"/>
        </w:rPr>
        <w:t>обе доспе у државину потрошача</w:t>
      </w:r>
      <w:r w:rsidR="006C73A0" w:rsidRPr="003C6EC1">
        <w:rPr>
          <w:rFonts w:ascii="Times New Roman" w:hAnsi="Times New Roman"/>
          <w:color w:val="FF0000"/>
          <w:sz w:val="24"/>
          <w:szCs w:val="24"/>
          <w:lang w:val="sr-Cyrl-RS"/>
        </w:rPr>
        <w:t xml:space="preserve"> </w:t>
      </w:r>
      <w:r w:rsidR="003C10DE" w:rsidRPr="003C6EC1">
        <w:rPr>
          <w:rFonts w:ascii="Times New Roman" w:hAnsi="Times New Roman"/>
          <w:sz w:val="24"/>
          <w:szCs w:val="24"/>
          <w:lang w:val="sr-Cyrl-RS"/>
        </w:rPr>
        <w:t>или</w:t>
      </w:r>
      <w:r w:rsidRPr="003C6EC1">
        <w:rPr>
          <w:rFonts w:ascii="Times New Roman" w:hAnsi="Times New Roman"/>
          <w:sz w:val="24"/>
          <w:szCs w:val="24"/>
          <w:lang w:val="sr-Cyrl-RS"/>
        </w:rPr>
        <w:t xml:space="preserve"> трећег лица које је одредио потрошач, а које није превозник. </w:t>
      </w:r>
    </w:p>
    <w:p w14:paraId="019FF115" w14:textId="1DDD7B0D"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Када се испорука робе састоји из више пошиљки и делова, рок од 14 дана</w:t>
      </w:r>
      <w:r w:rsidR="00F51C2A" w:rsidRPr="003C6EC1">
        <w:rPr>
          <w:rFonts w:ascii="Times New Roman" w:hAnsi="Times New Roman"/>
          <w:sz w:val="24"/>
          <w:szCs w:val="24"/>
          <w:lang w:val="sr-Cyrl-RS"/>
        </w:rPr>
        <w:t xml:space="preserve"> за одустанак од уговора</w:t>
      </w:r>
      <w:r w:rsidRPr="003C6EC1">
        <w:rPr>
          <w:rFonts w:ascii="Times New Roman" w:hAnsi="Times New Roman"/>
          <w:sz w:val="24"/>
          <w:szCs w:val="24"/>
          <w:lang w:val="sr-Cyrl-RS"/>
        </w:rPr>
        <w:t xml:space="preserve"> почиње да тече </w:t>
      </w:r>
      <w:r w:rsidR="00D73606" w:rsidRPr="003C6EC1">
        <w:rPr>
          <w:rFonts w:ascii="Times New Roman" w:hAnsi="Times New Roman"/>
          <w:sz w:val="24"/>
          <w:szCs w:val="24"/>
          <w:lang w:val="sr-Cyrl-RS"/>
        </w:rPr>
        <w:t xml:space="preserve">од дана </w:t>
      </w:r>
      <w:r w:rsidRPr="003C6EC1">
        <w:rPr>
          <w:rFonts w:ascii="Times New Roman" w:hAnsi="Times New Roman"/>
          <w:sz w:val="24"/>
          <w:szCs w:val="24"/>
          <w:lang w:val="sr-Cyrl-RS"/>
        </w:rPr>
        <w:t>када је последња пошиљка или део, доспео у државину потрошача</w:t>
      </w:r>
      <w:r w:rsidR="00152C87" w:rsidRPr="003C6EC1">
        <w:rPr>
          <w:rFonts w:ascii="Times New Roman" w:hAnsi="Times New Roman"/>
          <w:sz w:val="24"/>
          <w:szCs w:val="24"/>
          <w:lang w:val="sr-Cyrl-RS"/>
        </w:rPr>
        <w:t xml:space="preserve"> </w:t>
      </w:r>
      <w:r w:rsidR="003C10DE" w:rsidRPr="003C6EC1">
        <w:rPr>
          <w:rFonts w:ascii="Times New Roman" w:hAnsi="Times New Roman"/>
          <w:sz w:val="24"/>
          <w:szCs w:val="24"/>
          <w:lang w:val="sr-Cyrl-RS"/>
        </w:rPr>
        <w:t>или</w:t>
      </w:r>
      <w:r w:rsidRPr="003C6EC1">
        <w:rPr>
          <w:rFonts w:ascii="Times New Roman" w:hAnsi="Times New Roman"/>
          <w:sz w:val="24"/>
          <w:szCs w:val="24"/>
          <w:lang w:val="sr-Cyrl-RS"/>
        </w:rPr>
        <w:t xml:space="preserve"> трећег лица које је одредио потрошач, а које није превозник. </w:t>
      </w:r>
    </w:p>
    <w:p w14:paraId="6FF0553E" w14:textId="05C1BB41"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Када је закључен уговор на неодређено време са периодичним испорукама робе, рок од 14 дана </w:t>
      </w:r>
      <w:r w:rsidR="00F51C2A" w:rsidRPr="003C6EC1">
        <w:rPr>
          <w:rFonts w:ascii="Times New Roman" w:hAnsi="Times New Roman"/>
          <w:sz w:val="24"/>
          <w:szCs w:val="24"/>
          <w:lang w:val="sr-Cyrl-RS"/>
        </w:rPr>
        <w:t xml:space="preserve">за одустанак од уговора </w:t>
      </w:r>
      <w:r w:rsidRPr="003C6EC1">
        <w:rPr>
          <w:rFonts w:ascii="Times New Roman" w:hAnsi="Times New Roman"/>
          <w:sz w:val="24"/>
          <w:szCs w:val="24"/>
          <w:lang w:val="sr-Cyrl-RS"/>
        </w:rPr>
        <w:t xml:space="preserve">почиње да тече </w:t>
      </w:r>
      <w:r w:rsidR="00D73606" w:rsidRPr="003C6EC1">
        <w:rPr>
          <w:rFonts w:ascii="Times New Roman" w:hAnsi="Times New Roman"/>
          <w:sz w:val="24"/>
          <w:szCs w:val="24"/>
          <w:lang w:val="sr-Cyrl-RS"/>
        </w:rPr>
        <w:t xml:space="preserve">од дана </w:t>
      </w:r>
      <w:r w:rsidRPr="003C6EC1">
        <w:rPr>
          <w:rFonts w:ascii="Times New Roman" w:hAnsi="Times New Roman"/>
          <w:sz w:val="24"/>
          <w:szCs w:val="24"/>
          <w:lang w:val="sr-Cyrl-RS"/>
        </w:rPr>
        <w:t>када прва пошиљка робе доспе у државину пот</w:t>
      </w:r>
      <w:r w:rsidR="00152C87" w:rsidRPr="003C6EC1">
        <w:rPr>
          <w:rFonts w:ascii="Times New Roman" w:hAnsi="Times New Roman"/>
          <w:sz w:val="24"/>
          <w:szCs w:val="24"/>
          <w:lang w:val="sr-Cyrl-RS"/>
        </w:rPr>
        <w:t>рошача</w:t>
      </w:r>
      <w:r w:rsidR="006C73A0" w:rsidRPr="003C6EC1">
        <w:rPr>
          <w:rFonts w:ascii="Times New Roman" w:hAnsi="Times New Roman"/>
          <w:color w:val="FF0000"/>
          <w:sz w:val="24"/>
          <w:szCs w:val="24"/>
          <w:lang w:val="sr-Cyrl-RS"/>
        </w:rPr>
        <w:t xml:space="preserve"> </w:t>
      </w:r>
      <w:r w:rsidR="003C10DE" w:rsidRPr="003C6EC1">
        <w:rPr>
          <w:rFonts w:ascii="Times New Roman" w:hAnsi="Times New Roman"/>
          <w:sz w:val="24"/>
          <w:szCs w:val="24"/>
          <w:lang w:val="sr-Cyrl-RS"/>
        </w:rPr>
        <w:t>или</w:t>
      </w:r>
      <w:r w:rsidR="003C10DE"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трећег лица које је одредио потрошач, а које није превозник.</w:t>
      </w:r>
    </w:p>
    <w:p w14:paraId="72032894" w14:textId="6E46453D"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Ако трговац не преда </w:t>
      </w:r>
      <w:r w:rsidR="006C4329" w:rsidRPr="003C6EC1">
        <w:rPr>
          <w:rFonts w:ascii="Times New Roman" w:hAnsi="Times New Roman"/>
          <w:sz w:val="24"/>
          <w:szCs w:val="24"/>
          <w:lang w:val="sr-Cyrl-RS"/>
        </w:rPr>
        <w:t>потрошачу обавештење из члана 26</w:t>
      </w:r>
      <w:r w:rsidRPr="003C6EC1">
        <w:rPr>
          <w:rFonts w:ascii="Times New Roman" w:hAnsi="Times New Roman"/>
          <w:sz w:val="24"/>
          <w:szCs w:val="24"/>
          <w:lang w:val="sr-Cyrl-RS"/>
        </w:rPr>
        <w:t>. став 1. тачка 4) о</w:t>
      </w:r>
      <w:r w:rsidR="006C4329" w:rsidRPr="003C6EC1">
        <w:rPr>
          <w:rFonts w:ascii="Times New Roman" w:hAnsi="Times New Roman"/>
          <w:sz w:val="24"/>
          <w:szCs w:val="24"/>
          <w:lang w:val="sr-Cyrl-RS"/>
        </w:rPr>
        <w:t>вог закона, на начин из члана 29. став 1. овог закона и члана 30</w:t>
      </w:r>
      <w:r w:rsidRPr="003C6EC1">
        <w:rPr>
          <w:rFonts w:ascii="Times New Roman" w:hAnsi="Times New Roman"/>
          <w:sz w:val="24"/>
          <w:szCs w:val="24"/>
          <w:lang w:val="sr-Cyrl-RS"/>
        </w:rPr>
        <w:t xml:space="preserve">. став 2. овог закона, потрошач може одустати од уговора у року од 12 месеци од дана истека рока за одустанак од уговора. </w:t>
      </w:r>
    </w:p>
    <w:p w14:paraId="7E38A149" w14:textId="57472B64"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Ако трговац није предао </w:t>
      </w:r>
      <w:r w:rsidR="006C4329" w:rsidRPr="003C6EC1">
        <w:rPr>
          <w:rFonts w:ascii="Times New Roman" w:hAnsi="Times New Roman"/>
          <w:sz w:val="24"/>
          <w:szCs w:val="24"/>
          <w:lang w:val="sr-Cyrl-RS"/>
        </w:rPr>
        <w:t>потрошачу обавештење из члана</w:t>
      </w:r>
      <w:r w:rsidR="006C4329" w:rsidRPr="003C6EC1">
        <w:rPr>
          <w:rFonts w:ascii="Times New Roman" w:hAnsi="Times New Roman"/>
          <w:color w:val="FF0000"/>
          <w:sz w:val="24"/>
          <w:szCs w:val="24"/>
          <w:lang w:val="sr-Cyrl-RS"/>
        </w:rPr>
        <w:t xml:space="preserve"> </w:t>
      </w:r>
      <w:r w:rsidR="006C4329" w:rsidRPr="003C6EC1">
        <w:rPr>
          <w:rFonts w:ascii="Times New Roman" w:hAnsi="Times New Roman"/>
          <w:sz w:val="24"/>
          <w:szCs w:val="24"/>
          <w:lang w:val="sr-Cyrl-RS"/>
        </w:rPr>
        <w:t>26</w:t>
      </w:r>
      <w:r w:rsidRPr="003C6EC1">
        <w:rPr>
          <w:rFonts w:ascii="Times New Roman" w:hAnsi="Times New Roman"/>
          <w:sz w:val="24"/>
          <w:szCs w:val="24"/>
          <w:lang w:val="sr-Cyrl-RS"/>
        </w:rPr>
        <w:t>. став 1. тачка 4) о</w:t>
      </w:r>
      <w:r w:rsidR="006C4329" w:rsidRPr="003C6EC1">
        <w:rPr>
          <w:rFonts w:ascii="Times New Roman" w:hAnsi="Times New Roman"/>
          <w:sz w:val="24"/>
          <w:szCs w:val="24"/>
          <w:lang w:val="sr-Cyrl-RS"/>
        </w:rPr>
        <w:t>вог закона, на начин из члана 29. став 1. овог закона и члана 30</w:t>
      </w:r>
      <w:r w:rsidRPr="003C6EC1">
        <w:rPr>
          <w:rFonts w:ascii="Times New Roman" w:hAnsi="Times New Roman"/>
          <w:sz w:val="24"/>
          <w:szCs w:val="24"/>
          <w:lang w:val="sr-Cyrl-RS"/>
        </w:rPr>
        <w:t xml:space="preserve">. став 2. овог закона, па то учини у року од 12 месеци од дана закључења уговора, рок од 14 дана </w:t>
      </w:r>
      <w:r w:rsidR="00F51C2A" w:rsidRPr="003C6EC1">
        <w:rPr>
          <w:rFonts w:ascii="Times New Roman" w:hAnsi="Times New Roman"/>
          <w:sz w:val="24"/>
          <w:szCs w:val="24"/>
          <w:lang w:val="sr-Cyrl-RS"/>
        </w:rPr>
        <w:t xml:space="preserve">за одустанак од уговора </w:t>
      </w:r>
      <w:r w:rsidRPr="003C6EC1">
        <w:rPr>
          <w:rFonts w:ascii="Times New Roman" w:hAnsi="Times New Roman"/>
          <w:sz w:val="24"/>
          <w:szCs w:val="24"/>
          <w:lang w:val="sr-Cyrl-RS"/>
        </w:rPr>
        <w:t xml:space="preserve">почиње да тече </w:t>
      </w:r>
      <w:r w:rsidR="00D73606" w:rsidRPr="003C6EC1">
        <w:rPr>
          <w:rFonts w:ascii="Times New Roman" w:hAnsi="Times New Roman"/>
          <w:sz w:val="24"/>
          <w:szCs w:val="24"/>
          <w:lang w:val="sr-Cyrl-RS"/>
        </w:rPr>
        <w:t xml:space="preserve">од дана </w:t>
      </w:r>
      <w:r w:rsidRPr="003C6EC1">
        <w:rPr>
          <w:rFonts w:ascii="Times New Roman" w:hAnsi="Times New Roman"/>
          <w:sz w:val="24"/>
          <w:szCs w:val="24"/>
          <w:lang w:val="sr-Cyrl-RS"/>
        </w:rPr>
        <w:t xml:space="preserve">када потрошач добије образац за одустанак. </w:t>
      </w:r>
    </w:p>
    <w:p w14:paraId="5D906088" w14:textId="69BB77F8"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Рок из ст. 1</w:t>
      </w:r>
      <w:r w:rsidR="00CC22C1" w:rsidRPr="003C6EC1">
        <w:rPr>
          <w:rFonts w:ascii="Times New Roman" w:hAnsi="Times New Roman"/>
          <w:sz w:val="24"/>
          <w:szCs w:val="24"/>
          <w:lang w:val="sr-Cyrl-RS"/>
        </w:rPr>
        <w:t>-</w:t>
      </w:r>
      <w:r w:rsidRPr="003C6EC1">
        <w:rPr>
          <w:rFonts w:ascii="Times New Roman" w:hAnsi="Times New Roman"/>
          <w:sz w:val="24"/>
          <w:szCs w:val="24"/>
          <w:lang w:val="sr-Cyrl-RS"/>
        </w:rPr>
        <w:t xml:space="preserve">7. овог члана истиче протеком последњег часа последњег дана рока. </w:t>
      </w:r>
    </w:p>
    <w:p w14:paraId="055FAAC1"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45022E6B" w14:textId="2331232B"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Формални услови за закључење уговора изван пословних просторија</w:t>
      </w:r>
    </w:p>
    <w:p w14:paraId="2F1EFC94" w14:textId="77777777" w:rsidR="00A97494" w:rsidRPr="003C6EC1" w:rsidRDefault="00A97494" w:rsidP="00A97494">
      <w:pPr>
        <w:pStyle w:val="Clan"/>
        <w:spacing w:before="0" w:after="0"/>
        <w:rPr>
          <w:rFonts w:ascii="Times New Roman" w:hAnsi="Times New Roman"/>
          <w:b w:val="0"/>
          <w:sz w:val="24"/>
          <w:szCs w:val="24"/>
          <w:lang w:val="sr-Cyrl-RS"/>
        </w:rPr>
      </w:pPr>
    </w:p>
    <w:p w14:paraId="7FBB90FD" w14:textId="5F91CC7D" w:rsidR="00C23328" w:rsidRPr="003C6EC1" w:rsidRDefault="003D17C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29</w:t>
      </w:r>
      <w:r w:rsidR="00C23328" w:rsidRPr="003C6EC1">
        <w:rPr>
          <w:rFonts w:ascii="Times New Roman" w:hAnsi="Times New Roman"/>
          <w:b w:val="0"/>
          <w:sz w:val="24"/>
          <w:szCs w:val="24"/>
          <w:lang w:val="sr-Cyrl-RS"/>
        </w:rPr>
        <w:t xml:space="preserve">. </w:t>
      </w:r>
    </w:p>
    <w:p w14:paraId="59B63D1C" w14:textId="77777777"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у тренутку закључења уговора, а најкасније приликом испоруке робе преда потрошачу у писаној форми:</w:t>
      </w:r>
    </w:p>
    <w:p w14:paraId="3F53371C" w14:textId="3F776D85"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1)</w:t>
      </w:r>
      <w:r w:rsidRPr="003C6EC1">
        <w:rPr>
          <w:rFonts w:ascii="Times New Roman" w:hAnsi="Times New Roman"/>
          <w:sz w:val="24"/>
          <w:szCs w:val="24"/>
          <w:lang w:val="sr-Cyrl-RS"/>
        </w:rPr>
        <w:tab/>
      </w:r>
      <w:r w:rsidR="00CF5B09" w:rsidRPr="003C6EC1">
        <w:rPr>
          <w:rFonts w:ascii="Times New Roman" w:hAnsi="Times New Roman"/>
          <w:sz w:val="24"/>
          <w:szCs w:val="24"/>
          <w:lang w:val="sr-Cyrl-RS"/>
        </w:rPr>
        <w:t>прописани</w:t>
      </w:r>
      <w:r w:rsidR="00CF5B09"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образац за одустанак;</w:t>
      </w:r>
    </w:p>
    <w:p w14:paraId="76760223" w14:textId="5E1BF2BB"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2)</w:t>
      </w:r>
      <w:r w:rsidRPr="003C6EC1">
        <w:rPr>
          <w:rFonts w:ascii="Times New Roman" w:hAnsi="Times New Roman"/>
          <w:sz w:val="24"/>
          <w:szCs w:val="24"/>
          <w:lang w:val="sr-Cyrl-RS"/>
        </w:rPr>
        <w:tab/>
        <w:t xml:space="preserve">читко и </w:t>
      </w:r>
      <w:r w:rsidR="006C4329" w:rsidRPr="003C6EC1">
        <w:rPr>
          <w:rFonts w:ascii="Times New Roman" w:hAnsi="Times New Roman"/>
          <w:sz w:val="24"/>
          <w:szCs w:val="24"/>
          <w:lang w:val="sr-Cyrl-RS"/>
        </w:rPr>
        <w:t>разумљиво обавештење из члана 26</w:t>
      </w:r>
      <w:r w:rsidRPr="003C6EC1">
        <w:rPr>
          <w:rFonts w:ascii="Times New Roman" w:hAnsi="Times New Roman"/>
          <w:sz w:val="24"/>
          <w:szCs w:val="24"/>
          <w:lang w:val="sr-Cyrl-RS"/>
        </w:rPr>
        <w:t xml:space="preserve">. ст. 1. и 2. овог закона на српском језику; </w:t>
      </w:r>
    </w:p>
    <w:p w14:paraId="283CF82B"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3)</w:t>
      </w:r>
      <w:r w:rsidRPr="003C6EC1">
        <w:rPr>
          <w:rFonts w:ascii="Times New Roman" w:hAnsi="Times New Roman"/>
          <w:sz w:val="24"/>
          <w:szCs w:val="24"/>
          <w:lang w:val="sr-Cyrl-RS"/>
        </w:rPr>
        <w:tab/>
        <w:t>примерак потписаног уговора.</w:t>
      </w:r>
    </w:p>
    <w:p w14:paraId="46096269" w14:textId="77777777" w:rsidR="00C23328" w:rsidRPr="003C6EC1" w:rsidRDefault="00C23328">
      <w:pPr>
        <w:tabs>
          <w:tab w:val="clear" w:pos="1728"/>
          <w:tab w:val="left" w:pos="1152"/>
        </w:tabs>
        <w:ind w:firstLine="720"/>
        <w:rPr>
          <w:rFonts w:ascii="Times New Roman" w:hAnsi="Times New Roman"/>
          <w:bCs/>
          <w:iCs/>
          <w:sz w:val="24"/>
          <w:szCs w:val="24"/>
          <w:lang w:val="sr-Cyrl-RS"/>
        </w:rPr>
      </w:pPr>
      <w:r w:rsidRPr="003C6EC1">
        <w:rPr>
          <w:rFonts w:ascii="Times New Roman" w:hAnsi="Times New Roman"/>
          <w:bCs/>
          <w:iCs/>
          <w:sz w:val="24"/>
          <w:szCs w:val="24"/>
          <w:lang w:val="sr-Cyrl-RS"/>
        </w:rPr>
        <w:t xml:space="preserve">Трговац је дужан да прибави претходну сагласност потрошача ако се испорука дигиталног садржаја не врши на трајном носачу записа, као и потврду потрошача да зна да таквом испоруком губи право на одустанак од уговора. </w:t>
      </w:r>
    </w:p>
    <w:p w14:paraId="71113959"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Трговац може испунити обавезу из става 1. овог члана на трајном носачу записа, уколико је потрошач са тим сагласан. </w:t>
      </w:r>
    </w:p>
    <w:p w14:paraId="3CD1F80E" w14:textId="06398964"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Када потрошач захтева да пружање услуга или снабдевање водом, гасом или електричном енергијом када они нису понуђени за продају у ограниченој или унапред одређеној количини, или испорука топлотне енергије</w:t>
      </w:r>
      <w:r w:rsidR="004E6DD8" w:rsidRPr="003C6EC1">
        <w:rPr>
          <w:rFonts w:ascii="Times New Roman" w:hAnsi="Times New Roman"/>
          <w:sz w:val="24"/>
          <w:szCs w:val="24"/>
          <w:lang w:val="sr-Cyrl-RS"/>
        </w:rPr>
        <w:t xml:space="preserve"> започне</w:t>
      </w:r>
      <w:r w:rsidRPr="003C6EC1">
        <w:rPr>
          <w:rFonts w:ascii="Times New Roman" w:hAnsi="Times New Roman"/>
          <w:sz w:val="24"/>
          <w:szCs w:val="24"/>
          <w:lang w:val="sr-Cyrl-RS"/>
        </w:rPr>
        <w:t xml:space="preserve"> у току рока за </w:t>
      </w:r>
      <w:r w:rsidR="008A538D" w:rsidRPr="003C6EC1">
        <w:rPr>
          <w:rFonts w:ascii="Times New Roman" w:hAnsi="Times New Roman"/>
          <w:sz w:val="24"/>
          <w:szCs w:val="24"/>
          <w:lang w:val="sr-Cyrl-RS"/>
        </w:rPr>
        <w:t>одустанак од уговора из члана 28</w:t>
      </w:r>
      <w:r w:rsidRPr="003C6EC1">
        <w:rPr>
          <w:rFonts w:ascii="Times New Roman" w:hAnsi="Times New Roman"/>
          <w:sz w:val="24"/>
          <w:szCs w:val="24"/>
          <w:lang w:val="sr-Cyrl-RS"/>
        </w:rPr>
        <w:t>. овог закона, трговац ће захтевати да потрошач поднесе такав изричит захтев на трајном носачу записа.</w:t>
      </w:r>
    </w:p>
    <w:p w14:paraId="68586883" w14:textId="77777777" w:rsidR="00A97494" w:rsidRPr="003C6EC1" w:rsidRDefault="00A97494">
      <w:pPr>
        <w:tabs>
          <w:tab w:val="clear" w:pos="1728"/>
          <w:tab w:val="left" w:pos="1152"/>
        </w:tabs>
        <w:ind w:firstLine="720"/>
        <w:rPr>
          <w:rFonts w:ascii="Times New Roman" w:hAnsi="Times New Roman"/>
          <w:sz w:val="24"/>
          <w:szCs w:val="24"/>
          <w:lang w:val="sr-Cyrl-RS"/>
        </w:rPr>
      </w:pPr>
    </w:p>
    <w:p w14:paraId="5E25FA24" w14:textId="772EEBFE"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Формални услови за закључење уговора на даљину</w:t>
      </w:r>
    </w:p>
    <w:p w14:paraId="5E206C54" w14:textId="77777777" w:rsidR="00A97494" w:rsidRPr="003C6EC1" w:rsidRDefault="00A97494" w:rsidP="00A97494">
      <w:pPr>
        <w:pStyle w:val="Clan"/>
        <w:spacing w:before="0" w:after="0"/>
        <w:rPr>
          <w:rFonts w:ascii="Times New Roman" w:hAnsi="Times New Roman"/>
          <w:b w:val="0"/>
          <w:sz w:val="24"/>
          <w:szCs w:val="24"/>
          <w:lang w:val="sr-Cyrl-RS"/>
        </w:rPr>
      </w:pPr>
    </w:p>
    <w:p w14:paraId="71FA14BC" w14:textId="6DA510CC" w:rsidR="00C23328" w:rsidRPr="003C6EC1" w:rsidRDefault="002F12A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30</w:t>
      </w:r>
      <w:r w:rsidR="00C23328" w:rsidRPr="003C6EC1">
        <w:rPr>
          <w:rFonts w:ascii="Times New Roman" w:hAnsi="Times New Roman"/>
          <w:b w:val="0"/>
          <w:sz w:val="24"/>
          <w:szCs w:val="24"/>
          <w:lang w:val="sr-Cyrl-RS"/>
        </w:rPr>
        <w:t>.</w:t>
      </w:r>
    </w:p>
    <w:p w14:paraId="21FA7273" w14:textId="77777777"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трговац телефоном позове потрошача у намери да закључи уговор на даљину, дужан је да, одмах након почетка разговора, предочи свој идентитет, као и да је позив учињен у комерцијалне сврхе.</w:t>
      </w:r>
    </w:p>
    <w:p w14:paraId="20056CE3"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у разумном року по закључењу уговора, а најкасније у време испоруке робе или почетка пружања услуге, на трајном носачу записа, преда потрошачу:</w:t>
      </w:r>
      <w:r w:rsidRPr="003C6EC1">
        <w:rPr>
          <w:rFonts w:ascii="Times New Roman" w:hAnsi="Times New Roman"/>
          <w:sz w:val="24"/>
          <w:szCs w:val="24"/>
          <w:lang w:val="sr-Cyrl-RS"/>
        </w:rPr>
        <w:tab/>
      </w:r>
    </w:p>
    <w:p w14:paraId="0B2F0268" w14:textId="77777777" w:rsidR="00C23328" w:rsidRPr="003C6EC1" w:rsidRDefault="00C23328" w:rsidP="00A63AAE">
      <w:pPr>
        <w:numPr>
          <w:ilvl w:val="0"/>
          <w:numId w:val="53"/>
        </w:numPr>
        <w:tabs>
          <w:tab w:val="clear" w:pos="1069"/>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образац за одустанак; </w:t>
      </w:r>
    </w:p>
    <w:p w14:paraId="257BFD44" w14:textId="4D447854" w:rsidR="00C23328" w:rsidRPr="003C6EC1" w:rsidRDefault="00C23328" w:rsidP="00A63AAE">
      <w:pPr>
        <w:numPr>
          <w:ilvl w:val="0"/>
          <w:numId w:val="53"/>
        </w:numPr>
        <w:tabs>
          <w:tab w:val="clear" w:pos="1069"/>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читко и </w:t>
      </w:r>
      <w:r w:rsidR="008A538D" w:rsidRPr="003C6EC1">
        <w:rPr>
          <w:rFonts w:ascii="Times New Roman" w:hAnsi="Times New Roman"/>
          <w:sz w:val="24"/>
          <w:szCs w:val="24"/>
          <w:lang w:val="sr-Cyrl-RS"/>
        </w:rPr>
        <w:t>разумљиво обавештење из члана 26</w:t>
      </w:r>
      <w:r w:rsidRPr="003C6EC1">
        <w:rPr>
          <w:rFonts w:ascii="Times New Roman" w:hAnsi="Times New Roman"/>
          <w:sz w:val="24"/>
          <w:szCs w:val="24"/>
          <w:lang w:val="sr-Cyrl-RS"/>
        </w:rPr>
        <w:t xml:space="preserve">. ст. 1. и 2. овог закона, на српском језику; </w:t>
      </w:r>
    </w:p>
    <w:p w14:paraId="20AFD6FF" w14:textId="77777777" w:rsidR="00C23328" w:rsidRPr="003C6EC1" w:rsidRDefault="00C23328" w:rsidP="00A63AAE">
      <w:pPr>
        <w:numPr>
          <w:ilvl w:val="0"/>
          <w:numId w:val="53"/>
        </w:numPr>
        <w:tabs>
          <w:tab w:val="clear" w:pos="1069"/>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уговор или исправу о уговору. </w:t>
      </w:r>
    </w:p>
    <w:p w14:paraId="14D7BE72"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bCs/>
          <w:iCs/>
          <w:sz w:val="24"/>
          <w:szCs w:val="24"/>
          <w:lang w:val="sr-Cyrl-RS"/>
        </w:rPr>
        <w:t>Трговац је дужан да прибави претходну изричиту сагласност потрошача ако се испорука дигиталног садржаја не врши на трајном носачу записа и потврду потрошача да зна да таквом испоруком губи право на одустанак од уговора.</w:t>
      </w:r>
    </w:p>
    <w:p w14:paraId="33B1CBAB" w14:textId="6CFE6571"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уговор на даљину, који треба да се закључи електронским путем, предвиђа обавезу потрошача за плаћање, трговац саопштава потрошачу на јасан и чи</w:t>
      </w:r>
      <w:r w:rsidR="008A538D" w:rsidRPr="003C6EC1">
        <w:rPr>
          <w:rFonts w:ascii="Times New Roman" w:hAnsi="Times New Roman"/>
          <w:sz w:val="24"/>
          <w:szCs w:val="24"/>
          <w:lang w:val="sr-Cyrl-RS"/>
        </w:rPr>
        <w:t>так начин обавештења из члана 12</w:t>
      </w:r>
      <w:r w:rsidRPr="003C6EC1">
        <w:rPr>
          <w:rFonts w:ascii="Times New Roman" w:hAnsi="Times New Roman"/>
          <w:sz w:val="24"/>
          <w:szCs w:val="24"/>
          <w:lang w:val="sr-Cyrl-RS"/>
        </w:rPr>
        <w:t>. став 1. тачка 1) и став 2.</w:t>
      </w:r>
      <w:r w:rsidR="008A538D" w:rsidRPr="003C6EC1">
        <w:rPr>
          <w:rFonts w:ascii="Times New Roman" w:hAnsi="Times New Roman"/>
          <w:sz w:val="24"/>
          <w:szCs w:val="24"/>
          <w:lang w:val="sr-Cyrl-RS"/>
        </w:rPr>
        <w:t xml:space="preserve"> тачка 1) овог закона и члана 26</w:t>
      </w:r>
      <w:r w:rsidRPr="003C6EC1">
        <w:rPr>
          <w:rFonts w:ascii="Times New Roman" w:hAnsi="Times New Roman"/>
          <w:sz w:val="24"/>
          <w:szCs w:val="24"/>
          <w:lang w:val="sr-Cyrl-RS"/>
        </w:rPr>
        <w:t>. став 1. тачка 1) и став 2. тачка 3) овог закона и непосредно пре него што потрошач достави своју поруџбеницу.</w:t>
      </w:r>
    </w:p>
    <w:p w14:paraId="46DF3810" w14:textId="57F64E84"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се слањем поруџбенице истовремено прихвата и обавез</w:t>
      </w:r>
      <w:r w:rsidR="002E72F4" w:rsidRPr="003C6EC1">
        <w:rPr>
          <w:rFonts w:ascii="Times New Roman" w:hAnsi="Times New Roman"/>
          <w:sz w:val="24"/>
          <w:szCs w:val="24"/>
          <w:lang w:val="sr-Cyrl-RS"/>
        </w:rPr>
        <w:t>а</w:t>
      </w:r>
      <w:r w:rsidRPr="003C6EC1">
        <w:rPr>
          <w:rFonts w:ascii="Times New Roman" w:hAnsi="Times New Roman"/>
          <w:sz w:val="24"/>
          <w:szCs w:val="24"/>
          <w:lang w:val="sr-Cyrl-RS"/>
        </w:rPr>
        <w:t xml:space="preserve"> плаћања, о томе мора да постоји ј</w:t>
      </w:r>
      <w:r w:rsidR="00681142" w:rsidRPr="003C6EC1">
        <w:rPr>
          <w:rFonts w:ascii="Times New Roman" w:hAnsi="Times New Roman"/>
          <w:sz w:val="24"/>
          <w:szCs w:val="24"/>
          <w:lang w:val="sr-Cyrl-RS"/>
        </w:rPr>
        <w:t xml:space="preserve">асно обавештење на поруџбеници </w:t>
      </w:r>
      <w:r w:rsidR="003C10DE" w:rsidRPr="003C6EC1">
        <w:rPr>
          <w:rFonts w:ascii="Times New Roman" w:hAnsi="Times New Roman"/>
          <w:sz w:val="24"/>
          <w:szCs w:val="24"/>
          <w:lang w:val="sr-Cyrl-RS"/>
        </w:rPr>
        <w:t>или</w:t>
      </w:r>
      <w:r w:rsidR="003C10DE"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на тастеру или некој другој сличној функцији, ако се слање поруџбенице врши њиховим активирањем.</w:t>
      </w:r>
    </w:p>
    <w:p w14:paraId="7C768896"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Уколико трговац не поступи у складу са обавезом из става 5. овог члана, уговор или поруџбеница не обавезују потрошача.</w:t>
      </w:r>
    </w:p>
    <w:p w14:paraId="6A62ED55"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 xml:space="preserve">На продајним интернет страницама, најкасније на почетку поступка наручивања, морају да буду јасно и читко наведени подаци о постојању ограничења у погледу испоруке и која средства плаћања се прихватају. </w:t>
      </w:r>
    </w:p>
    <w:p w14:paraId="7037C60B" w14:textId="5FD93B0F"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Када потрошач захтева да пружање услуга или снабдевање водом, гасом или електричном енергијом када они нису понуђени за продају у ограниченој или унапред одређеној количини, или испоруку топлотне енергије, започне у току </w:t>
      </w:r>
      <w:r w:rsidR="00EE5CAA" w:rsidRPr="003C6EC1">
        <w:rPr>
          <w:rFonts w:ascii="Times New Roman" w:hAnsi="Times New Roman"/>
          <w:sz w:val="24"/>
          <w:szCs w:val="24"/>
          <w:lang w:val="sr-Cyrl-RS"/>
        </w:rPr>
        <w:t>рокова</w:t>
      </w:r>
      <w:r w:rsidRPr="003C6EC1">
        <w:rPr>
          <w:rFonts w:ascii="Times New Roman" w:hAnsi="Times New Roman"/>
          <w:sz w:val="24"/>
          <w:szCs w:val="24"/>
          <w:lang w:val="sr-Cyrl-RS"/>
        </w:rPr>
        <w:t xml:space="preserve"> </w:t>
      </w:r>
      <w:r w:rsidR="008A538D" w:rsidRPr="003C6EC1">
        <w:rPr>
          <w:rFonts w:ascii="Times New Roman" w:hAnsi="Times New Roman"/>
          <w:sz w:val="24"/>
          <w:szCs w:val="24"/>
          <w:lang w:val="sr-Cyrl-RS"/>
        </w:rPr>
        <w:t>из члана 28</w:t>
      </w:r>
      <w:r w:rsidRPr="003C6EC1">
        <w:rPr>
          <w:rFonts w:ascii="Times New Roman" w:hAnsi="Times New Roman"/>
          <w:sz w:val="24"/>
          <w:szCs w:val="24"/>
          <w:lang w:val="sr-Cyrl-RS"/>
        </w:rPr>
        <w:t>. овог закона, трговац ће захтевати да потрошач поднесе изричит захтев за закључење уговора.</w:t>
      </w:r>
    </w:p>
    <w:p w14:paraId="2BBB9F98"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26B590FA" w14:textId="1E50B5E6" w:rsidR="00C23328" w:rsidRPr="003C6EC1" w:rsidRDefault="006446F3"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И</w:t>
      </w:r>
      <w:r w:rsidR="00C23328" w:rsidRPr="003C6EC1">
        <w:rPr>
          <w:rFonts w:ascii="Times New Roman" w:hAnsi="Times New Roman"/>
          <w:b w:val="0"/>
          <w:sz w:val="24"/>
          <w:szCs w:val="24"/>
          <w:lang w:val="sr-Cyrl-RS"/>
        </w:rPr>
        <w:t>спорука</w:t>
      </w:r>
    </w:p>
    <w:p w14:paraId="195F044F" w14:textId="77777777" w:rsidR="00A97494" w:rsidRPr="003C6EC1" w:rsidRDefault="00A97494" w:rsidP="00A97494">
      <w:pPr>
        <w:pStyle w:val="Clan"/>
        <w:spacing w:before="0" w:after="0"/>
        <w:rPr>
          <w:rFonts w:ascii="Times New Roman" w:hAnsi="Times New Roman"/>
          <w:b w:val="0"/>
          <w:sz w:val="24"/>
          <w:szCs w:val="24"/>
          <w:lang w:val="sr-Cyrl-RS"/>
        </w:rPr>
      </w:pPr>
    </w:p>
    <w:p w14:paraId="1E879FC3" w14:textId="56A49495" w:rsidR="00C23328" w:rsidRPr="003C6EC1" w:rsidRDefault="002F12A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31</w:t>
      </w:r>
      <w:r w:rsidR="00C23328" w:rsidRPr="003C6EC1">
        <w:rPr>
          <w:rFonts w:ascii="Times New Roman" w:hAnsi="Times New Roman"/>
          <w:b w:val="0"/>
          <w:sz w:val="24"/>
          <w:szCs w:val="24"/>
          <w:lang w:val="sr-Cyrl-RS"/>
        </w:rPr>
        <w:t xml:space="preserve">. </w:t>
      </w:r>
    </w:p>
    <w:p w14:paraId="5408C69E" w14:textId="329B0EC0"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у року од 30 дана од дана закључења уговора на даљину и уговора који се закључује изван пословних просторија изврши испоруку робе</w:t>
      </w:r>
      <w:r w:rsidR="008E12FD" w:rsidRPr="003C6EC1">
        <w:rPr>
          <w:rFonts w:ascii="Times New Roman" w:hAnsi="Times New Roman"/>
          <w:sz w:val="24"/>
          <w:szCs w:val="24"/>
          <w:lang w:val="sr-Cyrl-RS"/>
        </w:rPr>
        <w:t xml:space="preserve"> или пружи услугу</w:t>
      </w:r>
      <w:r w:rsidRPr="003C6EC1">
        <w:rPr>
          <w:rFonts w:ascii="Times New Roman" w:hAnsi="Times New Roman"/>
          <w:sz w:val="24"/>
          <w:szCs w:val="24"/>
          <w:lang w:val="sr-Cyrl-RS"/>
        </w:rPr>
        <w:t>, осим ако није нешто друго уговорено.</w:t>
      </w:r>
    </w:p>
    <w:p w14:paraId="6FB87FE0" w14:textId="6A62F0AE"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без одлагања обавести потрошача да испорука уговорене робе или пружање уговорене услуге није могуће.</w:t>
      </w:r>
    </w:p>
    <w:p w14:paraId="70B82032" w14:textId="2084986D" w:rsidR="006446F3" w:rsidRPr="003C6EC1" w:rsidRDefault="006446F3"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На обавезе трговца и права потрошача </w:t>
      </w:r>
      <w:r w:rsidR="00A522E5" w:rsidRPr="003C6EC1">
        <w:rPr>
          <w:rFonts w:ascii="Times New Roman" w:hAnsi="Times New Roman"/>
          <w:sz w:val="24"/>
          <w:szCs w:val="24"/>
          <w:lang w:val="sr-Cyrl-RS"/>
        </w:rPr>
        <w:t>у вези са испоруком у складу са уговором</w:t>
      </w:r>
      <w:r w:rsidRPr="003C6EC1">
        <w:rPr>
          <w:rFonts w:ascii="Times New Roman" w:hAnsi="Times New Roman"/>
          <w:sz w:val="24"/>
          <w:szCs w:val="24"/>
          <w:lang w:val="sr-Cyrl-RS"/>
        </w:rPr>
        <w:t xml:space="preserve"> о продаји робе</w:t>
      </w:r>
      <w:r w:rsidR="00A522E5" w:rsidRPr="003C6EC1">
        <w:rPr>
          <w:rFonts w:ascii="Times New Roman" w:hAnsi="Times New Roman"/>
          <w:sz w:val="24"/>
          <w:szCs w:val="24"/>
          <w:lang w:val="sr-Cyrl-RS"/>
        </w:rPr>
        <w:t xml:space="preserve"> или пружању услуге</w:t>
      </w:r>
      <w:r w:rsidR="00267C79" w:rsidRPr="003C6EC1">
        <w:rPr>
          <w:rFonts w:ascii="Times New Roman" w:hAnsi="Times New Roman"/>
          <w:sz w:val="24"/>
          <w:szCs w:val="24"/>
          <w:lang w:val="sr-Cyrl-RS"/>
        </w:rPr>
        <w:t>,</w:t>
      </w:r>
      <w:r w:rsidRPr="003C6EC1">
        <w:rPr>
          <w:rFonts w:ascii="Times New Roman" w:hAnsi="Times New Roman"/>
          <w:sz w:val="24"/>
          <w:szCs w:val="24"/>
          <w:lang w:val="sr-Cyrl-RS"/>
        </w:rPr>
        <w:t xml:space="preserve"> који је закључен на даљину или изван пословних просторија сходно се примењују одредбе овог закона којима се обезбеђује заштита потрошача у остваривању права из уговор</w:t>
      </w:r>
      <w:r w:rsidR="009B4666" w:rsidRPr="003C6EC1">
        <w:rPr>
          <w:rFonts w:ascii="Times New Roman" w:hAnsi="Times New Roman"/>
          <w:sz w:val="24"/>
          <w:szCs w:val="24"/>
          <w:lang w:val="sr-Cyrl-RS"/>
        </w:rPr>
        <w:t>а</w:t>
      </w:r>
      <w:r w:rsidRPr="003C6EC1">
        <w:rPr>
          <w:rFonts w:ascii="Times New Roman" w:hAnsi="Times New Roman"/>
          <w:sz w:val="24"/>
          <w:szCs w:val="24"/>
          <w:lang w:val="sr-Cyrl-RS"/>
        </w:rPr>
        <w:t xml:space="preserve"> о продаји.</w:t>
      </w:r>
    </w:p>
    <w:p w14:paraId="19D8596E"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10C85F3F" w14:textId="7D0D46BB"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Правне последице одустанка од уговора</w:t>
      </w:r>
    </w:p>
    <w:p w14:paraId="015F605C" w14:textId="77777777" w:rsidR="00A97494" w:rsidRPr="003C6EC1" w:rsidRDefault="00A97494" w:rsidP="00A97494">
      <w:pPr>
        <w:pStyle w:val="Clan"/>
        <w:spacing w:before="0" w:after="0"/>
        <w:rPr>
          <w:rFonts w:ascii="Times New Roman" w:hAnsi="Times New Roman"/>
          <w:b w:val="0"/>
          <w:sz w:val="24"/>
          <w:szCs w:val="24"/>
          <w:lang w:val="sr-Cyrl-RS"/>
        </w:rPr>
      </w:pPr>
    </w:p>
    <w:p w14:paraId="71FAAA95" w14:textId="72A97DF4" w:rsidR="00C23328" w:rsidRPr="003C6EC1" w:rsidRDefault="002F12A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32</w:t>
      </w:r>
      <w:r w:rsidR="00C23328" w:rsidRPr="003C6EC1">
        <w:rPr>
          <w:rFonts w:ascii="Times New Roman" w:hAnsi="Times New Roman"/>
          <w:b w:val="0"/>
          <w:sz w:val="24"/>
          <w:szCs w:val="24"/>
          <w:lang w:val="sr-Cyrl-RS"/>
        </w:rPr>
        <w:t xml:space="preserve">. </w:t>
      </w:r>
    </w:p>
    <w:p w14:paraId="386F06E6" w14:textId="1F2F0D99"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потрошач оствари право на одустан</w:t>
      </w:r>
      <w:r w:rsidR="0028333C" w:rsidRPr="003C6EC1">
        <w:rPr>
          <w:rFonts w:ascii="Times New Roman" w:hAnsi="Times New Roman"/>
          <w:sz w:val="24"/>
          <w:szCs w:val="24"/>
          <w:lang w:val="sr-Cyrl-RS"/>
        </w:rPr>
        <w:t>а</w:t>
      </w:r>
      <w:r w:rsidRPr="003C6EC1">
        <w:rPr>
          <w:rFonts w:ascii="Times New Roman" w:hAnsi="Times New Roman"/>
          <w:sz w:val="24"/>
          <w:szCs w:val="24"/>
          <w:lang w:val="sr-Cyrl-RS"/>
        </w:rPr>
        <w:t xml:space="preserve">к </w:t>
      </w:r>
      <w:r w:rsidR="008A538D" w:rsidRPr="003C6EC1">
        <w:rPr>
          <w:rFonts w:ascii="Times New Roman" w:hAnsi="Times New Roman"/>
          <w:sz w:val="24"/>
          <w:szCs w:val="24"/>
          <w:lang w:val="sr-Cyrl-RS"/>
        </w:rPr>
        <w:t>од уговора у складу са чланом 27</w:t>
      </w:r>
      <w:r w:rsidRPr="003C6EC1">
        <w:rPr>
          <w:rFonts w:ascii="Times New Roman" w:hAnsi="Times New Roman"/>
          <w:sz w:val="24"/>
          <w:szCs w:val="24"/>
          <w:lang w:val="sr-Cyrl-RS"/>
        </w:rPr>
        <w:t xml:space="preserve">. овог закона, сматра се да уговор није ни закључен и </w:t>
      </w:r>
      <w:r w:rsidR="008A538D" w:rsidRPr="003C6EC1">
        <w:rPr>
          <w:rFonts w:ascii="Times New Roman" w:hAnsi="Times New Roman"/>
          <w:sz w:val="24"/>
          <w:szCs w:val="24"/>
          <w:lang w:val="sr-Cyrl-RS"/>
        </w:rPr>
        <w:t>настају обавезе прописане чл. 33. и 34</w:t>
      </w:r>
      <w:r w:rsidRPr="003C6EC1">
        <w:rPr>
          <w:rFonts w:ascii="Times New Roman" w:hAnsi="Times New Roman"/>
          <w:sz w:val="24"/>
          <w:szCs w:val="24"/>
          <w:lang w:val="sr-Cyrl-RS"/>
        </w:rPr>
        <w:t xml:space="preserve">. овог закона. </w:t>
      </w:r>
    </w:p>
    <w:p w14:paraId="7772FBEF"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16686745" w14:textId="43684E1A"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Обавезе трговца у случају одустанка од уговора</w:t>
      </w:r>
    </w:p>
    <w:p w14:paraId="13891510" w14:textId="77777777" w:rsidR="00A97494" w:rsidRPr="003C6EC1" w:rsidRDefault="00A97494" w:rsidP="00A97494">
      <w:pPr>
        <w:pStyle w:val="Clan"/>
        <w:spacing w:before="0" w:after="0"/>
        <w:rPr>
          <w:rFonts w:ascii="Times New Roman" w:hAnsi="Times New Roman"/>
          <w:b w:val="0"/>
          <w:sz w:val="24"/>
          <w:szCs w:val="24"/>
          <w:lang w:val="sr-Cyrl-RS"/>
        </w:rPr>
      </w:pPr>
    </w:p>
    <w:p w14:paraId="3E4E8102" w14:textId="5D1433DF" w:rsidR="00C23328" w:rsidRPr="003C6EC1" w:rsidRDefault="002F12A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33</w:t>
      </w:r>
      <w:r w:rsidR="00C23328" w:rsidRPr="003C6EC1">
        <w:rPr>
          <w:rFonts w:ascii="Times New Roman" w:hAnsi="Times New Roman"/>
          <w:b w:val="0"/>
          <w:sz w:val="24"/>
          <w:szCs w:val="24"/>
          <w:lang w:val="sr-Cyrl-RS"/>
        </w:rPr>
        <w:t>.</w:t>
      </w:r>
    </w:p>
    <w:p w14:paraId="64B7F361" w14:textId="77777777"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Трговац је дужан да без одлагања изврши повраћај уплата које је примио од потрошача, укључујући и трошкове испоруке, а најкасније у року од 14 дана од дана када је примио образац за одустанак. </w:t>
      </w:r>
    </w:p>
    <w:p w14:paraId="0000BF49"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врши повраћај користећи иста средства плаћања која је потрошач користио у првобитној трансакцији, осим ако се потрошач није изричито сагласио са коришћењем другог средства плаћања и под условом да потрошач због таквог повраћаја не сноси никакве трошкове.</w:t>
      </w:r>
    </w:p>
    <w:p w14:paraId="37B70E57"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Изузетно од става 1. овог члана, трговац није дужан да изврши повраћај додатних трошкова који су последица изричитог захтева потрошача за доставу која одступа од најјефтиније уобичајене доставе коју је понудио трговац.</w:t>
      </w:r>
    </w:p>
    <w:p w14:paraId="04ADE9A4"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може да одложи повраћај средстава док не добије робу која се враћа, или док потрошач не достави доказ да је послао робу трговцу у зависности од тога шта наступа прво, осим у случају када је трговац понудио да сам преузме робу.</w:t>
      </w:r>
    </w:p>
    <w:p w14:paraId="1EE8E52A" w14:textId="07AA003C"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Трговац о сопственом трошку преузима робу која је била испоручена потрошачу у његовом дому у моменту закључења уговора изван пословних </w:t>
      </w:r>
      <w:r w:rsidRPr="003C6EC1">
        <w:rPr>
          <w:rFonts w:ascii="Times New Roman" w:hAnsi="Times New Roman"/>
          <w:sz w:val="24"/>
          <w:szCs w:val="24"/>
          <w:lang w:val="sr-Cyrl-RS"/>
        </w:rPr>
        <w:lastRenderedPageBreak/>
        <w:t>просторија ако роба по својој природи не може да се врати на уобичајен начин преко поштанског оператора.</w:t>
      </w:r>
    </w:p>
    <w:p w14:paraId="1FD7B28C"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67AC32A7" w14:textId="4EB0EF0A"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Обавезе потрошача у случају одустанка од уговора</w:t>
      </w:r>
    </w:p>
    <w:p w14:paraId="74CF2E91" w14:textId="77777777" w:rsidR="00A97494" w:rsidRPr="003C6EC1" w:rsidRDefault="00A97494" w:rsidP="00A97494">
      <w:pPr>
        <w:pStyle w:val="Clan"/>
        <w:spacing w:before="0" w:after="0"/>
        <w:rPr>
          <w:rFonts w:ascii="Times New Roman" w:hAnsi="Times New Roman"/>
          <w:b w:val="0"/>
          <w:sz w:val="24"/>
          <w:szCs w:val="24"/>
          <w:lang w:val="sr-Cyrl-RS"/>
        </w:rPr>
      </w:pPr>
    </w:p>
    <w:p w14:paraId="54202BED" w14:textId="0F3F7E8E" w:rsidR="00C23328" w:rsidRPr="003C6EC1" w:rsidRDefault="002F12A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34</w:t>
      </w:r>
      <w:r w:rsidR="00C23328" w:rsidRPr="003C6EC1">
        <w:rPr>
          <w:rFonts w:ascii="Times New Roman" w:hAnsi="Times New Roman"/>
          <w:b w:val="0"/>
          <w:sz w:val="24"/>
          <w:szCs w:val="24"/>
          <w:lang w:val="sr-Cyrl-RS"/>
        </w:rPr>
        <w:t>.</w:t>
      </w:r>
    </w:p>
    <w:p w14:paraId="7141F537" w14:textId="77777777"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Потрошач је дужан да врати робу трговцу или лицу овлашћеном од стране трговца, без одлагања, а најкасније у року од 14 дана од дана када је послао образац за одустанак.</w:t>
      </w:r>
    </w:p>
    <w:p w14:paraId="0A69422F"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Сматраће се да је роба враћена у року ако је потрошач послао робу пре истека рока од 14 дана из става 1. овог члана.</w:t>
      </w:r>
    </w:p>
    <w:p w14:paraId="031CBAA7"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Потрошач сноси искључиво директне трошкове враћања робе, осим ако се трговац сагласио са тим да их он сноси или ако није претходно обавестио потрошача да је потрошач у обавези да их плати.</w:t>
      </w:r>
    </w:p>
    <w:p w14:paraId="00314747" w14:textId="1B1E248F"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Потрошач је искључиво одговоран за умањену вредност робе која настане као последица руковања робом на начин који није адекватан, </w:t>
      </w:r>
      <w:r w:rsidR="006C73A0" w:rsidRPr="003C6EC1">
        <w:rPr>
          <w:rFonts w:ascii="Times New Roman" w:hAnsi="Times New Roman"/>
          <w:color w:val="000000" w:themeColor="text1"/>
          <w:sz w:val="24"/>
          <w:szCs w:val="24"/>
          <w:lang w:val="sr-Cyrl-RS"/>
        </w:rPr>
        <w:t>односно</w:t>
      </w:r>
      <w:r w:rsidR="006C73A0" w:rsidRPr="003C6EC1">
        <w:rPr>
          <w:rFonts w:ascii="Times New Roman" w:hAnsi="Times New Roman"/>
          <w:strike/>
          <w:color w:val="FF0000"/>
          <w:sz w:val="24"/>
          <w:szCs w:val="24"/>
          <w:lang w:val="sr-Cyrl-RS"/>
        </w:rPr>
        <w:t xml:space="preserve"> </w:t>
      </w:r>
      <w:r w:rsidR="006C73A0"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превазилази оно што је неопходно да би се установили природа, карактеристике и функционалност робе. </w:t>
      </w:r>
    </w:p>
    <w:p w14:paraId="7D882185" w14:textId="742C0A03"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Потрошач неће бити одговоран за умањену вредност робе у случају када му трговац није доставио обавештење о праву на одустанак </w:t>
      </w:r>
      <w:r w:rsidR="008A538D" w:rsidRPr="003C6EC1">
        <w:rPr>
          <w:rFonts w:ascii="Times New Roman" w:hAnsi="Times New Roman"/>
          <w:sz w:val="24"/>
          <w:szCs w:val="24"/>
          <w:lang w:val="sr-Cyrl-RS"/>
        </w:rPr>
        <w:t>од уговора у складу са чланом 26</w:t>
      </w:r>
      <w:r w:rsidRPr="003C6EC1">
        <w:rPr>
          <w:rFonts w:ascii="Times New Roman" w:hAnsi="Times New Roman"/>
          <w:sz w:val="24"/>
          <w:szCs w:val="24"/>
          <w:lang w:val="sr-Cyrl-RS"/>
        </w:rPr>
        <w:t>. став 1. тачка 4) овог закона.</w:t>
      </w:r>
    </w:p>
    <w:p w14:paraId="6A7ADB07" w14:textId="2BF73ACA" w:rsidR="00C23328" w:rsidRPr="003C6EC1" w:rsidRDefault="00C23328">
      <w:pPr>
        <w:tabs>
          <w:tab w:val="clear" w:pos="1728"/>
          <w:tab w:val="left" w:pos="1152"/>
        </w:tabs>
        <w:ind w:firstLine="720"/>
        <w:rPr>
          <w:rFonts w:ascii="Times New Roman" w:hAnsi="Times New Roman"/>
          <w:bCs/>
          <w:iCs/>
          <w:sz w:val="24"/>
          <w:szCs w:val="24"/>
          <w:lang w:val="sr-Cyrl-RS"/>
        </w:rPr>
      </w:pPr>
      <w:r w:rsidRPr="003C6EC1">
        <w:rPr>
          <w:rFonts w:ascii="Times New Roman" w:hAnsi="Times New Roman"/>
          <w:sz w:val="24"/>
          <w:szCs w:val="24"/>
          <w:lang w:val="sr-Cyrl-RS"/>
        </w:rPr>
        <w:t>Када потрошач остварује право на одустанак од уговора након што је доста</w:t>
      </w:r>
      <w:r w:rsidR="008A538D" w:rsidRPr="003C6EC1">
        <w:rPr>
          <w:rFonts w:ascii="Times New Roman" w:hAnsi="Times New Roman"/>
          <w:sz w:val="24"/>
          <w:szCs w:val="24"/>
          <w:lang w:val="sr-Cyrl-RS"/>
        </w:rPr>
        <w:t>вио захтев у складу са чланом 29. став 4. или чланом 30</w:t>
      </w:r>
      <w:r w:rsidRPr="003C6EC1">
        <w:rPr>
          <w:rFonts w:ascii="Times New Roman" w:hAnsi="Times New Roman"/>
          <w:sz w:val="24"/>
          <w:szCs w:val="24"/>
          <w:lang w:val="sr-Cyrl-RS"/>
        </w:rPr>
        <w:t>. став 8. овог закона, дужан је да плати трговцу износ који је сразмеран са извршеним услугама до момента када је потрошач обавестио трговца о остваривању права на одустанак од уговора.</w:t>
      </w:r>
    </w:p>
    <w:p w14:paraId="063184F9"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bCs/>
          <w:iCs/>
          <w:sz w:val="24"/>
          <w:szCs w:val="24"/>
          <w:lang w:val="sr-Cyrl-RS"/>
        </w:rPr>
        <w:t>Сразмерни износ који потрошач треба да плати трговцу</w:t>
      </w:r>
      <w:r w:rsidRPr="003C6EC1">
        <w:rPr>
          <w:rFonts w:ascii="Times New Roman" w:hAnsi="Times New Roman"/>
          <w:sz w:val="24"/>
          <w:szCs w:val="24"/>
          <w:lang w:val="sr-Cyrl-RS"/>
        </w:rPr>
        <w:t xml:space="preserve"> </w:t>
      </w:r>
      <w:r w:rsidRPr="003C6EC1">
        <w:rPr>
          <w:rFonts w:ascii="Times New Roman" w:hAnsi="Times New Roman"/>
          <w:bCs/>
          <w:iCs/>
          <w:sz w:val="24"/>
          <w:szCs w:val="24"/>
          <w:lang w:val="sr-Cyrl-RS"/>
        </w:rPr>
        <w:t>обрачунава се на основу продајне цене договорене уговором, која не може бити виша од тржишне вредности онога што је било испоручено.</w:t>
      </w:r>
      <w:r w:rsidRPr="003C6EC1">
        <w:rPr>
          <w:rFonts w:ascii="Times New Roman" w:hAnsi="Times New Roman"/>
          <w:sz w:val="24"/>
          <w:szCs w:val="24"/>
          <w:lang w:val="sr-Cyrl-RS"/>
        </w:rPr>
        <w:t xml:space="preserve"> </w:t>
      </w:r>
    </w:p>
    <w:p w14:paraId="34C6E760" w14:textId="77777777" w:rsidR="00C23328" w:rsidRPr="003C6EC1" w:rsidRDefault="00C23328">
      <w:pPr>
        <w:tabs>
          <w:tab w:val="clear" w:pos="1728"/>
          <w:tab w:val="left" w:pos="1152"/>
        </w:tabs>
        <w:ind w:firstLine="720"/>
        <w:rPr>
          <w:rFonts w:ascii="Times New Roman" w:hAnsi="Times New Roman"/>
          <w:sz w:val="24"/>
          <w:szCs w:val="24"/>
          <w:lang w:val="sr-Cyrl-RS"/>
        </w:rPr>
      </w:pPr>
      <w:bookmarkStart w:id="4" w:name="OLE_LINK1"/>
      <w:bookmarkStart w:id="5" w:name="OLE_LINK2"/>
      <w:r w:rsidRPr="003C6EC1">
        <w:rPr>
          <w:rFonts w:ascii="Times New Roman" w:hAnsi="Times New Roman"/>
          <w:sz w:val="24"/>
          <w:szCs w:val="24"/>
          <w:lang w:val="sr-Cyrl-RS"/>
        </w:rPr>
        <w:t>Потрошач не сноси трошкове за:</w:t>
      </w:r>
    </w:p>
    <w:p w14:paraId="4DA71A14" w14:textId="3A00D1D4"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1)</w:t>
      </w:r>
      <w:r w:rsidRPr="003C6EC1">
        <w:rPr>
          <w:rFonts w:ascii="Times New Roman" w:hAnsi="Times New Roman"/>
          <w:sz w:val="24"/>
          <w:szCs w:val="24"/>
          <w:lang w:val="sr-Cyrl-RS"/>
        </w:rPr>
        <w:tab/>
      </w:r>
      <w:r w:rsidRPr="003C6EC1">
        <w:rPr>
          <w:rFonts w:ascii="Times New Roman" w:hAnsi="Times New Roman"/>
          <w:bCs/>
          <w:iCs/>
          <w:sz w:val="24"/>
          <w:szCs w:val="24"/>
          <w:lang w:val="sr-Cyrl-RS"/>
        </w:rPr>
        <w:t>пружену услугу или снабдевање водом, гасом или електричном енергијом када они нису понуђени на продају у ограниченој или унапред одређеној количини, или потпуно или делимично снабдевање топлотном енергијом током рока за одустанак</w:t>
      </w:r>
      <w:r w:rsidR="003E74F3" w:rsidRPr="003C6EC1">
        <w:rPr>
          <w:rFonts w:ascii="Times New Roman" w:hAnsi="Times New Roman"/>
          <w:bCs/>
          <w:iCs/>
          <w:sz w:val="24"/>
          <w:szCs w:val="24"/>
          <w:lang w:val="sr-Cyrl-RS"/>
        </w:rPr>
        <w:t xml:space="preserve"> од уговора</w:t>
      </w:r>
      <w:r w:rsidRPr="003C6EC1">
        <w:rPr>
          <w:rFonts w:ascii="Times New Roman" w:hAnsi="Times New Roman"/>
          <w:bCs/>
          <w:iCs/>
          <w:sz w:val="24"/>
          <w:szCs w:val="24"/>
          <w:lang w:val="sr-Cyrl-RS"/>
        </w:rPr>
        <w:t xml:space="preserve"> када:</w:t>
      </w:r>
    </w:p>
    <w:p w14:paraId="1EA040B1" w14:textId="331B9105"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(1)</w:t>
      </w:r>
      <w:r w:rsidRPr="003C6EC1">
        <w:rPr>
          <w:rFonts w:ascii="Times New Roman" w:hAnsi="Times New Roman"/>
          <w:sz w:val="24"/>
          <w:szCs w:val="24"/>
          <w:lang w:val="sr-Cyrl-RS"/>
        </w:rPr>
        <w:tab/>
        <w:t xml:space="preserve">трговац није доставио </w:t>
      </w:r>
      <w:r w:rsidR="008A538D" w:rsidRPr="003C6EC1">
        <w:rPr>
          <w:rFonts w:ascii="Times New Roman" w:hAnsi="Times New Roman"/>
          <w:sz w:val="24"/>
          <w:szCs w:val="24"/>
          <w:lang w:val="sr-Cyrl-RS"/>
        </w:rPr>
        <w:t>обавештење у складу са чланом 26</w:t>
      </w:r>
      <w:r w:rsidRPr="003C6EC1">
        <w:rPr>
          <w:rFonts w:ascii="Times New Roman" w:hAnsi="Times New Roman"/>
          <w:sz w:val="24"/>
          <w:szCs w:val="24"/>
          <w:lang w:val="sr-Cyrl-RS"/>
        </w:rPr>
        <w:t>. став 1. тач. 4) и 5) овог закона; или</w:t>
      </w:r>
    </w:p>
    <w:p w14:paraId="04DE8E76" w14:textId="6FCE1C4A"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(2)</w:t>
      </w:r>
      <w:r w:rsidRPr="003C6EC1">
        <w:rPr>
          <w:rFonts w:ascii="Times New Roman" w:hAnsi="Times New Roman"/>
          <w:sz w:val="24"/>
          <w:szCs w:val="24"/>
          <w:lang w:val="sr-Cyrl-RS"/>
        </w:rPr>
        <w:tab/>
        <w:t xml:space="preserve">потрошач није изричито захтевао да се са извршењем почне у току рока за одустанак </w:t>
      </w:r>
      <w:r w:rsidR="008A538D" w:rsidRPr="003C6EC1">
        <w:rPr>
          <w:rFonts w:ascii="Times New Roman" w:hAnsi="Times New Roman"/>
          <w:sz w:val="24"/>
          <w:szCs w:val="24"/>
          <w:lang w:val="sr-Cyrl-RS"/>
        </w:rPr>
        <w:t>од уговора у складу са чланом 29</w:t>
      </w:r>
      <w:r w:rsidRPr="003C6EC1">
        <w:rPr>
          <w:rFonts w:ascii="Times New Roman" w:hAnsi="Times New Roman"/>
          <w:sz w:val="24"/>
          <w:szCs w:val="24"/>
          <w:lang w:val="sr-Cyrl-RS"/>
        </w:rPr>
        <w:t>. став 4. или чланом 3</w:t>
      </w:r>
      <w:r w:rsidR="008A538D" w:rsidRPr="003C6EC1">
        <w:rPr>
          <w:rFonts w:ascii="Times New Roman" w:hAnsi="Times New Roman"/>
          <w:sz w:val="24"/>
          <w:szCs w:val="24"/>
          <w:lang w:val="sr-Cyrl-RS"/>
        </w:rPr>
        <w:t>0</w:t>
      </w:r>
      <w:r w:rsidRPr="003C6EC1">
        <w:rPr>
          <w:rFonts w:ascii="Times New Roman" w:hAnsi="Times New Roman"/>
          <w:sz w:val="24"/>
          <w:szCs w:val="24"/>
          <w:lang w:val="sr-Cyrl-RS"/>
        </w:rPr>
        <w:t xml:space="preserve">. став 8. овог закона; </w:t>
      </w:r>
    </w:p>
    <w:bookmarkEnd w:id="4"/>
    <w:bookmarkEnd w:id="5"/>
    <w:p w14:paraId="690BF545"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2)</w:t>
      </w:r>
      <w:r w:rsidRPr="003C6EC1">
        <w:rPr>
          <w:rFonts w:ascii="Times New Roman" w:hAnsi="Times New Roman"/>
          <w:sz w:val="24"/>
          <w:szCs w:val="24"/>
          <w:lang w:val="sr-Cyrl-RS"/>
        </w:rPr>
        <w:tab/>
        <w:t>испоруку дигиталног садржаја, у потпуности или делимично, који није достављен на трајном носачу записа када:</w:t>
      </w:r>
    </w:p>
    <w:p w14:paraId="0ACD3EF2" w14:textId="79F6F55F"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(1)</w:t>
      </w:r>
      <w:r w:rsidRPr="003C6EC1">
        <w:rPr>
          <w:rFonts w:ascii="Times New Roman" w:hAnsi="Times New Roman"/>
          <w:sz w:val="24"/>
          <w:szCs w:val="24"/>
          <w:lang w:val="sr-Cyrl-RS"/>
        </w:rPr>
        <w:tab/>
        <w:t>потрошач није дао претходну изричиту сагласност за почетак извршења пре истека рока од 14 дана</w:t>
      </w:r>
      <w:r w:rsidR="003743E6" w:rsidRPr="003C6EC1">
        <w:rPr>
          <w:rFonts w:ascii="Times New Roman" w:hAnsi="Times New Roman"/>
          <w:sz w:val="24"/>
          <w:szCs w:val="24"/>
          <w:lang w:val="sr-Cyrl-RS"/>
        </w:rPr>
        <w:t xml:space="preserve"> за одустанак од уговора</w:t>
      </w:r>
      <w:r w:rsidRPr="003C6EC1">
        <w:rPr>
          <w:rFonts w:ascii="Times New Roman" w:hAnsi="Times New Roman"/>
          <w:sz w:val="24"/>
          <w:szCs w:val="24"/>
          <w:lang w:val="sr-Cyrl-RS"/>
        </w:rPr>
        <w:t>;</w:t>
      </w:r>
    </w:p>
    <w:p w14:paraId="7EF48C72"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(2)</w:t>
      </w:r>
      <w:r w:rsidRPr="003C6EC1">
        <w:rPr>
          <w:rFonts w:ascii="Times New Roman" w:hAnsi="Times New Roman"/>
          <w:sz w:val="24"/>
          <w:szCs w:val="24"/>
          <w:lang w:val="sr-Cyrl-RS"/>
        </w:rPr>
        <w:tab/>
        <w:t>потрошач није потврдио да зна да дајући сагласност губи право на одустанак од уговора; или</w:t>
      </w:r>
    </w:p>
    <w:p w14:paraId="06BCFD02" w14:textId="33467358"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(3)</w:t>
      </w:r>
      <w:r w:rsidRPr="003C6EC1">
        <w:rPr>
          <w:rFonts w:ascii="Times New Roman" w:hAnsi="Times New Roman"/>
          <w:sz w:val="24"/>
          <w:szCs w:val="24"/>
          <w:lang w:val="sr-Cyrl-RS"/>
        </w:rPr>
        <w:tab/>
        <w:t>трговац није достав</w:t>
      </w:r>
      <w:r w:rsidR="008A538D" w:rsidRPr="003C6EC1">
        <w:rPr>
          <w:rFonts w:ascii="Times New Roman" w:hAnsi="Times New Roman"/>
          <w:sz w:val="24"/>
          <w:szCs w:val="24"/>
          <w:lang w:val="sr-Cyrl-RS"/>
        </w:rPr>
        <w:t>ио потврду у складу са чланом 29</w:t>
      </w:r>
      <w:r w:rsidRPr="003C6EC1">
        <w:rPr>
          <w:rFonts w:ascii="Times New Roman" w:hAnsi="Times New Roman"/>
          <w:sz w:val="24"/>
          <w:szCs w:val="24"/>
          <w:lang w:val="sr-Cyrl-RS"/>
        </w:rPr>
        <w:t xml:space="preserve">. став 2. или чланом </w:t>
      </w:r>
      <w:r w:rsidRPr="003C6EC1">
        <w:rPr>
          <w:rFonts w:ascii="Times New Roman" w:hAnsi="Times New Roman"/>
          <w:color w:val="000000" w:themeColor="text1"/>
          <w:sz w:val="24"/>
          <w:szCs w:val="24"/>
          <w:lang w:val="sr-Cyrl-RS"/>
        </w:rPr>
        <w:t>3</w:t>
      </w:r>
      <w:r w:rsidR="008A538D" w:rsidRPr="003C6EC1">
        <w:rPr>
          <w:rFonts w:ascii="Times New Roman" w:hAnsi="Times New Roman"/>
          <w:color w:val="000000" w:themeColor="text1"/>
          <w:sz w:val="24"/>
          <w:szCs w:val="24"/>
          <w:lang w:val="sr-Cyrl-RS"/>
        </w:rPr>
        <w:t>0</w:t>
      </w:r>
      <w:r w:rsidRPr="003C6EC1">
        <w:rPr>
          <w:rFonts w:ascii="Times New Roman" w:hAnsi="Times New Roman"/>
          <w:sz w:val="24"/>
          <w:szCs w:val="24"/>
          <w:lang w:val="sr-Cyrl-RS"/>
        </w:rPr>
        <w:t>. став 3. овог закона.</w:t>
      </w:r>
    </w:p>
    <w:p w14:paraId="1B42F87E" w14:textId="177B3A08"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Осим у случајевима предвиђеним овим чланом, потрошач не сноси </w:t>
      </w:r>
      <w:r w:rsidR="00254E67" w:rsidRPr="003C6EC1">
        <w:rPr>
          <w:rFonts w:ascii="Times New Roman" w:hAnsi="Times New Roman"/>
          <w:sz w:val="24"/>
          <w:szCs w:val="24"/>
          <w:lang w:val="sr-Cyrl-RS"/>
        </w:rPr>
        <w:t>последице због</w:t>
      </w:r>
      <w:r w:rsidRPr="003C6EC1">
        <w:rPr>
          <w:rFonts w:ascii="Times New Roman" w:hAnsi="Times New Roman"/>
          <w:sz w:val="24"/>
          <w:szCs w:val="24"/>
          <w:lang w:val="sr-Cyrl-RS"/>
        </w:rPr>
        <w:t xml:space="preserve"> остваривања права на одустанак од уговора.</w:t>
      </w:r>
    </w:p>
    <w:p w14:paraId="6D6DFD54" w14:textId="77777777" w:rsidR="00A97494" w:rsidRPr="003C6EC1" w:rsidRDefault="00A97494" w:rsidP="00A97494">
      <w:pPr>
        <w:tabs>
          <w:tab w:val="clear" w:pos="1728"/>
          <w:tab w:val="left" w:pos="1152"/>
        </w:tabs>
        <w:spacing w:after="0"/>
        <w:ind w:firstLine="720"/>
        <w:rPr>
          <w:rFonts w:ascii="Times New Roman" w:hAnsi="Times New Roman"/>
          <w:sz w:val="24"/>
          <w:szCs w:val="24"/>
          <w:lang w:val="sr-Cyrl-RS"/>
        </w:rPr>
      </w:pPr>
    </w:p>
    <w:p w14:paraId="7343A72D" w14:textId="31125C80"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Последице коришћења права на одустанак од уговора на повезане уговоре</w:t>
      </w:r>
    </w:p>
    <w:p w14:paraId="2873613C" w14:textId="77777777" w:rsidR="00A97494" w:rsidRPr="003C6EC1" w:rsidRDefault="00A97494" w:rsidP="00A97494">
      <w:pPr>
        <w:pStyle w:val="Clan"/>
        <w:spacing w:before="0" w:after="0"/>
        <w:rPr>
          <w:rFonts w:ascii="Times New Roman" w:hAnsi="Times New Roman"/>
          <w:b w:val="0"/>
          <w:sz w:val="24"/>
          <w:szCs w:val="24"/>
          <w:lang w:val="sr-Cyrl-RS"/>
        </w:rPr>
      </w:pPr>
    </w:p>
    <w:p w14:paraId="05716C67" w14:textId="76571D1C" w:rsidR="00C23328" w:rsidRPr="003C6EC1" w:rsidRDefault="002F12A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35</w:t>
      </w:r>
      <w:r w:rsidR="00C23328" w:rsidRPr="003C6EC1">
        <w:rPr>
          <w:rFonts w:ascii="Times New Roman" w:hAnsi="Times New Roman"/>
          <w:b w:val="0"/>
          <w:sz w:val="24"/>
          <w:szCs w:val="24"/>
          <w:lang w:val="sr-Cyrl-RS"/>
        </w:rPr>
        <w:t xml:space="preserve">. </w:t>
      </w:r>
    </w:p>
    <w:p w14:paraId="6B58530D" w14:textId="0E80161A"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 случају да потрошач оствари право на одустанак од уговора, престаје правно дејство по</w:t>
      </w:r>
      <w:r w:rsidR="00CE6BC8" w:rsidRPr="003C6EC1">
        <w:rPr>
          <w:rFonts w:ascii="Times New Roman" w:hAnsi="Times New Roman"/>
          <w:sz w:val="24"/>
          <w:szCs w:val="24"/>
          <w:lang w:val="sr-Cyrl-RS"/>
        </w:rPr>
        <w:t>везаних уговора без трошкова</w:t>
      </w:r>
      <w:r w:rsidRPr="003C6EC1">
        <w:rPr>
          <w:rFonts w:ascii="Times New Roman" w:hAnsi="Times New Roman"/>
          <w:sz w:val="24"/>
          <w:szCs w:val="24"/>
          <w:lang w:val="sr-Cyrl-RS"/>
        </w:rPr>
        <w:t xml:space="preserve"> </w:t>
      </w:r>
      <w:r w:rsidR="00CE6BC8" w:rsidRPr="003C6EC1">
        <w:rPr>
          <w:rFonts w:ascii="Times New Roman" w:hAnsi="Times New Roman"/>
          <w:sz w:val="24"/>
          <w:szCs w:val="24"/>
          <w:lang w:val="sr-Cyrl-RS"/>
        </w:rPr>
        <w:t>за потрошача</w:t>
      </w:r>
      <w:r w:rsidR="000528C1" w:rsidRPr="003C6EC1">
        <w:rPr>
          <w:rFonts w:ascii="Times New Roman" w:hAnsi="Times New Roman"/>
          <w:sz w:val="24"/>
          <w:szCs w:val="24"/>
          <w:lang w:val="sr-Cyrl-RS"/>
        </w:rPr>
        <w:t>,</w:t>
      </w:r>
      <w:r w:rsidR="00CE6BC8" w:rsidRPr="003C6EC1">
        <w:rPr>
          <w:rFonts w:ascii="Times New Roman" w:hAnsi="Times New Roman"/>
          <w:sz w:val="24"/>
          <w:szCs w:val="24"/>
          <w:lang w:val="sr-Cyrl-RS"/>
        </w:rPr>
        <w:t xml:space="preserve"> укључујући трошкове</w:t>
      </w:r>
      <w:r w:rsidR="00986121" w:rsidRPr="003C6EC1">
        <w:rPr>
          <w:rFonts w:ascii="Times New Roman" w:hAnsi="Times New Roman"/>
          <w:sz w:val="24"/>
          <w:szCs w:val="24"/>
          <w:lang w:val="sr-Cyrl-RS"/>
        </w:rPr>
        <w:t xml:space="preserve"> из чл. 33. и 34</w:t>
      </w:r>
      <w:r w:rsidRPr="003C6EC1">
        <w:rPr>
          <w:rFonts w:ascii="Times New Roman" w:hAnsi="Times New Roman"/>
          <w:sz w:val="24"/>
          <w:szCs w:val="24"/>
          <w:lang w:val="sr-Cyrl-RS"/>
        </w:rPr>
        <w:t>. овог закона.</w:t>
      </w:r>
    </w:p>
    <w:p w14:paraId="36771D4C" w14:textId="6B2972C8"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Одредба става 1. овог члана односи се и на уговор о кредиту који је повезан с потрошачким уговором, независно од тога да ли је потрошачу кредит одобрио трговац или треће лице. </w:t>
      </w:r>
    </w:p>
    <w:p w14:paraId="12ABC4F4"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је треће лице одобрило кредит потрошачу за потребе финансирања обавеза из одређеног уговора са трговцем:</w:t>
      </w:r>
    </w:p>
    <w:p w14:paraId="62AF7E09" w14:textId="77777777" w:rsidR="00C23328" w:rsidRPr="003C6EC1" w:rsidRDefault="00C23328" w:rsidP="00A63AAE">
      <w:pPr>
        <w:numPr>
          <w:ilvl w:val="0"/>
          <w:numId w:val="7"/>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о одустанку од уговора обавести даваоца кредита;</w:t>
      </w:r>
    </w:p>
    <w:p w14:paraId="0182FE5C" w14:textId="08E66505" w:rsidR="00C23328" w:rsidRPr="003C6EC1" w:rsidRDefault="00C23328" w:rsidP="00A97494">
      <w:pPr>
        <w:numPr>
          <w:ilvl w:val="0"/>
          <w:numId w:val="7"/>
        </w:numPr>
        <w:tabs>
          <w:tab w:val="clear" w:pos="0"/>
          <w:tab w:val="clear" w:pos="1728"/>
          <w:tab w:val="left" w:pos="1152"/>
        </w:tabs>
        <w:spacing w:after="0"/>
        <w:ind w:left="0" w:firstLine="720"/>
        <w:rPr>
          <w:rFonts w:ascii="Times New Roman" w:hAnsi="Times New Roman"/>
          <w:sz w:val="24"/>
          <w:szCs w:val="24"/>
          <w:lang w:val="sr-Cyrl-RS"/>
        </w:rPr>
      </w:pPr>
      <w:r w:rsidRPr="003C6EC1">
        <w:rPr>
          <w:rFonts w:ascii="Times New Roman" w:hAnsi="Times New Roman"/>
          <w:sz w:val="24"/>
          <w:szCs w:val="24"/>
          <w:lang w:val="sr-Cyrl-RS"/>
        </w:rPr>
        <w:t>давалац кредита је дужан да потрошачу без одлагања врати износ који је потрошач платио до одустанка од уговора са каматом, а најкасније у року од 30 дана од дана када је обавештен о одустанку од уговора.</w:t>
      </w:r>
    </w:p>
    <w:p w14:paraId="09BE21E6" w14:textId="77777777" w:rsidR="00A97494" w:rsidRPr="003C6EC1" w:rsidRDefault="00A97494" w:rsidP="00A97494">
      <w:pPr>
        <w:tabs>
          <w:tab w:val="clear" w:pos="1728"/>
          <w:tab w:val="left" w:pos="1152"/>
        </w:tabs>
        <w:spacing w:after="0"/>
        <w:ind w:left="720" w:firstLine="0"/>
        <w:rPr>
          <w:rFonts w:ascii="Times New Roman" w:hAnsi="Times New Roman"/>
          <w:sz w:val="24"/>
          <w:szCs w:val="24"/>
          <w:lang w:val="sr-Cyrl-RS"/>
        </w:rPr>
      </w:pPr>
    </w:p>
    <w:p w14:paraId="1964AFCB" w14:textId="0B2CEAE6" w:rsidR="00C23328" w:rsidRPr="003C6EC1" w:rsidRDefault="00C23328"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Изузеци од права на одустанак од уговора</w:t>
      </w:r>
    </w:p>
    <w:p w14:paraId="553C41A2" w14:textId="77777777" w:rsidR="00A97494" w:rsidRPr="003C6EC1" w:rsidRDefault="00A97494" w:rsidP="00A97494">
      <w:pPr>
        <w:pStyle w:val="Clan"/>
        <w:spacing w:before="0" w:after="0"/>
        <w:rPr>
          <w:rFonts w:ascii="Times New Roman" w:hAnsi="Times New Roman"/>
          <w:b w:val="0"/>
          <w:sz w:val="24"/>
          <w:szCs w:val="24"/>
          <w:lang w:val="sr-Cyrl-RS"/>
        </w:rPr>
      </w:pPr>
    </w:p>
    <w:p w14:paraId="46B8C435" w14:textId="550BBB27" w:rsidR="00C23328" w:rsidRPr="003C6EC1" w:rsidRDefault="002F12A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36</w:t>
      </w:r>
      <w:r w:rsidR="00C23328" w:rsidRPr="003C6EC1">
        <w:rPr>
          <w:rFonts w:ascii="Times New Roman" w:hAnsi="Times New Roman"/>
          <w:b w:val="0"/>
          <w:sz w:val="24"/>
          <w:szCs w:val="24"/>
          <w:lang w:val="sr-Cyrl-RS"/>
        </w:rPr>
        <w:t xml:space="preserve">. </w:t>
      </w:r>
    </w:p>
    <w:p w14:paraId="394BF2D8" w14:textId="77777777"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Потрошач нема право да одустане од уговора у случају:</w:t>
      </w:r>
    </w:p>
    <w:p w14:paraId="31B01280" w14:textId="58217037" w:rsidR="00C23328" w:rsidRPr="003C6EC1" w:rsidRDefault="00C23328" w:rsidP="00A63AAE">
      <w:pPr>
        <w:numPr>
          <w:ilvl w:val="0"/>
          <w:numId w:val="28"/>
        </w:numPr>
        <w:tabs>
          <w:tab w:val="clear" w:pos="108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пружања услуга, након што је услуга у потпуности извршена</w:t>
      </w:r>
      <w:r w:rsidR="008335A0" w:rsidRPr="003C6EC1">
        <w:rPr>
          <w:rFonts w:ascii="Times New Roman" w:hAnsi="Times New Roman"/>
          <w:sz w:val="24"/>
          <w:szCs w:val="24"/>
          <w:lang w:val="sr-Cyrl-RS"/>
        </w:rPr>
        <w:t>,</w:t>
      </w:r>
      <w:r w:rsidRPr="003C6EC1">
        <w:rPr>
          <w:rFonts w:ascii="Times New Roman" w:hAnsi="Times New Roman"/>
          <w:sz w:val="24"/>
          <w:szCs w:val="24"/>
          <w:lang w:val="sr-Cyrl-RS"/>
        </w:rPr>
        <w:t xml:space="preserve"> ако је пружање услуге почело након изричите претходне сагласности потрошача и уз његову потврду да зна да губи право на одустанак од уговора када трговац у потпуности изврши уговор;</w:t>
      </w:r>
    </w:p>
    <w:p w14:paraId="4AC27DA9" w14:textId="77777777" w:rsidR="00C23328" w:rsidRPr="003C6EC1" w:rsidRDefault="00C23328" w:rsidP="00A63AAE">
      <w:pPr>
        <w:numPr>
          <w:ilvl w:val="0"/>
          <w:numId w:val="28"/>
        </w:numPr>
        <w:tabs>
          <w:tab w:val="clear" w:pos="108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испоруке робе или пружања услуга чија цена зависи од промена на финансијском тржишту на које трговац не може да утиче и које могу настати у току рока за одустанак;</w:t>
      </w:r>
    </w:p>
    <w:p w14:paraId="225B88F9" w14:textId="77777777" w:rsidR="00C23328" w:rsidRPr="003C6EC1" w:rsidRDefault="00C23328" w:rsidP="00A63AAE">
      <w:pPr>
        <w:numPr>
          <w:ilvl w:val="0"/>
          <w:numId w:val="28"/>
        </w:numPr>
        <w:tabs>
          <w:tab w:val="clear" w:pos="108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испоруке робе произведене према посебним захтевима потрошача или јасно персонализоване;</w:t>
      </w:r>
    </w:p>
    <w:p w14:paraId="2CA2845C" w14:textId="77777777" w:rsidR="00C23328" w:rsidRPr="003C6EC1" w:rsidRDefault="00C23328" w:rsidP="00A63AAE">
      <w:pPr>
        <w:numPr>
          <w:ilvl w:val="0"/>
          <w:numId w:val="28"/>
        </w:numPr>
        <w:tabs>
          <w:tab w:val="clear" w:pos="108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испоруке робе која је подложна погоршању квалитета или има кратак рок трајања;</w:t>
      </w:r>
    </w:p>
    <w:p w14:paraId="71BC9755" w14:textId="77777777" w:rsidR="00C23328" w:rsidRPr="003C6EC1" w:rsidRDefault="00C23328" w:rsidP="00A63AAE">
      <w:pPr>
        <w:numPr>
          <w:ilvl w:val="0"/>
          <w:numId w:val="28"/>
        </w:numPr>
        <w:tabs>
          <w:tab w:val="clear" w:pos="108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испоруке запечаћене робе која се не може вратити због заштите здравља или хигијенских разлога и која је отпечаћена након испоруке;</w:t>
      </w:r>
    </w:p>
    <w:p w14:paraId="6B0696E1" w14:textId="77777777" w:rsidR="00C23328" w:rsidRPr="003C6EC1" w:rsidRDefault="00C23328" w:rsidP="00A63AAE">
      <w:pPr>
        <w:numPr>
          <w:ilvl w:val="0"/>
          <w:numId w:val="28"/>
        </w:numPr>
        <w:tabs>
          <w:tab w:val="clear" w:pos="108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испоруке робе која се, након испоруке, због своје природе неодвојиво меша са другом робом;</w:t>
      </w:r>
    </w:p>
    <w:p w14:paraId="76D73171" w14:textId="77777777" w:rsidR="00C23328" w:rsidRPr="003C6EC1" w:rsidRDefault="00C23328" w:rsidP="00A63AAE">
      <w:pPr>
        <w:numPr>
          <w:ilvl w:val="0"/>
          <w:numId w:val="28"/>
        </w:numPr>
        <w:tabs>
          <w:tab w:val="clear" w:pos="108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испоруке алкохолних пића чија је цена договорена у време закључивања уговора о продаји и чија се испорука може извршити тек након 30 дана од дана закључења уговора, а чија стварна цена зависи од промена цена на тржишту на које трговац не може да утиче;</w:t>
      </w:r>
    </w:p>
    <w:p w14:paraId="3890B80F" w14:textId="77777777" w:rsidR="00C23328" w:rsidRPr="003C6EC1" w:rsidRDefault="00C23328" w:rsidP="00A63AAE">
      <w:pPr>
        <w:numPr>
          <w:ilvl w:val="0"/>
          <w:numId w:val="28"/>
        </w:numPr>
        <w:tabs>
          <w:tab w:val="clear" w:pos="108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lastRenderedPageBreak/>
        <w:t>уговора којима потрошач изричито захтева посету од стране трговца у циљу спровођења хитних поправки или одржавања; уколико приликом ове посете трговац пружи и друге услуге осим оних које је потрошач конкретно захтевао или достави другу робу осим делова за замену који су неопходни за одржавање или извршење поправке, право на одустанак од уговора се односи на ове допунске услуге или робу;</w:t>
      </w:r>
    </w:p>
    <w:p w14:paraId="22F1E29B" w14:textId="77777777" w:rsidR="00C23328" w:rsidRPr="003C6EC1" w:rsidRDefault="00C23328" w:rsidP="00A63AAE">
      <w:pPr>
        <w:numPr>
          <w:ilvl w:val="0"/>
          <w:numId w:val="28"/>
        </w:numPr>
        <w:tabs>
          <w:tab w:val="clear" w:pos="108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испоруке запечаћених аудио, видео записа или рачунарског софтвера, који су отпечаћени након испоруке;</w:t>
      </w:r>
    </w:p>
    <w:p w14:paraId="348F0EE7" w14:textId="77777777" w:rsidR="00C23328" w:rsidRPr="003C6EC1" w:rsidRDefault="00C23328" w:rsidP="00A63AAE">
      <w:pPr>
        <w:numPr>
          <w:ilvl w:val="0"/>
          <w:numId w:val="28"/>
        </w:numPr>
        <w:tabs>
          <w:tab w:val="clear" w:pos="1080"/>
          <w:tab w:val="clear" w:pos="1728"/>
          <w:tab w:val="left" w:pos="1152"/>
        </w:tabs>
        <w:ind w:left="0" w:firstLine="605"/>
        <w:rPr>
          <w:rFonts w:ascii="Times New Roman" w:hAnsi="Times New Roman"/>
          <w:sz w:val="24"/>
          <w:szCs w:val="24"/>
          <w:lang w:val="sr-Cyrl-RS"/>
        </w:rPr>
      </w:pPr>
      <w:r w:rsidRPr="003C6EC1">
        <w:rPr>
          <w:rFonts w:ascii="Times New Roman" w:hAnsi="Times New Roman"/>
          <w:sz w:val="24"/>
          <w:szCs w:val="24"/>
          <w:lang w:val="sr-Cyrl-RS"/>
        </w:rPr>
        <w:t xml:space="preserve">испоруке новина, периодичних издања или часописа осим претплатничких уговора за испоруку ових издања; </w:t>
      </w:r>
    </w:p>
    <w:p w14:paraId="6F3B8F67" w14:textId="77777777" w:rsidR="00C23328" w:rsidRPr="003C6EC1" w:rsidRDefault="00C23328" w:rsidP="00A63AAE">
      <w:pPr>
        <w:numPr>
          <w:ilvl w:val="0"/>
          <w:numId w:val="28"/>
        </w:numPr>
        <w:tabs>
          <w:tab w:val="clear" w:pos="1080"/>
          <w:tab w:val="clear" w:pos="1728"/>
          <w:tab w:val="left" w:pos="1152"/>
        </w:tabs>
        <w:ind w:left="0" w:firstLine="605"/>
        <w:rPr>
          <w:rFonts w:ascii="Times New Roman" w:hAnsi="Times New Roman"/>
          <w:sz w:val="24"/>
          <w:szCs w:val="24"/>
          <w:lang w:val="sr-Cyrl-RS"/>
        </w:rPr>
      </w:pPr>
      <w:r w:rsidRPr="003C6EC1">
        <w:rPr>
          <w:rFonts w:ascii="Times New Roman" w:hAnsi="Times New Roman"/>
          <w:sz w:val="24"/>
          <w:szCs w:val="24"/>
          <w:lang w:val="sr-Cyrl-RS"/>
        </w:rPr>
        <w:t>уговора закључених на јавној аукцији;</w:t>
      </w:r>
    </w:p>
    <w:p w14:paraId="5AF95A4D" w14:textId="77777777" w:rsidR="00C23328" w:rsidRPr="003C6EC1" w:rsidRDefault="00C23328" w:rsidP="00A63AAE">
      <w:pPr>
        <w:numPr>
          <w:ilvl w:val="0"/>
          <w:numId w:val="28"/>
        </w:numPr>
        <w:tabs>
          <w:tab w:val="clear" w:pos="1080"/>
          <w:tab w:val="clear" w:pos="1728"/>
          <w:tab w:val="left" w:pos="1152"/>
        </w:tabs>
        <w:ind w:left="0" w:firstLine="605"/>
        <w:rPr>
          <w:rFonts w:ascii="Times New Roman" w:hAnsi="Times New Roman"/>
          <w:bCs/>
          <w:iCs/>
          <w:sz w:val="24"/>
          <w:szCs w:val="24"/>
          <w:lang w:val="sr-Cyrl-RS"/>
        </w:rPr>
      </w:pPr>
      <w:r w:rsidRPr="003C6EC1">
        <w:rPr>
          <w:rFonts w:ascii="Times New Roman" w:hAnsi="Times New Roman"/>
          <w:sz w:val="24"/>
          <w:szCs w:val="24"/>
          <w:lang w:val="sr-Cyrl-RS"/>
        </w:rPr>
        <w:t>пружања смештаја који није у стамбене сврхе, транспорта робе, услуга изнајмљивања аутомобила, услуга припреме и достављања хране или услуга повезаних са слободним активностима уколико уговор предвиђа конкретни рок или период извршења;</w:t>
      </w:r>
    </w:p>
    <w:p w14:paraId="2B0A2DCA" w14:textId="1679103B" w:rsidR="00C23328" w:rsidRPr="003C6EC1" w:rsidRDefault="00C23328" w:rsidP="00A97494">
      <w:pPr>
        <w:numPr>
          <w:ilvl w:val="0"/>
          <w:numId w:val="28"/>
        </w:numPr>
        <w:tabs>
          <w:tab w:val="clear" w:pos="1080"/>
          <w:tab w:val="clear" w:pos="1728"/>
          <w:tab w:val="left" w:pos="1152"/>
        </w:tabs>
        <w:spacing w:after="0"/>
        <w:ind w:left="0" w:firstLine="605"/>
        <w:rPr>
          <w:rFonts w:ascii="Times New Roman" w:hAnsi="Times New Roman"/>
          <w:sz w:val="24"/>
          <w:szCs w:val="24"/>
          <w:lang w:val="sr-Cyrl-RS"/>
        </w:rPr>
      </w:pPr>
      <w:r w:rsidRPr="003C6EC1">
        <w:rPr>
          <w:rFonts w:ascii="Times New Roman" w:hAnsi="Times New Roman"/>
          <w:bCs/>
          <w:iCs/>
          <w:sz w:val="24"/>
          <w:szCs w:val="24"/>
          <w:lang w:val="sr-Cyrl-RS"/>
        </w:rPr>
        <w:t>испоруке дигиталног садржаја који није испоручен на трајном носачу записа ако је извршење започело после претходне изричите сагласности потрошача и његове потврде да зна да на тај начин губи право на одустанак од уговора.</w:t>
      </w:r>
    </w:p>
    <w:p w14:paraId="3D706CE5" w14:textId="77777777" w:rsidR="00262ABD" w:rsidRPr="003C6EC1" w:rsidRDefault="00262ABD" w:rsidP="00262ABD">
      <w:pPr>
        <w:tabs>
          <w:tab w:val="clear" w:pos="1728"/>
          <w:tab w:val="left" w:pos="1152"/>
        </w:tabs>
        <w:spacing w:after="0"/>
        <w:ind w:left="605" w:firstLine="0"/>
        <w:rPr>
          <w:rFonts w:ascii="Times New Roman" w:hAnsi="Times New Roman"/>
          <w:sz w:val="24"/>
          <w:szCs w:val="24"/>
          <w:lang w:val="sr-Cyrl-RS"/>
        </w:rPr>
      </w:pPr>
    </w:p>
    <w:p w14:paraId="524ADC2B" w14:textId="77777777" w:rsidR="00262ABD" w:rsidRPr="003C6EC1" w:rsidRDefault="00262ABD" w:rsidP="00262ABD">
      <w:pPr>
        <w:tabs>
          <w:tab w:val="clear" w:pos="1728"/>
          <w:tab w:val="left" w:pos="1152"/>
        </w:tabs>
        <w:spacing w:after="0"/>
        <w:ind w:left="605" w:firstLine="0"/>
        <w:rPr>
          <w:rFonts w:ascii="Times New Roman" w:hAnsi="Times New Roman"/>
          <w:sz w:val="24"/>
          <w:szCs w:val="24"/>
          <w:lang w:val="sr-Cyrl-RS"/>
        </w:rPr>
      </w:pPr>
    </w:p>
    <w:p w14:paraId="40EA88A1" w14:textId="49C6979B" w:rsidR="00C23328" w:rsidRPr="003C6EC1" w:rsidRDefault="00C23328" w:rsidP="00A97494">
      <w:pPr>
        <w:pStyle w:val="Podnaslov"/>
        <w:keepNext w:val="0"/>
        <w:tabs>
          <w:tab w:val="left" w:pos="1152"/>
        </w:tabs>
        <w:spacing w:before="0" w:after="0"/>
        <w:ind w:right="749"/>
        <w:rPr>
          <w:rFonts w:ascii="Times New Roman" w:hAnsi="Times New Roman"/>
          <w:b w:val="0"/>
          <w:szCs w:val="24"/>
          <w:lang w:val="sr-Cyrl-RS"/>
        </w:rPr>
      </w:pPr>
      <w:r w:rsidRPr="003C6EC1">
        <w:rPr>
          <w:rFonts w:ascii="Times New Roman" w:hAnsi="Times New Roman"/>
          <w:b w:val="0"/>
          <w:szCs w:val="24"/>
          <w:lang w:val="sr-Cyrl-RS"/>
        </w:rPr>
        <w:t>2.</w:t>
      </w:r>
      <w:r w:rsidR="002A5939" w:rsidRPr="003C6EC1">
        <w:rPr>
          <w:rFonts w:ascii="Times New Roman" w:hAnsi="Times New Roman"/>
          <w:b w:val="0"/>
          <w:szCs w:val="24"/>
          <w:lang w:val="sr-Cyrl-RS"/>
        </w:rPr>
        <w:t xml:space="preserve"> </w:t>
      </w:r>
      <w:r w:rsidRPr="003C6EC1">
        <w:rPr>
          <w:rFonts w:ascii="Times New Roman" w:hAnsi="Times New Roman"/>
          <w:b w:val="0"/>
          <w:szCs w:val="24"/>
          <w:lang w:val="sr-Cyrl-RS"/>
        </w:rPr>
        <w:t>Ограничење употребе појединих средстава комуникације на даљину</w:t>
      </w:r>
    </w:p>
    <w:p w14:paraId="62B2EA6D" w14:textId="77777777" w:rsidR="00262ABD" w:rsidRPr="003C6EC1" w:rsidRDefault="00262ABD" w:rsidP="00A97494">
      <w:pPr>
        <w:pStyle w:val="Podnaslov"/>
        <w:keepNext w:val="0"/>
        <w:tabs>
          <w:tab w:val="left" w:pos="1152"/>
        </w:tabs>
        <w:spacing w:before="0" w:after="0"/>
        <w:ind w:right="749"/>
        <w:rPr>
          <w:rFonts w:ascii="Times New Roman" w:hAnsi="Times New Roman"/>
          <w:b w:val="0"/>
          <w:szCs w:val="24"/>
          <w:lang w:val="sr-Cyrl-RS"/>
        </w:rPr>
      </w:pPr>
    </w:p>
    <w:p w14:paraId="26B6972C" w14:textId="77777777" w:rsidR="00262ABD" w:rsidRPr="003C6EC1" w:rsidRDefault="00262ABD" w:rsidP="00A97494">
      <w:pPr>
        <w:pStyle w:val="Podnaslov"/>
        <w:keepNext w:val="0"/>
        <w:tabs>
          <w:tab w:val="left" w:pos="1152"/>
        </w:tabs>
        <w:spacing w:before="0" w:after="0"/>
        <w:ind w:right="749"/>
        <w:rPr>
          <w:rFonts w:ascii="Times New Roman" w:hAnsi="Times New Roman"/>
          <w:b w:val="0"/>
          <w:szCs w:val="24"/>
          <w:lang w:val="sr-Cyrl-RS"/>
        </w:rPr>
      </w:pPr>
    </w:p>
    <w:p w14:paraId="00885AFD" w14:textId="15F2A8C1" w:rsidR="00C23328" w:rsidRPr="003C6EC1" w:rsidRDefault="00644A6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 Директно</w:t>
      </w:r>
      <w:r w:rsidR="00C23328" w:rsidRPr="003C6EC1">
        <w:rPr>
          <w:rFonts w:ascii="Times New Roman" w:hAnsi="Times New Roman"/>
          <w:b w:val="0"/>
          <w:sz w:val="24"/>
          <w:szCs w:val="24"/>
          <w:lang w:val="sr-Cyrl-RS"/>
        </w:rPr>
        <w:t xml:space="preserve"> оглашавање</w:t>
      </w:r>
    </w:p>
    <w:p w14:paraId="1940C2F1" w14:textId="77777777" w:rsidR="00262ABD" w:rsidRPr="003C6EC1" w:rsidRDefault="00262ABD" w:rsidP="00A97494">
      <w:pPr>
        <w:pStyle w:val="Clan"/>
        <w:spacing w:before="0" w:after="0"/>
        <w:rPr>
          <w:rFonts w:ascii="Times New Roman" w:hAnsi="Times New Roman"/>
          <w:b w:val="0"/>
          <w:sz w:val="24"/>
          <w:szCs w:val="24"/>
          <w:lang w:val="sr-Cyrl-RS"/>
        </w:rPr>
      </w:pPr>
    </w:p>
    <w:p w14:paraId="0A174EDD" w14:textId="3422226A" w:rsidR="00C23328" w:rsidRPr="003C6EC1" w:rsidRDefault="002F12AD" w:rsidP="00A9749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37</w:t>
      </w:r>
      <w:r w:rsidR="00C23328" w:rsidRPr="003C6EC1">
        <w:rPr>
          <w:rFonts w:ascii="Times New Roman" w:hAnsi="Times New Roman"/>
          <w:b w:val="0"/>
          <w:sz w:val="24"/>
          <w:szCs w:val="24"/>
          <w:lang w:val="sr-Cyrl-RS"/>
        </w:rPr>
        <w:t xml:space="preserve">. </w:t>
      </w:r>
    </w:p>
    <w:p w14:paraId="3B393B8B" w14:textId="17F5A839" w:rsidR="00C23328" w:rsidRPr="003C6EC1" w:rsidRDefault="00C23328" w:rsidP="00A9749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Забрањено </w:t>
      </w:r>
      <w:r w:rsidR="007C1514" w:rsidRPr="003C6EC1">
        <w:rPr>
          <w:rFonts w:ascii="Times New Roman" w:hAnsi="Times New Roman"/>
          <w:sz w:val="24"/>
          <w:szCs w:val="24"/>
          <w:lang w:val="sr-Cyrl-RS"/>
        </w:rPr>
        <w:t>jе</w:t>
      </w:r>
      <w:r w:rsidRPr="003C6EC1">
        <w:rPr>
          <w:rFonts w:ascii="Times New Roman" w:hAnsi="Times New Roman"/>
          <w:sz w:val="24"/>
          <w:szCs w:val="24"/>
          <w:lang w:val="sr-Cyrl-RS"/>
        </w:rPr>
        <w:t xml:space="preserve"> </w:t>
      </w:r>
      <w:r w:rsidR="00644A6D" w:rsidRPr="003C6EC1">
        <w:rPr>
          <w:rFonts w:ascii="Times New Roman" w:hAnsi="Times New Roman"/>
          <w:sz w:val="24"/>
          <w:szCs w:val="24"/>
          <w:lang w:val="sr-Cyrl-RS"/>
        </w:rPr>
        <w:t xml:space="preserve">директно </w:t>
      </w:r>
      <w:r w:rsidRPr="003C6EC1">
        <w:rPr>
          <w:rFonts w:ascii="Times New Roman" w:hAnsi="Times New Roman"/>
          <w:sz w:val="24"/>
          <w:szCs w:val="24"/>
          <w:lang w:val="sr-Cyrl-RS"/>
        </w:rPr>
        <w:t>оглашавање телефоном, факсом или електронском поштом, без претходног пристанка потрошача.</w:t>
      </w:r>
    </w:p>
    <w:p w14:paraId="1DAE1EE0" w14:textId="7AEB547F"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Забрањено је </w:t>
      </w:r>
      <w:r w:rsidR="001420EC" w:rsidRPr="003C6EC1">
        <w:rPr>
          <w:rFonts w:ascii="Times New Roman" w:hAnsi="Times New Roman"/>
          <w:sz w:val="24"/>
          <w:szCs w:val="24"/>
          <w:lang w:val="sr-Cyrl-RS"/>
        </w:rPr>
        <w:t>директно</w:t>
      </w:r>
      <w:r w:rsidRPr="003C6EC1">
        <w:rPr>
          <w:rFonts w:ascii="Times New Roman" w:hAnsi="Times New Roman"/>
          <w:sz w:val="24"/>
          <w:szCs w:val="24"/>
          <w:lang w:val="sr-Cyrl-RS"/>
        </w:rPr>
        <w:t xml:space="preserve"> оглашавање другим средствима комуникације на даљину, без претходног пристанка потрошача.</w:t>
      </w:r>
    </w:p>
    <w:p w14:paraId="38C4F179" w14:textId="43EBCF93" w:rsidR="00F6054F" w:rsidRPr="003C6EC1" w:rsidRDefault="003B7C19">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Забрањено је упућивати позиве и/или поруке телефоном потрошачима </w:t>
      </w:r>
      <w:r w:rsidR="00F42347" w:rsidRPr="003C6EC1">
        <w:rPr>
          <w:rFonts w:ascii="Times New Roman" w:hAnsi="Times New Roman"/>
          <w:sz w:val="24"/>
          <w:szCs w:val="24"/>
          <w:lang w:val="sr-Cyrl-RS"/>
        </w:rPr>
        <w:t xml:space="preserve">чији су </w:t>
      </w:r>
      <w:r w:rsidR="00104C92" w:rsidRPr="003C6EC1">
        <w:rPr>
          <w:rFonts w:ascii="Times New Roman" w:hAnsi="Times New Roman"/>
          <w:sz w:val="24"/>
          <w:szCs w:val="24"/>
          <w:lang w:val="sr-Cyrl-RS"/>
        </w:rPr>
        <w:t xml:space="preserve">телефонски </w:t>
      </w:r>
      <w:r w:rsidR="00F42347" w:rsidRPr="003C6EC1">
        <w:rPr>
          <w:rFonts w:ascii="Times New Roman" w:hAnsi="Times New Roman"/>
          <w:sz w:val="24"/>
          <w:szCs w:val="24"/>
          <w:lang w:val="sr-Cyrl-RS"/>
        </w:rPr>
        <w:t xml:space="preserve">бројеви уписани </w:t>
      </w:r>
      <w:r w:rsidRPr="003C6EC1">
        <w:rPr>
          <w:rFonts w:ascii="Times New Roman" w:hAnsi="Times New Roman"/>
          <w:sz w:val="24"/>
          <w:szCs w:val="24"/>
          <w:lang w:val="sr-Cyrl-RS"/>
        </w:rPr>
        <w:t xml:space="preserve">у регистар потрошача који не желе примати позиве и/или поруке у оквиру промоције и/или продаје телефоном. </w:t>
      </w:r>
    </w:p>
    <w:p w14:paraId="034AB803" w14:textId="2FEE4511" w:rsidR="00326F8D" w:rsidRPr="003C6EC1" w:rsidRDefault="00F6054F" w:rsidP="00DF5732">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Регистар из става 3. овог члана води се при регулаторном телу надлеж</w:t>
      </w:r>
      <w:r w:rsidR="00DC531D" w:rsidRPr="003C6EC1">
        <w:rPr>
          <w:rFonts w:ascii="Times New Roman" w:hAnsi="Times New Roman"/>
          <w:sz w:val="24"/>
          <w:szCs w:val="24"/>
          <w:lang w:val="sr-Cyrl-RS"/>
        </w:rPr>
        <w:t xml:space="preserve">ном за електронске комуникације и </w:t>
      </w:r>
      <w:r w:rsidR="00DE5681" w:rsidRPr="003C6EC1">
        <w:rPr>
          <w:rFonts w:ascii="Times New Roman" w:hAnsi="Times New Roman"/>
          <w:sz w:val="24"/>
          <w:szCs w:val="24"/>
          <w:lang w:val="sr-Cyrl-RS"/>
        </w:rPr>
        <w:t>садржи име и презиме потрошача,</w:t>
      </w:r>
      <w:r w:rsidR="008D0196" w:rsidRPr="003C6EC1">
        <w:rPr>
          <w:rFonts w:ascii="Times New Roman" w:hAnsi="Times New Roman"/>
          <w:sz w:val="24"/>
          <w:szCs w:val="24"/>
          <w:lang w:val="sr-Cyrl-RS"/>
        </w:rPr>
        <w:t xml:space="preserve"> јединствени матични број потрошача,</w:t>
      </w:r>
      <w:r w:rsidR="00104C92" w:rsidRPr="003C6EC1">
        <w:rPr>
          <w:rFonts w:ascii="Times New Roman" w:hAnsi="Times New Roman"/>
          <w:sz w:val="24"/>
          <w:szCs w:val="24"/>
          <w:lang w:val="sr-Cyrl-RS"/>
        </w:rPr>
        <w:t xml:space="preserve"> број телефона</w:t>
      </w:r>
      <w:r w:rsidR="00DF5732" w:rsidRPr="003C6EC1">
        <w:rPr>
          <w:rFonts w:ascii="Times New Roman" w:hAnsi="Times New Roman"/>
          <w:sz w:val="24"/>
          <w:szCs w:val="24"/>
          <w:lang w:val="sr-Cyrl-RS"/>
        </w:rPr>
        <w:t>,</w:t>
      </w:r>
      <w:r w:rsidR="00DE5681" w:rsidRPr="003C6EC1">
        <w:rPr>
          <w:rFonts w:ascii="Times New Roman" w:hAnsi="Times New Roman"/>
          <w:sz w:val="24"/>
          <w:szCs w:val="24"/>
          <w:lang w:val="sr-Cyrl-RS"/>
        </w:rPr>
        <w:t xml:space="preserve"> датум уписа у регистар</w:t>
      </w:r>
      <w:r w:rsidR="00DF5732" w:rsidRPr="003C6EC1">
        <w:rPr>
          <w:rFonts w:ascii="Times New Roman" w:hAnsi="Times New Roman"/>
          <w:sz w:val="24"/>
          <w:szCs w:val="24"/>
          <w:lang w:val="sr-Cyrl-RS"/>
        </w:rPr>
        <w:t xml:space="preserve"> и информациј</w:t>
      </w:r>
      <w:r w:rsidR="00BA2576" w:rsidRPr="003C6EC1">
        <w:rPr>
          <w:rFonts w:ascii="Times New Roman" w:hAnsi="Times New Roman"/>
          <w:sz w:val="24"/>
          <w:szCs w:val="24"/>
          <w:lang w:val="sr-Cyrl-RS"/>
        </w:rPr>
        <w:t xml:space="preserve">у да </w:t>
      </w:r>
      <w:r w:rsidR="008B269E" w:rsidRPr="003C6EC1">
        <w:rPr>
          <w:rFonts w:ascii="Times New Roman" w:hAnsi="Times New Roman"/>
          <w:sz w:val="24"/>
          <w:szCs w:val="24"/>
          <w:lang w:val="sr-Cyrl-RS"/>
        </w:rPr>
        <w:t>су и даље на снази и</w:t>
      </w:r>
      <w:r w:rsidR="00BA2576" w:rsidRPr="003C6EC1">
        <w:rPr>
          <w:rFonts w:ascii="Times New Roman" w:hAnsi="Times New Roman"/>
          <w:sz w:val="24"/>
          <w:szCs w:val="24"/>
          <w:lang w:val="sr-Cyrl-RS"/>
        </w:rPr>
        <w:t>ли опозване</w:t>
      </w:r>
      <w:r w:rsidR="00192FBC" w:rsidRPr="003C6EC1">
        <w:rPr>
          <w:rFonts w:ascii="Times New Roman" w:hAnsi="Times New Roman"/>
          <w:sz w:val="24"/>
          <w:szCs w:val="24"/>
          <w:lang w:val="sr-Cyrl-RS"/>
        </w:rPr>
        <w:t xml:space="preserve"> претходно дате сагласности</w:t>
      </w:r>
      <w:r w:rsidR="00DF5732" w:rsidRPr="003C6EC1">
        <w:rPr>
          <w:rFonts w:ascii="Times New Roman" w:hAnsi="Times New Roman"/>
          <w:sz w:val="24"/>
          <w:szCs w:val="24"/>
          <w:lang w:val="sr-Cyrl-RS"/>
        </w:rPr>
        <w:t xml:space="preserve"> за пријем позива и/или порука у оквиру промоције и/или продаје телефоном</w:t>
      </w:r>
      <w:r w:rsidR="005A7218" w:rsidRPr="003C6EC1">
        <w:rPr>
          <w:rFonts w:ascii="Times New Roman" w:hAnsi="Times New Roman"/>
          <w:sz w:val="24"/>
          <w:szCs w:val="24"/>
          <w:lang w:val="sr-Cyrl-RS"/>
        </w:rPr>
        <w:t xml:space="preserve">. </w:t>
      </w:r>
    </w:p>
    <w:p w14:paraId="15637621" w14:textId="78C19567" w:rsidR="00104C92" w:rsidRPr="003C6EC1" w:rsidRDefault="005A7218" w:rsidP="00DF5732">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Регистар </w:t>
      </w:r>
      <w:r w:rsidR="00326F8D" w:rsidRPr="003C6EC1">
        <w:rPr>
          <w:rFonts w:ascii="Times New Roman" w:hAnsi="Times New Roman"/>
          <w:sz w:val="24"/>
          <w:szCs w:val="24"/>
          <w:lang w:val="sr-Cyrl-RS"/>
        </w:rPr>
        <w:t>из става 3. овог члана</w:t>
      </w:r>
      <w:r w:rsidRPr="003C6EC1">
        <w:rPr>
          <w:rFonts w:ascii="Times New Roman" w:hAnsi="Times New Roman"/>
          <w:sz w:val="24"/>
          <w:szCs w:val="24"/>
          <w:lang w:val="sr-Cyrl-RS"/>
        </w:rPr>
        <w:t xml:space="preserve"> јаван </w:t>
      </w:r>
      <w:r w:rsidR="00326F8D" w:rsidRPr="003C6EC1">
        <w:rPr>
          <w:rFonts w:ascii="Times New Roman" w:hAnsi="Times New Roman"/>
          <w:sz w:val="24"/>
          <w:szCs w:val="24"/>
          <w:lang w:val="sr-Cyrl-RS"/>
        </w:rPr>
        <w:t xml:space="preserve">је </w:t>
      </w:r>
      <w:r w:rsidR="00104C92" w:rsidRPr="003C6EC1">
        <w:rPr>
          <w:rFonts w:ascii="Times New Roman" w:hAnsi="Times New Roman"/>
          <w:sz w:val="24"/>
          <w:szCs w:val="24"/>
          <w:lang w:val="sr-Cyrl-RS"/>
        </w:rPr>
        <w:t>у делу који се односи на бројеве телефона</w:t>
      </w:r>
      <w:r w:rsidR="00326F8D" w:rsidRPr="003C6EC1">
        <w:rPr>
          <w:rFonts w:ascii="Times New Roman" w:hAnsi="Times New Roman"/>
          <w:sz w:val="24"/>
          <w:szCs w:val="24"/>
          <w:lang w:val="sr-Cyrl-RS"/>
        </w:rPr>
        <w:t>, датум уписа у регистар и информаци</w:t>
      </w:r>
      <w:r w:rsidR="00BA2576" w:rsidRPr="003C6EC1">
        <w:rPr>
          <w:rFonts w:ascii="Times New Roman" w:hAnsi="Times New Roman"/>
          <w:sz w:val="24"/>
          <w:szCs w:val="24"/>
          <w:lang w:val="sr-Cyrl-RS"/>
        </w:rPr>
        <w:t xml:space="preserve">ју </w:t>
      </w:r>
      <w:r w:rsidR="008B269E" w:rsidRPr="003C6EC1">
        <w:rPr>
          <w:rFonts w:ascii="Times New Roman" w:hAnsi="Times New Roman"/>
          <w:sz w:val="24"/>
          <w:szCs w:val="24"/>
          <w:lang w:val="sr-Cyrl-RS"/>
        </w:rPr>
        <w:t xml:space="preserve">да су и даље на снази </w:t>
      </w:r>
      <w:r w:rsidR="00BA2576" w:rsidRPr="003C6EC1">
        <w:rPr>
          <w:rFonts w:ascii="Times New Roman" w:hAnsi="Times New Roman"/>
          <w:sz w:val="24"/>
          <w:szCs w:val="24"/>
          <w:lang w:val="sr-Cyrl-RS"/>
        </w:rPr>
        <w:t>или опозване</w:t>
      </w:r>
      <w:r w:rsidR="0026187D" w:rsidRPr="003C6EC1">
        <w:rPr>
          <w:rFonts w:ascii="Times New Roman" w:hAnsi="Times New Roman"/>
          <w:sz w:val="24"/>
          <w:szCs w:val="24"/>
          <w:lang w:val="sr-Cyrl-RS"/>
        </w:rPr>
        <w:t xml:space="preserve"> претходно дате сагласности за</w:t>
      </w:r>
      <w:r w:rsidR="00326F8D" w:rsidRPr="003C6EC1">
        <w:rPr>
          <w:rFonts w:ascii="Times New Roman" w:hAnsi="Times New Roman"/>
          <w:sz w:val="24"/>
          <w:szCs w:val="24"/>
          <w:lang w:val="sr-Cyrl-RS"/>
        </w:rPr>
        <w:t xml:space="preserve"> пријем позива и/или порука у оквиру промоције и/или продаје телефоном</w:t>
      </w:r>
      <w:r w:rsidR="00104C92" w:rsidRPr="003C6EC1">
        <w:rPr>
          <w:rFonts w:ascii="Times New Roman" w:hAnsi="Times New Roman"/>
          <w:sz w:val="24"/>
          <w:szCs w:val="24"/>
          <w:lang w:val="sr-Cyrl-RS"/>
        </w:rPr>
        <w:t>.</w:t>
      </w:r>
    </w:p>
    <w:p w14:paraId="31159807" w14:textId="1469DE37" w:rsidR="00CF23C5" w:rsidRPr="003C6EC1" w:rsidRDefault="00F6054F">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Упис или испис из регистра из става 3. овог члана </w:t>
      </w:r>
      <w:r w:rsidR="00143D0F" w:rsidRPr="003C6EC1">
        <w:rPr>
          <w:rFonts w:ascii="Times New Roman" w:hAnsi="Times New Roman"/>
          <w:sz w:val="24"/>
          <w:szCs w:val="24"/>
          <w:lang w:val="sr-Cyrl-RS"/>
        </w:rPr>
        <w:t>обавља</w:t>
      </w:r>
      <w:r w:rsidR="005D212B" w:rsidRPr="003C6EC1">
        <w:rPr>
          <w:rFonts w:ascii="Times New Roman" w:hAnsi="Times New Roman"/>
          <w:sz w:val="24"/>
          <w:szCs w:val="24"/>
          <w:lang w:val="sr-Cyrl-RS"/>
        </w:rPr>
        <w:t xml:space="preserve"> </w:t>
      </w:r>
      <w:r w:rsidR="00C30F92" w:rsidRPr="003C6EC1">
        <w:rPr>
          <w:rFonts w:ascii="Times New Roman" w:hAnsi="Times New Roman"/>
          <w:sz w:val="24"/>
          <w:szCs w:val="24"/>
          <w:lang w:val="sr-Cyrl-RS"/>
        </w:rPr>
        <w:t xml:space="preserve">без накнаде </w:t>
      </w:r>
      <w:r w:rsidR="00143D0F" w:rsidRPr="003C6EC1">
        <w:rPr>
          <w:rFonts w:ascii="Times New Roman" w:hAnsi="Times New Roman"/>
          <w:sz w:val="24"/>
          <w:szCs w:val="24"/>
          <w:lang w:val="sr-Cyrl-RS"/>
        </w:rPr>
        <w:t>оператор</w:t>
      </w:r>
      <w:r w:rsidRPr="003C6EC1">
        <w:rPr>
          <w:rFonts w:ascii="Times New Roman" w:hAnsi="Times New Roman"/>
          <w:sz w:val="24"/>
          <w:szCs w:val="24"/>
          <w:lang w:val="sr-Cyrl-RS"/>
        </w:rPr>
        <w:t xml:space="preserve"> електронских комуникација</w:t>
      </w:r>
      <w:r w:rsidR="00143D0F" w:rsidRPr="003C6EC1">
        <w:rPr>
          <w:rFonts w:ascii="Times New Roman" w:hAnsi="Times New Roman"/>
          <w:sz w:val="24"/>
          <w:szCs w:val="24"/>
          <w:lang w:val="sr-Cyrl-RS"/>
        </w:rPr>
        <w:t xml:space="preserve"> који са потрошачем има </w:t>
      </w:r>
      <w:r w:rsidR="007D55AD" w:rsidRPr="003C6EC1">
        <w:rPr>
          <w:rFonts w:ascii="Times New Roman" w:hAnsi="Times New Roman"/>
          <w:sz w:val="24"/>
          <w:szCs w:val="24"/>
          <w:lang w:val="sr-Cyrl-RS"/>
        </w:rPr>
        <w:t xml:space="preserve">закључен уговор </w:t>
      </w:r>
      <w:r w:rsidR="007D55AD" w:rsidRPr="003C6EC1">
        <w:rPr>
          <w:rFonts w:ascii="Times New Roman" w:hAnsi="Times New Roman"/>
          <w:sz w:val="24"/>
          <w:szCs w:val="24"/>
          <w:lang w:val="sr-Cyrl-RS"/>
        </w:rPr>
        <w:lastRenderedPageBreak/>
        <w:t>о коришћењу јавно доступних електронских комуникационих услуга</w:t>
      </w:r>
      <w:r w:rsidR="00143D0F" w:rsidRPr="003C6EC1">
        <w:rPr>
          <w:rFonts w:ascii="Times New Roman" w:hAnsi="Times New Roman"/>
          <w:sz w:val="24"/>
          <w:szCs w:val="24"/>
          <w:lang w:val="sr-Cyrl-RS"/>
        </w:rPr>
        <w:t xml:space="preserve">, на основу захтева </w:t>
      </w:r>
      <w:r w:rsidR="001C262B" w:rsidRPr="003C6EC1">
        <w:rPr>
          <w:rFonts w:ascii="Times New Roman" w:hAnsi="Times New Roman"/>
          <w:sz w:val="24"/>
          <w:szCs w:val="24"/>
          <w:lang w:val="sr-Cyrl-RS"/>
        </w:rPr>
        <w:t>који потрошач</w:t>
      </w:r>
      <w:r w:rsidR="00143D0F" w:rsidRPr="003C6EC1">
        <w:rPr>
          <w:rFonts w:ascii="Times New Roman" w:hAnsi="Times New Roman"/>
          <w:sz w:val="24"/>
          <w:szCs w:val="24"/>
          <w:lang w:val="sr-Cyrl-RS"/>
        </w:rPr>
        <w:t xml:space="preserve"> доставља оператору на прописаном обрасцу</w:t>
      </w:r>
      <w:r w:rsidRPr="003C6EC1">
        <w:rPr>
          <w:rFonts w:ascii="Times New Roman" w:hAnsi="Times New Roman"/>
          <w:sz w:val="24"/>
          <w:szCs w:val="24"/>
          <w:lang w:val="sr-Cyrl-RS"/>
        </w:rPr>
        <w:t>.</w:t>
      </w:r>
      <w:r w:rsidR="00CF23C5" w:rsidRPr="003C6EC1">
        <w:rPr>
          <w:rFonts w:ascii="Times New Roman" w:hAnsi="Times New Roman"/>
          <w:sz w:val="24"/>
          <w:szCs w:val="24"/>
          <w:lang w:val="sr-Cyrl-RS"/>
        </w:rPr>
        <w:t xml:space="preserve"> </w:t>
      </w:r>
    </w:p>
    <w:p w14:paraId="3C7E9941" w14:textId="30255872" w:rsidR="00532A77" w:rsidRPr="003C6EC1" w:rsidRDefault="00D16F56" w:rsidP="00D16F56">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Оператор електронских комуникација је дужан да упише или испише податке из става 4. овог члана у регистар из става 3. овог члана у року од </w:t>
      </w:r>
      <w:r w:rsidR="00D8668C" w:rsidRPr="003C6EC1">
        <w:rPr>
          <w:rFonts w:ascii="Times New Roman" w:hAnsi="Times New Roman"/>
          <w:sz w:val="24"/>
          <w:szCs w:val="24"/>
          <w:lang w:val="sr-Cyrl-RS"/>
        </w:rPr>
        <w:t>седам</w:t>
      </w:r>
      <w:r w:rsidRPr="003C6EC1">
        <w:rPr>
          <w:rFonts w:ascii="Times New Roman" w:hAnsi="Times New Roman"/>
          <w:sz w:val="24"/>
          <w:szCs w:val="24"/>
          <w:lang w:val="sr-Cyrl-RS"/>
        </w:rPr>
        <w:t xml:space="preserve"> дана од дана пријема захтева потрошача.</w:t>
      </w:r>
    </w:p>
    <w:p w14:paraId="36F577D5" w14:textId="21A3033B" w:rsidR="00D56296" w:rsidRPr="003C6EC1" w:rsidRDefault="00D56296" w:rsidP="00D16F56">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Потрошач приликом уписа у регист</w:t>
      </w:r>
      <w:r w:rsidR="008B269E" w:rsidRPr="003C6EC1">
        <w:rPr>
          <w:rFonts w:ascii="Times New Roman" w:hAnsi="Times New Roman"/>
          <w:sz w:val="24"/>
          <w:szCs w:val="24"/>
          <w:lang w:val="sr-Cyrl-RS"/>
        </w:rPr>
        <w:t>ар из става 3. овог члана може оставити на снази</w:t>
      </w:r>
      <w:r w:rsidRPr="003C6EC1">
        <w:rPr>
          <w:rFonts w:ascii="Times New Roman" w:hAnsi="Times New Roman"/>
          <w:sz w:val="24"/>
          <w:szCs w:val="24"/>
          <w:lang w:val="sr-Cyrl-RS"/>
        </w:rPr>
        <w:t xml:space="preserve"> или опозвати претходно дату сагласност за пријем позива и/или порука у оквиру промоције и/или продаје телефоном.  </w:t>
      </w:r>
    </w:p>
    <w:p w14:paraId="79C48C27" w14:textId="4EE04D79" w:rsidR="00F6054F" w:rsidRPr="003C6EC1" w:rsidRDefault="00F6054F" w:rsidP="00F6054F">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Министар </w:t>
      </w:r>
      <w:r w:rsidR="0076174B" w:rsidRPr="003C6EC1">
        <w:rPr>
          <w:rFonts w:ascii="Times New Roman" w:hAnsi="Times New Roman"/>
          <w:sz w:val="24"/>
          <w:szCs w:val="24"/>
          <w:lang w:val="sr-Cyrl-RS"/>
        </w:rPr>
        <w:t xml:space="preserve">ближе прописује </w:t>
      </w:r>
      <w:r w:rsidR="00D36FBD" w:rsidRPr="003C6EC1">
        <w:rPr>
          <w:rFonts w:ascii="Times New Roman" w:hAnsi="Times New Roman"/>
          <w:sz w:val="24"/>
          <w:szCs w:val="24"/>
          <w:lang w:val="sr-Cyrl-RS"/>
        </w:rPr>
        <w:t>начин</w:t>
      </w:r>
      <w:r w:rsidRPr="003C6EC1">
        <w:rPr>
          <w:rFonts w:ascii="Times New Roman" w:hAnsi="Times New Roman"/>
          <w:sz w:val="24"/>
          <w:szCs w:val="24"/>
          <w:lang w:val="sr-Cyrl-RS"/>
        </w:rPr>
        <w:t xml:space="preserve"> уписа и исписа, услове и начин коришћења </w:t>
      </w:r>
      <w:r w:rsidR="00164D78" w:rsidRPr="003C6EC1">
        <w:rPr>
          <w:rFonts w:ascii="Times New Roman" w:hAnsi="Times New Roman"/>
          <w:sz w:val="24"/>
          <w:szCs w:val="24"/>
          <w:lang w:val="sr-Cyrl-RS"/>
        </w:rPr>
        <w:t xml:space="preserve">и вођења </w:t>
      </w:r>
      <w:r w:rsidRPr="003C6EC1">
        <w:rPr>
          <w:rFonts w:ascii="Times New Roman" w:hAnsi="Times New Roman"/>
          <w:sz w:val="24"/>
          <w:szCs w:val="24"/>
          <w:lang w:val="sr-Cyrl-RS"/>
        </w:rPr>
        <w:t>регистра из става 3. овог члана</w:t>
      </w:r>
      <w:r w:rsidR="00A31B4D" w:rsidRPr="003C6EC1">
        <w:rPr>
          <w:rFonts w:ascii="Times New Roman" w:hAnsi="Times New Roman"/>
          <w:sz w:val="24"/>
          <w:szCs w:val="24"/>
          <w:lang w:val="sr-Cyrl-RS"/>
        </w:rPr>
        <w:t xml:space="preserve"> и образац захтева за упис и испис из регистра</w:t>
      </w:r>
      <w:r w:rsidRPr="003C6EC1">
        <w:rPr>
          <w:rFonts w:ascii="Times New Roman" w:hAnsi="Times New Roman"/>
          <w:sz w:val="24"/>
          <w:szCs w:val="24"/>
          <w:lang w:val="sr-Cyrl-RS"/>
        </w:rPr>
        <w:t>.</w:t>
      </w:r>
    </w:p>
    <w:p w14:paraId="1AA82E53" w14:textId="77777777" w:rsidR="004D1CB3"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је потрошач изричито пристао на оглашавање телефоном, факсом, електронском поштом или другим средствима комуникације на даљину, трговац је дужан да пре него што учини оглашавање одређене робе или услуге, на јасан и недвосмислен начин, на српском језику, обавести потрошача о комерцијалној сврси активности.</w:t>
      </w:r>
    </w:p>
    <w:p w14:paraId="3BE32B3A" w14:textId="23BED592" w:rsidR="00C23328" w:rsidRPr="003C6EC1" w:rsidRDefault="00C23328" w:rsidP="00262AB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 </w:t>
      </w:r>
      <w:r w:rsidR="00226FD2" w:rsidRPr="003C6EC1">
        <w:rPr>
          <w:rFonts w:ascii="Times New Roman" w:hAnsi="Times New Roman"/>
          <w:sz w:val="24"/>
          <w:szCs w:val="24"/>
          <w:lang w:val="sr-Cyrl-RS"/>
        </w:rPr>
        <w:t xml:space="preserve">Приликом обраде </w:t>
      </w:r>
      <w:r w:rsidR="00C22533" w:rsidRPr="003C6EC1">
        <w:rPr>
          <w:rFonts w:ascii="Times New Roman" w:hAnsi="Times New Roman"/>
          <w:sz w:val="24"/>
          <w:szCs w:val="24"/>
          <w:lang w:val="sr-Cyrl-RS"/>
        </w:rPr>
        <w:t>података</w:t>
      </w:r>
      <w:r w:rsidR="00226FD2" w:rsidRPr="003C6EC1">
        <w:rPr>
          <w:rFonts w:ascii="Times New Roman" w:hAnsi="Times New Roman"/>
          <w:sz w:val="24"/>
          <w:szCs w:val="24"/>
          <w:lang w:val="sr-Cyrl-RS"/>
        </w:rPr>
        <w:t xml:space="preserve"> о личности</w:t>
      </w:r>
      <w:r w:rsidR="00C22533" w:rsidRPr="003C6EC1">
        <w:rPr>
          <w:rFonts w:ascii="Times New Roman" w:hAnsi="Times New Roman"/>
          <w:sz w:val="24"/>
          <w:szCs w:val="24"/>
          <w:lang w:val="sr-Cyrl-RS"/>
        </w:rPr>
        <w:t xml:space="preserve"> потрошача, трговац поступа у складу са пропис</w:t>
      </w:r>
      <w:r w:rsidR="00413CBF" w:rsidRPr="003C6EC1">
        <w:rPr>
          <w:rFonts w:ascii="Times New Roman" w:hAnsi="Times New Roman"/>
          <w:sz w:val="24"/>
          <w:szCs w:val="24"/>
          <w:lang w:val="sr-Cyrl-RS"/>
        </w:rPr>
        <w:t>има</w:t>
      </w:r>
      <w:r w:rsidR="00C22533" w:rsidRPr="003C6EC1">
        <w:rPr>
          <w:rFonts w:ascii="Times New Roman" w:hAnsi="Times New Roman"/>
          <w:sz w:val="24"/>
          <w:szCs w:val="24"/>
          <w:lang w:val="sr-Cyrl-RS"/>
        </w:rPr>
        <w:t xml:space="preserve"> којим</w:t>
      </w:r>
      <w:r w:rsidR="00413CBF" w:rsidRPr="003C6EC1">
        <w:rPr>
          <w:rFonts w:ascii="Times New Roman" w:hAnsi="Times New Roman"/>
          <w:sz w:val="24"/>
          <w:szCs w:val="24"/>
          <w:lang w:val="sr-Cyrl-RS"/>
        </w:rPr>
        <w:t>а</w:t>
      </w:r>
      <w:r w:rsidR="00C22533" w:rsidRPr="003C6EC1">
        <w:rPr>
          <w:rFonts w:ascii="Times New Roman" w:hAnsi="Times New Roman"/>
          <w:sz w:val="24"/>
          <w:szCs w:val="24"/>
          <w:lang w:val="sr-Cyrl-RS"/>
        </w:rPr>
        <w:t xml:space="preserve"> се уређује заштита података о личности.</w:t>
      </w:r>
    </w:p>
    <w:p w14:paraId="6EF36EBB" w14:textId="77777777" w:rsidR="00262ABD" w:rsidRPr="003C6EC1" w:rsidRDefault="00262ABD" w:rsidP="00262ABD">
      <w:pPr>
        <w:tabs>
          <w:tab w:val="clear" w:pos="1728"/>
          <w:tab w:val="left" w:pos="1152"/>
        </w:tabs>
        <w:spacing w:after="0"/>
        <w:ind w:firstLine="720"/>
        <w:rPr>
          <w:rFonts w:ascii="Times New Roman" w:hAnsi="Times New Roman"/>
          <w:sz w:val="24"/>
          <w:szCs w:val="24"/>
          <w:lang w:val="sr-Cyrl-RS"/>
        </w:rPr>
      </w:pPr>
    </w:p>
    <w:p w14:paraId="14FE1E39" w14:textId="72F51994" w:rsidR="00C23328" w:rsidRPr="003C6EC1" w:rsidRDefault="00C23328"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Слање ненаручених пошиљки</w:t>
      </w:r>
    </w:p>
    <w:p w14:paraId="3FE3419F" w14:textId="77777777" w:rsidR="00262ABD" w:rsidRPr="003C6EC1" w:rsidRDefault="00262ABD" w:rsidP="00262ABD">
      <w:pPr>
        <w:pStyle w:val="Clan"/>
        <w:spacing w:before="0" w:after="0"/>
        <w:rPr>
          <w:rFonts w:ascii="Times New Roman" w:hAnsi="Times New Roman"/>
          <w:b w:val="0"/>
          <w:sz w:val="24"/>
          <w:szCs w:val="24"/>
          <w:lang w:val="sr-Cyrl-RS"/>
        </w:rPr>
      </w:pPr>
    </w:p>
    <w:p w14:paraId="73DA357D" w14:textId="5CD10555" w:rsidR="00C23328" w:rsidRPr="003C6EC1" w:rsidRDefault="002F12AD"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38</w:t>
      </w:r>
      <w:r w:rsidR="00C23328" w:rsidRPr="003C6EC1">
        <w:rPr>
          <w:rFonts w:ascii="Times New Roman" w:hAnsi="Times New Roman"/>
          <w:b w:val="0"/>
          <w:sz w:val="24"/>
          <w:szCs w:val="24"/>
          <w:lang w:val="sr-Cyrl-RS"/>
        </w:rPr>
        <w:t xml:space="preserve">. </w:t>
      </w:r>
    </w:p>
    <w:p w14:paraId="1542F2E0" w14:textId="77777777" w:rsidR="00C23328" w:rsidRPr="003C6EC1" w:rsidRDefault="00C23328" w:rsidP="00262ABD">
      <w:pPr>
        <w:pStyle w:val="Clan"/>
        <w:keepNext w:val="0"/>
        <w:tabs>
          <w:tab w:val="clear" w:pos="1728"/>
          <w:tab w:val="left" w:pos="1152"/>
        </w:tabs>
        <w:spacing w:before="0" w:after="0"/>
        <w:ind w:left="0" w:right="0" w:firstLine="720"/>
        <w:jc w:val="both"/>
        <w:rPr>
          <w:rFonts w:ascii="Times New Roman" w:hAnsi="Times New Roman"/>
          <w:b w:val="0"/>
          <w:sz w:val="24"/>
          <w:szCs w:val="24"/>
          <w:lang w:val="sr-Cyrl-RS"/>
        </w:rPr>
      </w:pPr>
      <w:r w:rsidRPr="003C6EC1">
        <w:rPr>
          <w:rFonts w:ascii="Times New Roman" w:hAnsi="Times New Roman"/>
          <w:b w:val="0"/>
          <w:sz w:val="24"/>
          <w:szCs w:val="24"/>
          <w:lang w:val="sr-Cyrl-RS"/>
        </w:rPr>
        <w:t>Забрањено је слање робе или пружање услуга потрошачу са захтевом за плаћање робе или услуга које потрошач није наручио.</w:t>
      </w:r>
    </w:p>
    <w:p w14:paraId="446C3598"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се у случају из става 1. овог члана, потрошач не изјасни о роби која је достављена или услузи која је пружена, не сматра се да је понуду прихватио.</w:t>
      </w:r>
    </w:p>
    <w:p w14:paraId="0650E73B" w14:textId="4DDAFDEE"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Слањем робе или пружањем услуга које потрошач није наручио не мож</w:t>
      </w:r>
      <w:r w:rsidR="00BC5463" w:rsidRPr="003C6EC1">
        <w:rPr>
          <w:rFonts w:ascii="Times New Roman" w:hAnsi="Times New Roman"/>
          <w:sz w:val="24"/>
          <w:szCs w:val="24"/>
          <w:lang w:val="sr-Cyrl-RS"/>
        </w:rPr>
        <w:t>е настати обавеза</w:t>
      </w:r>
      <w:r w:rsidRPr="003C6EC1">
        <w:rPr>
          <w:rFonts w:ascii="Times New Roman" w:hAnsi="Times New Roman"/>
          <w:sz w:val="24"/>
          <w:szCs w:val="24"/>
          <w:lang w:val="sr-Cyrl-RS"/>
        </w:rPr>
        <w:t xml:space="preserve"> за потрошача и потрошач има право да задржи послату робу без обавезе плаћања, </w:t>
      </w:r>
      <w:r w:rsidR="003C10DE" w:rsidRPr="003C6EC1">
        <w:rPr>
          <w:rFonts w:ascii="Times New Roman" w:hAnsi="Times New Roman"/>
          <w:sz w:val="24"/>
          <w:szCs w:val="24"/>
          <w:lang w:val="sr-Cyrl-RS"/>
        </w:rPr>
        <w:t>то јест</w:t>
      </w:r>
      <w:r w:rsidR="006C73A0"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није у обавези да плати за извршену услугу. </w:t>
      </w:r>
    </w:p>
    <w:p w14:paraId="68C38232"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Неће се сматрати случајем из става 1. овог члана ако трговац:</w:t>
      </w:r>
    </w:p>
    <w:p w14:paraId="2F66A81C"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1)</w:t>
      </w:r>
      <w:r w:rsidRPr="003C6EC1">
        <w:rPr>
          <w:rFonts w:ascii="Times New Roman" w:hAnsi="Times New Roman"/>
          <w:sz w:val="24"/>
          <w:szCs w:val="24"/>
          <w:lang w:val="sr-Cyrl-RS"/>
        </w:rPr>
        <w:tab/>
        <w:t>потрошачу уместо робе или услуге, коју је наручио достави другу робу или пружи другу услугу исте цене и квалитета;</w:t>
      </w:r>
    </w:p>
    <w:p w14:paraId="104BFBE3" w14:textId="6B1418CE" w:rsidR="00C23328" w:rsidRPr="003C6EC1" w:rsidRDefault="00C23328" w:rsidP="00262AB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2)</w:t>
      </w:r>
      <w:r w:rsidRPr="003C6EC1">
        <w:rPr>
          <w:rFonts w:ascii="Times New Roman" w:hAnsi="Times New Roman"/>
          <w:sz w:val="24"/>
          <w:szCs w:val="24"/>
          <w:lang w:val="sr-Cyrl-RS"/>
        </w:rPr>
        <w:tab/>
        <w:t>обавести потрошача да није дужан да прихвати робу или услугу коју није тражио ни да сноси трошкове враћања робе трговцу.</w:t>
      </w:r>
    </w:p>
    <w:p w14:paraId="2A766148" w14:textId="77777777" w:rsidR="00262ABD" w:rsidRPr="003C6EC1" w:rsidRDefault="00262ABD" w:rsidP="00262ABD">
      <w:pPr>
        <w:tabs>
          <w:tab w:val="clear" w:pos="1728"/>
          <w:tab w:val="left" w:pos="1152"/>
        </w:tabs>
        <w:spacing w:after="0"/>
        <w:ind w:firstLine="720"/>
        <w:rPr>
          <w:rFonts w:ascii="Times New Roman" w:hAnsi="Times New Roman"/>
          <w:sz w:val="24"/>
          <w:szCs w:val="24"/>
          <w:lang w:val="sr-Cyrl-RS"/>
        </w:rPr>
      </w:pPr>
    </w:p>
    <w:p w14:paraId="4E0AF267" w14:textId="163D1673" w:rsidR="00C23328" w:rsidRPr="003C6EC1" w:rsidRDefault="00C23328"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Оглашавање средствима комуникације на даљину</w:t>
      </w:r>
    </w:p>
    <w:p w14:paraId="4092ED2E" w14:textId="77777777" w:rsidR="00262ABD" w:rsidRPr="003C6EC1" w:rsidRDefault="00262ABD" w:rsidP="00262ABD">
      <w:pPr>
        <w:pStyle w:val="Clan"/>
        <w:spacing w:before="0" w:after="0"/>
        <w:rPr>
          <w:rFonts w:ascii="Times New Roman" w:hAnsi="Times New Roman"/>
          <w:b w:val="0"/>
          <w:sz w:val="24"/>
          <w:szCs w:val="24"/>
          <w:lang w:val="sr-Cyrl-RS"/>
        </w:rPr>
      </w:pPr>
    </w:p>
    <w:p w14:paraId="15024970" w14:textId="2566D3C5" w:rsidR="00C23328" w:rsidRPr="003C6EC1" w:rsidRDefault="002F12AD"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39</w:t>
      </w:r>
      <w:r w:rsidR="00C23328" w:rsidRPr="003C6EC1">
        <w:rPr>
          <w:rFonts w:ascii="Times New Roman" w:hAnsi="Times New Roman"/>
          <w:b w:val="0"/>
          <w:sz w:val="24"/>
          <w:szCs w:val="24"/>
          <w:lang w:val="sr-Cyrl-RS"/>
        </w:rPr>
        <w:t xml:space="preserve">. </w:t>
      </w:r>
    </w:p>
    <w:p w14:paraId="13C8165F" w14:textId="6CED9A1C" w:rsidR="00C23328" w:rsidRPr="003C6EC1" w:rsidRDefault="00C23328" w:rsidP="00262AB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Трговац је дужан да приликом оглашавања средствима комуникације на даљину </w:t>
      </w:r>
      <w:r w:rsidR="00367DF5" w:rsidRPr="003C6EC1">
        <w:rPr>
          <w:rFonts w:ascii="Times New Roman" w:hAnsi="Times New Roman"/>
          <w:sz w:val="24"/>
          <w:szCs w:val="24"/>
          <w:lang w:val="sr-Cyrl-RS"/>
        </w:rPr>
        <w:t xml:space="preserve">истакне на јасан и разумљив начин </w:t>
      </w:r>
      <w:r w:rsidRPr="003C6EC1">
        <w:rPr>
          <w:rFonts w:ascii="Times New Roman" w:hAnsi="Times New Roman"/>
          <w:sz w:val="24"/>
          <w:szCs w:val="24"/>
          <w:lang w:val="sr-Cyrl-RS"/>
        </w:rPr>
        <w:t xml:space="preserve">огласну природу поруке и идентитет правног или физичког лица у чије име се врши оглашавање. </w:t>
      </w:r>
    </w:p>
    <w:p w14:paraId="7E0EF554" w14:textId="0C44E66F" w:rsidR="00C23328" w:rsidRPr="003C6EC1" w:rsidRDefault="00C23328" w:rsidP="00262AB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промотивне игре, надметања и специјалне понуде означи на јасан и разумљив начин и да услове учешћа у</w:t>
      </w:r>
      <w:r w:rsidR="007C1514" w:rsidRPr="003C6EC1">
        <w:rPr>
          <w:rFonts w:ascii="Times New Roman" w:hAnsi="Times New Roman"/>
          <w:sz w:val="24"/>
          <w:szCs w:val="24"/>
          <w:lang w:val="sr-Cyrl-RS"/>
        </w:rPr>
        <w:t xml:space="preserve"> промотивној игри или надметању</w:t>
      </w:r>
      <w:r w:rsidRPr="003C6EC1">
        <w:rPr>
          <w:rFonts w:ascii="Times New Roman" w:hAnsi="Times New Roman"/>
          <w:sz w:val="24"/>
          <w:szCs w:val="24"/>
          <w:lang w:val="sr-Cyrl-RS"/>
        </w:rPr>
        <w:t xml:space="preserve"> </w:t>
      </w:r>
      <w:r w:rsidR="003C10DE" w:rsidRPr="003C6EC1">
        <w:rPr>
          <w:rFonts w:ascii="Times New Roman" w:hAnsi="Times New Roman"/>
          <w:sz w:val="24"/>
          <w:szCs w:val="24"/>
          <w:lang w:val="sr-Cyrl-RS"/>
        </w:rPr>
        <w:t>или</w:t>
      </w:r>
      <w:r w:rsidR="006C73A0"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услове под којима важи специјална понуда објави на начин који омогућава да буду лако доступни, јасни и разумљиви потрошачу.</w:t>
      </w:r>
    </w:p>
    <w:p w14:paraId="4A48D69D" w14:textId="6448DAB5" w:rsidR="00262ABD" w:rsidRPr="003C6EC1" w:rsidRDefault="00262ABD" w:rsidP="00262ABD">
      <w:pPr>
        <w:tabs>
          <w:tab w:val="clear" w:pos="1728"/>
          <w:tab w:val="left" w:pos="1152"/>
        </w:tabs>
        <w:spacing w:after="0"/>
        <w:ind w:firstLine="720"/>
        <w:rPr>
          <w:rFonts w:ascii="Times New Roman" w:hAnsi="Times New Roman"/>
          <w:sz w:val="24"/>
          <w:szCs w:val="24"/>
          <w:lang w:val="sr-Cyrl-RS"/>
        </w:rPr>
      </w:pPr>
    </w:p>
    <w:p w14:paraId="59FB4DC2" w14:textId="77777777" w:rsidR="00262ABD" w:rsidRPr="003C6EC1" w:rsidRDefault="00262ABD" w:rsidP="00262ABD">
      <w:pPr>
        <w:tabs>
          <w:tab w:val="clear" w:pos="1728"/>
          <w:tab w:val="left" w:pos="1152"/>
        </w:tabs>
        <w:spacing w:after="0"/>
        <w:ind w:firstLine="720"/>
        <w:rPr>
          <w:rFonts w:ascii="Times New Roman" w:hAnsi="Times New Roman"/>
          <w:sz w:val="24"/>
          <w:szCs w:val="24"/>
          <w:lang w:val="sr-Cyrl-RS"/>
        </w:rPr>
      </w:pPr>
    </w:p>
    <w:bookmarkEnd w:id="3"/>
    <w:p w14:paraId="1EE687E9" w14:textId="41726E83" w:rsidR="00C23328" w:rsidRPr="003C6EC1" w:rsidRDefault="00C23328" w:rsidP="00262ABD">
      <w:pPr>
        <w:pStyle w:val="Naslov"/>
        <w:spacing w:before="0" w:after="0"/>
        <w:ind w:left="144" w:right="144"/>
        <w:rPr>
          <w:rFonts w:ascii="Times New Roman" w:hAnsi="Times New Roman"/>
          <w:b w:val="0"/>
          <w:szCs w:val="24"/>
          <w:lang w:val="sr-Cyrl-RS"/>
        </w:rPr>
      </w:pPr>
      <w:r w:rsidRPr="003C6EC1">
        <w:rPr>
          <w:rFonts w:ascii="Times New Roman" w:hAnsi="Times New Roman"/>
          <w:b w:val="0"/>
          <w:szCs w:val="24"/>
          <w:lang w:val="sr-Cyrl-RS"/>
        </w:rPr>
        <w:t>V. ЗАШТИТА ПОТРОШАЧА У ОСТВАРИВАЊУ ПРАВА ИЗ УГОВОРА КОЈИ САДРЖЕ НЕПРАВИЧНЕ УГОВОРНЕ ОДРЕДБЕ</w:t>
      </w:r>
    </w:p>
    <w:p w14:paraId="5E067E17" w14:textId="389901C0" w:rsidR="00262ABD" w:rsidRPr="003C6EC1" w:rsidRDefault="00262ABD" w:rsidP="00262ABD">
      <w:pPr>
        <w:pStyle w:val="Naslov"/>
        <w:spacing w:before="0" w:after="0"/>
        <w:ind w:left="144" w:right="144"/>
        <w:rPr>
          <w:rFonts w:ascii="Times New Roman" w:hAnsi="Times New Roman"/>
          <w:b w:val="0"/>
          <w:szCs w:val="24"/>
          <w:lang w:val="sr-Cyrl-RS"/>
        </w:rPr>
      </w:pPr>
    </w:p>
    <w:p w14:paraId="60E504AE" w14:textId="77777777" w:rsidR="00262ABD" w:rsidRPr="003C6EC1" w:rsidRDefault="00262ABD" w:rsidP="00262ABD">
      <w:pPr>
        <w:pStyle w:val="Naslov"/>
        <w:spacing w:before="0" w:after="0"/>
        <w:ind w:left="144" w:right="144"/>
        <w:rPr>
          <w:rFonts w:ascii="Times New Roman" w:hAnsi="Times New Roman"/>
          <w:b w:val="0"/>
          <w:szCs w:val="24"/>
          <w:lang w:val="sr-Cyrl-RS"/>
        </w:rPr>
      </w:pPr>
    </w:p>
    <w:p w14:paraId="0CF8BACF" w14:textId="107023A9" w:rsidR="00C23328" w:rsidRPr="003C6EC1" w:rsidRDefault="00C23328"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Захтев јавности</w:t>
      </w:r>
    </w:p>
    <w:p w14:paraId="3914D58C" w14:textId="77777777" w:rsidR="00262ABD" w:rsidRPr="003C6EC1" w:rsidRDefault="00262ABD" w:rsidP="00262ABD">
      <w:pPr>
        <w:pStyle w:val="Clan"/>
        <w:spacing w:before="0" w:after="0"/>
        <w:rPr>
          <w:rFonts w:ascii="Times New Roman" w:hAnsi="Times New Roman"/>
          <w:b w:val="0"/>
          <w:sz w:val="24"/>
          <w:szCs w:val="24"/>
          <w:lang w:val="sr-Cyrl-RS"/>
        </w:rPr>
      </w:pPr>
    </w:p>
    <w:p w14:paraId="3D233D6A" w14:textId="1F536739" w:rsidR="00C23328" w:rsidRPr="003C6EC1" w:rsidRDefault="002F12AD"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40</w:t>
      </w:r>
      <w:r w:rsidR="00C23328" w:rsidRPr="003C6EC1">
        <w:rPr>
          <w:rFonts w:ascii="Times New Roman" w:hAnsi="Times New Roman"/>
          <w:b w:val="0"/>
          <w:sz w:val="24"/>
          <w:szCs w:val="24"/>
          <w:lang w:val="sr-Cyrl-RS"/>
        </w:rPr>
        <w:t xml:space="preserve">. </w:t>
      </w:r>
    </w:p>
    <w:p w14:paraId="0BF7D76A" w14:textId="77777777" w:rsidR="00C23328" w:rsidRPr="003C6EC1" w:rsidRDefault="00C23328" w:rsidP="00262AB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Уговорна одредба обавезује потрошача ако је изражена једноставним, јасним и разумљивим језиком и ако би је схватио разуман човек потрошачевог знања и искуства.</w:t>
      </w:r>
    </w:p>
    <w:p w14:paraId="3E0FB10F"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са садржајем уговорне одредбе упозна потрошача пре закључења уговора, на начин који с обзиром на употребљено средство комуникације потрошачу пружа стварну могућност да се упозна са садржином одредбе.</w:t>
      </w:r>
    </w:p>
    <w:p w14:paraId="7B086516"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Уговорна одредба обавезује потрошача ако је потрошач на њу пристао. </w:t>
      </w:r>
    </w:p>
    <w:p w14:paraId="0C1AF8A1" w14:textId="28DE2808" w:rsidR="00C23328" w:rsidRPr="003C6EC1" w:rsidRDefault="00C23328" w:rsidP="00262AB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Уговорна одредба чију је садржину одредио трговац </w:t>
      </w:r>
      <w:r w:rsidR="0076174B" w:rsidRPr="003C6EC1">
        <w:rPr>
          <w:rFonts w:ascii="Times New Roman" w:hAnsi="Times New Roman"/>
          <w:sz w:val="24"/>
          <w:szCs w:val="24"/>
          <w:lang w:val="sr-Cyrl-RS"/>
        </w:rPr>
        <w:t xml:space="preserve">тако да се сматра </w:t>
      </w:r>
      <w:r w:rsidRPr="003C6EC1">
        <w:rPr>
          <w:rFonts w:ascii="Times New Roman" w:hAnsi="Times New Roman"/>
          <w:sz w:val="24"/>
          <w:szCs w:val="24"/>
          <w:lang w:val="sr-Cyrl-RS"/>
        </w:rPr>
        <w:t xml:space="preserve">да је потрошач пристао на њу, ако изричито не нагласи да </w:t>
      </w:r>
      <w:r w:rsidR="004C5AE8" w:rsidRPr="003C6EC1">
        <w:rPr>
          <w:rFonts w:ascii="Times New Roman" w:hAnsi="Times New Roman"/>
          <w:sz w:val="24"/>
          <w:szCs w:val="24"/>
          <w:lang w:val="sr-Cyrl-RS"/>
        </w:rPr>
        <w:t xml:space="preserve">на ту </w:t>
      </w:r>
      <w:r w:rsidRPr="003C6EC1">
        <w:rPr>
          <w:rFonts w:ascii="Times New Roman" w:hAnsi="Times New Roman"/>
          <w:sz w:val="24"/>
          <w:szCs w:val="24"/>
          <w:lang w:val="sr-Cyrl-RS"/>
        </w:rPr>
        <w:t>одредбу н</w:t>
      </w:r>
      <w:r w:rsidR="004C5AE8" w:rsidRPr="003C6EC1">
        <w:rPr>
          <w:rFonts w:ascii="Times New Roman" w:hAnsi="Times New Roman"/>
          <w:sz w:val="24"/>
          <w:szCs w:val="24"/>
          <w:lang w:val="sr-Cyrl-RS"/>
        </w:rPr>
        <w:t>е пристаје</w:t>
      </w:r>
      <w:r w:rsidRPr="003C6EC1">
        <w:rPr>
          <w:rFonts w:ascii="Times New Roman" w:hAnsi="Times New Roman"/>
          <w:sz w:val="24"/>
          <w:szCs w:val="24"/>
          <w:lang w:val="sr-Cyrl-RS"/>
        </w:rPr>
        <w:t>, не обавезује потрошача.</w:t>
      </w:r>
    </w:p>
    <w:p w14:paraId="6DB27174" w14:textId="77777777" w:rsidR="00262ABD" w:rsidRPr="003C6EC1" w:rsidRDefault="00262ABD" w:rsidP="00262ABD">
      <w:pPr>
        <w:tabs>
          <w:tab w:val="clear" w:pos="1728"/>
          <w:tab w:val="left" w:pos="1152"/>
        </w:tabs>
        <w:spacing w:after="0"/>
        <w:ind w:firstLine="720"/>
        <w:rPr>
          <w:rFonts w:ascii="Times New Roman" w:hAnsi="Times New Roman"/>
          <w:sz w:val="24"/>
          <w:szCs w:val="24"/>
          <w:lang w:val="sr-Cyrl-RS"/>
        </w:rPr>
      </w:pPr>
    </w:p>
    <w:p w14:paraId="01C0E0E1" w14:textId="065AFC3E" w:rsidR="00C23328" w:rsidRPr="003C6EC1" w:rsidRDefault="00C23328"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Тумачење уговорних одредаба</w:t>
      </w:r>
    </w:p>
    <w:p w14:paraId="6B8B82E1" w14:textId="77777777" w:rsidR="00262ABD" w:rsidRPr="003C6EC1" w:rsidRDefault="00262ABD" w:rsidP="00262ABD">
      <w:pPr>
        <w:pStyle w:val="Clan"/>
        <w:spacing w:before="0" w:after="0"/>
        <w:rPr>
          <w:rFonts w:ascii="Times New Roman" w:hAnsi="Times New Roman"/>
          <w:b w:val="0"/>
          <w:sz w:val="24"/>
          <w:szCs w:val="24"/>
          <w:lang w:val="sr-Cyrl-RS"/>
        </w:rPr>
      </w:pPr>
    </w:p>
    <w:p w14:paraId="5F7FC78A" w14:textId="62C2EE3C" w:rsidR="00C23328" w:rsidRPr="003C6EC1" w:rsidRDefault="002F12AD"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41</w:t>
      </w:r>
      <w:r w:rsidR="00C23328" w:rsidRPr="003C6EC1">
        <w:rPr>
          <w:rFonts w:ascii="Times New Roman" w:hAnsi="Times New Roman"/>
          <w:b w:val="0"/>
          <w:sz w:val="24"/>
          <w:szCs w:val="24"/>
          <w:lang w:val="sr-Cyrl-RS"/>
        </w:rPr>
        <w:t xml:space="preserve">. </w:t>
      </w:r>
    </w:p>
    <w:p w14:paraId="4416F4FE" w14:textId="2D158812" w:rsidR="00C23328" w:rsidRPr="003C6EC1" w:rsidRDefault="00C23328" w:rsidP="00262ABD">
      <w:pPr>
        <w:pStyle w:val="Clan"/>
        <w:keepNext w:val="0"/>
        <w:tabs>
          <w:tab w:val="clear" w:pos="1728"/>
          <w:tab w:val="left" w:pos="1152"/>
        </w:tabs>
        <w:spacing w:before="0" w:after="0"/>
        <w:ind w:left="0" w:right="0" w:firstLine="720"/>
        <w:jc w:val="both"/>
        <w:rPr>
          <w:rFonts w:ascii="Times New Roman" w:hAnsi="Times New Roman"/>
          <w:b w:val="0"/>
          <w:sz w:val="24"/>
          <w:szCs w:val="24"/>
          <w:lang w:val="sr-Cyrl-RS"/>
        </w:rPr>
      </w:pPr>
      <w:r w:rsidRPr="003C6EC1">
        <w:rPr>
          <w:rFonts w:ascii="Times New Roman" w:hAnsi="Times New Roman"/>
          <w:b w:val="0"/>
          <w:sz w:val="24"/>
          <w:szCs w:val="24"/>
          <w:lang w:val="sr-Cyrl-RS"/>
        </w:rPr>
        <w:t>Нејасне одредбе уговора између потрошача и трговца тумаче се у корист потрошача.</w:t>
      </w:r>
    </w:p>
    <w:p w14:paraId="2E11E2FF" w14:textId="77777777" w:rsidR="00262ABD" w:rsidRPr="003C6EC1" w:rsidRDefault="00262ABD" w:rsidP="00262ABD">
      <w:pPr>
        <w:pStyle w:val="Clan"/>
        <w:keepNext w:val="0"/>
        <w:tabs>
          <w:tab w:val="clear" w:pos="1728"/>
          <w:tab w:val="left" w:pos="1152"/>
        </w:tabs>
        <w:spacing w:before="0" w:after="0"/>
        <w:ind w:left="0" w:right="0" w:firstLine="720"/>
        <w:jc w:val="both"/>
        <w:rPr>
          <w:rFonts w:ascii="Times New Roman" w:hAnsi="Times New Roman"/>
          <w:b w:val="0"/>
          <w:sz w:val="24"/>
          <w:szCs w:val="24"/>
          <w:lang w:val="sr-Cyrl-RS"/>
        </w:rPr>
      </w:pPr>
    </w:p>
    <w:p w14:paraId="3FC1886B" w14:textId="5B6563D7" w:rsidR="00C23328" w:rsidRPr="003C6EC1" w:rsidRDefault="00C23328"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Неправична уговорна одредба</w:t>
      </w:r>
    </w:p>
    <w:p w14:paraId="5BB41382" w14:textId="77777777" w:rsidR="00262ABD" w:rsidRPr="003C6EC1" w:rsidRDefault="00262ABD" w:rsidP="00262ABD">
      <w:pPr>
        <w:pStyle w:val="Clan"/>
        <w:spacing w:before="0" w:after="0"/>
        <w:rPr>
          <w:rFonts w:ascii="Times New Roman" w:hAnsi="Times New Roman"/>
          <w:b w:val="0"/>
          <w:sz w:val="24"/>
          <w:szCs w:val="24"/>
          <w:lang w:val="sr-Cyrl-RS"/>
        </w:rPr>
      </w:pPr>
    </w:p>
    <w:p w14:paraId="7E9B4A08" w14:textId="38105BF0" w:rsidR="00C23328" w:rsidRPr="003C6EC1" w:rsidRDefault="002F12AD"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42</w:t>
      </w:r>
      <w:r w:rsidR="00C23328" w:rsidRPr="003C6EC1">
        <w:rPr>
          <w:rFonts w:ascii="Times New Roman" w:hAnsi="Times New Roman"/>
          <w:b w:val="0"/>
          <w:sz w:val="24"/>
          <w:szCs w:val="24"/>
          <w:lang w:val="sr-Cyrl-RS"/>
        </w:rPr>
        <w:t xml:space="preserve">. </w:t>
      </w:r>
    </w:p>
    <w:p w14:paraId="26741AF4" w14:textId="77777777" w:rsidR="00C23328" w:rsidRPr="003C6EC1" w:rsidRDefault="00C23328" w:rsidP="00262ABD">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Неправичне уговорне одредбе су ништаве. </w:t>
      </w:r>
    </w:p>
    <w:p w14:paraId="4F3ADAD5" w14:textId="77777777" w:rsidR="00C23328" w:rsidRPr="003C6EC1" w:rsidRDefault="00C23328" w:rsidP="00262ABD">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Неправична уговорна одредба је свака одредба која, противно начелу савесности и поштења, има за последицу значајну несразмеру у правима и обавезама уговорних страна на штету потрошача. </w:t>
      </w:r>
    </w:p>
    <w:p w14:paraId="1FE9EF34"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Критеријуми на основу којих се утврђује да ли је одређена одредба уговора неправична су: </w:t>
      </w:r>
    </w:p>
    <w:p w14:paraId="6C8A5EDA" w14:textId="77777777" w:rsidR="00C23328" w:rsidRPr="003C6EC1" w:rsidRDefault="00C23328" w:rsidP="00A63AAE">
      <w:pPr>
        <w:numPr>
          <w:ilvl w:val="0"/>
          <w:numId w:val="33"/>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природа робе или услуга на које се уговор односи; </w:t>
      </w:r>
    </w:p>
    <w:p w14:paraId="1365BD8B" w14:textId="77777777" w:rsidR="00C23328" w:rsidRPr="003C6EC1" w:rsidRDefault="00C23328" w:rsidP="00A63AAE">
      <w:pPr>
        <w:numPr>
          <w:ilvl w:val="0"/>
          <w:numId w:val="33"/>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околности под којима је уговор закључен; </w:t>
      </w:r>
    </w:p>
    <w:p w14:paraId="41254A26" w14:textId="77777777" w:rsidR="00C23328" w:rsidRPr="003C6EC1" w:rsidRDefault="00C23328" w:rsidP="00A63AAE">
      <w:pPr>
        <w:numPr>
          <w:ilvl w:val="0"/>
          <w:numId w:val="33"/>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остале одредбе истог уговора или другог уговора са којим је уговор у вези; </w:t>
      </w:r>
    </w:p>
    <w:p w14:paraId="4E9A66AD" w14:textId="271A6C27" w:rsidR="00C23328" w:rsidRPr="003C6EC1" w:rsidRDefault="00C23328" w:rsidP="00262ABD">
      <w:pPr>
        <w:numPr>
          <w:ilvl w:val="0"/>
          <w:numId w:val="33"/>
        </w:numPr>
        <w:tabs>
          <w:tab w:val="clear" w:pos="1440"/>
          <w:tab w:val="clear" w:pos="1728"/>
          <w:tab w:val="left" w:pos="1152"/>
        </w:tabs>
        <w:spacing w:after="0"/>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начин на који је постигнута сагласност о садржини уговора и начин на који је потрошач обавештен о садржини уговора. </w:t>
      </w:r>
    </w:p>
    <w:p w14:paraId="3BB3D85A" w14:textId="77777777" w:rsidR="00262ABD" w:rsidRPr="003C6EC1" w:rsidRDefault="00262ABD" w:rsidP="00262ABD">
      <w:pPr>
        <w:tabs>
          <w:tab w:val="clear" w:pos="1728"/>
          <w:tab w:val="left" w:pos="1152"/>
        </w:tabs>
        <w:spacing w:after="0"/>
        <w:ind w:left="720" w:firstLine="0"/>
        <w:rPr>
          <w:rFonts w:ascii="Times New Roman" w:hAnsi="Times New Roman"/>
          <w:sz w:val="24"/>
          <w:szCs w:val="24"/>
          <w:lang w:val="sr-Cyrl-RS"/>
        </w:rPr>
      </w:pPr>
    </w:p>
    <w:p w14:paraId="1461D0A5" w14:textId="027A3D98" w:rsidR="00C23328" w:rsidRPr="003C6EC1" w:rsidRDefault="00C23328"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Уговорне одредбе које се сматрају неправичним уговорним одредбама</w:t>
      </w:r>
    </w:p>
    <w:p w14:paraId="2699AC50" w14:textId="77777777" w:rsidR="00262ABD" w:rsidRPr="003C6EC1" w:rsidRDefault="00262ABD" w:rsidP="00262ABD">
      <w:pPr>
        <w:pStyle w:val="Clan"/>
        <w:spacing w:before="0" w:after="0"/>
        <w:rPr>
          <w:rFonts w:ascii="Times New Roman" w:hAnsi="Times New Roman"/>
          <w:b w:val="0"/>
          <w:sz w:val="24"/>
          <w:szCs w:val="24"/>
          <w:lang w:val="sr-Cyrl-RS"/>
        </w:rPr>
      </w:pPr>
    </w:p>
    <w:p w14:paraId="078DFC99" w14:textId="43FBB1CB" w:rsidR="00C23328" w:rsidRPr="003C6EC1" w:rsidRDefault="002F12AD"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43</w:t>
      </w:r>
      <w:r w:rsidR="00C23328" w:rsidRPr="003C6EC1">
        <w:rPr>
          <w:rFonts w:ascii="Times New Roman" w:hAnsi="Times New Roman"/>
          <w:b w:val="0"/>
          <w:sz w:val="24"/>
          <w:szCs w:val="24"/>
          <w:lang w:val="sr-Cyrl-RS"/>
        </w:rPr>
        <w:t>.</w:t>
      </w:r>
    </w:p>
    <w:p w14:paraId="6D2024F7" w14:textId="77777777" w:rsidR="00C23328" w:rsidRPr="003C6EC1" w:rsidRDefault="00C23328" w:rsidP="00262AB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Уговорне одредбе сматрају се неправичним без обзира на околности појединачног случаја ако имају за предмет или последицу:</w:t>
      </w:r>
    </w:p>
    <w:p w14:paraId="0536F818" w14:textId="77777777" w:rsidR="00C23328" w:rsidRPr="003C6EC1" w:rsidRDefault="00C23328" w:rsidP="00A63AAE">
      <w:pPr>
        <w:numPr>
          <w:ilvl w:val="0"/>
          <w:numId w:val="2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искључење или ограничење одговорности трговца за случај смрти или телесних повреда потрошача услед чињења или нечињења трговца;</w:t>
      </w:r>
    </w:p>
    <w:p w14:paraId="28D8549C" w14:textId="77777777" w:rsidR="00C23328" w:rsidRPr="003C6EC1" w:rsidRDefault="00C23328" w:rsidP="00A63AAE">
      <w:pPr>
        <w:numPr>
          <w:ilvl w:val="0"/>
          <w:numId w:val="2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ограничење обавезе трговца да изврши, односно преузме обавезе које је у његово име или за његов рачун преузео пуномоћник, односно налогопримац или повезивање обавезе трговца да изврши, односно преузме обавезе које је у његово име или за његов рачун преузео пуномоћник, односно налогопримац са условом чије испуњење зависи искључиво од трговца;</w:t>
      </w:r>
    </w:p>
    <w:p w14:paraId="0E32BEBD" w14:textId="77777777" w:rsidR="00C23328" w:rsidRPr="003C6EC1" w:rsidRDefault="00C23328" w:rsidP="00A63AAE">
      <w:pPr>
        <w:numPr>
          <w:ilvl w:val="0"/>
          <w:numId w:val="2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искључење или ограничење права потрошача да покрене одређени поступак или да употреби одређено правно средство за заштиту својих права, а нарочито наметање обавезе потрошачу да спорове решава пред арбитражом на начин који је у супротности са одредбама овог закона;</w:t>
      </w:r>
    </w:p>
    <w:p w14:paraId="4BCC18E0" w14:textId="77777777" w:rsidR="00C23328" w:rsidRPr="003C6EC1" w:rsidRDefault="00C23328" w:rsidP="00A63AAE">
      <w:pPr>
        <w:numPr>
          <w:ilvl w:val="0"/>
          <w:numId w:val="2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спречавање или ограничавање могућности да се потрошач упозна са доказима или пребацивање терета доказивања на потрошача у случају када је терет доказивања на трговцу, у складу са законом;</w:t>
      </w:r>
    </w:p>
    <w:p w14:paraId="6FE31666" w14:textId="77777777" w:rsidR="00C23328" w:rsidRPr="003C6EC1" w:rsidRDefault="00C23328" w:rsidP="00A63AAE">
      <w:pPr>
        <w:numPr>
          <w:ilvl w:val="0"/>
          <w:numId w:val="2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одређивање месне надлежности суда ван пребивалишта, односно боравишта потрошача.</w:t>
      </w:r>
    </w:p>
    <w:p w14:paraId="75DF3CC4"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Неправичном уговорном одредбом из става 1. овог члана сматра се и уговорна одредба на основу које трговац има:</w:t>
      </w:r>
    </w:p>
    <w:p w14:paraId="102B12D5" w14:textId="77777777" w:rsidR="00C23328" w:rsidRPr="003C6EC1" w:rsidRDefault="00C23328" w:rsidP="00A63AAE">
      <w:pPr>
        <w:numPr>
          <w:ilvl w:val="0"/>
          <w:numId w:val="5"/>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искључиво право да утврди да ли су испоручена роба или пружене услуге у складу са уговором;</w:t>
      </w:r>
    </w:p>
    <w:p w14:paraId="5F7E30F2" w14:textId="5A00A5DA" w:rsidR="00C23328" w:rsidRPr="003C6EC1" w:rsidRDefault="00C23328" w:rsidP="00262ABD">
      <w:pPr>
        <w:numPr>
          <w:ilvl w:val="0"/>
          <w:numId w:val="5"/>
        </w:numPr>
        <w:tabs>
          <w:tab w:val="clear" w:pos="0"/>
          <w:tab w:val="clear" w:pos="1728"/>
          <w:tab w:val="left" w:pos="1152"/>
        </w:tabs>
        <w:spacing w:after="0"/>
        <w:ind w:left="0" w:firstLine="720"/>
        <w:rPr>
          <w:rFonts w:ascii="Times New Roman" w:hAnsi="Times New Roman"/>
          <w:sz w:val="24"/>
          <w:szCs w:val="24"/>
          <w:lang w:val="sr-Cyrl-RS"/>
        </w:rPr>
      </w:pPr>
      <w:r w:rsidRPr="003C6EC1">
        <w:rPr>
          <w:rFonts w:ascii="Times New Roman" w:hAnsi="Times New Roman"/>
          <w:sz w:val="24"/>
          <w:szCs w:val="24"/>
          <w:lang w:val="sr-Cyrl-RS"/>
        </w:rPr>
        <w:t>искључиво право тумачења уговорних одредаба.</w:t>
      </w:r>
    </w:p>
    <w:p w14:paraId="65E792BB" w14:textId="77777777" w:rsidR="00262ABD" w:rsidRPr="003C6EC1" w:rsidRDefault="00262ABD" w:rsidP="00262ABD">
      <w:pPr>
        <w:tabs>
          <w:tab w:val="clear" w:pos="1728"/>
          <w:tab w:val="left" w:pos="1152"/>
        </w:tabs>
        <w:spacing w:after="0"/>
        <w:ind w:left="720" w:firstLine="0"/>
        <w:rPr>
          <w:rFonts w:ascii="Times New Roman" w:hAnsi="Times New Roman"/>
          <w:sz w:val="24"/>
          <w:szCs w:val="24"/>
          <w:lang w:val="sr-Cyrl-RS"/>
        </w:rPr>
      </w:pPr>
    </w:p>
    <w:p w14:paraId="07289D44" w14:textId="0D3131ED" w:rsidR="00C23328" w:rsidRPr="003C6EC1" w:rsidRDefault="00C23328"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Уговорне одредбе за које се претпоставља да су неправичне уговорне одредбе ако се не докаже другачије</w:t>
      </w:r>
    </w:p>
    <w:p w14:paraId="3355021A" w14:textId="77777777" w:rsidR="00262ABD" w:rsidRPr="003C6EC1" w:rsidRDefault="00262ABD" w:rsidP="00262ABD">
      <w:pPr>
        <w:pStyle w:val="Clan"/>
        <w:spacing w:before="0" w:after="0"/>
        <w:rPr>
          <w:rFonts w:ascii="Times New Roman" w:hAnsi="Times New Roman"/>
          <w:b w:val="0"/>
          <w:sz w:val="24"/>
          <w:szCs w:val="24"/>
          <w:lang w:val="sr-Cyrl-RS"/>
        </w:rPr>
      </w:pPr>
    </w:p>
    <w:p w14:paraId="3C25FC04" w14:textId="01B6EAA2" w:rsidR="00C23328" w:rsidRPr="003C6EC1" w:rsidRDefault="00AD6ADD" w:rsidP="00262AB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44</w:t>
      </w:r>
      <w:r w:rsidR="00C23328" w:rsidRPr="003C6EC1">
        <w:rPr>
          <w:rFonts w:ascii="Times New Roman" w:hAnsi="Times New Roman"/>
          <w:b w:val="0"/>
          <w:sz w:val="24"/>
          <w:szCs w:val="24"/>
          <w:lang w:val="sr-Cyrl-RS"/>
        </w:rPr>
        <w:t xml:space="preserve">. </w:t>
      </w:r>
    </w:p>
    <w:p w14:paraId="1841F5C7" w14:textId="77777777" w:rsidR="00C23328" w:rsidRPr="003C6EC1" w:rsidRDefault="00C23328" w:rsidP="00262AB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Уговорне одредбе за које се претпоставља да су неправичне уговорне одредбе ако се не докаже другачије су одредбе чији је предмет или последица: </w:t>
      </w:r>
    </w:p>
    <w:p w14:paraId="357EA258" w14:textId="12BDE224" w:rsidR="00C23328" w:rsidRPr="003C6EC1" w:rsidRDefault="00C23328" w:rsidP="00A63AAE">
      <w:pPr>
        <w:numPr>
          <w:ilvl w:val="0"/>
          <w:numId w:val="4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ограничење или искључење права потрошача према трговцу или трећој страни у случају потпуног или</w:t>
      </w:r>
      <w:r w:rsidR="00266408" w:rsidRPr="003C6EC1">
        <w:rPr>
          <w:rFonts w:ascii="Times New Roman" w:hAnsi="Times New Roman"/>
          <w:sz w:val="24"/>
          <w:szCs w:val="24"/>
          <w:lang w:val="sr-Cyrl-RS"/>
        </w:rPr>
        <w:t xml:space="preserve"> делимичног неиспуњења</w:t>
      </w:r>
      <w:r w:rsidRPr="003C6EC1">
        <w:rPr>
          <w:rFonts w:ascii="Times New Roman" w:hAnsi="Times New Roman"/>
          <w:sz w:val="24"/>
          <w:szCs w:val="24"/>
          <w:lang w:val="sr-Cyrl-RS"/>
        </w:rPr>
        <w:t xml:space="preserve"> уговорне обавезе трговца, укључујући ограничење или искључење права потрошача да пребије потраживање које има према трговцу са потраживањем које трговац има према потрошачу;</w:t>
      </w:r>
    </w:p>
    <w:p w14:paraId="5626D5A5" w14:textId="77777777" w:rsidR="00C23328" w:rsidRPr="003C6EC1" w:rsidRDefault="00C23328" w:rsidP="00A63AAE">
      <w:pPr>
        <w:numPr>
          <w:ilvl w:val="0"/>
          <w:numId w:val="4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давање овлашћења трговцу да задржи све што је примио од потрошача у случају да потрошач повреди уговорну обавезу или одбије да закључи уговор, ако исто право није гарантовано потрошачу;</w:t>
      </w:r>
    </w:p>
    <w:p w14:paraId="2ADF0651" w14:textId="77777777" w:rsidR="00C23328" w:rsidRPr="003C6EC1" w:rsidRDefault="00C23328" w:rsidP="00A63AAE">
      <w:pPr>
        <w:numPr>
          <w:ilvl w:val="0"/>
          <w:numId w:val="4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обавезивање потрошача који је повредио уговорну обавезу да трговцу плати накнаду у износу који значајно премашује износ претрпљене штете;</w:t>
      </w:r>
    </w:p>
    <w:p w14:paraId="49021011" w14:textId="77777777" w:rsidR="00C23328" w:rsidRPr="003C6EC1" w:rsidRDefault="00C23328" w:rsidP="00A63AAE">
      <w:pPr>
        <w:numPr>
          <w:ilvl w:val="0"/>
          <w:numId w:val="4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lastRenderedPageBreak/>
        <w:t>право трговца да једнострано раскине уговор у било ком тренутку, ако исто право није гарантовано потрошачу;</w:t>
      </w:r>
    </w:p>
    <w:p w14:paraId="6F2F3051" w14:textId="77777777" w:rsidR="00C23328" w:rsidRPr="003C6EC1" w:rsidRDefault="00C23328" w:rsidP="00A63AAE">
      <w:pPr>
        <w:numPr>
          <w:ilvl w:val="0"/>
          <w:numId w:val="4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право трговца да једнострано раскине уговор закључен на неодређено време без остављања примереног отказног рока, осим у случају ако потрошач не извршава своје уговорне обавезе;</w:t>
      </w:r>
    </w:p>
    <w:p w14:paraId="20DB7A7A" w14:textId="615E0A4D" w:rsidR="009F3BC4" w:rsidRPr="003C6EC1" w:rsidRDefault="00C23328" w:rsidP="00A63AAE">
      <w:pPr>
        <w:numPr>
          <w:ilvl w:val="0"/>
          <w:numId w:val="4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прећутно продужење уговора закљученог на одређено време</w:t>
      </w:r>
      <w:r w:rsidR="009F3BC4" w:rsidRPr="003C6EC1">
        <w:rPr>
          <w:rFonts w:ascii="Times New Roman" w:hAnsi="Times New Roman"/>
          <w:sz w:val="24"/>
          <w:szCs w:val="24"/>
          <w:lang w:val="sr-Cyrl-RS"/>
        </w:rPr>
        <w:t xml:space="preserve">, </w:t>
      </w:r>
      <w:r w:rsidR="00100E85" w:rsidRPr="003C6EC1">
        <w:rPr>
          <w:rFonts w:ascii="Times New Roman" w:hAnsi="Times New Roman"/>
          <w:sz w:val="24"/>
          <w:szCs w:val="24"/>
          <w:lang w:val="sr-Cyrl-RS"/>
        </w:rPr>
        <w:t>када се потрошач не изјасни</w:t>
      </w:r>
      <w:r w:rsidR="005958BA"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ако је </w:t>
      </w:r>
      <w:r w:rsidR="00100E85" w:rsidRPr="003C6EC1">
        <w:rPr>
          <w:rFonts w:ascii="Times New Roman" w:hAnsi="Times New Roman"/>
          <w:sz w:val="24"/>
          <w:szCs w:val="24"/>
          <w:lang w:val="sr-Cyrl-RS"/>
        </w:rPr>
        <w:t xml:space="preserve">рок у ком је </w:t>
      </w:r>
      <w:r w:rsidRPr="003C6EC1">
        <w:rPr>
          <w:rFonts w:ascii="Times New Roman" w:hAnsi="Times New Roman"/>
          <w:sz w:val="24"/>
          <w:szCs w:val="24"/>
          <w:lang w:val="sr-Cyrl-RS"/>
        </w:rPr>
        <w:t xml:space="preserve">потребно да </w:t>
      </w:r>
      <w:r w:rsidR="002C0F32" w:rsidRPr="003C6EC1">
        <w:rPr>
          <w:rFonts w:ascii="Times New Roman" w:hAnsi="Times New Roman"/>
          <w:sz w:val="24"/>
          <w:szCs w:val="24"/>
          <w:lang w:val="sr-Cyrl-RS"/>
        </w:rPr>
        <w:t xml:space="preserve">се </w:t>
      </w:r>
      <w:r w:rsidRPr="003C6EC1">
        <w:rPr>
          <w:rFonts w:ascii="Times New Roman" w:hAnsi="Times New Roman"/>
          <w:sz w:val="24"/>
          <w:szCs w:val="24"/>
          <w:lang w:val="sr-Cyrl-RS"/>
        </w:rPr>
        <w:t>потрошач из</w:t>
      </w:r>
      <w:r w:rsidR="002C0F32" w:rsidRPr="003C6EC1">
        <w:rPr>
          <w:rFonts w:ascii="Times New Roman" w:hAnsi="Times New Roman"/>
          <w:sz w:val="24"/>
          <w:szCs w:val="24"/>
          <w:lang w:val="sr-Cyrl-RS"/>
        </w:rPr>
        <w:t>јасни</w:t>
      </w:r>
      <w:r w:rsidRPr="003C6EC1">
        <w:rPr>
          <w:rFonts w:ascii="Times New Roman" w:hAnsi="Times New Roman"/>
          <w:sz w:val="24"/>
          <w:szCs w:val="24"/>
          <w:lang w:val="sr-Cyrl-RS"/>
        </w:rPr>
        <w:t xml:space="preserve"> да не пристаје на продужење уговора </w:t>
      </w:r>
      <w:r w:rsidR="00100E85" w:rsidRPr="003C6EC1">
        <w:rPr>
          <w:rFonts w:ascii="Times New Roman" w:hAnsi="Times New Roman"/>
          <w:sz w:val="24"/>
          <w:szCs w:val="24"/>
          <w:lang w:val="sr-Cyrl-RS"/>
        </w:rPr>
        <w:t>непримерено</w:t>
      </w:r>
      <w:r w:rsidRPr="003C6EC1">
        <w:rPr>
          <w:rFonts w:ascii="Times New Roman" w:hAnsi="Times New Roman"/>
          <w:sz w:val="24"/>
          <w:szCs w:val="24"/>
          <w:lang w:val="sr-Cyrl-RS"/>
        </w:rPr>
        <w:t xml:space="preserve"> </w:t>
      </w:r>
      <w:r w:rsidR="00100E85" w:rsidRPr="003C6EC1">
        <w:rPr>
          <w:rFonts w:ascii="Times New Roman" w:hAnsi="Times New Roman"/>
          <w:sz w:val="24"/>
          <w:szCs w:val="24"/>
          <w:lang w:val="sr-Cyrl-RS"/>
        </w:rPr>
        <w:t>кратак</w:t>
      </w:r>
      <w:r w:rsidR="00CD5F15" w:rsidRPr="003C6EC1">
        <w:rPr>
          <w:rFonts w:ascii="Times New Roman" w:hAnsi="Times New Roman"/>
          <w:sz w:val="24"/>
          <w:szCs w:val="24"/>
          <w:lang w:val="sr-Cyrl-RS"/>
        </w:rPr>
        <w:t xml:space="preserve"> </w:t>
      </w:r>
      <w:r w:rsidRPr="003C6EC1">
        <w:rPr>
          <w:rFonts w:ascii="Times New Roman" w:hAnsi="Times New Roman"/>
          <w:sz w:val="24"/>
          <w:szCs w:val="24"/>
          <w:lang w:val="sr-Cyrl-RS"/>
        </w:rPr>
        <w:t>у односу на рок на који је уговор закључен;</w:t>
      </w:r>
    </w:p>
    <w:p w14:paraId="1EF65A03" w14:textId="09A2EBDC" w:rsidR="00C23328" w:rsidRPr="003C6EC1" w:rsidRDefault="00C23328" w:rsidP="00A63AAE">
      <w:pPr>
        <w:numPr>
          <w:ilvl w:val="0"/>
          <w:numId w:val="4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право трговца да повећа уговорену цену, ако није уговорено право потрошача да у том случају раскине уговор;</w:t>
      </w:r>
    </w:p>
    <w:p w14:paraId="6BE7F616" w14:textId="77777777" w:rsidR="00C23328" w:rsidRPr="003C6EC1" w:rsidRDefault="00C23328" w:rsidP="00A63AAE">
      <w:pPr>
        <w:numPr>
          <w:ilvl w:val="0"/>
          <w:numId w:val="4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обавезивање потрошача да изврши све своје уговорне обавезе у случају да трговац не изврши своје уговорне обавезе у целости;</w:t>
      </w:r>
    </w:p>
    <w:p w14:paraId="3CD89165" w14:textId="77777777" w:rsidR="00C23328" w:rsidRPr="003C6EC1" w:rsidRDefault="00C23328" w:rsidP="00A63AAE">
      <w:pPr>
        <w:numPr>
          <w:ilvl w:val="0"/>
          <w:numId w:val="40"/>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давање овлашћења трговцу да пренесе своје уговорне обавезе на треће лице без сагласности потрошача;</w:t>
      </w:r>
    </w:p>
    <w:p w14:paraId="5B4E9CA4" w14:textId="77777777" w:rsidR="00C23328" w:rsidRPr="003C6EC1" w:rsidRDefault="00C23328" w:rsidP="00A63AAE">
      <w:pPr>
        <w:numPr>
          <w:ilvl w:val="0"/>
          <w:numId w:val="40"/>
        </w:numPr>
        <w:tabs>
          <w:tab w:val="clear" w:pos="1440"/>
          <w:tab w:val="clear" w:pos="1728"/>
          <w:tab w:val="left" w:pos="1152"/>
        </w:tabs>
        <w:ind w:left="0" w:firstLine="605"/>
        <w:rPr>
          <w:rFonts w:ascii="Times New Roman" w:hAnsi="Times New Roman"/>
          <w:sz w:val="24"/>
          <w:szCs w:val="24"/>
          <w:lang w:val="sr-Cyrl-RS"/>
        </w:rPr>
      </w:pPr>
      <w:r w:rsidRPr="003C6EC1">
        <w:rPr>
          <w:rFonts w:ascii="Times New Roman" w:hAnsi="Times New Roman"/>
          <w:sz w:val="24"/>
          <w:szCs w:val="24"/>
          <w:lang w:val="sr-Cyrl-RS"/>
        </w:rPr>
        <w:t>ограничавање права потрошача да препрода робу ограничавањем преносивости гаранције коју је дао трговац;</w:t>
      </w:r>
    </w:p>
    <w:p w14:paraId="71DC2E52" w14:textId="77777777" w:rsidR="00C23328" w:rsidRPr="003C6EC1" w:rsidRDefault="00C23328" w:rsidP="00A63AAE">
      <w:pPr>
        <w:numPr>
          <w:ilvl w:val="0"/>
          <w:numId w:val="40"/>
        </w:numPr>
        <w:tabs>
          <w:tab w:val="clear" w:pos="1440"/>
          <w:tab w:val="clear" w:pos="1728"/>
          <w:tab w:val="left" w:pos="1152"/>
        </w:tabs>
        <w:ind w:left="0" w:firstLine="605"/>
        <w:rPr>
          <w:rFonts w:ascii="Times New Roman" w:hAnsi="Times New Roman"/>
          <w:sz w:val="24"/>
          <w:szCs w:val="24"/>
          <w:lang w:val="sr-Cyrl-RS"/>
        </w:rPr>
      </w:pPr>
      <w:r w:rsidRPr="003C6EC1">
        <w:rPr>
          <w:rFonts w:ascii="Times New Roman" w:hAnsi="Times New Roman"/>
          <w:sz w:val="24"/>
          <w:szCs w:val="24"/>
          <w:lang w:val="sr-Cyrl-RS"/>
        </w:rPr>
        <w:t xml:space="preserve">давање овлашћења трговцу да једнострано мења садржину уговорних одредаба, укључујући обележја робе или услуга; </w:t>
      </w:r>
    </w:p>
    <w:p w14:paraId="26E9EB76" w14:textId="06EAA683" w:rsidR="00C23328" w:rsidRPr="003C6EC1" w:rsidRDefault="00C23328" w:rsidP="00CC4905">
      <w:pPr>
        <w:numPr>
          <w:ilvl w:val="0"/>
          <w:numId w:val="40"/>
        </w:numPr>
        <w:tabs>
          <w:tab w:val="clear" w:pos="1440"/>
          <w:tab w:val="clear" w:pos="1728"/>
          <w:tab w:val="left" w:pos="1152"/>
        </w:tabs>
        <w:spacing w:after="0"/>
        <w:ind w:left="0" w:firstLine="605"/>
        <w:rPr>
          <w:rFonts w:ascii="Times New Roman" w:hAnsi="Times New Roman"/>
          <w:sz w:val="24"/>
          <w:szCs w:val="24"/>
          <w:lang w:val="sr-Cyrl-RS"/>
        </w:rPr>
      </w:pPr>
      <w:r w:rsidRPr="003C6EC1">
        <w:rPr>
          <w:rFonts w:ascii="Times New Roman" w:hAnsi="Times New Roman"/>
          <w:sz w:val="24"/>
          <w:szCs w:val="24"/>
          <w:lang w:val="sr-Cyrl-RS"/>
        </w:rPr>
        <w:t xml:space="preserve">једнострана измена уговорних одредаба које су потрошачу саопштене на трајном носачу записа, саопштавањем нових одредаба са којима се потрошач није сагласио путем средстава комуникације на даљину. </w:t>
      </w:r>
    </w:p>
    <w:p w14:paraId="7302AE01" w14:textId="050CB0DE" w:rsidR="00CC4905" w:rsidRPr="003C6EC1" w:rsidRDefault="00CC4905" w:rsidP="00CC4905">
      <w:pPr>
        <w:tabs>
          <w:tab w:val="clear" w:pos="1728"/>
          <w:tab w:val="left" w:pos="1152"/>
        </w:tabs>
        <w:spacing w:after="0"/>
        <w:rPr>
          <w:rFonts w:ascii="Times New Roman" w:hAnsi="Times New Roman"/>
          <w:sz w:val="24"/>
          <w:szCs w:val="24"/>
          <w:lang w:val="sr-Cyrl-RS"/>
        </w:rPr>
      </w:pPr>
    </w:p>
    <w:p w14:paraId="52E9D564" w14:textId="77777777" w:rsidR="00CC4905" w:rsidRPr="003C6EC1" w:rsidRDefault="00CC4905" w:rsidP="00CC4905">
      <w:pPr>
        <w:tabs>
          <w:tab w:val="clear" w:pos="1728"/>
          <w:tab w:val="left" w:pos="1152"/>
        </w:tabs>
        <w:spacing w:after="0"/>
        <w:rPr>
          <w:rFonts w:ascii="Times New Roman" w:hAnsi="Times New Roman"/>
          <w:sz w:val="24"/>
          <w:szCs w:val="24"/>
          <w:lang w:val="sr-Cyrl-RS"/>
        </w:rPr>
      </w:pPr>
    </w:p>
    <w:p w14:paraId="76FAE874" w14:textId="0DED5466" w:rsidR="00C23328" w:rsidRPr="003C6EC1" w:rsidRDefault="00C23328" w:rsidP="00CC4905">
      <w:pPr>
        <w:pStyle w:val="Naslov"/>
        <w:spacing w:before="0" w:after="0"/>
        <w:rPr>
          <w:rFonts w:ascii="Times New Roman" w:hAnsi="Times New Roman"/>
          <w:b w:val="0"/>
          <w:szCs w:val="24"/>
          <w:lang w:val="sr-Cyrl-RS"/>
        </w:rPr>
      </w:pPr>
      <w:bookmarkStart w:id="6" w:name="OLE_LINK7"/>
      <w:bookmarkStart w:id="7" w:name="OLE_LINK6"/>
      <w:r w:rsidRPr="003C6EC1">
        <w:rPr>
          <w:rFonts w:ascii="Times New Roman" w:hAnsi="Times New Roman"/>
          <w:b w:val="0"/>
          <w:szCs w:val="24"/>
          <w:lang w:val="sr-Cyrl-RS"/>
        </w:rPr>
        <w:t xml:space="preserve">VI. ЗАШТИТА ПОТРОШАЧА У ОСТВАРИВАЊУ ПРАВА ИЗ </w:t>
      </w:r>
      <w:r w:rsidRPr="003C6EC1">
        <w:rPr>
          <w:rFonts w:ascii="Times New Roman" w:hAnsi="Times New Roman"/>
          <w:b w:val="0"/>
          <w:szCs w:val="24"/>
          <w:lang w:val="sr-Cyrl-RS"/>
        </w:rPr>
        <w:br/>
        <w:t>УГОВОРА О ПРОДАЈИ</w:t>
      </w:r>
    </w:p>
    <w:p w14:paraId="64CB90B7" w14:textId="2D7A6E21" w:rsidR="00CC4905" w:rsidRPr="003C6EC1" w:rsidRDefault="00CC4905" w:rsidP="00CC4905">
      <w:pPr>
        <w:pStyle w:val="Naslov"/>
        <w:spacing w:before="0" w:after="0"/>
        <w:rPr>
          <w:rFonts w:ascii="Times New Roman" w:hAnsi="Times New Roman"/>
          <w:b w:val="0"/>
          <w:szCs w:val="24"/>
          <w:lang w:val="sr-Cyrl-RS"/>
        </w:rPr>
      </w:pPr>
    </w:p>
    <w:p w14:paraId="4CDFB83C" w14:textId="77777777" w:rsidR="00CC4905" w:rsidRPr="003C6EC1" w:rsidRDefault="00CC4905" w:rsidP="00CC4905">
      <w:pPr>
        <w:pStyle w:val="Naslov"/>
        <w:spacing w:before="0" w:after="0"/>
        <w:rPr>
          <w:rFonts w:ascii="Times New Roman" w:hAnsi="Times New Roman"/>
          <w:b w:val="0"/>
          <w:szCs w:val="24"/>
          <w:lang w:val="sr-Cyrl-RS"/>
        </w:rPr>
      </w:pPr>
    </w:p>
    <w:p w14:paraId="12B49B23" w14:textId="37BBAFDE" w:rsidR="00C23328" w:rsidRPr="003C6EC1" w:rsidRDefault="00C23328" w:rsidP="00CC4905">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1. Испорука и прелазак ризика</w:t>
      </w:r>
    </w:p>
    <w:p w14:paraId="365699BC" w14:textId="31FD133A" w:rsidR="00CC4905" w:rsidRPr="003C6EC1" w:rsidRDefault="00CC4905" w:rsidP="00CC4905">
      <w:pPr>
        <w:pStyle w:val="Clan"/>
        <w:spacing w:before="0" w:after="0"/>
        <w:rPr>
          <w:rFonts w:ascii="Times New Roman" w:hAnsi="Times New Roman"/>
          <w:b w:val="0"/>
          <w:sz w:val="24"/>
          <w:szCs w:val="24"/>
          <w:lang w:val="sr-Cyrl-RS"/>
        </w:rPr>
      </w:pPr>
    </w:p>
    <w:p w14:paraId="54D753CA" w14:textId="77777777" w:rsidR="00CC4905" w:rsidRPr="003C6EC1" w:rsidRDefault="00CC4905" w:rsidP="00CC4905">
      <w:pPr>
        <w:pStyle w:val="Clan"/>
        <w:spacing w:before="0" w:after="0"/>
        <w:rPr>
          <w:rFonts w:ascii="Times New Roman" w:hAnsi="Times New Roman"/>
          <w:b w:val="0"/>
          <w:sz w:val="24"/>
          <w:szCs w:val="24"/>
          <w:lang w:val="sr-Cyrl-RS"/>
        </w:rPr>
      </w:pPr>
    </w:p>
    <w:p w14:paraId="35B03DE5" w14:textId="724574FD" w:rsidR="00C23328" w:rsidRPr="003C6EC1" w:rsidRDefault="00C23328" w:rsidP="00CC4905">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Испорука </w:t>
      </w:r>
    </w:p>
    <w:p w14:paraId="6DA60E8F" w14:textId="77777777" w:rsidR="00CC4905" w:rsidRPr="003C6EC1" w:rsidRDefault="00CC4905" w:rsidP="00CC4905">
      <w:pPr>
        <w:pStyle w:val="Clan"/>
        <w:spacing w:before="0" w:after="0"/>
        <w:rPr>
          <w:rFonts w:ascii="Times New Roman" w:hAnsi="Times New Roman"/>
          <w:b w:val="0"/>
          <w:sz w:val="24"/>
          <w:szCs w:val="24"/>
          <w:lang w:val="sr-Cyrl-RS"/>
        </w:rPr>
      </w:pPr>
    </w:p>
    <w:p w14:paraId="45434C2A" w14:textId="0511E5E3" w:rsidR="00C23328" w:rsidRPr="003C6EC1" w:rsidRDefault="00AD6ADD" w:rsidP="00CC4905">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45</w:t>
      </w:r>
      <w:r w:rsidR="00C23328" w:rsidRPr="003C6EC1">
        <w:rPr>
          <w:rFonts w:ascii="Times New Roman" w:hAnsi="Times New Roman"/>
          <w:b w:val="0"/>
          <w:sz w:val="24"/>
          <w:szCs w:val="24"/>
          <w:lang w:val="sr-Cyrl-RS"/>
        </w:rPr>
        <w:t xml:space="preserve">. </w:t>
      </w:r>
    </w:p>
    <w:p w14:paraId="41CDB628" w14:textId="77777777" w:rsidR="00C23328" w:rsidRPr="003C6EC1" w:rsidRDefault="00C23328" w:rsidP="00CC4905">
      <w:pPr>
        <w:tabs>
          <w:tab w:val="clear" w:pos="1728"/>
          <w:tab w:val="left" w:pos="1152"/>
        </w:tabs>
        <w:spacing w:after="0"/>
        <w:ind w:firstLine="720"/>
        <w:rPr>
          <w:rStyle w:val="rvts3"/>
          <w:rFonts w:ascii="Times New Roman" w:hAnsi="Times New Roman"/>
          <w:sz w:val="24"/>
          <w:szCs w:val="24"/>
          <w:lang w:val="sr-Cyrl-RS"/>
        </w:rPr>
      </w:pPr>
      <w:r w:rsidRPr="003C6EC1">
        <w:rPr>
          <w:rFonts w:ascii="Times New Roman" w:hAnsi="Times New Roman"/>
          <w:sz w:val="24"/>
          <w:szCs w:val="24"/>
          <w:lang w:val="sr-Cyrl-RS"/>
        </w:rPr>
        <w:t>Продавац је дужан да потрошачу преда робу</w:t>
      </w:r>
      <w:r w:rsidR="00644A6D" w:rsidRPr="003C6EC1">
        <w:rPr>
          <w:rFonts w:ascii="Times New Roman" w:hAnsi="Times New Roman"/>
          <w:sz w:val="24"/>
          <w:szCs w:val="24"/>
          <w:lang w:val="sr-Cyrl-RS"/>
        </w:rPr>
        <w:t xml:space="preserve"> </w:t>
      </w:r>
      <w:r w:rsidRPr="003C6EC1">
        <w:rPr>
          <w:rFonts w:ascii="Times New Roman" w:hAnsi="Times New Roman"/>
          <w:sz w:val="24"/>
          <w:szCs w:val="24"/>
          <w:lang w:val="sr-Cyrl-RS"/>
        </w:rPr>
        <w:t>или исправу на осн</w:t>
      </w:r>
      <w:r w:rsidR="0082586B" w:rsidRPr="003C6EC1">
        <w:rPr>
          <w:rFonts w:ascii="Times New Roman" w:hAnsi="Times New Roman"/>
          <w:sz w:val="24"/>
          <w:szCs w:val="24"/>
          <w:lang w:val="sr-Cyrl-RS"/>
        </w:rPr>
        <w:t>ову које се роба може преузети,</w:t>
      </w:r>
      <w:r w:rsidR="00644A6D" w:rsidRPr="003C6EC1">
        <w:rPr>
          <w:rFonts w:ascii="Times New Roman" w:hAnsi="Times New Roman"/>
          <w:sz w:val="24"/>
          <w:szCs w:val="24"/>
          <w:lang w:val="sr-Cyrl-RS"/>
        </w:rPr>
        <w:t xml:space="preserve"> </w:t>
      </w:r>
      <w:r w:rsidRPr="003C6EC1">
        <w:rPr>
          <w:rFonts w:ascii="Times New Roman" w:hAnsi="Times New Roman"/>
          <w:sz w:val="24"/>
          <w:szCs w:val="24"/>
          <w:lang w:val="sr-Cyrl-RS"/>
        </w:rPr>
        <w:t>без одлагања, а најкасније у року од 30 дана од дана закључења уговора, ако није нешто друго уговорено.</w:t>
      </w:r>
    </w:p>
    <w:p w14:paraId="0BD200A4" w14:textId="77777777" w:rsidR="00C23328" w:rsidRPr="003C6EC1" w:rsidRDefault="00C23328">
      <w:pPr>
        <w:tabs>
          <w:tab w:val="clear" w:pos="1728"/>
          <w:tab w:val="left" w:pos="1152"/>
        </w:tabs>
        <w:autoSpaceDE w:val="0"/>
        <w:ind w:firstLine="720"/>
        <w:rPr>
          <w:rFonts w:ascii="Times New Roman" w:hAnsi="Times New Roman"/>
          <w:strike/>
          <w:sz w:val="24"/>
          <w:szCs w:val="24"/>
          <w:lang w:val="sr-Cyrl-RS"/>
        </w:rPr>
      </w:pPr>
      <w:r w:rsidRPr="003C6EC1">
        <w:rPr>
          <w:rStyle w:val="rvts3"/>
          <w:rFonts w:ascii="Times New Roman" w:hAnsi="Times New Roman"/>
          <w:sz w:val="24"/>
          <w:szCs w:val="24"/>
          <w:lang w:val="sr-Cyrl-RS"/>
        </w:rPr>
        <w:t xml:space="preserve">Продавац је дужан да потрошачу преда робу у количини и квалитету који су уговорени. </w:t>
      </w:r>
    </w:p>
    <w:p w14:paraId="126F3A78"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Када продавац уз продају робе нуди испоруку на адресу коју одреди потрошач, дужан је да робу испоручи у уговореном року и уговореном стању уз обавезну писану потврду о издавању робе.</w:t>
      </w:r>
    </w:p>
    <w:p w14:paraId="5022CB7C"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на рачуну или другој исправи о уговору читљиво и јасно напише рок испоруке робе.</w:t>
      </w:r>
    </w:p>
    <w:p w14:paraId="61E52F3C"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Неће се сматрати да је извршена уредна испорука робе на адресу коју одреди потрошач остављањем робе испред врата куће или стана потрошача или неког другог места.</w:t>
      </w:r>
    </w:p>
    <w:p w14:paraId="3051ECCF" w14:textId="3450C4A3" w:rsidR="00C23328" w:rsidRPr="003C6EC1" w:rsidRDefault="00C23328" w:rsidP="00616E0F">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Уколико продавац омогућава потрошачима телефонску линију за контакте у вези са закључењем и реализацијом уговора, у обавези је да обезбеди да се разговори тарифирају највише по цени редовног позива.</w:t>
      </w:r>
    </w:p>
    <w:p w14:paraId="19946BC5" w14:textId="77777777" w:rsidR="00616E0F" w:rsidRPr="003C6EC1" w:rsidRDefault="00616E0F" w:rsidP="00616E0F">
      <w:pPr>
        <w:tabs>
          <w:tab w:val="clear" w:pos="1728"/>
          <w:tab w:val="left" w:pos="1152"/>
        </w:tabs>
        <w:autoSpaceDE w:val="0"/>
        <w:spacing w:after="0"/>
        <w:ind w:firstLine="720"/>
        <w:rPr>
          <w:rFonts w:ascii="Times New Roman" w:hAnsi="Times New Roman"/>
          <w:sz w:val="24"/>
          <w:szCs w:val="24"/>
          <w:lang w:val="sr-Cyrl-RS"/>
        </w:rPr>
      </w:pPr>
    </w:p>
    <w:p w14:paraId="51F69D23" w14:textId="44F47814" w:rsidR="00C23328" w:rsidRPr="003C6EC1" w:rsidRDefault="00C23328" w:rsidP="00616E0F">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Пратећа документација уз робу</w:t>
      </w:r>
    </w:p>
    <w:p w14:paraId="71AF6018" w14:textId="77777777" w:rsidR="00616E0F" w:rsidRPr="003C6EC1" w:rsidRDefault="00616E0F" w:rsidP="00616E0F">
      <w:pPr>
        <w:pStyle w:val="Clan"/>
        <w:spacing w:before="0" w:after="0"/>
        <w:rPr>
          <w:rFonts w:ascii="Times New Roman" w:hAnsi="Times New Roman"/>
          <w:b w:val="0"/>
          <w:sz w:val="24"/>
          <w:szCs w:val="24"/>
          <w:lang w:val="sr-Cyrl-RS"/>
        </w:rPr>
      </w:pPr>
    </w:p>
    <w:p w14:paraId="7CF71CAE" w14:textId="6964D985" w:rsidR="00C23328" w:rsidRPr="003C6EC1" w:rsidRDefault="00AD6ADD" w:rsidP="00616E0F">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46</w:t>
      </w:r>
      <w:r w:rsidR="00C23328" w:rsidRPr="003C6EC1">
        <w:rPr>
          <w:rFonts w:ascii="Times New Roman" w:hAnsi="Times New Roman"/>
          <w:b w:val="0"/>
          <w:sz w:val="24"/>
          <w:szCs w:val="24"/>
          <w:lang w:val="sr-Cyrl-RS"/>
        </w:rPr>
        <w:t xml:space="preserve">. </w:t>
      </w:r>
    </w:p>
    <w:p w14:paraId="2F143EAA" w14:textId="6E0BA554" w:rsidR="00C23328" w:rsidRPr="003C6EC1" w:rsidRDefault="00C23328" w:rsidP="00616E0F">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потрошачу преда упутство за употребу</w:t>
      </w:r>
      <w:r w:rsidR="0096788A" w:rsidRPr="003C6EC1">
        <w:rPr>
          <w:rFonts w:ascii="Times New Roman" w:hAnsi="Times New Roman"/>
          <w:sz w:val="24"/>
          <w:szCs w:val="24"/>
          <w:lang w:val="sr-Cyrl-RS"/>
        </w:rPr>
        <w:t>,</w:t>
      </w:r>
      <w:r w:rsidRPr="003C6EC1">
        <w:rPr>
          <w:rFonts w:ascii="Times New Roman" w:hAnsi="Times New Roman"/>
          <w:sz w:val="24"/>
          <w:szCs w:val="24"/>
          <w:lang w:val="sr-Cyrl-RS"/>
        </w:rPr>
        <w:t xml:space="preserve"> </w:t>
      </w:r>
      <w:r w:rsidR="00D06D27" w:rsidRPr="003C6EC1">
        <w:rPr>
          <w:rFonts w:ascii="Times New Roman" w:hAnsi="Times New Roman"/>
          <w:sz w:val="24"/>
          <w:szCs w:val="24"/>
          <w:lang w:val="sr-Cyrl-RS"/>
        </w:rPr>
        <w:t>монтажу</w:t>
      </w:r>
      <w:r w:rsidRPr="003C6EC1">
        <w:rPr>
          <w:rFonts w:ascii="Times New Roman" w:hAnsi="Times New Roman"/>
          <w:sz w:val="24"/>
          <w:szCs w:val="24"/>
          <w:lang w:val="sr-Cyrl-RS"/>
        </w:rPr>
        <w:t xml:space="preserve"> </w:t>
      </w:r>
      <w:r w:rsidR="003C10DE" w:rsidRPr="003C6EC1">
        <w:rPr>
          <w:rFonts w:ascii="Times New Roman" w:hAnsi="Times New Roman"/>
          <w:sz w:val="24"/>
          <w:szCs w:val="24"/>
          <w:lang w:val="sr-Cyrl-RS"/>
        </w:rPr>
        <w:t>и</w:t>
      </w:r>
      <w:r w:rsidR="003C10DE"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друге информације којима се потрош</w:t>
      </w:r>
      <w:r w:rsidR="00705B54" w:rsidRPr="003C6EC1">
        <w:rPr>
          <w:rFonts w:ascii="Times New Roman" w:hAnsi="Times New Roman"/>
          <w:sz w:val="24"/>
          <w:szCs w:val="24"/>
          <w:lang w:val="sr-Cyrl-RS"/>
        </w:rPr>
        <w:t xml:space="preserve">ач упознаје са својствима робе </w:t>
      </w:r>
      <w:r w:rsidRPr="003C6EC1">
        <w:rPr>
          <w:rFonts w:ascii="Times New Roman" w:hAnsi="Times New Roman"/>
          <w:sz w:val="24"/>
          <w:szCs w:val="24"/>
          <w:lang w:val="sr-Cyrl-RS"/>
        </w:rPr>
        <w:t>с обзиром на њену природу, својства</w:t>
      </w:r>
      <w:r w:rsidR="0096788A" w:rsidRPr="003C6EC1">
        <w:rPr>
          <w:rFonts w:ascii="Times New Roman" w:hAnsi="Times New Roman"/>
          <w:color w:val="000000" w:themeColor="text1"/>
          <w:sz w:val="24"/>
          <w:szCs w:val="24"/>
          <w:lang w:val="sr-Cyrl-RS"/>
        </w:rPr>
        <w:t>,</w:t>
      </w:r>
      <w:r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намену</w:t>
      </w:r>
      <w:r w:rsidR="0096788A" w:rsidRPr="003C6EC1">
        <w:rPr>
          <w:rFonts w:ascii="Times New Roman" w:hAnsi="Times New Roman"/>
          <w:sz w:val="24"/>
          <w:szCs w:val="24"/>
          <w:lang w:val="sr-Cyrl-RS"/>
        </w:rPr>
        <w:t xml:space="preserve"> или</w:t>
      </w:r>
      <w:r w:rsidRPr="003C6EC1">
        <w:rPr>
          <w:rFonts w:ascii="Times New Roman" w:hAnsi="Times New Roman"/>
          <w:sz w:val="24"/>
          <w:szCs w:val="24"/>
          <w:lang w:val="sr-Cyrl-RS"/>
        </w:rPr>
        <w:t xml:space="preserve"> у складу са посебним прописима, на српском језику на јасан и разумљив начин.</w:t>
      </w:r>
    </w:p>
    <w:p w14:paraId="36B4D88C" w14:textId="2C124B4C" w:rsidR="00C23328" w:rsidRPr="003C6EC1" w:rsidRDefault="00C23328" w:rsidP="00616E0F">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Упутство </w:t>
      </w:r>
      <w:r w:rsidR="00E565C2" w:rsidRPr="003C6EC1">
        <w:rPr>
          <w:rFonts w:ascii="Times New Roman" w:hAnsi="Times New Roman"/>
          <w:sz w:val="24"/>
          <w:szCs w:val="24"/>
          <w:lang w:val="sr-Cyrl-RS"/>
        </w:rPr>
        <w:t xml:space="preserve">из става 1. овог члана </w:t>
      </w:r>
      <w:r w:rsidRPr="003C6EC1">
        <w:rPr>
          <w:rFonts w:ascii="Times New Roman" w:hAnsi="Times New Roman"/>
          <w:sz w:val="24"/>
          <w:szCs w:val="24"/>
          <w:lang w:val="sr-Cyrl-RS"/>
        </w:rPr>
        <w:t>може бит</w:t>
      </w:r>
      <w:r w:rsidR="00D06D27" w:rsidRPr="003C6EC1">
        <w:rPr>
          <w:rFonts w:ascii="Times New Roman" w:hAnsi="Times New Roman"/>
          <w:sz w:val="24"/>
          <w:szCs w:val="24"/>
          <w:lang w:val="sr-Cyrl-RS"/>
        </w:rPr>
        <w:t>и сачињено на посебном писмену,</w:t>
      </w:r>
      <w:r w:rsidR="004C1095" w:rsidRPr="003C6EC1">
        <w:rPr>
          <w:rFonts w:ascii="Times New Roman" w:hAnsi="Times New Roman"/>
          <w:sz w:val="24"/>
          <w:szCs w:val="24"/>
          <w:lang w:val="sr-Cyrl-RS"/>
        </w:rPr>
        <w:t xml:space="preserve"> </w:t>
      </w:r>
      <w:r w:rsidRPr="003C6EC1">
        <w:rPr>
          <w:rFonts w:ascii="Times New Roman" w:hAnsi="Times New Roman"/>
          <w:sz w:val="24"/>
          <w:szCs w:val="24"/>
          <w:lang w:val="sr-Cyrl-RS"/>
        </w:rPr>
        <w:t>прилепљено или одштампано на роби или њеној амбалажи, у виду текста, слике или скице, као и у комбинацији ових облика.</w:t>
      </w:r>
    </w:p>
    <w:p w14:paraId="54DF7182" w14:textId="77777777" w:rsidR="00616E0F" w:rsidRPr="003C6EC1" w:rsidRDefault="00616E0F" w:rsidP="00616E0F">
      <w:pPr>
        <w:tabs>
          <w:tab w:val="clear" w:pos="1728"/>
          <w:tab w:val="left" w:pos="1152"/>
        </w:tabs>
        <w:spacing w:after="0"/>
        <w:ind w:firstLine="720"/>
        <w:rPr>
          <w:rFonts w:ascii="Times New Roman" w:hAnsi="Times New Roman"/>
          <w:sz w:val="24"/>
          <w:szCs w:val="24"/>
          <w:lang w:val="sr-Cyrl-RS"/>
        </w:rPr>
      </w:pPr>
    </w:p>
    <w:p w14:paraId="52E45610" w14:textId="7CF5ADC9" w:rsidR="00C23328" w:rsidRPr="003C6EC1" w:rsidRDefault="00C23328" w:rsidP="00616E0F">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Раскид уговора због неиспуњења испоруке</w:t>
      </w:r>
    </w:p>
    <w:p w14:paraId="7818E2B7" w14:textId="77777777" w:rsidR="00616E0F" w:rsidRPr="003C6EC1" w:rsidRDefault="00616E0F" w:rsidP="00616E0F">
      <w:pPr>
        <w:pStyle w:val="Clan"/>
        <w:spacing w:before="0" w:after="0"/>
        <w:rPr>
          <w:rFonts w:ascii="Times New Roman" w:hAnsi="Times New Roman"/>
          <w:b w:val="0"/>
          <w:sz w:val="24"/>
          <w:szCs w:val="24"/>
          <w:lang w:val="sr-Cyrl-RS"/>
        </w:rPr>
      </w:pPr>
    </w:p>
    <w:p w14:paraId="1CC69089" w14:textId="361CCD2E" w:rsidR="00C23328" w:rsidRPr="003C6EC1" w:rsidRDefault="00AD6ADD" w:rsidP="00616E0F">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47</w:t>
      </w:r>
      <w:r w:rsidR="00C23328" w:rsidRPr="003C6EC1">
        <w:rPr>
          <w:rFonts w:ascii="Times New Roman" w:hAnsi="Times New Roman"/>
          <w:b w:val="0"/>
          <w:sz w:val="24"/>
          <w:szCs w:val="24"/>
          <w:lang w:val="sr-Cyrl-RS"/>
        </w:rPr>
        <w:t xml:space="preserve">. </w:t>
      </w:r>
    </w:p>
    <w:p w14:paraId="08A3A0C1" w14:textId="0331DE0F" w:rsidR="00C23328" w:rsidRPr="003C6EC1" w:rsidRDefault="00C23328" w:rsidP="00616E0F">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Ако продавац не испоручи робу у уговореном року, а испуњење обавезе у том року је битан </w:t>
      </w:r>
      <w:r w:rsidR="00236734" w:rsidRPr="003C6EC1">
        <w:rPr>
          <w:rFonts w:ascii="Times New Roman" w:hAnsi="Times New Roman"/>
          <w:sz w:val="24"/>
          <w:szCs w:val="24"/>
          <w:lang w:val="sr-Cyrl-RS"/>
        </w:rPr>
        <w:t xml:space="preserve">елемент </w:t>
      </w:r>
      <w:r w:rsidRPr="003C6EC1">
        <w:rPr>
          <w:rFonts w:ascii="Times New Roman" w:hAnsi="Times New Roman"/>
          <w:sz w:val="24"/>
          <w:szCs w:val="24"/>
          <w:lang w:val="sr-Cyrl-RS"/>
        </w:rPr>
        <w:t xml:space="preserve">уговора или је потрошач обавестио продавца пре закључења уговора </w:t>
      </w:r>
      <w:r w:rsidR="00D06D27" w:rsidRPr="003C6EC1">
        <w:rPr>
          <w:rFonts w:ascii="Times New Roman" w:hAnsi="Times New Roman"/>
          <w:sz w:val="24"/>
          <w:szCs w:val="24"/>
          <w:lang w:val="sr-Cyrl-RS"/>
        </w:rPr>
        <w:t>да је испорука на одређени дан,</w:t>
      </w:r>
      <w:r w:rsidR="004C1095" w:rsidRPr="003C6EC1">
        <w:rPr>
          <w:rFonts w:ascii="Times New Roman" w:hAnsi="Times New Roman"/>
          <w:sz w:val="24"/>
          <w:szCs w:val="24"/>
          <w:lang w:val="sr-Cyrl-RS"/>
        </w:rPr>
        <w:t xml:space="preserve"> то јест</w:t>
      </w:r>
      <w:r w:rsidRPr="003C6EC1">
        <w:rPr>
          <w:rFonts w:ascii="Times New Roman" w:hAnsi="Times New Roman"/>
          <w:sz w:val="24"/>
          <w:szCs w:val="24"/>
          <w:lang w:val="sr-Cyrl-RS"/>
        </w:rPr>
        <w:t xml:space="preserve"> у уговореном року од суштинског значаја за њега, уговор се раскида по самом закону.</w:t>
      </w:r>
    </w:p>
    <w:p w14:paraId="085ABC72"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У случају из става 1. потрошач може одржати уговор ако без одлагања остави накнадни рок за испуњење уговора.</w:t>
      </w:r>
    </w:p>
    <w:p w14:paraId="1BFC1AF6" w14:textId="77777777" w:rsidR="00C23328" w:rsidRPr="003C6EC1" w:rsidRDefault="00C23328">
      <w:pPr>
        <w:tabs>
          <w:tab w:val="clear" w:pos="1728"/>
          <w:tab w:val="left" w:pos="1152"/>
        </w:tabs>
        <w:ind w:firstLine="720"/>
        <w:jc w:val="left"/>
        <w:rPr>
          <w:rFonts w:ascii="Times New Roman" w:hAnsi="Times New Roman"/>
          <w:sz w:val="24"/>
          <w:szCs w:val="24"/>
          <w:lang w:val="sr-Cyrl-RS"/>
        </w:rPr>
      </w:pPr>
      <w:r w:rsidRPr="003C6EC1">
        <w:rPr>
          <w:rFonts w:ascii="Times New Roman" w:hAnsi="Times New Roman"/>
          <w:sz w:val="24"/>
          <w:szCs w:val="24"/>
          <w:lang w:val="sr-Cyrl-RS"/>
        </w:rPr>
        <w:t xml:space="preserve">Ако трговац ни у накнадном року не испоручи робу, уговор се раскида по самом закону. </w:t>
      </w:r>
    </w:p>
    <w:p w14:paraId="31A31607" w14:textId="0457F311" w:rsidR="00C23328" w:rsidRPr="003C6EC1" w:rsidRDefault="00C23328" w:rsidP="00A8745B">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У случају раскида уговора, продавац је дужан да одмах, а најкасније у року од три дана од дана раскида уговора врати потрошачу </w:t>
      </w:r>
      <w:r w:rsidR="00A74BDE" w:rsidRPr="003C6EC1">
        <w:rPr>
          <w:rFonts w:ascii="Times New Roman" w:hAnsi="Times New Roman"/>
          <w:sz w:val="24"/>
          <w:szCs w:val="24"/>
          <w:lang w:val="sr-Cyrl-RS"/>
        </w:rPr>
        <w:t>целокупан</w:t>
      </w:r>
      <w:r w:rsidRPr="003C6EC1">
        <w:rPr>
          <w:rFonts w:ascii="Times New Roman" w:hAnsi="Times New Roman"/>
          <w:sz w:val="24"/>
          <w:szCs w:val="24"/>
          <w:lang w:val="sr-Cyrl-RS"/>
        </w:rPr>
        <w:t xml:space="preserve"> </w:t>
      </w:r>
      <w:r w:rsidR="00D84BD4" w:rsidRPr="003C6EC1">
        <w:rPr>
          <w:rFonts w:ascii="Times New Roman" w:hAnsi="Times New Roman"/>
          <w:sz w:val="24"/>
          <w:szCs w:val="24"/>
          <w:lang w:val="sr-Cyrl-RS"/>
        </w:rPr>
        <w:t>износ плаћен</w:t>
      </w:r>
      <w:r w:rsidRPr="003C6EC1">
        <w:rPr>
          <w:rFonts w:ascii="Times New Roman" w:hAnsi="Times New Roman"/>
          <w:sz w:val="24"/>
          <w:szCs w:val="24"/>
          <w:lang w:val="sr-Cyrl-RS"/>
        </w:rPr>
        <w:t xml:space="preserve"> по основу уговора.</w:t>
      </w:r>
    </w:p>
    <w:p w14:paraId="3D147BA3" w14:textId="77777777" w:rsidR="00A8745B" w:rsidRPr="003C6EC1" w:rsidRDefault="00A8745B" w:rsidP="00A8745B">
      <w:pPr>
        <w:tabs>
          <w:tab w:val="clear" w:pos="1728"/>
          <w:tab w:val="left" w:pos="1152"/>
        </w:tabs>
        <w:autoSpaceDE w:val="0"/>
        <w:spacing w:after="0"/>
        <w:ind w:firstLine="720"/>
        <w:rPr>
          <w:rFonts w:ascii="Times New Roman" w:hAnsi="Times New Roman"/>
          <w:sz w:val="24"/>
          <w:szCs w:val="24"/>
          <w:lang w:val="sr-Cyrl-RS"/>
        </w:rPr>
      </w:pPr>
    </w:p>
    <w:p w14:paraId="5890C908" w14:textId="58624F85" w:rsidR="00C23328" w:rsidRPr="003C6EC1" w:rsidRDefault="00C23328" w:rsidP="00A8745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Прелазак ризика</w:t>
      </w:r>
    </w:p>
    <w:p w14:paraId="4E91989A" w14:textId="77777777" w:rsidR="00A8745B" w:rsidRPr="003C6EC1" w:rsidRDefault="00A8745B" w:rsidP="00A8745B">
      <w:pPr>
        <w:pStyle w:val="Clan"/>
        <w:spacing w:before="0" w:after="0"/>
        <w:rPr>
          <w:rFonts w:ascii="Times New Roman" w:hAnsi="Times New Roman"/>
          <w:b w:val="0"/>
          <w:sz w:val="24"/>
          <w:szCs w:val="24"/>
          <w:lang w:val="sr-Cyrl-RS"/>
        </w:rPr>
      </w:pPr>
    </w:p>
    <w:p w14:paraId="457D247A" w14:textId="2B743C99" w:rsidR="00C23328" w:rsidRPr="003C6EC1" w:rsidRDefault="00AD6ADD" w:rsidP="00A8745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48</w:t>
      </w:r>
      <w:r w:rsidR="00C23328" w:rsidRPr="003C6EC1">
        <w:rPr>
          <w:rFonts w:ascii="Times New Roman" w:hAnsi="Times New Roman"/>
          <w:b w:val="0"/>
          <w:sz w:val="24"/>
          <w:szCs w:val="24"/>
          <w:lang w:val="sr-Cyrl-RS"/>
        </w:rPr>
        <w:t xml:space="preserve">. </w:t>
      </w:r>
    </w:p>
    <w:p w14:paraId="6CED3DBA" w14:textId="77777777" w:rsidR="00C23328" w:rsidRPr="003C6EC1" w:rsidRDefault="00C23328" w:rsidP="00A8745B">
      <w:pPr>
        <w:pStyle w:val="Default"/>
        <w:tabs>
          <w:tab w:val="left" w:pos="1152"/>
        </w:tabs>
        <w:ind w:firstLine="720"/>
        <w:jc w:val="both"/>
        <w:rPr>
          <w:color w:val="auto"/>
          <w:lang w:val="sr-Cyrl-RS"/>
        </w:rPr>
      </w:pPr>
      <w:r w:rsidRPr="003C6EC1">
        <w:rPr>
          <w:color w:val="auto"/>
          <w:lang w:val="sr-Cyrl-RS"/>
        </w:rPr>
        <w:t>Ризик случајне пропасти или оштећења робе до тренутка предаје робе потрошачу или трећем лицу које је одредио потрошач, а које није превозник или отпремник, сноси продавац.</w:t>
      </w:r>
    </w:p>
    <w:p w14:paraId="6465E781" w14:textId="77777777" w:rsidR="00C23328" w:rsidRPr="003C6EC1" w:rsidRDefault="00C23328">
      <w:pPr>
        <w:pStyle w:val="Default"/>
        <w:tabs>
          <w:tab w:val="left" w:pos="1152"/>
        </w:tabs>
        <w:spacing w:after="120"/>
        <w:ind w:firstLine="720"/>
        <w:jc w:val="both"/>
        <w:rPr>
          <w:color w:val="auto"/>
          <w:lang w:val="sr-Cyrl-RS"/>
        </w:rPr>
      </w:pPr>
      <w:r w:rsidRPr="003C6EC1">
        <w:rPr>
          <w:color w:val="auto"/>
          <w:lang w:val="sr-Cyrl-RS"/>
        </w:rPr>
        <w:t>Ризик случајне пропасти или оштећења робе после тренутка предаје робе потрошачу или трећем лицу које је одредио потрошач, а које није превозник или отпремник, сноси потрошач.</w:t>
      </w:r>
    </w:p>
    <w:p w14:paraId="346F1F19" w14:textId="7C95C832" w:rsidR="00C23328" w:rsidRPr="003C6EC1" w:rsidRDefault="00C23328">
      <w:pPr>
        <w:pStyle w:val="Default"/>
        <w:tabs>
          <w:tab w:val="left" w:pos="1152"/>
        </w:tabs>
        <w:spacing w:after="120"/>
        <w:ind w:firstLine="720"/>
        <w:jc w:val="both"/>
        <w:rPr>
          <w:color w:val="auto"/>
          <w:lang w:val="sr-Cyrl-RS"/>
        </w:rPr>
      </w:pPr>
      <w:r w:rsidRPr="003C6EC1">
        <w:rPr>
          <w:color w:val="auto"/>
          <w:lang w:val="sr-Cyrl-RS"/>
        </w:rPr>
        <w:t xml:space="preserve">Ако је потрошач раскинуо уговор или тражио замену робе </w:t>
      </w:r>
      <w:r w:rsidR="00C72490" w:rsidRPr="003C6EC1">
        <w:rPr>
          <w:color w:val="auto"/>
          <w:lang w:val="sr-Cyrl-RS"/>
        </w:rPr>
        <w:t xml:space="preserve">због тога што </w:t>
      </w:r>
      <w:r w:rsidRPr="003C6EC1">
        <w:rPr>
          <w:color w:val="auto"/>
          <w:lang w:val="sr-Cyrl-RS"/>
        </w:rPr>
        <w:t>роба која му је предата није саобразна уговору, ризик из ст. 1. и 2. овог члана не прелази на потрошача.</w:t>
      </w:r>
    </w:p>
    <w:p w14:paraId="2608D6C1" w14:textId="2DD33544" w:rsidR="00C23328" w:rsidRPr="003C6EC1" w:rsidRDefault="00C23328" w:rsidP="00A91705">
      <w:pPr>
        <w:pStyle w:val="Default"/>
        <w:tabs>
          <w:tab w:val="left" w:pos="1152"/>
        </w:tabs>
        <w:ind w:firstLine="720"/>
        <w:jc w:val="both"/>
        <w:rPr>
          <w:color w:val="auto"/>
          <w:lang w:val="sr-Cyrl-RS"/>
        </w:rPr>
      </w:pPr>
      <w:r w:rsidRPr="003C6EC1">
        <w:rPr>
          <w:color w:val="auto"/>
          <w:lang w:val="sr-Cyrl-RS"/>
        </w:rPr>
        <w:t xml:space="preserve">Ако предаја робе није извршена </w:t>
      </w:r>
      <w:r w:rsidR="00C72490" w:rsidRPr="003C6EC1">
        <w:rPr>
          <w:color w:val="auto"/>
          <w:lang w:val="sr-Cyrl-RS"/>
        </w:rPr>
        <w:t xml:space="preserve">због тога </w:t>
      </w:r>
      <w:r w:rsidRPr="003C6EC1">
        <w:rPr>
          <w:color w:val="auto"/>
          <w:lang w:val="sr-Cyrl-RS"/>
        </w:rPr>
        <w:t xml:space="preserve">што потрошач или треће лице које је одредио потрошач, а које није превозник или отпремник, без основаног разлога одбија да прими робу или својим понашањем спречава испоруку, ризик </w:t>
      </w:r>
      <w:r w:rsidRPr="003C6EC1">
        <w:rPr>
          <w:color w:val="auto"/>
          <w:lang w:val="sr-Cyrl-RS"/>
        </w:rPr>
        <w:lastRenderedPageBreak/>
        <w:t>из ст. 1. и 2. овог члана прелази на пот</w:t>
      </w:r>
      <w:r w:rsidR="00D85D74" w:rsidRPr="003C6EC1">
        <w:rPr>
          <w:color w:val="auto"/>
          <w:lang w:val="sr-Cyrl-RS"/>
        </w:rPr>
        <w:t>рошача истеком рока за испоруку</w:t>
      </w:r>
      <w:r w:rsidRPr="003C6EC1">
        <w:rPr>
          <w:color w:val="auto"/>
          <w:lang w:val="sr-Cyrl-RS"/>
        </w:rPr>
        <w:t xml:space="preserve"> </w:t>
      </w:r>
      <w:r w:rsidR="004C1095" w:rsidRPr="003C6EC1">
        <w:rPr>
          <w:color w:val="auto"/>
          <w:lang w:val="sr-Cyrl-RS"/>
        </w:rPr>
        <w:t>или</w:t>
      </w:r>
      <w:r w:rsidR="004C1095" w:rsidRPr="003C6EC1">
        <w:rPr>
          <w:color w:val="FF0000"/>
          <w:lang w:val="sr-Cyrl-RS"/>
        </w:rPr>
        <w:t xml:space="preserve"> </w:t>
      </w:r>
      <w:r w:rsidRPr="003C6EC1">
        <w:rPr>
          <w:color w:val="auto"/>
          <w:lang w:val="sr-Cyrl-RS"/>
        </w:rPr>
        <w:t>у року од 30 дана од дана закључења уговора</w:t>
      </w:r>
      <w:r w:rsidR="00D10B69" w:rsidRPr="003C6EC1">
        <w:rPr>
          <w:color w:val="auto"/>
          <w:lang w:val="sr-Cyrl-RS"/>
        </w:rPr>
        <w:t>,</w:t>
      </w:r>
      <w:r w:rsidRPr="003C6EC1">
        <w:rPr>
          <w:color w:val="auto"/>
          <w:lang w:val="sr-Cyrl-RS"/>
        </w:rPr>
        <w:t xml:space="preserve"> ако рок испоруке није уговорен.</w:t>
      </w:r>
    </w:p>
    <w:p w14:paraId="19E1C043" w14:textId="77777777" w:rsidR="00A91705" w:rsidRPr="003C6EC1" w:rsidRDefault="00A91705" w:rsidP="00A91705">
      <w:pPr>
        <w:pStyle w:val="Default"/>
        <w:tabs>
          <w:tab w:val="left" w:pos="1152"/>
        </w:tabs>
        <w:ind w:firstLine="720"/>
        <w:jc w:val="both"/>
        <w:rPr>
          <w:color w:val="auto"/>
          <w:lang w:val="sr-Cyrl-RS"/>
        </w:rPr>
      </w:pPr>
    </w:p>
    <w:p w14:paraId="2A026DD7" w14:textId="77777777" w:rsidR="00A91705" w:rsidRPr="003C6EC1" w:rsidRDefault="00A91705" w:rsidP="00A91705">
      <w:pPr>
        <w:pStyle w:val="Default"/>
        <w:tabs>
          <w:tab w:val="left" w:pos="1152"/>
        </w:tabs>
        <w:ind w:firstLine="720"/>
        <w:jc w:val="both"/>
        <w:rPr>
          <w:color w:val="auto"/>
          <w:lang w:val="sr-Cyrl-RS"/>
        </w:rPr>
      </w:pPr>
    </w:p>
    <w:p w14:paraId="3C236755" w14:textId="7DC7217A" w:rsidR="00C23328" w:rsidRPr="003C6EC1" w:rsidRDefault="00C23328" w:rsidP="00A91705">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2. Саобразност робе </w:t>
      </w:r>
    </w:p>
    <w:p w14:paraId="5B5C32A4" w14:textId="02FBB611" w:rsidR="00A91705" w:rsidRPr="003C6EC1" w:rsidRDefault="00A91705" w:rsidP="00A91705">
      <w:pPr>
        <w:pStyle w:val="Clan"/>
        <w:spacing w:before="0" w:after="0"/>
        <w:rPr>
          <w:rFonts w:ascii="Times New Roman" w:hAnsi="Times New Roman"/>
          <w:b w:val="0"/>
          <w:sz w:val="24"/>
          <w:szCs w:val="24"/>
          <w:lang w:val="sr-Cyrl-RS"/>
        </w:rPr>
      </w:pPr>
    </w:p>
    <w:p w14:paraId="0D844DD8" w14:textId="77777777" w:rsidR="00A91705" w:rsidRPr="003C6EC1" w:rsidRDefault="00A91705" w:rsidP="00A91705">
      <w:pPr>
        <w:pStyle w:val="Clan"/>
        <w:spacing w:before="0" w:after="0"/>
        <w:rPr>
          <w:rFonts w:ascii="Times New Roman" w:hAnsi="Times New Roman"/>
          <w:b w:val="0"/>
          <w:sz w:val="24"/>
          <w:szCs w:val="24"/>
          <w:lang w:val="sr-Cyrl-RS"/>
        </w:rPr>
      </w:pPr>
    </w:p>
    <w:p w14:paraId="353FEAB7" w14:textId="091D9EA2" w:rsidR="00C23328" w:rsidRPr="003C6EC1" w:rsidRDefault="00C23328" w:rsidP="00A91705">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Саобразност уговору</w:t>
      </w:r>
    </w:p>
    <w:p w14:paraId="505B56D0" w14:textId="77777777" w:rsidR="00A91705" w:rsidRPr="003C6EC1" w:rsidRDefault="00A91705" w:rsidP="00A91705">
      <w:pPr>
        <w:pStyle w:val="Clan"/>
        <w:spacing w:before="0" w:after="0"/>
        <w:rPr>
          <w:rFonts w:ascii="Times New Roman" w:hAnsi="Times New Roman"/>
          <w:b w:val="0"/>
          <w:sz w:val="24"/>
          <w:szCs w:val="24"/>
          <w:lang w:val="sr-Cyrl-RS"/>
        </w:rPr>
      </w:pPr>
    </w:p>
    <w:p w14:paraId="701C4937" w14:textId="720378E7" w:rsidR="00C23328" w:rsidRPr="003C6EC1" w:rsidRDefault="00AD6ADD" w:rsidP="00A91705">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49</w:t>
      </w:r>
      <w:r w:rsidR="00C23328" w:rsidRPr="003C6EC1">
        <w:rPr>
          <w:rFonts w:ascii="Times New Roman" w:hAnsi="Times New Roman"/>
          <w:b w:val="0"/>
          <w:sz w:val="24"/>
          <w:szCs w:val="24"/>
          <w:lang w:val="sr-Cyrl-RS"/>
        </w:rPr>
        <w:t xml:space="preserve">. </w:t>
      </w:r>
    </w:p>
    <w:p w14:paraId="0831C1EA" w14:textId="77777777" w:rsidR="00C23328" w:rsidRPr="003C6EC1" w:rsidRDefault="00C23328" w:rsidP="00A91705">
      <w:pPr>
        <w:pStyle w:val="WW-Default"/>
        <w:tabs>
          <w:tab w:val="left" w:pos="1152"/>
        </w:tabs>
        <w:suppressAutoHyphens w:val="0"/>
        <w:ind w:firstLine="720"/>
        <w:jc w:val="both"/>
        <w:rPr>
          <w:strike/>
          <w:color w:val="auto"/>
          <w:lang w:val="sr-Cyrl-RS"/>
        </w:rPr>
      </w:pPr>
      <w:r w:rsidRPr="003C6EC1">
        <w:rPr>
          <w:color w:val="auto"/>
          <w:lang w:val="sr-Cyrl-RS"/>
        </w:rPr>
        <w:t>Продавац је дужан да испоручи робу која је саобразна уговору.</w:t>
      </w:r>
    </w:p>
    <w:p w14:paraId="77E8D617" w14:textId="77777777" w:rsidR="00C23328" w:rsidRPr="003C6EC1" w:rsidRDefault="00C23328">
      <w:pPr>
        <w:pStyle w:val="WW-Default"/>
        <w:tabs>
          <w:tab w:val="left" w:pos="1152"/>
        </w:tabs>
        <w:suppressAutoHyphens w:val="0"/>
        <w:spacing w:after="120"/>
        <w:ind w:firstLine="720"/>
        <w:jc w:val="both"/>
        <w:rPr>
          <w:color w:val="auto"/>
          <w:lang w:val="sr-Cyrl-RS"/>
        </w:rPr>
      </w:pPr>
      <w:r w:rsidRPr="003C6EC1">
        <w:rPr>
          <w:color w:val="auto"/>
          <w:lang w:val="sr-Cyrl-RS"/>
        </w:rPr>
        <w:t>Претпоставља се да је испоручена роба саобразна уговору:</w:t>
      </w:r>
    </w:p>
    <w:p w14:paraId="3A6A3760" w14:textId="77777777" w:rsidR="00C23328" w:rsidRPr="003C6EC1" w:rsidRDefault="00C23328" w:rsidP="00A63AAE">
      <w:pPr>
        <w:pStyle w:val="WW-Default"/>
        <w:numPr>
          <w:ilvl w:val="0"/>
          <w:numId w:val="14"/>
        </w:numPr>
        <w:tabs>
          <w:tab w:val="clear" w:pos="2160"/>
          <w:tab w:val="left" w:pos="1152"/>
        </w:tabs>
        <w:suppressAutoHyphens w:val="0"/>
        <w:spacing w:after="120"/>
        <w:ind w:left="0" w:firstLine="720"/>
        <w:jc w:val="both"/>
        <w:rPr>
          <w:color w:val="auto"/>
          <w:lang w:val="sr-Cyrl-RS"/>
        </w:rPr>
      </w:pPr>
      <w:r w:rsidRPr="003C6EC1">
        <w:rPr>
          <w:color w:val="auto"/>
          <w:lang w:val="sr-Cyrl-RS"/>
        </w:rPr>
        <w:t xml:space="preserve">ако одговара опису који је дао продавац и ако има својства робе коју је продавац показао потрошачу као узорак или модел; </w:t>
      </w:r>
    </w:p>
    <w:p w14:paraId="17DB4401" w14:textId="77777777" w:rsidR="00C23328" w:rsidRPr="003C6EC1" w:rsidRDefault="00C23328" w:rsidP="00A63AAE">
      <w:pPr>
        <w:pStyle w:val="WW-Default"/>
        <w:numPr>
          <w:ilvl w:val="0"/>
          <w:numId w:val="14"/>
        </w:numPr>
        <w:tabs>
          <w:tab w:val="clear" w:pos="2160"/>
          <w:tab w:val="left" w:pos="1152"/>
        </w:tabs>
        <w:suppressAutoHyphens w:val="0"/>
        <w:spacing w:after="120"/>
        <w:ind w:left="0" w:firstLine="720"/>
        <w:jc w:val="both"/>
        <w:rPr>
          <w:color w:val="auto"/>
          <w:lang w:val="sr-Cyrl-RS"/>
        </w:rPr>
      </w:pPr>
      <w:r w:rsidRPr="003C6EC1">
        <w:rPr>
          <w:color w:val="auto"/>
          <w:lang w:val="sr-Cyrl-RS"/>
        </w:rPr>
        <w:t xml:space="preserve">ако има својства потребна за нарочиту употребу за коју је потрошач набавља, а која је била позната продавцу или му је морала бити позната у време закључења уговора; </w:t>
      </w:r>
    </w:p>
    <w:p w14:paraId="51CCA3F1" w14:textId="77777777" w:rsidR="00C23328" w:rsidRPr="003C6EC1" w:rsidRDefault="00C23328" w:rsidP="00A63AAE">
      <w:pPr>
        <w:pStyle w:val="WW-Default"/>
        <w:numPr>
          <w:ilvl w:val="0"/>
          <w:numId w:val="14"/>
        </w:numPr>
        <w:tabs>
          <w:tab w:val="clear" w:pos="2160"/>
          <w:tab w:val="left" w:pos="1152"/>
        </w:tabs>
        <w:suppressAutoHyphens w:val="0"/>
        <w:spacing w:after="120"/>
        <w:ind w:left="0" w:firstLine="720"/>
        <w:jc w:val="both"/>
        <w:rPr>
          <w:color w:val="auto"/>
          <w:lang w:val="sr-Cyrl-RS" w:eastAsia="en-US" w:bidi="en-US"/>
        </w:rPr>
      </w:pPr>
      <w:r w:rsidRPr="003C6EC1">
        <w:rPr>
          <w:color w:val="auto"/>
          <w:lang w:val="sr-Cyrl-RS"/>
        </w:rPr>
        <w:t>ако има својства потребна за редовну употребу робе исте врсте;</w:t>
      </w:r>
    </w:p>
    <w:p w14:paraId="32BA3CA1" w14:textId="4FEE05F0" w:rsidR="00C23328" w:rsidRPr="003C6EC1" w:rsidRDefault="00C23328" w:rsidP="00AF4E4D">
      <w:pPr>
        <w:pStyle w:val="WW-Default"/>
        <w:numPr>
          <w:ilvl w:val="0"/>
          <w:numId w:val="14"/>
        </w:numPr>
        <w:tabs>
          <w:tab w:val="clear" w:pos="2160"/>
          <w:tab w:val="left" w:pos="1152"/>
        </w:tabs>
        <w:suppressAutoHyphens w:val="0"/>
        <w:ind w:left="0" w:firstLine="720"/>
        <w:jc w:val="both"/>
        <w:rPr>
          <w:color w:val="auto"/>
          <w:lang w:val="sr-Cyrl-RS" w:eastAsia="en-US"/>
        </w:rPr>
      </w:pPr>
      <w:r w:rsidRPr="003C6EC1">
        <w:rPr>
          <w:color w:val="auto"/>
          <w:lang w:val="sr-Cyrl-RS" w:eastAsia="en-US" w:bidi="en-US"/>
        </w:rPr>
        <w:t>ако по квалитету и функционисању одговара ономе што је уобичајено код робе исте врсте и што потрошач може основано да очекује с обзиром на природу робе и јавна обећања о посебним својствима робе дата од стране продавца, произвођача или њихових представника, нарочито ако је обећање учињено путем огласа или на амбалажи робе</w:t>
      </w:r>
      <w:r w:rsidRPr="003C6EC1">
        <w:rPr>
          <w:color w:val="auto"/>
          <w:lang w:val="sr-Cyrl-RS"/>
        </w:rPr>
        <w:t xml:space="preserve">. </w:t>
      </w:r>
    </w:p>
    <w:p w14:paraId="7966A013" w14:textId="77777777" w:rsidR="00AF4E4D" w:rsidRPr="003C6EC1" w:rsidRDefault="00AF4E4D" w:rsidP="00AF4E4D">
      <w:pPr>
        <w:pStyle w:val="WW-Default"/>
        <w:tabs>
          <w:tab w:val="left" w:pos="1152"/>
        </w:tabs>
        <w:suppressAutoHyphens w:val="0"/>
        <w:ind w:left="720"/>
        <w:jc w:val="both"/>
        <w:rPr>
          <w:color w:val="auto"/>
          <w:lang w:val="sr-Cyrl-RS" w:eastAsia="en-US"/>
        </w:rPr>
      </w:pPr>
    </w:p>
    <w:p w14:paraId="2DB4AB6E" w14:textId="0DA69485"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Одговорност за несаобразност </w:t>
      </w:r>
    </w:p>
    <w:p w14:paraId="4A9C70BB" w14:textId="77777777" w:rsidR="00AF4E4D" w:rsidRPr="003C6EC1" w:rsidRDefault="00AF4E4D" w:rsidP="00AF4E4D">
      <w:pPr>
        <w:pStyle w:val="Clan"/>
        <w:spacing w:before="0" w:after="0"/>
        <w:rPr>
          <w:rFonts w:ascii="Times New Roman" w:hAnsi="Times New Roman"/>
          <w:b w:val="0"/>
          <w:sz w:val="24"/>
          <w:szCs w:val="24"/>
          <w:lang w:val="sr-Cyrl-RS"/>
        </w:rPr>
      </w:pPr>
    </w:p>
    <w:p w14:paraId="0721649F" w14:textId="0EDCF4A7" w:rsidR="00C23328" w:rsidRPr="003C6EC1" w:rsidRDefault="00AD6ADD"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50</w:t>
      </w:r>
      <w:r w:rsidR="00C23328" w:rsidRPr="003C6EC1">
        <w:rPr>
          <w:rFonts w:ascii="Times New Roman" w:hAnsi="Times New Roman"/>
          <w:b w:val="0"/>
          <w:sz w:val="24"/>
          <w:szCs w:val="24"/>
          <w:lang w:val="sr-Cyrl-RS"/>
        </w:rPr>
        <w:t xml:space="preserve">. </w:t>
      </w:r>
    </w:p>
    <w:p w14:paraId="271DCA15" w14:textId="77777777" w:rsidR="00C23328" w:rsidRPr="003C6EC1" w:rsidRDefault="00C23328" w:rsidP="00AF4E4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Продавац одговара за несаобразности испоручене робе уговору ако:</w:t>
      </w:r>
    </w:p>
    <w:p w14:paraId="3CDE4273"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1)</w:t>
      </w:r>
      <w:r w:rsidRPr="003C6EC1">
        <w:rPr>
          <w:rFonts w:ascii="Times New Roman" w:hAnsi="Times New Roman"/>
          <w:sz w:val="24"/>
          <w:szCs w:val="24"/>
          <w:lang w:val="sr-Cyrl-RS"/>
        </w:rPr>
        <w:tab/>
        <w:t>је постојала у часу преласка ризика на потрошача, без обзира на то да ли је за ту несаобразност продавац знао;</w:t>
      </w:r>
    </w:p>
    <w:p w14:paraId="35A7FFCF" w14:textId="17B9EC35"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2)</w:t>
      </w:r>
      <w:r w:rsidRPr="003C6EC1">
        <w:rPr>
          <w:rFonts w:ascii="Times New Roman" w:hAnsi="Times New Roman"/>
          <w:sz w:val="24"/>
          <w:szCs w:val="24"/>
          <w:lang w:val="sr-Cyrl-RS"/>
        </w:rPr>
        <w:tab/>
        <w:t>се појавила пос</w:t>
      </w:r>
      <w:r w:rsidR="00664DD4" w:rsidRPr="003C6EC1">
        <w:rPr>
          <w:rFonts w:ascii="Times New Roman" w:hAnsi="Times New Roman"/>
          <w:sz w:val="24"/>
          <w:szCs w:val="24"/>
          <w:lang w:val="sr-Cyrl-RS"/>
        </w:rPr>
        <w:t>ле преласка ризика на потрошача и</w:t>
      </w:r>
      <w:r w:rsidR="000E350F" w:rsidRPr="003C6EC1">
        <w:rPr>
          <w:rFonts w:ascii="Times New Roman" w:hAnsi="Times New Roman"/>
          <w:sz w:val="24"/>
          <w:szCs w:val="24"/>
          <w:lang w:val="sr-Cyrl-RS"/>
        </w:rPr>
        <w:t xml:space="preserve"> </w:t>
      </w:r>
      <w:r w:rsidRPr="003C6EC1">
        <w:rPr>
          <w:rFonts w:ascii="Times New Roman" w:hAnsi="Times New Roman"/>
          <w:sz w:val="24"/>
          <w:szCs w:val="24"/>
          <w:lang w:val="sr-Cyrl-RS"/>
        </w:rPr>
        <w:t>потиче од узрока који је постојао пре преласка ризика на потрошача;</w:t>
      </w:r>
    </w:p>
    <w:p w14:paraId="090D6D5D"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3)</w:t>
      </w:r>
      <w:r w:rsidRPr="003C6EC1">
        <w:rPr>
          <w:rFonts w:ascii="Times New Roman" w:hAnsi="Times New Roman"/>
          <w:sz w:val="24"/>
          <w:szCs w:val="24"/>
          <w:lang w:val="sr-Cyrl-RS"/>
        </w:rPr>
        <w:tab/>
        <w:t>је потрошач могао лако уочити, уколико је продавац изјавио да је роба саобразна уговору.</w:t>
      </w:r>
    </w:p>
    <w:p w14:paraId="63292EFF" w14:textId="5CE1EF8C" w:rsidR="00C23328" w:rsidRPr="003C6EC1" w:rsidRDefault="00C23328">
      <w:pPr>
        <w:pStyle w:val="WW-Default"/>
        <w:tabs>
          <w:tab w:val="left" w:pos="1152"/>
        </w:tabs>
        <w:suppressAutoHyphens w:val="0"/>
        <w:spacing w:after="120"/>
        <w:ind w:firstLine="720"/>
        <w:jc w:val="both"/>
        <w:rPr>
          <w:color w:val="auto"/>
          <w:lang w:val="sr-Cyrl-RS"/>
        </w:rPr>
      </w:pPr>
      <w:r w:rsidRPr="003C6EC1">
        <w:rPr>
          <w:color w:val="auto"/>
          <w:lang w:val="sr-Cyrl-RS"/>
        </w:rPr>
        <w:t xml:space="preserve">Продавац је одговоран и за несаобразност насталу због неправилног паковања, неправилне инсталације или монтаже коју је извршио он или лице под његовим надзором, као и </w:t>
      </w:r>
      <w:r w:rsidR="000F0E3A" w:rsidRPr="003C6EC1">
        <w:rPr>
          <w:color w:val="auto"/>
          <w:lang w:val="sr-Cyrl-RS"/>
        </w:rPr>
        <w:t>за неправилну инсталацију или монтажу</w:t>
      </w:r>
      <w:r w:rsidRPr="003C6EC1">
        <w:rPr>
          <w:color w:val="auto"/>
          <w:lang w:val="sr-Cyrl-RS"/>
        </w:rPr>
        <w:t xml:space="preserve"> робе </w:t>
      </w:r>
      <w:r w:rsidR="000F0E3A" w:rsidRPr="003C6EC1">
        <w:rPr>
          <w:color w:val="auto"/>
          <w:lang w:val="sr-Cyrl-RS"/>
        </w:rPr>
        <w:t xml:space="preserve">која је </w:t>
      </w:r>
      <w:r w:rsidRPr="003C6EC1">
        <w:rPr>
          <w:color w:val="auto"/>
          <w:lang w:val="sr-Cyrl-RS"/>
        </w:rPr>
        <w:t>последица недостатка у упутству које је предао потрошачу ради самосталне инсталације или монтаже.</w:t>
      </w:r>
    </w:p>
    <w:p w14:paraId="3DFCDEE7" w14:textId="77777777" w:rsidR="00C23328" w:rsidRPr="003C6EC1" w:rsidRDefault="00C23328">
      <w:pPr>
        <w:pStyle w:val="WW-Default"/>
        <w:tabs>
          <w:tab w:val="left" w:pos="1152"/>
        </w:tabs>
        <w:suppressAutoHyphens w:val="0"/>
        <w:spacing w:after="120"/>
        <w:ind w:firstLine="720"/>
        <w:jc w:val="both"/>
        <w:rPr>
          <w:color w:val="auto"/>
          <w:lang w:val="sr-Cyrl-RS"/>
        </w:rPr>
      </w:pPr>
      <w:r w:rsidRPr="003C6EC1">
        <w:rPr>
          <w:color w:val="auto"/>
          <w:lang w:val="sr-Cyrl-RS"/>
        </w:rPr>
        <w:t>Продавац не одговара за несаобразност ако је у тренутку закључења уговора потрошачу било познато или му није могло остати непознато да роба није саобразна уговору или ако је узрок несаобразности у материјалу који је дао потрошач.</w:t>
      </w:r>
    </w:p>
    <w:p w14:paraId="29001DD5" w14:textId="51962D2C" w:rsidR="00C23328" w:rsidRPr="003C6EC1" w:rsidRDefault="00C23328">
      <w:pPr>
        <w:pStyle w:val="WW-Default"/>
        <w:tabs>
          <w:tab w:val="left" w:pos="1152"/>
        </w:tabs>
        <w:suppressAutoHyphens w:val="0"/>
        <w:spacing w:after="120"/>
        <w:ind w:firstLine="720"/>
        <w:jc w:val="both"/>
        <w:rPr>
          <w:color w:val="auto"/>
          <w:lang w:val="sr-Cyrl-RS"/>
        </w:rPr>
      </w:pPr>
      <w:r w:rsidRPr="003C6EC1">
        <w:rPr>
          <w:color w:val="auto"/>
          <w:lang w:val="sr-Cyrl-RS"/>
        </w:rPr>
        <w:t xml:space="preserve">Одговорност продавца за несаобразност робе уговору не сме бити ограничена или </w:t>
      </w:r>
      <w:r w:rsidR="00CC50D1" w:rsidRPr="003C6EC1">
        <w:rPr>
          <w:color w:val="auto"/>
          <w:lang w:val="sr-Cyrl-RS"/>
        </w:rPr>
        <w:t xml:space="preserve">искључена </w:t>
      </w:r>
      <w:r w:rsidRPr="003C6EC1">
        <w:rPr>
          <w:color w:val="auto"/>
          <w:lang w:val="sr-Cyrl-RS"/>
        </w:rPr>
        <w:t>супротно одредбама овог закона.</w:t>
      </w:r>
    </w:p>
    <w:p w14:paraId="04854D06" w14:textId="77777777" w:rsidR="00C23328" w:rsidRPr="003C6EC1" w:rsidRDefault="00C23328">
      <w:pPr>
        <w:pStyle w:val="WW-Default"/>
        <w:tabs>
          <w:tab w:val="left" w:pos="1152"/>
        </w:tabs>
        <w:suppressAutoHyphens w:val="0"/>
        <w:spacing w:after="120"/>
        <w:ind w:firstLine="720"/>
        <w:jc w:val="both"/>
        <w:rPr>
          <w:color w:val="auto"/>
          <w:lang w:val="sr-Cyrl-RS"/>
        </w:rPr>
      </w:pPr>
      <w:r w:rsidRPr="003C6EC1">
        <w:rPr>
          <w:color w:val="auto"/>
          <w:lang w:val="sr-Cyrl-RS"/>
        </w:rPr>
        <w:t>Продавац није везан јавним обећањем у погледу својстава робе ако:</w:t>
      </w:r>
    </w:p>
    <w:p w14:paraId="08E88E17" w14:textId="77777777" w:rsidR="00C23328" w:rsidRPr="003C6EC1" w:rsidRDefault="00C23328" w:rsidP="00A63AAE">
      <w:pPr>
        <w:pStyle w:val="WW-Default"/>
        <w:numPr>
          <w:ilvl w:val="0"/>
          <w:numId w:val="16"/>
        </w:numPr>
        <w:tabs>
          <w:tab w:val="clear" w:pos="1240"/>
          <w:tab w:val="left" w:pos="1152"/>
        </w:tabs>
        <w:suppressAutoHyphens w:val="0"/>
        <w:spacing w:after="120"/>
        <w:ind w:left="0" w:firstLine="720"/>
        <w:jc w:val="both"/>
        <w:rPr>
          <w:color w:val="auto"/>
          <w:lang w:val="sr-Cyrl-RS"/>
        </w:rPr>
      </w:pPr>
      <w:r w:rsidRPr="003C6EC1">
        <w:rPr>
          <w:color w:val="auto"/>
          <w:lang w:val="sr-Cyrl-RS"/>
        </w:rPr>
        <w:lastRenderedPageBreak/>
        <w:t>није знао или није могао знати за дато обећање;</w:t>
      </w:r>
    </w:p>
    <w:p w14:paraId="5C9FB097" w14:textId="77777777" w:rsidR="00C23328" w:rsidRPr="003C6EC1" w:rsidRDefault="00C23328" w:rsidP="00A63AAE">
      <w:pPr>
        <w:pStyle w:val="WW-Default"/>
        <w:numPr>
          <w:ilvl w:val="0"/>
          <w:numId w:val="16"/>
        </w:numPr>
        <w:tabs>
          <w:tab w:val="clear" w:pos="1240"/>
          <w:tab w:val="left" w:pos="1152"/>
        </w:tabs>
        <w:suppressAutoHyphens w:val="0"/>
        <w:spacing w:after="120"/>
        <w:ind w:left="0" w:firstLine="720"/>
        <w:jc w:val="both"/>
        <w:rPr>
          <w:color w:val="auto"/>
          <w:lang w:val="sr-Cyrl-RS"/>
        </w:rPr>
      </w:pPr>
      <w:r w:rsidRPr="003C6EC1">
        <w:rPr>
          <w:color w:val="auto"/>
          <w:lang w:val="sr-Cyrl-RS"/>
        </w:rPr>
        <w:t xml:space="preserve">је пре закључења уговора објављена исправка обећања; </w:t>
      </w:r>
    </w:p>
    <w:p w14:paraId="75467F72" w14:textId="765C5C1B" w:rsidR="00C23328" w:rsidRPr="003C6EC1" w:rsidRDefault="00C23328" w:rsidP="00AF4E4D">
      <w:pPr>
        <w:pStyle w:val="WW-Default"/>
        <w:numPr>
          <w:ilvl w:val="0"/>
          <w:numId w:val="16"/>
        </w:numPr>
        <w:tabs>
          <w:tab w:val="clear" w:pos="1240"/>
          <w:tab w:val="left" w:pos="1152"/>
        </w:tabs>
        <w:suppressAutoHyphens w:val="0"/>
        <w:ind w:left="0" w:firstLine="720"/>
        <w:jc w:val="both"/>
        <w:rPr>
          <w:color w:val="auto"/>
          <w:lang w:val="sr-Cyrl-RS"/>
        </w:rPr>
      </w:pPr>
      <w:r w:rsidRPr="003C6EC1">
        <w:rPr>
          <w:color w:val="auto"/>
          <w:lang w:val="sr-Cyrl-RS"/>
        </w:rPr>
        <w:t>обећање није могло утицати на одлуку потрошача да закључи уговор.</w:t>
      </w:r>
    </w:p>
    <w:p w14:paraId="504672FD" w14:textId="77777777" w:rsidR="00AF4E4D" w:rsidRPr="003C6EC1" w:rsidRDefault="00AF4E4D" w:rsidP="00AF4E4D">
      <w:pPr>
        <w:pStyle w:val="WW-Default"/>
        <w:tabs>
          <w:tab w:val="left" w:pos="1152"/>
        </w:tabs>
        <w:suppressAutoHyphens w:val="0"/>
        <w:ind w:left="720"/>
        <w:jc w:val="both"/>
        <w:rPr>
          <w:color w:val="auto"/>
          <w:lang w:val="sr-Cyrl-RS"/>
        </w:rPr>
      </w:pPr>
    </w:p>
    <w:p w14:paraId="2C943C84" w14:textId="0714CCC1"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Захтев за отклањање несаобразности</w:t>
      </w:r>
    </w:p>
    <w:p w14:paraId="43FFCF12" w14:textId="77777777" w:rsidR="00AF4E4D" w:rsidRPr="003C6EC1" w:rsidRDefault="00AF4E4D" w:rsidP="00AF4E4D">
      <w:pPr>
        <w:pStyle w:val="Clan"/>
        <w:spacing w:before="0" w:after="0"/>
        <w:rPr>
          <w:rFonts w:ascii="Times New Roman" w:hAnsi="Times New Roman"/>
          <w:b w:val="0"/>
          <w:sz w:val="24"/>
          <w:szCs w:val="24"/>
          <w:lang w:val="sr-Cyrl-RS"/>
        </w:rPr>
      </w:pPr>
    </w:p>
    <w:p w14:paraId="4DE2506B" w14:textId="4239A435" w:rsidR="00C23328" w:rsidRPr="003C6EC1" w:rsidRDefault="00AD6ADD"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51</w:t>
      </w:r>
      <w:r w:rsidR="00C23328" w:rsidRPr="003C6EC1">
        <w:rPr>
          <w:rFonts w:ascii="Times New Roman" w:hAnsi="Times New Roman"/>
          <w:b w:val="0"/>
          <w:sz w:val="24"/>
          <w:szCs w:val="24"/>
          <w:lang w:val="sr-Cyrl-RS"/>
        </w:rPr>
        <w:t xml:space="preserve">. </w:t>
      </w:r>
    </w:p>
    <w:p w14:paraId="7E34091C" w14:textId="229696A1" w:rsidR="00C23328" w:rsidRPr="003C6EC1" w:rsidRDefault="00C23328" w:rsidP="00AF4E4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испоручена роба није саобразна уговору, потрошач који је обавестио продавца о несаобразности има право да захтева од продавца да отклони несаобразност, без</w:t>
      </w:r>
      <w:r w:rsidR="00D85D74" w:rsidRPr="003C6EC1">
        <w:rPr>
          <w:rFonts w:ascii="Times New Roman" w:hAnsi="Times New Roman"/>
          <w:sz w:val="24"/>
          <w:szCs w:val="24"/>
          <w:lang w:val="sr-Cyrl-RS"/>
        </w:rPr>
        <w:t xml:space="preserve"> накнаде, оправком или заменом </w:t>
      </w:r>
      <w:r w:rsidR="004C1095" w:rsidRPr="003C6EC1">
        <w:rPr>
          <w:rFonts w:ascii="Times New Roman" w:hAnsi="Times New Roman"/>
          <w:sz w:val="24"/>
          <w:szCs w:val="24"/>
          <w:lang w:val="sr-Cyrl-RS"/>
        </w:rPr>
        <w:t>или</w:t>
      </w:r>
      <w:r w:rsidR="004C1095"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да захтева одговарајуће умањење цене или да раскине уговор у погледу те робе.</w:t>
      </w:r>
    </w:p>
    <w:p w14:paraId="2D4E7B1F" w14:textId="367A0361" w:rsidR="00C23328" w:rsidRPr="003C6EC1" w:rsidRDefault="004C5AE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Потрошач има право да бира између</w:t>
      </w:r>
      <w:r w:rsidR="00C23328" w:rsidRPr="003C6EC1">
        <w:rPr>
          <w:rFonts w:ascii="Times New Roman" w:hAnsi="Times New Roman"/>
          <w:sz w:val="24"/>
          <w:szCs w:val="24"/>
          <w:lang w:val="sr-Cyrl-RS"/>
        </w:rPr>
        <w:t xml:space="preserve"> </w:t>
      </w:r>
      <w:r w:rsidRPr="003C6EC1">
        <w:rPr>
          <w:rFonts w:ascii="Times New Roman" w:hAnsi="Times New Roman"/>
          <w:sz w:val="24"/>
          <w:szCs w:val="24"/>
          <w:lang w:val="sr-Cyrl-RS"/>
        </w:rPr>
        <w:t>оправке или замене као начина отклањања несаобразности робе</w:t>
      </w:r>
      <w:r w:rsidR="00C23328" w:rsidRPr="003C6EC1">
        <w:rPr>
          <w:rFonts w:ascii="Times New Roman" w:hAnsi="Times New Roman"/>
          <w:sz w:val="24"/>
          <w:szCs w:val="24"/>
          <w:lang w:val="sr-Cyrl-RS"/>
        </w:rPr>
        <w:t>.</w:t>
      </w:r>
    </w:p>
    <w:p w14:paraId="36D62928"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отклањање несаобразности у складу са ставом 2. овог члана није могуће, потрошач има право да захтева одговарајуће умањење цене или раскид уговорa ако:</w:t>
      </w:r>
    </w:p>
    <w:p w14:paraId="50F5B5A7" w14:textId="061D6407" w:rsidR="00C23328" w:rsidRPr="003C6EC1" w:rsidRDefault="00C23328" w:rsidP="00A63AAE">
      <w:pPr>
        <w:pStyle w:val="ListParagraph"/>
        <w:numPr>
          <w:ilvl w:val="0"/>
          <w:numId w:val="22"/>
        </w:numPr>
        <w:tabs>
          <w:tab w:val="clear" w:pos="1080"/>
          <w:tab w:val="left" w:pos="1152"/>
        </w:tabs>
        <w:suppressAutoHyphens w:val="0"/>
        <w:autoSpaceDE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несаобразност не може да се отклони оправком или заменом уопште</w:t>
      </w:r>
      <w:r w:rsidR="00F6574C" w:rsidRPr="003C6EC1">
        <w:rPr>
          <w:rFonts w:ascii="Times New Roman" w:hAnsi="Times New Roman"/>
          <w:sz w:val="24"/>
          <w:szCs w:val="24"/>
          <w:lang w:val="sr-Cyrl-RS"/>
        </w:rPr>
        <w:t>,</w:t>
      </w:r>
      <w:r w:rsidRPr="003C6EC1">
        <w:rPr>
          <w:rFonts w:ascii="Times New Roman" w:hAnsi="Times New Roman"/>
          <w:sz w:val="24"/>
          <w:szCs w:val="24"/>
          <w:lang w:val="sr-Cyrl-RS"/>
        </w:rPr>
        <w:t xml:space="preserve"> ни у примереном року;</w:t>
      </w:r>
    </w:p>
    <w:p w14:paraId="7D46A480" w14:textId="2EFA6A83" w:rsidR="00C23328" w:rsidRPr="003C6EC1" w:rsidRDefault="00C23328" w:rsidP="00A63AAE">
      <w:pPr>
        <w:pStyle w:val="ListParagraph"/>
        <w:numPr>
          <w:ilvl w:val="0"/>
          <w:numId w:val="22"/>
        </w:numPr>
        <w:tabs>
          <w:tab w:val="clear" w:pos="1080"/>
          <w:tab w:val="left" w:pos="1152"/>
        </w:tabs>
        <w:suppressAutoHyphens w:val="0"/>
        <w:autoSpaceDE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 xml:space="preserve">не може да оствари право на оправку или замену, </w:t>
      </w:r>
      <w:r w:rsidR="004C1095" w:rsidRPr="003C6EC1">
        <w:rPr>
          <w:rFonts w:ascii="Times New Roman" w:hAnsi="Times New Roman"/>
          <w:sz w:val="24"/>
          <w:szCs w:val="24"/>
          <w:lang w:val="sr-Cyrl-RS"/>
        </w:rPr>
        <w:t xml:space="preserve">то јест </w:t>
      </w:r>
      <w:r w:rsidRPr="003C6EC1">
        <w:rPr>
          <w:rFonts w:ascii="Times New Roman" w:hAnsi="Times New Roman"/>
          <w:sz w:val="24"/>
          <w:szCs w:val="24"/>
          <w:lang w:val="sr-Cyrl-RS"/>
        </w:rPr>
        <w:t xml:space="preserve">ако продавац није извршио оправку или замену у примереном року; </w:t>
      </w:r>
    </w:p>
    <w:p w14:paraId="1A21C4BA" w14:textId="77777777" w:rsidR="00C23328" w:rsidRPr="003C6EC1" w:rsidRDefault="00C23328" w:rsidP="00A63AAE">
      <w:pPr>
        <w:pStyle w:val="ListParagraph"/>
        <w:numPr>
          <w:ilvl w:val="0"/>
          <w:numId w:val="22"/>
        </w:numPr>
        <w:tabs>
          <w:tab w:val="clear" w:pos="1080"/>
          <w:tab w:val="left" w:pos="1152"/>
        </w:tabs>
        <w:suppressAutoHyphens w:val="0"/>
        <w:autoSpaceDE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оправка или замена не може да се спроведе без значајнијих непогодности за потрошача због природе робе и њене намене;</w:t>
      </w:r>
    </w:p>
    <w:p w14:paraId="1C84E1B9" w14:textId="77777777" w:rsidR="00C23328" w:rsidRPr="003C6EC1" w:rsidRDefault="00C23328" w:rsidP="00A63AAE">
      <w:pPr>
        <w:pStyle w:val="ListParagraph"/>
        <w:numPr>
          <w:ilvl w:val="0"/>
          <w:numId w:val="22"/>
        </w:numPr>
        <w:tabs>
          <w:tab w:val="clear" w:pos="1080"/>
          <w:tab w:val="left" w:pos="1152"/>
        </w:tabs>
        <w:suppressAutoHyphens w:val="0"/>
        <w:autoSpaceDE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отклањање несаобразности оправком или заменом представља несразмерно оптерећење за продавца.</w:t>
      </w:r>
    </w:p>
    <w:p w14:paraId="30D43AFE"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Несразмерно оптерећење за продавца у смислу става 3. тачка 4) овог члана, јавља се ако у поређењу са умањењем цене и раскидом уговора, ствара претеране трошкове, узимајући у обзир:</w:t>
      </w:r>
    </w:p>
    <w:p w14:paraId="58E7F25F" w14:textId="77777777" w:rsidR="00C23328" w:rsidRPr="003C6EC1" w:rsidRDefault="00C23328" w:rsidP="00A63AAE">
      <w:pPr>
        <w:numPr>
          <w:ilvl w:val="0"/>
          <w:numId w:val="39"/>
        </w:numPr>
        <w:tabs>
          <w:tab w:val="clear" w:pos="1080"/>
          <w:tab w:val="clear" w:pos="1728"/>
          <w:tab w:val="left" w:pos="1152"/>
        </w:tabs>
        <w:autoSpaceDE w:val="0"/>
        <w:ind w:left="0" w:firstLine="720"/>
        <w:rPr>
          <w:rFonts w:ascii="Times New Roman" w:hAnsi="Times New Roman"/>
          <w:sz w:val="24"/>
          <w:szCs w:val="24"/>
          <w:lang w:val="sr-Cyrl-RS"/>
        </w:rPr>
      </w:pPr>
      <w:r w:rsidRPr="003C6EC1">
        <w:rPr>
          <w:rFonts w:ascii="Times New Roman" w:hAnsi="Times New Roman"/>
          <w:sz w:val="24"/>
          <w:szCs w:val="24"/>
          <w:lang w:val="sr-Cyrl-RS"/>
        </w:rPr>
        <w:t>вредност робе коју би имала да је саобразна уговору;</w:t>
      </w:r>
    </w:p>
    <w:p w14:paraId="554A0705" w14:textId="77777777" w:rsidR="00C23328" w:rsidRPr="003C6EC1" w:rsidRDefault="00C23328" w:rsidP="00A63AAE">
      <w:pPr>
        <w:numPr>
          <w:ilvl w:val="0"/>
          <w:numId w:val="39"/>
        </w:numPr>
        <w:tabs>
          <w:tab w:val="clear" w:pos="1080"/>
          <w:tab w:val="clear" w:pos="1728"/>
          <w:tab w:val="left" w:pos="1152"/>
        </w:tabs>
        <w:autoSpaceDE w:val="0"/>
        <w:ind w:left="0" w:firstLine="720"/>
        <w:rPr>
          <w:rFonts w:ascii="Times New Roman" w:hAnsi="Times New Roman"/>
          <w:sz w:val="24"/>
          <w:szCs w:val="24"/>
          <w:lang w:val="sr-Cyrl-RS"/>
        </w:rPr>
      </w:pPr>
      <w:r w:rsidRPr="003C6EC1">
        <w:rPr>
          <w:rFonts w:ascii="Times New Roman" w:hAnsi="Times New Roman"/>
          <w:sz w:val="24"/>
          <w:szCs w:val="24"/>
          <w:lang w:val="sr-Cyrl-RS"/>
        </w:rPr>
        <w:t>значај саобразности у конкретном случају;</w:t>
      </w:r>
    </w:p>
    <w:p w14:paraId="13FC22DC" w14:textId="77777777" w:rsidR="00C23328" w:rsidRPr="003C6EC1" w:rsidRDefault="00C23328" w:rsidP="00A63AAE">
      <w:pPr>
        <w:numPr>
          <w:ilvl w:val="0"/>
          <w:numId w:val="39"/>
        </w:numPr>
        <w:tabs>
          <w:tab w:val="clear" w:pos="108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да ли се </w:t>
      </w:r>
      <w:r w:rsidR="00150F5D" w:rsidRPr="003C6EC1">
        <w:rPr>
          <w:rFonts w:ascii="Times New Roman" w:hAnsi="Times New Roman"/>
          <w:sz w:val="24"/>
          <w:szCs w:val="24"/>
          <w:lang w:val="sr-Cyrl-RS"/>
        </w:rPr>
        <w:t>не</w:t>
      </w:r>
      <w:r w:rsidRPr="003C6EC1">
        <w:rPr>
          <w:rFonts w:ascii="Times New Roman" w:hAnsi="Times New Roman"/>
          <w:sz w:val="24"/>
          <w:szCs w:val="24"/>
          <w:lang w:val="sr-Cyrl-RS"/>
        </w:rPr>
        <w:t>саобразност може отклонити без значајнијих непогодности за потрошача.</w:t>
      </w:r>
    </w:p>
    <w:p w14:paraId="4AD215CE" w14:textId="77777777" w:rsidR="00C23328" w:rsidRPr="003C6EC1" w:rsidRDefault="00C23328">
      <w:pPr>
        <w:pStyle w:val="ListParagraph"/>
        <w:tabs>
          <w:tab w:val="left" w:pos="1152"/>
        </w:tabs>
        <w:suppressAutoHyphens w:val="0"/>
        <w:autoSpaceDE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Потрошач има право да захтева замену, одговарајуће умањење цене или да раскине уговор због истог или другог недостатка саобразности који се после прве оправке појави, а поновна оправка је могућа само уз изричиту сагласност потрошача.</w:t>
      </w:r>
    </w:p>
    <w:p w14:paraId="789B6F67" w14:textId="77777777" w:rsidR="00C23328" w:rsidRPr="003C6EC1" w:rsidRDefault="00C23328">
      <w:pPr>
        <w:pStyle w:val="ListParagraph"/>
        <w:tabs>
          <w:tab w:val="left" w:pos="1152"/>
        </w:tabs>
        <w:suppressAutoHyphens w:val="0"/>
        <w:autoSpaceDE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Узимајући у обзир природу робе и сврху због које је потрошач набавио, оправка или замена мора се извршити у примереном року без значајних неугодности за потрошача и уз његову сагласност.</w:t>
      </w:r>
    </w:p>
    <w:p w14:paraId="7E0DAE03" w14:textId="77777777" w:rsidR="00C23328" w:rsidRPr="003C6EC1" w:rsidRDefault="00C23328">
      <w:pPr>
        <w:pStyle w:val="NormalWeb"/>
        <w:shd w:val="clear" w:color="auto" w:fill="FFFFFF"/>
        <w:tabs>
          <w:tab w:val="left" w:pos="1152"/>
        </w:tabs>
        <w:suppressAutoHyphens w:val="0"/>
        <w:spacing w:before="0" w:after="120"/>
        <w:ind w:firstLine="720"/>
        <w:jc w:val="both"/>
        <w:rPr>
          <w:lang w:val="sr-Cyrl-RS"/>
        </w:rPr>
      </w:pPr>
      <w:r w:rsidRPr="003C6EC1">
        <w:rPr>
          <w:lang w:val="sr-Cyrl-RS"/>
        </w:rPr>
        <w:t xml:space="preserve">Ако се несаобразност појави у року од </w:t>
      </w:r>
      <w:bookmarkStart w:id="8" w:name="OLE_LINK8"/>
      <w:r w:rsidRPr="003C6EC1">
        <w:rPr>
          <w:lang w:val="sr-Cyrl-RS"/>
        </w:rPr>
        <w:t xml:space="preserve">шест </w:t>
      </w:r>
      <w:bookmarkEnd w:id="8"/>
      <w:r w:rsidRPr="003C6EC1">
        <w:rPr>
          <w:lang w:val="sr-Cyrl-RS"/>
        </w:rPr>
        <w:t>месеци од дана преласка ризика на потрошача, потрошач има право да бира између захтева да се несаобразност отклони заменом, одговарајућим умањењем цене или да изјави да раскида уговор.</w:t>
      </w:r>
    </w:p>
    <w:p w14:paraId="6DD9A2FF"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Ако се несаобразност појави у року од шест месеци од дана преласка ризика на потрошача, отклањање несаобразности могуће је оправком уз изричиту сагласност потрошача.</w:t>
      </w:r>
    </w:p>
    <w:p w14:paraId="514EFEDB" w14:textId="35EF9DDE"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Све тро</w:t>
      </w:r>
      <w:r w:rsidR="004C5AE8" w:rsidRPr="003C6EC1">
        <w:rPr>
          <w:rFonts w:ascii="Times New Roman" w:hAnsi="Times New Roman"/>
          <w:sz w:val="24"/>
          <w:szCs w:val="24"/>
          <w:lang w:val="sr-Cyrl-RS"/>
        </w:rPr>
        <w:t>шкове који су неопходни да би</w:t>
      </w:r>
      <w:r w:rsidRPr="003C6EC1">
        <w:rPr>
          <w:rFonts w:ascii="Times New Roman" w:hAnsi="Times New Roman"/>
          <w:sz w:val="24"/>
          <w:szCs w:val="24"/>
          <w:lang w:val="sr-Cyrl-RS"/>
        </w:rPr>
        <w:t xml:space="preserve"> роба </w:t>
      </w:r>
      <w:r w:rsidR="004C5AE8" w:rsidRPr="003C6EC1">
        <w:rPr>
          <w:rFonts w:ascii="Times New Roman" w:hAnsi="Times New Roman"/>
          <w:sz w:val="24"/>
          <w:szCs w:val="24"/>
          <w:lang w:val="sr-Cyrl-RS"/>
        </w:rPr>
        <w:t>постала саобразна</w:t>
      </w:r>
      <w:r w:rsidRPr="003C6EC1">
        <w:rPr>
          <w:rFonts w:ascii="Times New Roman" w:hAnsi="Times New Roman"/>
          <w:sz w:val="24"/>
          <w:szCs w:val="24"/>
          <w:lang w:val="sr-Cyrl-RS"/>
        </w:rPr>
        <w:t xml:space="preserve"> уговору, а нарочито трошкове рада, материјала, преузимања и испоруке, сноси продавац.</w:t>
      </w:r>
    </w:p>
    <w:p w14:paraId="5E93F8E4"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 xml:space="preserve">За обавезе продавца према потрошачу, које настану услед несаобразности робе, продавац има право да захтева од произвођача у ланцу набавке те робе, да му накнади оно што </w:t>
      </w:r>
      <w:r w:rsidR="00AE14D7" w:rsidRPr="003C6EC1">
        <w:rPr>
          <w:rFonts w:ascii="Times New Roman" w:hAnsi="Times New Roman"/>
          <w:sz w:val="24"/>
          <w:szCs w:val="24"/>
          <w:lang w:val="sr-Cyrl-RS"/>
        </w:rPr>
        <w:t xml:space="preserve">је </w:t>
      </w:r>
      <w:r w:rsidRPr="003C6EC1">
        <w:rPr>
          <w:rFonts w:ascii="Times New Roman" w:hAnsi="Times New Roman"/>
          <w:sz w:val="24"/>
          <w:szCs w:val="24"/>
          <w:lang w:val="sr-Cyrl-RS"/>
        </w:rPr>
        <w:t>испунио по основу те обавезе.</w:t>
      </w:r>
    </w:p>
    <w:p w14:paraId="6DC01ACB"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Потрошач не може да раскине уговор ако је несаобразност робе незнатна.</w:t>
      </w:r>
    </w:p>
    <w:p w14:paraId="7DD0C106" w14:textId="77CDE6A2" w:rsidR="00C23328" w:rsidRPr="003C6EC1" w:rsidRDefault="00C23328" w:rsidP="00AF4E4D">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Права из става 1. овог члана не утичу на право потрошача да захтева од продавца накнаду штете која потиче од несаобразности робе, у складу са општим правилима о одговорности за штету.</w:t>
      </w:r>
    </w:p>
    <w:p w14:paraId="3115CDDD" w14:textId="77777777" w:rsidR="00AF4E4D" w:rsidRPr="003C6EC1" w:rsidRDefault="00AF4E4D" w:rsidP="00AF4E4D">
      <w:pPr>
        <w:tabs>
          <w:tab w:val="clear" w:pos="1728"/>
          <w:tab w:val="left" w:pos="1152"/>
        </w:tabs>
        <w:autoSpaceDE w:val="0"/>
        <w:spacing w:after="0"/>
        <w:ind w:firstLine="720"/>
        <w:rPr>
          <w:rFonts w:ascii="Times New Roman" w:hAnsi="Times New Roman"/>
          <w:sz w:val="24"/>
          <w:szCs w:val="24"/>
          <w:lang w:val="sr-Cyrl-RS"/>
        </w:rPr>
      </w:pPr>
    </w:p>
    <w:p w14:paraId="4C89F6F2" w14:textId="3F345678"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Рокови и терет доказивања</w:t>
      </w:r>
    </w:p>
    <w:p w14:paraId="55E60A84" w14:textId="77777777" w:rsidR="00AF4E4D" w:rsidRPr="003C6EC1" w:rsidRDefault="00AF4E4D" w:rsidP="00AF4E4D">
      <w:pPr>
        <w:pStyle w:val="Clan"/>
        <w:spacing w:before="0" w:after="0"/>
        <w:rPr>
          <w:rFonts w:ascii="Times New Roman" w:hAnsi="Times New Roman"/>
          <w:b w:val="0"/>
          <w:sz w:val="24"/>
          <w:szCs w:val="24"/>
          <w:lang w:val="sr-Cyrl-RS"/>
        </w:rPr>
      </w:pPr>
    </w:p>
    <w:p w14:paraId="63D36DD1" w14:textId="363D6C19" w:rsidR="00C23328" w:rsidRPr="003C6EC1" w:rsidRDefault="00F3758C"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52</w:t>
      </w:r>
      <w:r w:rsidR="00C23328" w:rsidRPr="003C6EC1">
        <w:rPr>
          <w:rFonts w:ascii="Times New Roman" w:hAnsi="Times New Roman"/>
          <w:b w:val="0"/>
          <w:sz w:val="24"/>
          <w:szCs w:val="24"/>
          <w:lang w:val="sr-Cyrl-RS"/>
        </w:rPr>
        <w:t xml:space="preserve">. </w:t>
      </w:r>
    </w:p>
    <w:p w14:paraId="4128C4D7" w14:textId="77777777" w:rsidR="00C23328" w:rsidRPr="003C6EC1" w:rsidRDefault="00C23328" w:rsidP="00AF4E4D">
      <w:pPr>
        <w:pStyle w:val="WW-Default"/>
        <w:tabs>
          <w:tab w:val="left" w:pos="1152"/>
        </w:tabs>
        <w:suppressAutoHyphens w:val="0"/>
        <w:ind w:firstLine="720"/>
        <w:jc w:val="both"/>
        <w:rPr>
          <w:color w:val="auto"/>
          <w:lang w:val="sr-Cyrl-RS"/>
        </w:rPr>
      </w:pPr>
      <w:r w:rsidRPr="003C6EC1">
        <w:rPr>
          <w:color w:val="auto"/>
          <w:lang w:val="sr-Cyrl-RS"/>
        </w:rPr>
        <w:t>Продавац је одговоран за несаобразност робе уговору која се појави у року од две године од дана преласка ризика на потрошача.</w:t>
      </w:r>
    </w:p>
    <w:p w14:paraId="541444BF" w14:textId="75FEE668" w:rsidR="00C23328" w:rsidRPr="003C6EC1" w:rsidRDefault="00C23328">
      <w:pPr>
        <w:pStyle w:val="WW-Default"/>
        <w:tabs>
          <w:tab w:val="left" w:pos="1152"/>
        </w:tabs>
        <w:suppressAutoHyphens w:val="0"/>
        <w:spacing w:after="120"/>
        <w:ind w:firstLine="720"/>
        <w:jc w:val="both"/>
        <w:rPr>
          <w:color w:val="auto"/>
          <w:lang w:val="sr-Cyrl-RS"/>
        </w:rPr>
      </w:pPr>
      <w:r w:rsidRPr="003C6EC1">
        <w:rPr>
          <w:color w:val="auto"/>
          <w:lang w:val="sr-Cyrl-RS"/>
        </w:rPr>
        <w:t>Ако несаобразност настане у року од шест месеци од дана преласка ризика на потрошача, претпоставља се да је несаобразност постојала у тренутку преласка ризика, осим ако је то у супротности са природом робе и природом одређене несаобразности.</w:t>
      </w:r>
      <w:r w:rsidR="00E36148" w:rsidRPr="003C6EC1">
        <w:rPr>
          <w:color w:val="auto"/>
          <w:lang w:val="sr-Cyrl-RS"/>
        </w:rPr>
        <w:t xml:space="preserve"> Терет доказивања да није постојала несаобразност сноси продавац.</w:t>
      </w:r>
    </w:p>
    <w:p w14:paraId="289E28A8" w14:textId="77777777" w:rsidR="00C23328" w:rsidRPr="003C6EC1" w:rsidRDefault="00C23328">
      <w:pPr>
        <w:pStyle w:val="WW-Default"/>
        <w:tabs>
          <w:tab w:val="left" w:pos="1152"/>
        </w:tabs>
        <w:suppressAutoHyphens w:val="0"/>
        <w:spacing w:after="120"/>
        <w:ind w:firstLine="720"/>
        <w:jc w:val="both"/>
        <w:rPr>
          <w:color w:val="auto"/>
          <w:lang w:val="sr-Cyrl-RS"/>
        </w:rPr>
      </w:pPr>
      <w:r w:rsidRPr="003C6EC1">
        <w:rPr>
          <w:color w:val="auto"/>
          <w:lang w:val="sr-Cyrl-RS"/>
        </w:rPr>
        <w:t>Код продаје половне робе, може се уговорити краћи рок у коме продавац одговара за несаобразност, који не може бити краћи од једне године.</w:t>
      </w:r>
    </w:p>
    <w:p w14:paraId="568A83A1" w14:textId="3093033C" w:rsidR="00C23328" w:rsidRPr="003C6EC1" w:rsidRDefault="00C23328" w:rsidP="00AF4E4D">
      <w:pPr>
        <w:pStyle w:val="WW-Default"/>
        <w:tabs>
          <w:tab w:val="left" w:pos="1152"/>
        </w:tabs>
        <w:suppressAutoHyphens w:val="0"/>
        <w:ind w:firstLine="720"/>
        <w:jc w:val="both"/>
        <w:rPr>
          <w:color w:val="auto"/>
          <w:lang w:val="sr-Cyrl-RS"/>
        </w:rPr>
      </w:pPr>
      <w:r w:rsidRPr="003C6EC1">
        <w:rPr>
          <w:color w:val="auto"/>
          <w:lang w:val="sr-Cyrl-RS"/>
        </w:rPr>
        <w:t>Рокови прописани у ст. 1</w:t>
      </w:r>
      <w:r w:rsidR="002D429B" w:rsidRPr="003C6EC1">
        <w:rPr>
          <w:color w:val="auto"/>
          <w:lang w:val="sr-Cyrl-RS"/>
        </w:rPr>
        <w:t>-</w:t>
      </w:r>
      <w:r w:rsidRPr="003C6EC1">
        <w:rPr>
          <w:color w:val="auto"/>
          <w:lang w:val="sr-Cyrl-RS"/>
        </w:rPr>
        <w:t>3. овог члана не теку у периоду који продавац користи за отклањање несаобразности.</w:t>
      </w:r>
    </w:p>
    <w:p w14:paraId="558DE23A" w14:textId="75B6E5A0" w:rsidR="00AF4E4D" w:rsidRPr="003C6EC1" w:rsidRDefault="00AF4E4D" w:rsidP="00AF4E4D">
      <w:pPr>
        <w:pStyle w:val="WW-Default"/>
        <w:tabs>
          <w:tab w:val="left" w:pos="1152"/>
        </w:tabs>
        <w:suppressAutoHyphens w:val="0"/>
        <w:ind w:firstLine="720"/>
        <w:jc w:val="both"/>
        <w:rPr>
          <w:color w:val="auto"/>
          <w:lang w:val="sr-Cyrl-RS"/>
        </w:rPr>
      </w:pPr>
    </w:p>
    <w:p w14:paraId="049411A1" w14:textId="77777777" w:rsidR="00AF4E4D" w:rsidRPr="003C6EC1" w:rsidRDefault="00AF4E4D" w:rsidP="00AF4E4D">
      <w:pPr>
        <w:pStyle w:val="WW-Default"/>
        <w:tabs>
          <w:tab w:val="left" w:pos="1152"/>
        </w:tabs>
        <w:suppressAutoHyphens w:val="0"/>
        <w:ind w:firstLine="720"/>
        <w:jc w:val="both"/>
        <w:rPr>
          <w:color w:val="auto"/>
          <w:lang w:val="sr-Cyrl-RS" w:eastAsia="en-US"/>
        </w:rPr>
      </w:pPr>
    </w:p>
    <w:p w14:paraId="1AE8A616" w14:textId="1DF51FEA"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3. Гаранција</w:t>
      </w:r>
    </w:p>
    <w:p w14:paraId="5FD6272D" w14:textId="63B4C90C" w:rsidR="00AF4E4D" w:rsidRPr="003C6EC1" w:rsidRDefault="00AF4E4D" w:rsidP="00AF4E4D">
      <w:pPr>
        <w:pStyle w:val="Clan"/>
        <w:spacing w:before="0" w:after="0"/>
        <w:rPr>
          <w:rFonts w:ascii="Times New Roman" w:hAnsi="Times New Roman"/>
          <w:b w:val="0"/>
          <w:sz w:val="24"/>
          <w:szCs w:val="24"/>
          <w:lang w:val="sr-Cyrl-RS"/>
        </w:rPr>
      </w:pPr>
    </w:p>
    <w:p w14:paraId="2991CDE5" w14:textId="77777777" w:rsidR="00AF4E4D" w:rsidRPr="003C6EC1" w:rsidRDefault="00AF4E4D" w:rsidP="00AF4E4D">
      <w:pPr>
        <w:pStyle w:val="Clan"/>
        <w:spacing w:before="0" w:after="0"/>
        <w:rPr>
          <w:rFonts w:ascii="Times New Roman" w:hAnsi="Times New Roman"/>
          <w:b w:val="0"/>
          <w:sz w:val="24"/>
          <w:szCs w:val="24"/>
          <w:lang w:val="sr-Cyrl-RS"/>
        </w:rPr>
      </w:pPr>
    </w:p>
    <w:p w14:paraId="6A38515D" w14:textId="12DE2945"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Давалац гаранције и гарантни лист</w:t>
      </w:r>
    </w:p>
    <w:p w14:paraId="6FE1FC94" w14:textId="77777777" w:rsidR="00AF4E4D" w:rsidRPr="003C6EC1" w:rsidRDefault="00AF4E4D" w:rsidP="00AF4E4D">
      <w:pPr>
        <w:pStyle w:val="Clan"/>
        <w:spacing w:before="0" w:after="0"/>
        <w:rPr>
          <w:rFonts w:ascii="Times New Roman" w:hAnsi="Times New Roman"/>
          <w:b w:val="0"/>
          <w:sz w:val="24"/>
          <w:szCs w:val="24"/>
          <w:lang w:val="sr-Cyrl-RS"/>
        </w:rPr>
      </w:pPr>
    </w:p>
    <w:p w14:paraId="0D963F8B" w14:textId="0C805EC5" w:rsidR="00C23328" w:rsidRPr="003C6EC1" w:rsidRDefault="00F3758C"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53</w:t>
      </w:r>
      <w:r w:rsidR="00C23328" w:rsidRPr="003C6EC1">
        <w:rPr>
          <w:rFonts w:ascii="Times New Roman" w:hAnsi="Times New Roman"/>
          <w:b w:val="0"/>
          <w:sz w:val="24"/>
          <w:szCs w:val="24"/>
          <w:lang w:val="sr-Cyrl-RS"/>
        </w:rPr>
        <w:t xml:space="preserve">. </w:t>
      </w:r>
    </w:p>
    <w:p w14:paraId="58107A68" w14:textId="77777777" w:rsidR="00C23328" w:rsidRPr="003C6EC1" w:rsidRDefault="00C23328" w:rsidP="00AF4E4D">
      <w:pPr>
        <w:pStyle w:val="Default"/>
        <w:tabs>
          <w:tab w:val="left" w:pos="1152"/>
        </w:tabs>
        <w:ind w:firstLine="720"/>
        <w:jc w:val="both"/>
        <w:rPr>
          <w:color w:val="auto"/>
          <w:lang w:val="sr-Cyrl-RS"/>
        </w:rPr>
      </w:pPr>
      <w:r w:rsidRPr="003C6EC1">
        <w:rPr>
          <w:color w:val="auto"/>
          <w:lang w:val="sr-Cyrl-RS"/>
        </w:rPr>
        <w:t xml:space="preserve">Гаранција је свака изјава којом њен давалац даје обећање у вези са робом, и правно је обавезујућа под условима датим у изјави, као и оглашавању у вези са том робом. </w:t>
      </w:r>
    </w:p>
    <w:p w14:paraId="0B34C97E" w14:textId="65FE7FD2" w:rsidR="00C23328" w:rsidRPr="003C6EC1" w:rsidRDefault="00C23328">
      <w:pPr>
        <w:pStyle w:val="Default"/>
        <w:tabs>
          <w:tab w:val="left" w:pos="1152"/>
        </w:tabs>
        <w:spacing w:after="120"/>
        <w:ind w:firstLine="720"/>
        <w:jc w:val="both"/>
        <w:rPr>
          <w:color w:val="auto"/>
          <w:lang w:val="sr-Cyrl-RS"/>
        </w:rPr>
      </w:pPr>
      <w:r w:rsidRPr="003C6EC1">
        <w:rPr>
          <w:color w:val="auto"/>
          <w:lang w:val="sr-Cyrl-RS"/>
        </w:rPr>
        <w:t xml:space="preserve">Гарантни лист је исправа у </w:t>
      </w:r>
      <w:r w:rsidR="00D85D74" w:rsidRPr="003C6EC1">
        <w:rPr>
          <w:color w:val="auto"/>
          <w:lang w:val="sr-Cyrl-RS"/>
        </w:rPr>
        <w:t xml:space="preserve">писаном или електронском облику </w:t>
      </w:r>
      <w:r w:rsidR="004C1095" w:rsidRPr="003C6EC1">
        <w:rPr>
          <w:color w:val="auto"/>
          <w:lang w:val="sr-Cyrl-RS"/>
        </w:rPr>
        <w:t>или</w:t>
      </w:r>
      <w:r w:rsidR="004C1095" w:rsidRPr="003C6EC1">
        <w:rPr>
          <w:color w:val="FF0000"/>
          <w:lang w:val="sr-Cyrl-RS"/>
        </w:rPr>
        <w:t xml:space="preserve"> </w:t>
      </w:r>
      <w:r w:rsidRPr="003C6EC1">
        <w:rPr>
          <w:color w:val="auto"/>
          <w:lang w:val="sr-Cyrl-RS"/>
        </w:rPr>
        <w:t>на другом трајном носачу записа, која садржи све податке из гаранције, наведене на јасан и читљив начин, лако разумљивим језиком, а нарочито податке о:</w:t>
      </w:r>
    </w:p>
    <w:p w14:paraId="032294DC" w14:textId="1A354E4B"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1)</w:t>
      </w:r>
      <w:r w:rsidRPr="003C6EC1">
        <w:rPr>
          <w:rFonts w:ascii="Times New Roman" w:hAnsi="Times New Roman"/>
          <w:sz w:val="24"/>
          <w:szCs w:val="24"/>
          <w:lang w:val="sr-Cyrl-RS"/>
        </w:rPr>
        <w:tab/>
        <w:t xml:space="preserve">правима која потрошач има на основу овог закона и </w:t>
      </w:r>
      <w:r w:rsidR="00FD1C06" w:rsidRPr="003C6EC1">
        <w:rPr>
          <w:rFonts w:ascii="Times New Roman" w:hAnsi="Times New Roman"/>
          <w:sz w:val="24"/>
          <w:szCs w:val="24"/>
          <w:lang w:val="sr-Cyrl-RS"/>
        </w:rPr>
        <w:t xml:space="preserve">о томе </w:t>
      </w:r>
      <w:r w:rsidRPr="003C6EC1">
        <w:rPr>
          <w:rFonts w:ascii="Times New Roman" w:hAnsi="Times New Roman"/>
          <w:sz w:val="24"/>
          <w:szCs w:val="24"/>
          <w:lang w:val="sr-Cyrl-RS"/>
        </w:rPr>
        <w:t xml:space="preserve">да гаранција не искључује </w:t>
      </w:r>
      <w:r w:rsidR="00F6574C" w:rsidRPr="003C6EC1">
        <w:rPr>
          <w:rFonts w:ascii="Times New Roman" w:hAnsi="Times New Roman"/>
          <w:sz w:val="24"/>
          <w:szCs w:val="24"/>
          <w:lang w:val="sr-Cyrl-RS"/>
        </w:rPr>
        <w:t>и не</w:t>
      </w:r>
      <w:r w:rsidRPr="003C6EC1">
        <w:rPr>
          <w:rFonts w:ascii="Times New Roman" w:hAnsi="Times New Roman"/>
          <w:sz w:val="24"/>
          <w:szCs w:val="24"/>
          <w:lang w:val="sr-Cyrl-RS"/>
        </w:rPr>
        <w:t xml:space="preserve"> утиче на права потрошача која произлазе из законске одговорности продавца за несаобразност робе уговору;</w:t>
      </w:r>
    </w:p>
    <w:p w14:paraId="60B5643B"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2)</w:t>
      </w:r>
      <w:r w:rsidRPr="003C6EC1">
        <w:rPr>
          <w:rFonts w:ascii="Times New Roman" w:hAnsi="Times New Roman"/>
          <w:sz w:val="24"/>
          <w:szCs w:val="24"/>
          <w:lang w:val="sr-Cyrl-RS"/>
        </w:rPr>
        <w:tab/>
        <w:t>називу и адреси даваоца гаранције;</w:t>
      </w:r>
    </w:p>
    <w:p w14:paraId="29D32100" w14:textId="323EEF9A"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3)</w:t>
      </w:r>
      <w:r w:rsidRPr="003C6EC1">
        <w:rPr>
          <w:rFonts w:ascii="Times New Roman" w:hAnsi="Times New Roman"/>
          <w:sz w:val="24"/>
          <w:szCs w:val="24"/>
          <w:lang w:val="sr-Cyrl-RS"/>
        </w:rPr>
        <w:tab/>
        <w:t>називу и адреси продавца</w:t>
      </w:r>
      <w:r w:rsidR="00FD1C06" w:rsidRPr="003C6EC1">
        <w:rPr>
          <w:rFonts w:ascii="Times New Roman" w:hAnsi="Times New Roman"/>
          <w:sz w:val="24"/>
          <w:szCs w:val="24"/>
          <w:lang w:val="sr-Cyrl-RS"/>
        </w:rPr>
        <w:t>,</w:t>
      </w:r>
      <w:r w:rsidRPr="003C6EC1">
        <w:rPr>
          <w:rFonts w:ascii="Times New Roman" w:hAnsi="Times New Roman"/>
          <w:sz w:val="24"/>
          <w:szCs w:val="24"/>
          <w:lang w:val="sr-Cyrl-RS"/>
        </w:rPr>
        <w:t xml:space="preserve"> ако он није истовремено и давалац гаранције;</w:t>
      </w:r>
    </w:p>
    <w:p w14:paraId="23A5C742"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4)</w:t>
      </w:r>
      <w:r w:rsidRPr="003C6EC1">
        <w:rPr>
          <w:rFonts w:ascii="Times New Roman" w:hAnsi="Times New Roman"/>
          <w:sz w:val="24"/>
          <w:szCs w:val="24"/>
          <w:lang w:val="sr-Cyrl-RS"/>
        </w:rPr>
        <w:tab/>
        <w:t>датуму предаје робе потрошачу;</w:t>
      </w:r>
    </w:p>
    <w:p w14:paraId="29D9E2AE" w14:textId="23D93720"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5)</w:t>
      </w:r>
      <w:r w:rsidRPr="003C6EC1">
        <w:rPr>
          <w:rFonts w:ascii="Times New Roman" w:hAnsi="Times New Roman"/>
          <w:sz w:val="24"/>
          <w:szCs w:val="24"/>
          <w:lang w:val="sr-Cyrl-RS"/>
        </w:rPr>
        <w:tab/>
        <w:t>податке који</w:t>
      </w:r>
      <w:r w:rsidR="00FD1C06" w:rsidRPr="003C6EC1">
        <w:rPr>
          <w:rFonts w:ascii="Times New Roman" w:hAnsi="Times New Roman"/>
          <w:sz w:val="24"/>
          <w:szCs w:val="24"/>
          <w:lang w:val="sr-Cyrl-RS"/>
        </w:rPr>
        <w:t>ма се</w:t>
      </w:r>
      <w:r w:rsidRPr="003C6EC1">
        <w:rPr>
          <w:rFonts w:ascii="Times New Roman" w:hAnsi="Times New Roman"/>
          <w:sz w:val="24"/>
          <w:szCs w:val="24"/>
          <w:lang w:val="sr-Cyrl-RS"/>
        </w:rPr>
        <w:t xml:space="preserve"> идентификуј</w:t>
      </w:r>
      <w:r w:rsidR="00FD1C06" w:rsidRPr="003C6EC1">
        <w:rPr>
          <w:rFonts w:ascii="Times New Roman" w:hAnsi="Times New Roman"/>
          <w:sz w:val="24"/>
          <w:szCs w:val="24"/>
          <w:lang w:val="sr-Cyrl-RS"/>
        </w:rPr>
        <w:t>е</w:t>
      </w:r>
      <w:r w:rsidRPr="003C6EC1">
        <w:rPr>
          <w:rFonts w:ascii="Times New Roman" w:hAnsi="Times New Roman"/>
          <w:sz w:val="24"/>
          <w:szCs w:val="24"/>
          <w:lang w:val="sr-Cyrl-RS"/>
        </w:rPr>
        <w:t xml:space="preserve"> роб</w:t>
      </w:r>
      <w:r w:rsidR="00FD1C06" w:rsidRPr="003C6EC1">
        <w:rPr>
          <w:rFonts w:ascii="Times New Roman" w:hAnsi="Times New Roman"/>
          <w:sz w:val="24"/>
          <w:szCs w:val="24"/>
          <w:lang w:val="sr-Cyrl-RS"/>
        </w:rPr>
        <w:t>а</w:t>
      </w:r>
      <w:r w:rsidRPr="003C6EC1">
        <w:rPr>
          <w:rFonts w:ascii="Times New Roman" w:hAnsi="Times New Roman"/>
          <w:sz w:val="24"/>
          <w:szCs w:val="24"/>
          <w:lang w:val="sr-Cyrl-RS"/>
        </w:rPr>
        <w:t xml:space="preserve"> (модел, тип, серијски број и сл.);</w:t>
      </w:r>
    </w:p>
    <w:p w14:paraId="26D9ED6D"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6)</w:t>
      </w:r>
      <w:r w:rsidRPr="003C6EC1">
        <w:rPr>
          <w:rFonts w:ascii="Times New Roman" w:hAnsi="Times New Roman"/>
          <w:sz w:val="24"/>
          <w:szCs w:val="24"/>
          <w:lang w:val="sr-Cyrl-RS"/>
        </w:rPr>
        <w:tab/>
        <w:t>садржини гаранције, условима и поступку остваривања права из гаранције;</w:t>
      </w:r>
    </w:p>
    <w:p w14:paraId="11763BA1"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7)</w:t>
      </w:r>
      <w:r w:rsidRPr="003C6EC1">
        <w:rPr>
          <w:rFonts w:ascii="Times New Roman" w:hAnsi="Times New Roman"/>
          <w:sz w:val="24"/>
          <w:szCs w:val="24"/>
          <w:lang w:val="sr-Cyrl-RS"/>
        </w:rPr>
        <w:tab/>
        <w:t>трајању гарантног рока и просторном важењу гаранције.</w:t>
      </w:r>
    </w:p>
    <w:p w14:paraId="7FDA3878" w14:textId="27EA1B13" w:rsidR="00C23328" w:rsidRPr="003C6EC1" w:rsidRDefault="004F4389">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з</w:t>
      </w:r>
      <w:r w:rsidR="00BB6530" w:rsidRPr="003C6EC1">
        <w:rPr>
          <w:rFonts w:ascii="Times New Roman" w:hAnsi="Times New Roman"/>
          <w:sz w:val="24"/>
          <w:szCs w:val="24"/>
          <w:lang w:val="sr-Cyrl-RS"/>
        </w:rPr>
        <w:t>а дату гаранцију</w:t>
      </w:r>
      <w:r w:rsidR="007859FC"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сачини </w:t>
      </w:r>
      <w:r w:rsidR="00C23328" w:rsidRPr="003C6EC1">
        <w:rPr>
          <w:rFonts w:ascii="Times New Roman" w:hAnsi="Times New Roman"/>
          <w:sz w:val="24"/>
          <w:szCs w:val="24"/>
          <w:lang w:val="sr-Cyrl-RS"/>
        </w:rPr>
        <w:t>гарантни лист из става 2. овог члана, по правилу у писаном облику, на папиру.</w:t>
      </w:r>
    </w:p>
    <w:p w14:paraId="14372DE3" w14:textId="5D82170E" w:rsidR="006F6097" w:rsidRPr="003C6EC1" w:rsidRDefault="00CE6D70">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потрошачу преда гарантни лист из става 2. овог члана у</w:t>
      </w:r>
      <w:r w:rsidR="007859FC" w:rsidRPr="003C6EC1">
        <w:rPr>
          <w:rFonts w:ascii="Times New Roman" w:hAnsi="Times New Roman"/>
          <w:sz w:val="24"/>
          <w:szCs w:val="24"/>
          <w:lang w:val="sr-Cyrl-RS"/>
        </w:rPr>
        <w:t>колико</w:t>
      </w:r>
      <w:r w:rsidRPr="003C6EC1">
        <w:rPr>
          <w:rFonts w:ascii="Times New Roman" w:hAnsi="Times New Roman"/>
          <w:sz w:val="24"/>
          <w:szCs w:val="24"/>
          <w:lang w:val="sr-Cyrl-RS"/>
        </w:rPr>
        <w:t xml:space="preserve"> се роба продаје са гаранцијом.</w:t>
      </w:r>
    </w:p>
    <w:p w14:paraId="71B56181" w14:textId="243240C7" w:rsidR="00C23328" w:rsidRPr="003C6EC1" w:rsidRDefault="004E1D6C">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Гарантни лист се може издати и у електронском облику или на другом трајном носачу записа који је доступан потрошачу</w:t>
      </w:r>
      <w:r w:rsidR="00FD1C06" w:rsidRPr="003C6EC1">
        <w:rPr>
          <w:rFonts w:ascii="Times New Roman" w:hAnsi="Times New Roman"/>
          <w:sz w:val="24"/>
          <w:szCs w:val="24"/>
          <w:lang w:val="sr-Cyrl-RS"/>
        </w:rPr>
        <w:t>,</w:t>
      </w:r>
      <w:r w:rsidRPr="003C6EC1">
        <w:rPr>
          <w:rFonts w:ascii="Times New Roman" w:hAnsi="Times New Roman"/>
          <w:sz w:val="24"/>
          <w:szCs w:val="24"/>
          <w:lang w:val="sr-Cyrl-RS"/>
        </w:rPr>
        <w:t xml:space="preserve"> у</w:t>
      </w:r>
      <w:r w:rsidR="00C23328" w:rsidRPr="003C6EC1">
        <w:rPr>
          <w:rFonts w:ascii="Times New Roman" w:hAnsi="Times New Roman"/>
          <w:sz w:val="24"/>
          <w:szCs w:val="24"/>
          <w:lang w:val="sr-Cyrl-RS"/>
        </w:rPr>
        <w:t>колико</w:t>
      </w:r>
      <w:r w:rsidRPr="003C6EC1">
        <w:rPr>
          <w:rFonts w:ascii="Times New Roman" w:hAnsi="Times New Roman"/>
          <w:sz w:val="24"/>
          <w:szCs w:val="24"/>
          <w:lang w:val="sr-Cyrl-RS"/>
        </w:rPr>
        <w:t xml:space="preserve"> се потрошач сагласи.</w:t>
      </w:r>
      <w:r w:rsidR="00C23328" w:rsidRPr="003C6EC1">
        <w:rPr>
          <w:rFonts w:ascii="Times New Roman" w:hAnsi="Times New Roman"/>
          <w:sz w:val="24"/>
          <w:szCs w:val="24"/>
          <w:lang w:val="sr-Cyrl-RS"/>
        </w:rPr>
        <w:t xml:space="preserve"> </w:t>
      </w:r>
    </w:p>
    <w:p w14:paraId="5859DC62" w14:textId="28467814" w:rsidR="00F72FBC" w:rsidRPr="003C6EC1" w:rsidRDefault="00F72FBC">
      <w:pPr>
        <w:tabs>
          <w:tab w:val="clear" w:pos="1728"/>
          <w:tab w:val="left" w:pos="1152"/>
        </w:tabs>
        <w:ind w:firstLine="720"/>
        <w:rPr>
          <w:rFonts w:ascii="Times New Roman" w:hAnsi="Times New Roman"/>
          <w:color w:val="FF0000"/>
          <w:sz w:val="24"/>
          <w:szCs w:val="24"/>
          <w:lang w:val="sr-Cyrl-RS"/>
        </w:rPr>
      </w:pPr>
      <w:r w:rsidRPr="003C6EC1">
        <w:rPr>
          <w:rFonts w:ascii="Times New Roman" w:hAnsi="Times New Roman"/>
          <w:sz w:val="24"/>
          <w:szCs w:val="24"/>
          <w:lang w:val="sr-Cyrl-RS"/>
        </w:rPr>
        <w:t>Терет доказивања да је гарантни лист предат потрошачу је на трговцу</w:t>
      </w:r>
      <w:r w:rsidRPr="003C6EC1">
        <w:rPr>
          <w:rFonts w:ascii="Times New Roman" w:hAnsi="Times New Roman"/>
          <w:color w:val="FF0000"/>
          <w:sz w:val="24"/>
          <w:szCs w:val="24"/>
          <w:lang w:val="sr-Cyrl-RS"/>
        </w:rPr>
        <w:t>.</w:t>
      </w:r>
    </w:p>
    <w:p w14:paraId="566A9343"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На пуноважност гаранције не утиче повреда обавезе даваоца гаранције из става 2. овог члана, и потрошач може да захтева да се гаранција испуни у складу са датом изјавом.</w:t>
      </w:r>
    </w:p>
    <w:p w14:paraId="51A065DA" w14:textId="5F249E97" w:rsidR="00080B3E" w:rsidRPr="003C6EC1" w:rsidRDefault="00C23328" w:rsidP="00080B3E">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 xml:space="preserve">Гаранција не искључује </w:t>
      </w:r>
      <w:r w:rsidR="00A902CB" w:rsidRPr="003C6EC1">
        <w:rPr>
          <w:rFonts w:ascii="Times New Roman" w:hAnsi="Times New Roman"/>
          <w:sz w:val="24"/>
          <w:szCs w:val="24"/>
          <w:lang w:val="sr-Cyrl-RS"/>
        </w:rPr>
        <w:t xml:space="preserve">и не </w:t>
      </w:r>
      <w:r w:rsidRPr="003C6EC1">
        <w:rPr>
          <w:rFonts w:ascii="Times New Roman" w:hAnsi="Times New Roman"/>
          <w:sz w:val="24"/>
          <w:szCs w:val="24"/>
          <w:lang w:val="sr-Cyrl-RS"/>
        </w:rPr>
        <w:t>утиче на права потрошача у вези са саобразношћу робе уговору.</w:t>
      </w:r>
    </w:p>
    <w:p w14:paraId="5D0CE2D2" w14:textId="77777777" w:rsidR="00AF4E4D" w:rsidRPr="003C6EC1" w:rsidRDefault="00AF4E4D" w:rsidP="00080B3E">
      <w:pPr>
        <w:tabs>
          <w:tab w:val="clear" w:pos="1728"/>
          <w:tab w:val="left" w:pos="1152"/>
        </w:tabs>
        <w:autoSpaceDE w:val="0"/>
        <w:ind w:firstLine="720"/>
        <w:rPr>
          <w:rFonts w:ascii="Times New Roman" w:hAnsi="Times New Roman"/>
          <w:sz w:val="24"/>
          <w:szCs w:val="24"/>
          <w:lang w:val="sr-Cyrl-RS"/>
        </w:rPr>
      </w:pPr>
    </w:p>
    <w:p w14:paraId="11704759" w14:textId="4878D6CD"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Злоупотреба израза гаранција </w:t>
      </w:r>
    </w:p>
    <w:p w14:paraId="5ED550E9" w14:textId="77777777" w:rsidR="00AF4E4D" w:rsidRPr="003C6EC1" w:rsidRDefault="00AF4E4D" w:rsidP="00AF4E4D">
      <w:pPr>
        <w:pStyle w:val="Clan"/>
        <w:spacing w:before="0" w:after="0"/>
        <w:rPr>
          <w:rFonts w:ascii="Times New Roman" w:hAnsi="Times New Roman"/>
          <w:b w:val="0"/>
          <w:sz w:val="24"/>
          <w:szCs w:val="24"/>
          <w:lang w:val="sr-Cyrl-RS"/>
        </w:rPr>
      </w:pPr>
    </w:p>
    <w:p w14:paraId="1B6DCB12" w14:textId="377B5529" w:rsidR="00C23328" w:rsidRPr="003C6EC1" w:rsidRDefault="00F3758C"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54</w:t>
      </w:r>
      <w:r w:rsidR="00C23328" w:rsidRPr="003C6EC1">
        <w:rPr>
          <w:rFonts w:ascii="Times New Roman" w:hAnsi="Times New Roman"/>
          <w:b w:val="0"/>
          <w:sz w:val="24"/>
          <w:szCs w:val="24"/>
          <w:lang w:val="sr-Cyrl-RS"/>
        </w:rPr>
        <w:t xml:space="preserve">. </w:t>
      </w:r>
    </w:p>
    <w:p w14:paraId="5E142BAF" w14:textId="6F23E64C" w:rsidR="00C23328" w:rsidRPr="003C6EC1" w:rsidRDefault="00C23328" w:rsidP="00AF4E4D">
      <w:pPr>
        <w:pStyle w:val="Podnaslov"/>
        <w:keepNext w:val="0"/>
        <w:tabs>
          <w:tab w:val="left" w:pos="1152"/>
        </w:tabs>
        <w:spacing w:before="0" w:after="0"/>
        <w:ind w:left="0" w:right="0" w:firstLine="720"/>
        <w:jc w:val="both"/>
        <w:rPr>
          <w:rFonts w:ascii="Times New Roman" w:hAnsi="Times New Roman"/>
          <w:b w:val="0"/>
          <w:szCs w:val="24"/>
          <w:lang w:val="sr-Cyrl-RS"/>
        </w:rPr>
      </w:pPr>
      <w:r w:rsidRPr="003C6EC1">
        <w:rPr>
          <w:rFonts w:ascii="Times New Roman" w:hAnsi="Times New Roman"/>
          <w:b w:val="0"/>
          <w:szCs w:val="24"/>
          <w:lang w:val="sr-Cyrl-RS"/>
        </w:rPr>
        <w:t>При закључењу уговора о продаји робе и оглашавању поводом продаје, трговац је дужан да се уздржи од употребе израза „гаранција” и израза с тим значењем, ако по основу уговора о продаји потрошач не стиче више права него из законске одговорности трговц</w:t>
      </w:r>
      <w:r w:rsidR="00ED2620" w:rsidRPr="003C6EC1">
        <w:rPr>
          <w:rFonts w:ascii="Times New Roman" w:hAnsi="Times New Roman"/>
          <w:b w:val="0"/>
          <w:szCs w:val="24"/>
          <w:lang w:val="sr-Cyrl-RS"/>
        </w:rPr>
        <w:t xml:space="preserve">а за несаобразност робе уговору </w:t>
      </w:r>
      <w:r w:rsidR="004C1095" w:rsidRPr="003C6EC1">
        <w:rPr>
          <w:rFonts w:ascii="Times New Roman" w:hAnsi="Times New Roman"/>
          <w:b w:val="0"/>
          <w:szCs w:val="24"/>
          <w:lang w:val="sr-Cyrl-RS"/>
        </w:rPr>
        <w:t>или</w:t>
      </w:r>
      <w:r w:rsidR="004C1095" w:rsidRPr="003C6EC1">
        <w:rPr>
          <w:rFonts w:ascii="Times New Roman" w:hAnsi="Times New Roman"/>
          <w:b w:val="0"/>
          <w:color w:val="FF0000"/>
          <w:szCs w:val="24"/>
          <w:lang w:val="sr-Cyrl-RS"/>
        </w:rPr>
        <w:t xml:space="preserve"> </w:t>
      </w:r>
      <w:r w:rsidRPr="003C6EC1">
        <w:rPr>
          <w:rFonts w:ascii="Times New Roman" w:hAnsi="Times New Roman"/>
          <w:b w:val="0"/>
          <w:szCs w:val="24"/>
          <w:lang w:val="sr-Cyrl-RS"/>
        </w:rPr>
        <w:t xml:space="preserve"> других права у складу са овим законом. </w:t>
      </w:r>
    </w:p>
    <w:p w14:paraId="4F46EED0" w14:textId="0CA4C3EA" w:rsidR="00AF4E4D" w:rsidRPr="003C6EC1" w:rsidRDefault="00AF4E4D" w:rsidP="00AF4E4D">
      <w:pPr>
        <w:pStyle w:val="Podnaslov"/>
        <w:keepNext w:val="0"/>
        <w:tabs>
          <w:tab w:val="left" w:pos="1152"/>
        </w:tabs>
        <w:spacing w:before="0" w:after="0"/>
        <w:ind w:left="0" w:right="0" w:firstLine="720"/>
        <w:jc w:val="both"/>
        <w:rPr>
          <w:rFonts w:ascii="Times New Roman" w:hAnsi="Times New Roman"/>
          <w:b w:val="0"/>
          <w:szCs w:val="24"/>
          <w:lang w:val="sr-Cyrl-RS"/>
        </w:rPr>
      </w:pPr>
    </w:p>
    <w:p w14:paraId="27FCA813" w14:textId="77777777" w:rsidR="00AF4E4D" w:rsidRPr="003C6EC1" w:rsidRDefault="00AF4E4D" w:rsidP="00AF4E4D">
      <w:pPr>
        <w:pStyle w:val="Podnaslov"/>
        <w:keepNext w:val="0"/>
        <w:tabs>
          <w:tab w:val="left" w:pos="1152"/>
        </w:tabs>
        <w:spacing w:before="0" w:after="0"/>
        <w:ind w:left="0" w:right="0" w:firstLine="720"/>
        <w:jc w:val="both"/>
        <w:rPr>
          <w:rFonts w:ascii="Times New Roman" w:hAnsi="Times New Roman"/>
          <w:b w:val="0"/>
          <w:szCs w:val="24"/>
          <w:lang w:val="sr-Cyrl-RS"/>
        </w:rPr>
      </w:pPr>
    </w:p>
    <w:p w14:paraId="46DCB09D" w14:textId="7619A174"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4. Рекламација</w:t>
      </w:r>
    </w:p>
    <w:p w14:paraId="5053CFD5" w14:textId="12A68D8D" w:rsidR="00AF4E4D" w:rsidRPr="003C6EC1" w:rsidRDefault="00AF4E4D" w:rsidP="00AF4E4D">
      <w:pPr>
        <w:pStyle w:val="Clan"/>
        <w:spacing w:before="0" w:after="0"/>
        <w:rPr>
          <w:rFonts w:ascii="Times New Roman" w:hAnsi="Times New Roman"/>
          <w:b w:val="0"/>
          <w:sz w:val="24"/>
          <w:szCs w:val="24"/>
          <w:lang w:val="sr-Cyrl-RS"/>
        </w:rPr>
      </w:pPr>
    </w:p>
    <w:p w14:paraId="1A910289" w14:textId="77777777" w:rsidR="00AF4E4D" w:rsidRPr="003C6EC1" w:rsidRDefault="00AF4E4D" w:rsidP="00AF4E4D">
      <w:pPr>
        <w:pStyle w:val="Clan"/>
        <w:spacing w:before="0" w:after="0"/>
        <w:rPr>
          <w:rFonts w:ascii="Times New Roman" w:hAnsi="Times New Roman"/>
          <w:b w:val="0"/>
          <w:sz w:val="24"/>
          <w:szCs w:val="24"/>
          <w:lang w:val="sr-Cyrl-RS"/>
        </w:rPr>
      </w:pPr>
    </w:p>
    <w:p w14:paraId="1B706149" w14:textId="450763BC"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Рекламација и начин решавања рекламације</w:t>
      </w:r>
    </w:p>
    <w:p w14:paraId="478A024E" w14:textId="77777777" w:rsidR="00AF4E4D" w:rsidRPr="003C6EC1" w:rsidRDefault="00AF4E4D" w:rsidP="00AF4E4D">
      <w:pPr>
        <w:pStyle w:val="Clan"/>
        <w:spacing w:before="0" w:after="0"/>
        <w:rPr>
          <w:rFonts w:ascii="Times New Roman" w:hAnsi="Times New Roman"/>
          <w:b w:val="0"/>
          <w:sz w:val="24"/>
          <w:szCs w:val="24"/>
          <w:lang w:val="sr-Cyrl-RS"/>
        </w:rPr>
      </w:pPr>
    </w:p>
    <w:p w14:paraId="4150F6BA" w14:textId="04B715E0" w:rsidR="00C23328" w:rsidRPr="003C6EC1" w:rsidRDefault="00F3758C"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55</w:t>
      </w:r>
      <w:r w:rsidR="00C23328" w:rsidRPr="003C6EC1">
        <w:rPr>
          <w:rFonts w:ascii="Times New Roman" w:hAnsi="Times New Roman"/>
          <w:b w:val="0"/>
          <w:sz w:val="24"/>
          <w:szCs w:val="24"/>
          <w:lang w:val="sr-Cyrl-RS"/>
        </w:rPr>
        <w:t xml:space="preserve">. </w:t>
      </w:r>
    </w:p>
    <w:p w14:paraId="5A1602CE" w14:textId="1AE4EA23" w:rsidR="003F5B0E" w:rsidRPr="003C6EC1" w:rsidRDefault="00C23328" w:rsidP="00AF4E4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Потрошач може да изјави рекламацију продавцу ради ос</w:t>
      </w:r>
      <w:r w:rsidR="00A11B60" w:rsidRPr="003C6EC1">
        <w:rPr>
          <w:rFonts w:ascii="Times New Roman" w:hAnsi="Times New Roman"/>
          <w:sz w:val="24"/>
          <w:szCs w:val="24"/>
          <w:lang w:val="sr-Cyrl-RS"/>
        </w:rPr>
        <w:t>тваривања својих права из чл</w:t>
      </w:r>
      <w:r w:rsidR="00FD1C06" w:rsidRPr="003C6EC1">
        <w:rPr>
          <w:rFonts w:ascii="Times New Roman" w:hAnsi="Times New Roman"/>
          <w:sz w:val="24"/>
          <w:szCs w:val="24"/>
          <w:lang w:val="sr-Cyrl-RS"/>
        </w:rPr>
        <w:t>ана</w:t>
      </w:r>
      <w:r w:rsidR="00A11B60" w:rsidRPr="003C6EC1">
        <w:rPr>
          <w:rFonts w:ascii="Times New Roman" w:hAnsi="Times New Roman"/>
          <w:sz w:val="24"/>
          <w:szCs w:val="24"/>
          <w:lang w:val="sr-Cyrl-RS"/>
        </w:rPr>
        <w:t xml:space="preserve"> 51</w:t>
      </w:r>
      <w:r w:rsidR="00ED2620" w:rsidRPr="003C6EC1">
        <w:rPr>
          <w:rFonts w:ascii="Times New Roman" w:hAnsi="Times New Roman"/>
          <w:sz w:val="24"/>
          <w:szCs w:val="24"/>
          <w:lang w:val="sr-Cyrl-RS"/>
        </w:rPr>
        <w:t xml:space="preserve">. </w:t>
      </w:r>
      <w:r w:rsidR="00A11B60" w:rsidRPr="003C6EC1">
        <w:rPr>
          <w:rFonts w:ascii="Times New Roman" w:hAnsi="Times New Roman"/>
          <w:sz w:val="24"/>
          <w:szCs w:val="24"/>
          <w:lang w:val="sr-Cyrl-RS"/>
        </w:rPr>
        <w:t xml:space="preserve">и </w:t>
      </w:r>
      <w:r w:rsidR="00FD1C06" w:rsidRPr="003C6EC1">
        <w:rPr>
          <w:rFonts w:ascii="Times New Roman" w:hAnsi="Times New Roman"/>
          <w:sz w:val="24"/>
          <w:szCs w:val="24"/>
          <w:lang w:val="sr-Cyrl-RS"/>
        </w:rPr>
        <w:t xml:space="preserve">члана </w:t>
      </w:r>
      <w:r w:rsidR="00A11B60" w:rsidRPr="003C6EC1">
        <w:rPr>
          <w:rFonts w:ascii="Times New Roman" w:hAnsi="Times New Roman"/>
          <w:sz w:val="24"/>
          <w:szCs w:val="24"/>
          <w:lang w:val="sr-Cyrl-RS"/>
        </w:rPr>
        <w:t>80</w:t>
      </w:r>
      <w:r w:rsidRPr="003C6EC1">
        <w:rPr>
          <w:rFonts w:ascii="Times New Roman" w:hAnsi="Times New Roman"/>
          <w:sz w:val="24"/>
          <w:szCs w:val="24"/>
          <w:lang w:val="sr-Cyrl-RS"/>
        </w:rPr>
        <w:t xml:space="preserve">. овог закона, као и због погрешно обрачунате цене и других недостатака. </w:t>
      </w:r>
    </w:p>
    <w:p w14:paraId="19766C62" w14:textId="6B948DE8" w:rsidR="00C23328" w:rsidRPr="003C6EC1" w:rsidRDefault="006818BC">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Потрошач може да изјави рекламацију продавцу ради оств</w:t>
      </w:r>
      <w:r w:rsidR="00A11B60" w:rsidRPr="003C6EC1">
        <w:rPr>
          <w:rFonts w:ascii="Times New Roman" w:hAnsi="Times New Roman"/>
          <w:sz w:val="24"/>
          <w:szCs w:val="24"/>
          <w:lang w:val="sr-Cyrl-RS"/>
        </w:rPr>
        <w:t>аривања својих права из члана 53</w:t>
      </w:r>
      <w:r w:rsidRPr="003C6EC1">
        <w:rPr>
          <w:rFonts w:ascii="Times New Roman" w:hAnsi="Times New Roman"/>
          <w:sz w:val="24"/>
          <w:szCs w:val="24"/>
          <w:lang w:val="sr-Cyrl-RS"/>
        </w:rPr>
        <w:t xml:space="preserve">. </w:t>
      </w:r>
      <w:r w:rsidR="00990708" w:rsidRPr="003C6EC1">
        <w:rPr>
          <w:rFonts w:ascii="Times New Roman" w:hAnsi="Times New Roman"/>
          <w:sz w:val="24"/>
          <w:szCs w:val="24"/>
          <w:lang w:val="sr-Cyrl-RS"/>
        </w:rPr>
        <w:t xml:space="preserve">овог закона </w:t>
      </w:r>
      <w:r w:rsidRPr="003C6EC1">
        <w:rPr>
          <w:rFonts w:ascii="Times New Roman" w:hAnsi="Times New Roman"/>
          <w:sz w:val="24"/>
          <w:szCs w:val="24"/>
          <w:lang w:val="sr-Cyrl-RS"/>
        </w:rPr>
        <w:t xml:space="preserve">у року у коме је предвиђена одговорност продавца по основу несаобразности, а после </w:t>
      </w:r>
      <w:r w:rsidR="00946FB9" w:rsidRPr="003C6EC1">
        <w:rPr>
          <w:rFonts w:ascii="Times New Roman" w:hAnsi="Times New Roman"/>
          <w:sz w:val="24"/>
          <w:szCs w:val="24"/>
          <w:lang w:val="sr-Cyrl-RS"/>
        </w:rPr>
        <w:t xml:space="preserve">истека </w:t>
      </w:r>
      <w:r w:rsidRPr="003C6EC1">
        <w:rPr>
          <w:rFonts w:ascii="Times New Roman" w:hAnsi="Times New Roman"/>
          <w:sz w:val="24"/>
          <w:szCs w:val="24"/>
          <w:lang w:val="sr-Cyrl-RS"/>
        </w:rPr>
        <w:t xml:space="preserve">тог рока </w:t>
      </w:r>
      <w:r w:rsidR="00B662BE" w:rsidRPr="003C6EC1">
        <w:rPr>
          <w:rFonts w:ascii="Times New Roman" w:hAnsi="Times New Roman"/>
          <w:sz w:val="24"/>
          <w:szCs w:val="24"/>
          <w:lang w:val="sr-Cyrl-RS"/>
        </w:rPr>
        <w:t xml:space="preserve">рекламација се изјављује </w:t>
      </w:r>
      <w:r w:rsidRPr="003C6EC1">
        <w:rPr>
          <w:rFonts w:ascii="Times New Roman" w:hAnsi="Times New Roman"/>
          <w:sz w:val="24"/>
          <w:szCs w:val="24"/>
          <w:lang w:val="sr-Cyrl-RS"/>
        </w:rPr>
        <w:t xml:space="preserve">издаваоцу гаранције. </w:t>
      </w:r>
    </w:p>
    <w:p w14:paraId="6F28B361" w14:textId="352460CF" w:rsidR="00BA3C6E" w:rsidRPr="003C6EC1" w:rsidRDefault="00CB057D">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Трговац</w:t>
      </w:r>
      <w:r w:rsidR="00886675" w:rsidRPr="003C6EC1">
        <w:rPr>
          <w:rFonts w:ascii="Times New Roman" w:hAnsi="Times New Roman"/>
          <w:sz w:val="24"/>
          <w:szCs w:val="24"/>
          <w:lang w:val="sr-Cyrl-RS"/>
        </w:rPr>
        <w:t xml:space="preserve"> је дужан да прими изјављену рекламацију. </w:t>
      </w:r>
    </w:p>
    <w:p w14:paraId="077690E5"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на продајном месту видно истакне обавештење о начину и месту пријема рекламација, као и да обезбеди присуство лица овлашћеног за пријем рекламација у току радног времена.</w:t>
      </w:r>
    </w:p>
    <w:p w14:paraId="6AA15005" w14:textId="721C7CD5"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Потрошач може да изјави рекламацију усмено на прода</w:t>
      </w:r>
      <w:r w:rsidR="003D76EF" w:rsidRPr="003C6EC1">
        <w:rPr>
          <w:rFonts w:ascii="Times New Roman" w:hAnsi="Times New Roman"/>
          <w:sz w:val="24"/>
          <w:szCs w:val="24"/>
          <w:lang w:val="sr-Cyrl-RS"/>
        </w:rPr>
        <w:t>јном месту где је роба купљена</w:t>
      </w:r>
      <w:r w:rsidR="00383E07" w:rsidRPr="003C6EC1">
        <w:rPr>
          <w:rFonts w:ascii="Times New Roman" w:hAnsi="Times New Roman"/>
          <w:color w:val="FF0000"/>
          <w:sz w:val="24"/>
          <w:szCs w:val="24"/>
          <w:lang w:val="sr-Cyrl-RS"/>
        </w:rPr>
        <w:t xml:space="preserve"> </w:t>
      </w:r>
      <w:r w:rsidR="00383E07" w:rsidRPr="003C6EC1">
        <w:rPr>
          <w:rFonts w:ascii="Times New Roman" w:hAnsi="Times New Roman"/>
          <w:sz w:val="24"/>
          <w:szCs w:val="24"/>
          <w:lang w:val="sr-Cyrl-RS"/>
        </w:rPr>
        <w:t>или</w:t>
      </w:r>
      <w:r w:rsidRPr="003C6EC1">
        <w:rPr>
          <w:rFonts w:ascii="Times New Roman" w:hAnsi="Times New Roman"/>
          <w:sz w:val="24"/>
          <w:szCs w:val="24"/>
          <w:lang w:val="sr-Cyrl-RS"/>
        </w:rPr>
        <w:t xml:space="preserve"> </w:t>
      </w:r>
      <w:r w:rsidR="008B0805" w:rsidRPr="003C6EC1">
        <w:rPr>
          <w:rFonts w:ascii="Times New Roman" w:hAnsi="Times New Roman"/>
          <w:sz w:val="24"/>
          <w:szCs w:val="24"/>
          <w:lang w:val="sr-Cyrl-RS"/>
        </w:rPr>
        <w:t xml:space="preserve">на </w:t>
      </w:r>
      <w:r w:rsidRPr="003C6EC1">
        <w:rPr>
          <w:rFonts w:ascii="Times New Roman" w:hAnsi="Times New Roman"/>
          <w:sz w:val="24"/>
          <w:szCs w:val="24"/>
          <w:lang w:val="sr-Cyrl-RS"/>
        </w:rPr>
        <w:t>другом месту које је одређено за пријем рекламација, телефоном, пи</w:t>
      </w:r>
      <w:r w:rsidR="003D76EF" w:rsidRPr="003C6EC1">
        <w:rPr>
          <w:rFonts w:ascii="Times New Roman" w:hAnsi="Times New Roman"/>
          <w:sz w:val="24"/>
          <w:szCs w:val="24"/>
          <w:lang w:val="sr-Cyrl-RS"/>
        </w:rPr>
        <w:t>саним путем, електронским путем</w:t>
      </w:r>
      <w:r w:rsidRPr="003C6EC1">
        <w:rPr>
          <w:rFonts w:ascii="Times New Roman" w:hAnsi="Times New Roman"/>
          <w:sz w:val="24"/>
          <w:szCs w:val="24"/>
          <w:lang w:val="sr-Cyrl-RS"/>
        </w:rPr>
        <w:t xml:space="preserve"> </w:t>
      </w:r>
      <w:r w:rsidR="00383E07" w:rsidRPr="003C6EC1">
        <w:rPr>
          <w:rFonts w:ascii="Times New Roman" w:hAnsi="Times New Roman"/>
          <w:sz w:val="24"/>
          <w:szCs w:val="24"/>
          <w:lang w:val="sr-Cyrl-RS"/>
        </w:rPr>
        <w:t>или</w:t>
      </w:r>
      <w:r w:rsidR="00383E07"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 xml:space="preserve">на трајном носачу записа, уз доставу рачуна на увид или другог доказа о куповини (копија рачуна, слип и сл.) </w:t>
      </w:r>
    </w:p>
    <w:p w14:paraId="4987BDD0" w14:textId="5AF70E0A"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води евиденцију примљених рекламација и да је чува најмање две године од дана подношења рекламација потрошача.</w:t>
      </w:r>
      <w:r w:rsidR="0051587E" w:rsidRPr="003C6EC1">
        <w:rPr>
          <w:rFonts w:ascii="Times New Roman" w:hAnsi="Times New Roman"/>
          <w:sz w:val="24"/>
          <w:szCs w:val="24"/>
          <w:lang w:val="sr-Cyrl-RS"/>
        </w:rPr>
        <w:t xml:space="preserve"> Приликом обрад</w:t>
      </w:r>
      <w:r w:rsidR="00367CCA" w:rsidRPr="003C6EC1">
        <w:rPr>
          <w:rFonts w:ascii="Times New Roman" w:hAnsi="Times New Roman"/>
          <w:sz w:val="24"/>
          <w:szCs w:val="24"/>
          <w:lang w:val="sr-Cyrl-RS"/>
        </w:rPr>
        <w:t xml:space="preserve">е </w:t>
      </w:r>
      <w:r w:rsidR="0051587E" w:rsidRPr="003C6EC1">
        <w:rPr>
          <w:rFonts w:ascii="Times New Roman" w:hAnsi="Times New Roman"/>
          <w:sz w:val="24"/>
          <w:szCs w:val="24"/>
          <w:lang w:val="sr-Cyrl-RS"/>
        </w:rPr>
        <w:t>података</w:t>
      </w:r>
      <w:r w:rsidR="00367CCA" w:rsidRPr="003C6EC1">
        <w:rPr>
          <w:rFonts w:ascii="Times New Roman" w:hAnsi="Times New Roman"/>
          <w:sz w:val="24"/>
          <w:szCs w:val="24"/>
          <w:lang w:val="sr-Cyrl-RS"/>
        </w:rPr>
        <w:t xml:space="preserve"> о личности</w:t>
      </w:r>
      <w:r w:rsidR="0051587E" w:rsidRPr="003C6EC1">
        <w:rPr>
          <w:rFonts w:ascii="Times New Roman" w:hAnsi="Times New Roman"/>
          <w:sz w:val="24"/>
          <w:szCs w:val="24"/>
          <w:lang w:val="sr-Cyrl-RS"/>
        </w:rPr>
        <w:t xml:space="preserve"> потрошача, продавац поступа у складу са пропис</w:t>
      </w:r>
      <w:r w:rsidR="002B0F28" w:rsidRPr="003C6EC1">
        <w:rPr>
          <w:rFonts w:ascii="Times New Roman" w:hAnsi="Times New Roman"/>
          <w:sz w:val="24"/>
          <w:szCs w:val="24"/>
          <w:lang w:val="sr-Cyrl-RS"/>
        </w:rPr>
        <w:t>има</w:t>
      </w:r>
      <w:r w:rsidR="0051587E" w:rsidRPr="003C6EC1">
        <w:rPr>
          <w:rFonts w:ascii="Times New Roman" w:hAnsi="Times New Roman"/>
          <w:sz w:val="24"/>
          <w:szCs w:val="24"/>
          <w:lang w:val="sr-Cyrl-RS"/>
        </w:rPr>
        <w:t xml:space="preserve"> којим</w:t>
      </w:r>
      <w:r w:rsidR="002B0F28" w:rsidRPr="003C6EC1">
        <w:rPr>
          <w:rFonts w:ascii="Times New Roman" w:hAnsi="Times New Roman"/>
          <w:sz w:val="24"/>
          <w:szCs w:val="24"/>
          <w:lang w:val="sr-Cyrl-RS"/>
        </w:rPr>
        <w:t>а</w:t>
      </w:r>
      <w:r w:rsidR="0051587E" w:rsidRPr="003C6EC1">
        <w:rPr>
          <w:rFonts w:ascii="Times New Roman" w:hAnsi="Times New Roman"/>
          <w:sz w:val="24"/>
          <w:szCs w:val="24"/>
          <w:lang w:val="sr-Cyrl-RS"/>
        </w:rPr>
        <w:t xml:space="preserve"> се уређује заштита података личности.</w:t>
      </w:r>
    </w:p>
    <w:p w14:paraId="7789A0E9" w14:textId="325CD0FB"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потрошачу</w:t>
      </w:r>
      <w:r w:rsidR="00FA12B0" w:rsidRPr="003C6EC1">
        <w:rPr>
          <w:rFonts w:ascii="Times New Roman" w:hAnsi="Times New Roman"/>
          <w:sz w:val="24"/>
          <w:szCs w:val="24"/>
          <w:lang w:val="sr-Cyrl-RS"/>
        </w:rPr>
        <w:t xml:space="preserve"> </w:t>
      </w:r>
      <w:r w:rsidR="00114287" w:rsidRPr="003C6EC1">
        <w:rPr>
          <w:rFonts w:ascii="Times New Roman" w:hAnsi="Times New Roman"/>
          <w:sz w:val="24"/>
          <w:szCs w:val="24"/>
          <w:lang w:val="sr-Cyrl-RS"/>
        </w:rPr>
        <w:t xml:space="preserve">без одлагања </w:t>
      </w:r>
      <w:r w:rsidRPr="003C6EC1">
        <w:rPr>
          <w:rFonts w:ascii="Times New Roman" w:hAnsi="Times New Roman"/>
          <w:sz w:val="24"/>
          <w:szCs w:val="24"/>
          <w:lang w:val="sr-Cyrl-RS"/>
        </w:rPr>
        <w:t>изда писану потврду или електронским путем потврди пријем рекламације, односно</w:t>
      </w:r>
      <w:r w:rsidR="00383E07"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саопшти број под којим је заведена његова рекламација у евиденцији примљених рекламација.</w:t>
      </w:r>
    </w:p>
    <w:p w14:paraId="75EF0E5E" w14:textId="2B2CB97A"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Евиденција о примљеним рекламацијама води се у облику укоричене књиге или у електронском об</w:t>
      </w:r>
      <w:r w:rsidR="00347327" w:rsidRPr="003C6EC1">
        <w:rPr>
          <w:rFonts w:ascii="Times New Roman" w:hAnsi="Times New Roman"/>
          <w:sz w:val="24"/>
          <w:szCs w:val="24"/>
          <w:lang w:val="sr-Cyrl-RS"/>
        </w:rPr>
        <w:t>лику и садржи нарочито име и презиме подносиоца и датум</w:t>
      </w:r>
      <w:r w:rsidRPr="003C6EC1">
        <w:rPr>
          <w:rFonts w:ascii="Times New Roman" w:hAnsi="Times New Roman"/>
          <w:sz w:val="24"/>
          <w:szCs w:val="24"/>
          <w:lang w:val="sr-Cyrl-RS"/>
        </w:rPr>
        <w:t xml:space="preserve"> пријема рекламације, податке о роби, кратком опису несаобразности и захтеву из рекламације, датуму издавања потврде о пријему рекламације, одлуци о одговору потрошачу, датуму достављања те одлуке, уговореном примереном року за решавање на који се сагласио потрошач, начину и датуму решавања рекламације, као и информације о продужавању рока за решавање рекламације.</w:t>
      </w:r>
    </w:p>
    <w:p w14:paraId="6F071293" w14:textId="0C3A3BD6"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без одлагања, а најкасније у року од осам</w:t>
      </w:r>
      <w:r w:rsidR="004E68FF"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дана од дана пријема рекламације, писаним или електронским путем одговори потрошачу на изјављену рекламацију. Одговор продавца на рекламацију потрошача мора да садржи одлуку да ли прихвата рекламацију, </w:t>
      </w:r>
      <w:r w:rsidR="003D76EF" w:rsidRPr="003C6EC1">
        <w:rPr>
          <w:rFonts w:ascii="Times New Roman" w:hAnsi="Times New Roman"/>
          <w:sz w:val="24"/>
          <w:szCs w:val="24"/>
          <w:lang w:val="sr-Cyrl-RS"/>
        </w:rPr>
        <w:t xml:space="preserve">образложење ако не прихвата рекламацију, </w:t>
      </w:r>
      <w:r w:rsidRPr="003C6EC1">
        <w:rPr>
          <w:rFonts w:ascii="Times New Roman" w:hAnsi="Times New Roman"/>
          <w:sz w:val="24"/>
          <w:szCs w:val="24"/>
          <w:lang w:val="sr-Cyrl-RS"/>
        </w:rPr>
        <w:t xml:space="preserve">изјашњење о захтеву потрошача </w:t>
      </w:r>
      <w:r w:rsidR="004607AC" w:rsidRPr="003C6EC1">
        <w:rPr>
          <w:rFonts w:ascii="Times New Roman" w:hAnsi="Times New Roman"/>
          <w:sz w:val="24"/>
          <w:szCs w:val="24"/>
          <w:lang w:val="sr-Cyrl-RS"/>
        </w:rPr>
        <w:t xml:space="preserve">о начину решавања </w:t>
      </w:r>
      <w:r w:rsidRPr="003C6EC1">
        <w:rPr>
          <w:rFonts w:ascii="Times New Roman" w:hAnsi="Times New Roman"/>
          <w:sz w:val="24"/>
          <w:szCs w:val="24"/>
          <w:lang w:val="sr-Cyrl-RS"/>
        </w:rPr>
        <w:t xml:space="preserve">и конкретан предлог </w:t>
      </w:r>
      <w:r w:rsidR="004607AC" w:rsidRPr="003C6EC1">
        <w:rPr>
          <w:rFonts w:ascii="Times New Roman" w:hAnsi="Times New Roman"/>
          <w:sz w:val="24"/>
          <w:szCs w:val="24"/>
          <w:lang w:val="sr-Cyrl-RS"/>
        </w:rPr>
        <w:t xml:space="preserve">у ком року ће и како решити рекламацију уколико је прихвата. </w:t>
      </w:r>
      <w:r w:rsidRPr="003C6EC1">
        <w:rPr>
          <w:rFonts w:ascii="Times New Roman" w:hAnsi="Times New Roman"/>
          <w:sz w:val="24"/>
          <w:szCs w:val="24"/>
          <w:lang w:val="sr-Cyrl-RS"/>
        </w:rPr>
        <w:t xml:space="preserve">Рок </w:t>
      </w:r>
      <w:r w:rsidR="003D76EF" w:rsidRPr="003C6EC1">
        <w:rPr>
          <w:rFonts w:ascii="Times New Roman" w:hAnsi="Times New Roman"/>
          <w:sz w:val="24"/>
          <w:szCs w:val="24"/>
          <w:lang w:val="sr-Cyrl-RS"/>
        </w:rPr>
        <w:t xml:space="preserve">за решавање рекламације </w:t>
      </w:r>
      <w:r w:rsidRPr="003C6EC1">
        <w:rPr>
          <w:rFonts w:ascii="Times New Roman" w:hAnsi="Times New Roman"/>
          <w:sz w:val="24"/>
          <w:szCs w:val="24"/>
          <w:lang w:val="sr-Cyrl-RS"/>
        </w:rPr>
        <w:t>не може да буде дужи од 15 дана, односно 30 дана за техничку робу и намештај, од дана подношења рекламације.</w:t>
      </w:r>
    </w:p>
    <w:p w14:paraId="6542B359" w14:textId="0D1B91A9" w:rsidR="00FF501C" w:rsidRPr="003C6EC1" w:rsidRDefault="0097597A" w:rsidP="0097597A">
      <w:pPr>
        <w:ind w:firstLine="0"/>
        <w:rPr>
          <w:rFonts w:ascii="Times New Roman" w:hAnsi="Times New Roman"/>
          <w:sz w:val="24"/>
          <w:szCs w:val="24"/>
          <w:lang w:val="sr-Cyrl-RS"/>
        </w:rPr>
      </w:pPr>
      <w:r w:rsidRPr="003C6EC1">
        <w:rPr>
          <w:rFonts w:ascii="Times New Roman" w:hAnsi="Times New Roman"/>
          <w:sz w:val="24"/>
          <w:szCs w:val="24"/>
          <w:lang w:val="sr-Cyrl-RS"/>
        </w:rPr>
        <w:t xml:space="preserve">            </w:t>
      </w:r>
      <w:r w:rsidR="00C23328" w:rsidRPr="003C6EC1">
        <w:rPr>
          <w:rFonts w:ascii="Times New Roman" w:hAnsi="Times New Roman"/>
          <w:sz w:val="24"/>
          <w:szCs w:val="24"/>
          <w:lang w:val="sr-Cyrl-RS"/>
        </w:rPr>
        <w:t>Продавац је дужан да поступи у складу са одлуком</w:t>
      </w:r>
      <w:r w:rsidR="003D76EF" w:rsidRPr="003C6EC1">
        <w:rPr>
          <w:rFonts w:ascii="Times New Roman" w:hAnsi="Times New Roman"/>
          <w:sz w:val="24"/>
          <w:szCs w:val="24"/>
          <w:lang w:val="sr-Cyrl-RS"/>
        </w:rPr>
        <w:t xml:space="preserve"> и</w:t>
      </w:r>
      <w:r w:rsidR="004B2E07" w:rsidRPr="003C6EC1">
        <w:rPr>
          <w:rFonts w:ascii="Times New Roman" w:hAnsi="Times New Roman"/>
          <w:sz w:val="24"/>
          <w:szCs w:val="24"/>
          <w:lang w:val="sr-Cyrl-RS"/>
        </w:rPr>
        <w:t xml:space="preserve"> </w:t>
      </w:r>
      <w:r w:rsidR="00C23328" w:rsidRPr="003C6EC1">
        <w:rPr>
          <w:rFonts w:ascii="Times New Roman" w:hAnsi="Times New Roman"/>
          <w:sz w:val="24"/>
          <w:szCs w:val="24"/>
          <w:lang w:val="sr-Cyrl-RS"/>
        </w:rPr>
        <w:t>предлогом за решавање рекламације, уколико је добио претходну сагласност потрошача.</w:t>
      </w:r>
      <w:r w:rsidR="00FF501C" w:rsidRPr="003C6EC1">
        <w:rPr>
          <w:rFonts w:ascii="Times New Roman" w:hAnsi="Times New Roman"/>
          <w:sz w:val="24"/>
          <w:szCs w:val="24"/>
          <w:lang w:val="sr-Cyrl-RS"/>
        </w:rPr>
        <w:t xml:space="preserve"> Рок за решавање рекламације прекида с</w:t>
      </w:r>
      <w:r w:rsidR="00E8285F" w:rsidRPr="003C6EC1">
        <w:rPr>
          <w:rFonts w:ascii="Times New Roman" w:hAnsi="Times New Roman"/>
          <w:sz w:val="24"/>
          <w:szCs w:val="24"/>
          <w:lang w:val="sr-Cyrl-RS"/>
        </w:rPr>
        <w:t>е када потрошач прими одговор</w:t>
      </w:r>
      <w:r w:rsidR="00FF501C" w:rsidRPr="003C6EC1">
        <w:rPr>
          <w:rFonts w:ascii="Times New Roman" w:hAnsi="Times New Roman"/>
          <w:sz w:val="24"/>
          <w:szCs w:val="24"/>
          <w:lang w:val="sr-Cyrl-RS"/>
        </w:rPr>
        <w:t xml:space="preserve"> продавца </w:t>
      </w:r>
      <w:r w:rsidR="00E8285F" w:rsidRPr="003C6EC1">
        <w:rPr>
          <w:rFonts w:ascii="Times New Roman" w:hAnsi="Times New Roman"/>
          <w:sz w:val="24"/>
          <w:szCs w:val="24"/>
          <w:lang w:val="sr-Cyrl-RS"/>
        </w:rPr>
        <w:t>из става 9. овог члана</w:t>
      </w:r>
      <w:r w:rsidR="00FF501C" w:rsidRPr="003C6EC1">
        <w:rPr>
          <w:rFonts w:ascii="Times New Roman" w:hAnsi="Times New Roman"/>
          <w:sz w:val="24"/>
          <w:szCs w:val="24"/>
          <w:lang w:val="sr-Cyrl-RS"/>
        </w:rPr>
        <w:t xml:space="preserve"> и почиње да тече из</w:t>
      </w:r>
      <w:r w:rsidR="0042687C" w:rsidRPr="003C6EC1">
        <w:rPr>
          <w:rFonts w:ascii="Times New Roman" w:hAnsi="Times New Roman"/>
          <w:sz w:val="24"/>
          <w:szCs w:val="24"/>
          <w:lang w:val="sr-Cyrl-RS"/>
        </w:rPr>
        <w:t>нова када продавац прими изјашњење</w:t>
      </w:r>
      <w:r w:rsidR="00FF501C" w:rsidRPr="003C6EC1">
        <w:rPr>
          <w:rFonts w:ascii="Times New Roman" w:hAnsi="Times New Roman"/>
          <w:sz w:val="24"/>
          <w:szCs w:val="24"/>
          <w:lang w:val="sr-Cyrl-RS"/>
        </w:rPr>
        <w:t xml:space="preserve"> потрошача.</w:t>
      </w:r>
      <w:r w:rsidR="00BC50C0" w:rsidRPr="003C6EC1">
        <w:rPr>
          <w:rFonts w:ascii="Times New Roman" w:hAnsi="Times New Roman"/>
          <w:sz w:val="24"/>
          <w:szCs w:val="24"/>
          <w:lang w:val="sr-Cyrl-RS"/>
        </w:rPr>
        <w:t xml:space="preserve"> Потрошач је дужан да се изјасни на одговор продавца најкасније у року од три дана од дана пријема одговора продавца. Уколико се</w:t>
      </w:r>
      <w:r w:rsidR="000065FB" w:rsidRPr="003C6EC1">
        <w:rPr>
          <w:rFonts w:ascii="Times New Roman" w:hAnsi="Times New Roman"/>
          <w:sz w:val="24"/>
          <w:szCs w:val="24"/>
          <w:lang w:val="sr-Cyrl-RS"/>
        </w:rPr>
        <w:t xml:space="preserve"> потрошач</w:t>
      </w:r>
      <w:r w:rsidR="00BC50C0" w:rsidRPr="003C6EC1">
        <w:rPr>
          <w:rFonts w:ascii="Times New Roman" w:hAnsi="Times New Roman"/>
          <w:sz w:val="24"/>
          <w:szCs w:val="24"/>
          <w:lang w:val="sr-Cyrl-RS"/>
        </w:rPr>
        <w:t xml:space="preserve"> у прописаном року не изјасни, сматраће се да није сагласан са предлогом продавца из става 9. овог члана.</w:t>
      </w:r>
      <w:r w:rsidR="00FF501C" w:rsidRPr="003C6EC1">
        <w:rPr>
          <w:rFonts w:ascii="Times New Roman" w:hAnsi="Times New Roman"/>
          <w:sz w:val="24"/>
          <w:szCs w:val="24"/>
          <w:lang w:val="sr-Cyrl-RS"/>
        </w:rPr>
        <w:t xml:space="preserve"> </w:t>
      </w:r>
    </w:p>
    <w:p w14:paraId="13C7DE40" w14:textId="2FEAFF90" w:rsidR="00364DB8" w:rsidRPr="003C6EC1" w:rsidRDefault="00FF501C" w:rsidP="00FF501C">
      <w:pPr>
        <w:tabs>
          <w:tab w:val="clear" w:pos="1728"/>
          <w:tab w:val="left" w:pos="1152"/>
        </w:tabs>
        <w:ind w:firstLine="0"/>
        <w:rPr>
          <w:rFonts w:ascii="Times New Roman" w:hAnsi="Times New Roman"/>
          <w:color w:val="FF0000"/>
          <w:sz w:val="24"/>
          <w:szCs w:val="24"/>
          <w:lang w:val="sr-Cyrl-RS"/>
        </w:rPr>
      </w:pPr>
      <w:r w:rsidRPr="003C6EC1">
        <w:rPr>
          <w:rFonts w:ascii="Times New Roman" w:hAnsi="Times New Roman"/>
          <w:sz w:val="24"/>
          <w:szCs w:val="24"/>
          <w:lang w:val="sr-Cyrl-RS"/>
        </w:rPr>
        <w:tab/>
      </w:r>
      <w:r w:rsidR="00C23328" w:rsidRPr="003C6EC1">
        <w:rPr>
          <w:rFonts w:ascii="Times New Roman" w:hAnsi="Times New Roman"/>
          <w:sz w:val="24"/>
          <w:szCs w:val="24"/>
          <w:lang w:val="sr-Cyrl-RS"/>
        </w:rPr>
        <w:t xml:space="preserve">Уколико продавац из објективних разлога није у могућности да удовољи захтеву потрошача у </w:t>
      </w:r>
      <w:r w:rsidR="003D76EF" w:rsidRPr="003C6EC1">
        <w:rPr>
          <w:rFonts w:ascii="Times New Roman" w:hAnsi="Times New Roman"/>
          <w:sz w:val="24"/>
          <w:szCs w:val="24"/>
          <w:lang w:val="sr-Cyrl-RS"/>
        </w:rPr>
        <w:t>прописаном</w:t>
      </w:r>
      <w:r w:rsidR="004B2E07" w:rsidRPr="003C6EC1">
        <w:rPr>
          <w:rFonts w:ascii="Times New Roman" w:hAnsi="Times New Roman"/>
          <w:sz w:val="24"/>
          <w:szCs w:val="24"/>
          <w:lang w:val="sr-Cyrl-RS"/>
        </w:rPr>
        <w:t xml:space="preserve"> </w:t>
      </w:r>
      <w:r w:rsidR="003D76EF" w:rsidRPr="003C6EC1">
        <w:rPr>
          <w:rFonts w:ascii="Times New Roman" w:hAnsi="Times New Roman"/>
          <w:sz w:val="24"/>
          <w:szCs w:val="24"/>
          <w:lang w:val="sr-Cyrl-RS"/>
        </w:rPr>
        <w:t>року</w:t>
      </w:r>
      <w:r w:rsidR="00C23328" w:rsidRPr="003C6EC1">
        <w:rPr>
          <w:rFonts w:ascii="Times New Roman" w:hAnsi="Times New Roman"/>
          <w:sz w:val="24"/>
          <w:szCs w:val="24"/>
          <w:lang w:val="sr-Cyrl-RS"/>
        </w:rPr>
        <w:t>, дужан је да о продужавању рока за решавање рекламације обавести потрошача и наведе рок у коме ће је решити, као и да добије његову сагласност, што је у обавези да евидентира у ев</w:t>
      </w:r>
      <w:r w:rsidRPr="003C6EC1">
        <w:rPr>
          <w:rFonts w:ascii="Times New Roman" w:hAnsi="Times New Roman"/>
          <w:sz w:val="24"/>
          <w:szCs w:val="24"/>
          <w:lang w:val="sr-Cyrl-RS"/>
        </w:rPr>
        <w:t xml:space="preserve">иденцији примљених рекламација. </w:t>
      </w:r>
      <w:r w:rsidR="00C23328" w:rsidRPr="003C6EC1">
        <w:rPr>
          <w:rFonts w:ascii="Times New Roman" w:hAnsi="Times New Roman"/>
          <w:sz w:val="24"/>
          <w:szCs w:val="24"/>
          <w:lang w:val="sr-Cyrl-RS"/>
        </w:rPr>
        <w:t>Продужавање рока за решавање рекламација могуће је само једном.</w:t>
      </w:r>
      <w:r w:rsidR="00472FB5" w:rsidRPr="003C6EC1">
        <w:rPr>
          <w:rFonts w:ascii="Times New Roman" w:hAnsi="Times New Roman"/>
          <w:sz w:val="24"/>
          <w:szCs w:val="24"/>
          <w:lang w:val="sr-Cyrl-RS"/>
        </w:rPr>
        <w:t xml:space="preserve"> </w:t>
      </w:r>
    </w:p>
    <w:p w14:paraId="3F8B70DF" w14:textId="0E8B2D8C" w:rsidR="002347D4" w:rsidRPr="003C6EC1" w:rsidRDefault="002347D4">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 xml:space="preserve">Уколико продавац одбије рекламацију, дужан је да потрошача обавести о </w:t>
      </w:r>
      <w:r w:rsidR="00ED5621" w:rsidRPr="003C6EC1">
        <w:rPr>
          <w:rFonts w:ascii="Times New Roman" w:hAnsi="Times New Roman"/>
          <w:sz w:val="24"/>
          <w:szCs w:val="24"/>
          <w:lang w:val="sr-Cyrl-RS"/>
        </w:rPr>
        <w:t>могућности решавања спора вансудским путем и о надлежним телима за вансудско решавање потрошачких спорова.</w:t>
      </w:r>
    </w:p>
    <w:p w14:paraId="61E2ED71" w14:textId="52E280DB"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Немогућност потрошача да достави продавцу амбалажу робе не може бити услов за решавање рекламације</w:t>
      </w:r>
      <w:r w:rsidR="00DD50E7" w:rsidRPr="003C6EC1">
        <w:rPr>
          <w:rFonts w:ascii="Times New Roman" w:hAnsi="Times New Roman"/>
          <w:sz w:val="24"/>
          <w:szCs w:val="24"/>
          <w:lang w:val="sr-Cyrl-RS"/>
        </w:rPr>
        <w:t>,</w:t>
      </w:r>
      <w:r w:rsidRPr="003C6EC1">
        <w:rPr>
          <w:rFonts w:ascii="Times New Roman" w:hAnsi="Times New Roman"/>
          <w:sz w:val="24"/>
          <w:szCs w:val="24"/>
          <w:lang w:val="sr-Cyrl-RS"/>
        </w:rPr>
        <w:t xml:space="preserve"> ни разлог за одбијање отклањања несаобразности</w:t>
      </w:r>
      <w:r w:rsidR="00BE300C" w:rsidRPr="003C6EC1">
        <w:rPr>
          <w:rFonts w:ascii="Times New Roman" w:hAnsi="Times New Roman"/>
          <w:sz w:val="24"/>
          <w:szCs w:val="24"/>
          <w:lang w:val="sr-Cyrl-RS"/>
        </w:rPr>
        <w:t>.</w:t>
      </w:r>
    </w:p>
    <w:p w14:paraId="59BBED47" w14:textId="6593A001" w:rsidR="00BE300C" w:rsidRPr="003C6EC1" w:rsidRDefault="003D76EF" w:rsidP="00AF4E4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Уколико продавац</w:t>
      </w:r>
      <w:r w:rsidR="00102D64" w:rsidRPr="003C6EC1">
        <w:rPr>
          <w:rFonts w:ascii="Times New Roman" w:hAnsi="Times New Roman"/>
          <w:sz w:val="24"/>
          <w:szCs w:val="24"/>
          <w:lang w:val="sr-Cyrl-RS"/>
        </w:rPr>
        <w:t xml:space="preserve"> усмено изјављену рекламацију</w:t>
      </w:r>
      <w:r w:rsidRPr="003C6EC1">
        <w:rPr>
          <w:rFonts w:ascii="Times New Roman" w:hAnsi="Times New Roman"/>
          <w:sz w:val="24"/>
          <w:szCs w:val="24"/>
          <w:lang w:val="sr-Cyrl-RS"/>
        </w:rPr>
        <w:t xml:space="preserve"> реши у складу са захтевом потрошача</w:t>
      </w:r>
      <w:r w:rsidR="00102D64" w:rsidRPr="003C6EC1">
        <w:rPr>
          <w:rFonts w:ascii="Times New Roman" w:hAnsi="Times New Roman"/>
          <w:sz w:val="24"/>
          <w:szCs w:val="24"/>
          <w:lang w:val="sr-Cyrl-RS"/>
        </w:rPr>
        <w:t xml:space="preserve"> приликом њеног изјављивања</w:t>
      </w:r>
      <w:r w:rsidRPr="003C6EC1">
        <w:rPr>
          <w:rFonts w:ascii="Times New Roman" w:hAnsi="Times New Roman"/>
          <w:sz w:val="24"/>
          <w:szCs w:val="24"/>
          <w:lang w:val="sr-Cyrl-RS"/>
        </w:rPr>
        <w:t xml:space="preserve">, није дужан да поступи на начин предвиђен ставом 7. и </w:t>
      </w:r>
      <w:r w:rsidR="00102D64" w:rsidRPr="003C6EC1">
        <w:rPr>
          <w:rFonts w:ascii="Times New Roman" w:hAnsi="Times New Roman"/>
          <w:sz w:val="24"/>
          <w:szCs w:val="24"/>
          <w:lang w:val="sr-Cyrl-RS"/>
        </w:rPr>
        <w:t xml:space="preserve">ставом </w:t>
      </w:r>
      <w:r w:rsidRPr="003C6EC1">
        <w:rPr>
          <w:rFonts w:ascii="Times New Roman" w:hAnsi="Times New Roman"/>
          <w:sz w:val="24"/>
          <w:szCs w:val="24"/>
          <w:lang w:val="sr-Cyrl-RS"/>
        </w:rPr>
        <w:t xml:space="preserve">9. овог члана. </w:t>
      </w:r>
    </w:p>
    <w:p w14:paraId="198AA5D8" w14:textId="7635E36C" w:rsidR="00BE300C" w:rsidRPr="003C6EC1" w:rsidRDefault="00BE300C" w:rsidP="00AF4E4D">
      <w:pPr>
        <w:tabs>
          <w:tab w:val="clear" w:pos="1728"/>
          <w:tab w:val="left" w:pos="1152"/>
        </w:tabs>
        <w:spacing w:after="0"/>
        <w:ind w:firstLine="720"/>
        <w:rPr>
          <w:rFonts w:ascii="Times New Roman" w:hAnsi="Times New Roman"/>
          <w:sz w:val="24"/>
          <w:szCs w:val="24"/>
          <w:lang w:val="sr-Cyrl-RS"/>
        </w:rPr>
      </w:pPr>
    </w:p>
    <w:p w14:paraId="0C629F66" w14:textId="77777777" w:rsidR="00AF4E4D" w:rsidRPr="003C6EC1" w:rsidRDefault="00AF4E4D" w:rsidP="00AF4E4D">
      <w:pPr>
        <w:tabs>
          <w:tab w:val="clear" w:pos="1728"/>
          <w:tab w:val="left" w:pos="1152"/>
        </w:tabs>
        <w:spacing w:after="0"/>
        <w:ind w:firstLine="720"/>
        <w:rPr>
          <w:rFonts w:ascii="Times New Roman" w:hAnsi="Times New Roman"/>
          <w:sz w:val="24"/>
          <w:szCs w:val="24"/>
          <w:lang w:val="sr-Cyrl-RS"/>
        </w:rPr>
      </w:pPr>
    </w:p>
    <w:bookmarkEnd w:id="6"/>
    <w:bookmarkEnd w:id="7"/>
    <w:p w14:paraId="77091C44" w14:textId="6AA3F1B6" w:rsidR="00C23328" w:rsidRPr="003C6EC1" w:rsidRDefault="00C23328" w:rsidP="00AF4E4D">
      <w:pPr>
        <w:pStyle w:val="Naslov"/>
        <w:spacing w:before="0" w:after="0"/>
        <w:rPr>
          <w:rFonts w:ascii="Times New Roman" w:hAnsi="Times New Roman"/>
          <w:b w:val="0"/>
          <w:noProof/>
          <w:szCs w:val="24"/>
          <w:lang w:val="sr-Cyrl-RS"/>
        </w:rPr>
      </w:pPr>
      <w:r w:rsidRPr="003C6EC1">
        <w:rPr>
          <w:rFonts w:ascii="Times New Roman" w:hAnsi="Times New Roman"/>
          <w:b w:val="0"/>
          <w:noProof/>
          <w:szCs w:val="24"/>
          <w:lang w:val="sr-Cyrl-RS"/>
        </w:rPr>
        <w:t>VII. БЕЗБЕДНОСТ ПОТРОШАЧА</w:t>
      </w:r>
    </w:p>
    <w:p w14:paraId="2E7CBE44" w14:textId="3AE48BD9" w:rsidR="00AF4E4D" w:rsidRPr="003C6EC1" w:rsidRDefault="00AF4E4D" w:rsidP="00AF4E4D">
      <w:pPr>
        <w:pStyle w:val="Naslov"/>
        <w:spacing w:before="0" w:after="0"/>
        <w:rPr>
          <w:rFonts w:ascii="Times New Roman" w:hAnsi="Times New Roman"/>
          <w:b w:val="0"/>
          <w:noProof/>
          <w:szCs w:val="24"/>
          <w:lang w:val="sr-Cyrl-RS"/>
        </w:rPr>
      </w:pPr>
    </w:p>
    <w:p w14:paraId="6CD5C6BE" w14:textId="77777777" w:rsidR="00AF4E4D" w:rsidRPr="003C6EC1" w:rsidRDefault="00AF4E4D" w:rsidP="00AF4E4D">
      <w:pPr>
        <w:pStyle w:val="Naslov"/>
        <w:spacing w:before="0" w:after="0"/>
        <w:rPr>
          <w:rFonts w:ascii="Times New Roman" w:hAnsi="Times New Roman"/>
          <w:b w:val="0"/>
          <w:noProof/>
          <w:szCs w:val="24"/>
          <w:lang w:val="sr-Cyrl-RS"/>
        </w:rPr>
      </w:pPr>
    </w:p>
    <w:p w14:paraId="338E63E0" w14:textId="2F0C3CC7" w:rsidR="00C23328" w:rsidRPr="003C6EC1" w:rsidRDefault="00C23328" w:rsidP="00AF4E4D">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Одговорност за безбедност</w:t>
      </w:r>
    </w:p>
    <w:p w14:paraId="03846F5F" w14:textId="77777777" w:rsidR="00AF4E4D" w:rsidRPr="003C6EC1" w:rsidRDefault="00AF4E4D" w:rsidP="00AF4E4D">
      <w:pPr>
        <w:pStyle w:val="Clan"/>
        <w:spacing w:before="0" w:after="0"/>
        <w:rPr>
          <w:rFonts w:ascii="Times New Roman" w:hAnsi="Times New Roman"/>
          <w:b w:val="0"/>
          <w:noProof/>
          <w:sz w:val="24"/>
          <w:szCs w:val="24"/>
          <w:lang w:val="sr-Cyrl-RS"/>
        </w:rPr>
      </w:pPr>
    </w:p>
    <w:p w14:paraId="789A55EC" w14:textId="009BBE28" w:rsidR="00C23328" w:rsidRPr="003C6EC1" w:rsidRDefault="00F3758C" w:rsidP="00AF4E4D">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56</w:t>
      </w:r>
      <w:r w:rsidR="00C23328" w:rsidRPr="003C6EC1">
        <w:rPr>
          <w:rFonts w:ascii="Times New Roman" w:hAnsi="Times New Roman"/>
          <w:b w:val="0"/>
          <w:noProof/>
          <w:sz w:val="24"/>
          <w:szCs w:val="24"/>
          <w:lang w:val="sr-Cyrl-RS"/>
        </w:rPr>
        <w:t>.</w:t>
      </w:r>
    </w:p>
    <w:p w14:paraId="53DF3EDC" w14:textId="1F2D5F0C" w:rsidR="00C23328" w:rsidRPr="003C6EC1" w:rsidRDefault="00C23328" w:rsidP="00AF4E4D">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Роба и услуге на тржишту које користе или постоји могућност да их користе потрошачи, морају да буду безбедни, у складу са прописима који</w:t>
      </w:r>
      <w:r w:rsidR="0027114C" w:rsidRPr="003C6EC1">
        <w:rPr>
          <w:rFonts w:ascii="Times New Roman" w:hAnsi="Times New Roman"/>
          <w:noProof/>
          <w:sz w:val="24"/>
          <w:szCs w:val="24"/>
          <w:lang w:val="sr-Cyrl-RS"/>
        </w:rPr>
        <w:t>ма</w:t>
      </w:r>
      <w:r w:rsidRPr="003C6EC1">
        <w:rPr>
          <w:rFonts w:ascii="Times New Roman" w:hAnsi="Times New Roman"/>
          <w:noProof/>
          <w:sz w:val="24"/>
          <w:szCs w:val="24"/>
          <w:lang w:val="sr-Cyrl-RS"/>
        </w:rPr>
        <w:t xml:space="preserve"> </w:t>
      </w:r>
      <w:r w:rsidR="0027114C" w:rsidRPr="003C6EC1">
        <w:rPr>
          <w:rFonts w:ascii="Times New Roman" w:hAnsi="Times New Roman"/>
          <w:noProof/>
          <w:sz w:val="24"/>
          <w:szCs w:val="24"/>
          <w:lang w:val="sr-Cyrl-RS"/>
        </w:rPr>
        <w:t xml:space="preserve">се </w:t>
      </w:r>
      <w:r w:rsidRPr="003C6EC1">
        <w:rPr>
          <w:rFonts w:ascii="Times New Roman" w:hAnsi="Times New Roman"/>
          <w:noProof/>
          <w:sz w:val="24"/>
          <w:szCs w:val="24"/>
          <w:lang w:val="sr-Cyrl-RS"/>
        </w:rPr>
        <w:t>уређуј</w:t>
      </w:r>
      <w:r w:rsidR="0027114C" w:rsidRPr="003C6EC1">
        <w:rPr>
          <w:rFonts w:ascii="Times New Roman" w:hAnsi="Times New Roman"/>
          <w:noProof/>
          <w:sz w:val="24"/>
          <w:szCs w:val="24"/>
          <w:lang w:val="sr-Cyrl-RS"/>
        </w:rPr>
        <w:t>е</w:t>
      </w:r>
      <w:r w:rsidRPr="003C6EC1">
        <w:rPr>
          <w:rFonts w:ascii="Times New Roman" w:hAnsi="Times New Roman"/>
          <w:noProof/>
          <w:sz w:val="24"/>
          <w:szCs w:val="24"/>
          <w:lang w:val="sr-Cyrl-RS"/>
        </w:rPr>
        <w:t xml:space="preserve"> безбедност производа. </w:t>
      </w:r>
    </w:p>
    <w:p w14:paraId="367B6F24" w14:textId="308D8FC2" w:rsidR="00C23328" w:rsidRPr="003C6EC1" w:rsidRDefault="00C23328">
      <w:pPr>
        <w:tabs>
          <w:tab w:val="clear" w:pos="1728"/>
          <w:tab w:val="left" w:pos="1152"/>
        </w:tabs>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Трговци који стављају робу и услуге у промет на тржиште, а које потрошачи користе или ће их вероватно користити, дужни су да испуњавају захтеве за безбедност производа одређене посебним прописима. </w:t>
      </w:r>
    </w:p>
    <w:p w14:paraId="41D0CADC" w14:textId="77777777" w:rsidR="00AF4E4D" w:rsidRPr="003C6EC1" w:rsidRDefault="00AF4E4D">
      <w:pPr>
        <w:tabs>
          <w:tab w:val="clear" w:pos="1728"/>
          <w:tab w:val="left" w:pos="1152"/>
        </w:tabs>
        <w:ind w:firstLine="720"/>
        <w:rPr>
          <w:rFonts w:ascii="Times New Roman" w:hAnsi="Times New Roman"/>
          <w:noProof/>
          <w:sz w:val="24"/>
          <w:szCs w:val="24"/>
          <w:lang w:val="sr-Cyrl-RS"/>
        </w:rPr>
      </w:pPr>
    </w:p>
    <w:p w14:paraId="38637D2A" w14:textId="683A4C5C" w:rsidR="00C23328" w:rsidRPr="003C6EC1" w:rsidRDefault="00C23328" w:rsidP="00AF4E4D">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Поступци у случају угрожавања права потрошача</w:t>
      </w:r>
    </w:p>
    <w:p w14:paraId="1F9056DE" w14:textId="77777777" w:rsidR="00AF4E4D" w:rsidRPr="003C6EC1" w:rsidRDefault="00AF4E4D" w:rsidP="00AF4E4D">
      <w:pPr>
        <w:pStyle w:val="Clan"/>
        <w:spacing w:before="0" w:after="0"/>
        <w:rPr>
          <w:rFonts w:ascii="Times New Roman" w:hAnsi="Times New Roman"/>
          <w:b w:val="0"/>
          <w:noProof/>
          <w:sz w:val="24"/>
          <w:szCs w:val="24"/>
          <w:lang w:val="sr-Cyrl-RS"/>
        </w:rPr>
      </w:pPr>
    </w:p>
    <w:p w14:paraId="5BC579DD" w14:textId="72DDDFF5" w:rsidR="00C23328" w:rsidRPr="003C6EC1" w:rsidRDefault="00F3758C" w:rsidP="00AF4E4D">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57</w:t>
      </w:r>
      <w:r w:rsidR="00C23328" w:rsidRPr="003C6EC1">
        <w:rPr>
          <w:rFonts w:ascii="Times New Roman" w:hAnsi="Times New Roman"/>
          <w:b w:val="0"/>
          <w:noProof/>
          <w:sz w:val="24"/>
          <w:szCs w:val="24"/>
          <w:lang w:val="sr-Cyrl-RS"/>
        </w:rPr>
        <w:t xml:space="preserve">. </w:t>
      </w:r>
    </w:p>
    <w:p w14:paraId="41E109AC" w14:textId="2F745D21" w:rsidR="00C23328" w:rsidRPr="003C6EC1" w:rsidRDefault="00C23328" w:rsidP="00AF4E4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У случају постојања основане сумње да је угрожено право потрошача на безбедност, односно да је угрожена заштита потрошача од роба и услуга које су опасне по живот, здравље, имовину или животну средину, или робе чије је поседовање или употреба забрањена, Министар предлаже Влади да донесе одлуку о хитном спровођењу </w:t>
      </w:r>
      <w:r w:rsidR="005C32E1" w:rsidRPr="003C6EC1">
        <w:rPr>
          <w:rFonts w:ascii="Times New Roman" w:hAnsi="Times New Roman"/>
          <w:sz w:val="24"/>
          <w:szCs w:val="24"/>
          <w:lang w:val="sr-Cyrl-RS"/>
        </w:rPr>
        <w:t xml:space="preserve">заједничке или </w:t>
      </w:r>
      <w:r w:rsidRPr="003C6EC1">
        <w:rPr>
          <w:rFonts w:ascii="Times New Roman" w:hAnsi="Times New Roman"/>
          <w:sz w:val="24"/>
          <w:szCs w:val="24"/>
          <w:lang w:val="sr-Cyrl-RS"/>
        </w:rPr>
        <w:t>координисане ванредне инспекцијске контроле, од стране свих надлежних инспекцијских органа.</w:t>
      </w:r>
    </w:p>
    <w:p w14:paraId="1E259893" w14:textId="5407E80E" w:rsidR="00AF4E4D" w:rsidRPr="003C6EC1" w:rsidRDefault="00AF4E4D" w:rsidP="00AF4E4D">
      <w:pPr>
        <w:tabs>
          <w:tab w:val="clear" w:pos="1728"/>
          <w:tab w:val="left" w:pos="1152"/>
        </w:tabs>
        <w:spacing w:after="0"/>
        <w:ind w:firstLine="720"/>
        <w:rPr>
          <w:rFonts w:ascii="Times New Roman" w:hAnsi="Times New Roman"/>
          <w:sz w:val="24"/>
          <w:szCs w:val="24"/>
          <w:lang w:val="sr-Cyrl-RS"/>
        </w:rPr>
      </w:pPr>
    </w:p>
    <w:p w14:paraId="4E5E4EA1" w14:textId="77777777" w:rsidR="00AF4E4D" w:rsidRPr="003C6EC1" w:rsidRDefault="00AF4E4D" w:rsidP="00AF4E4D">
      <w:pPr>
        <w:tabs>
          <w:tab w:val="clear" w:pos="1728"/>
          <w:tab w:val="left" w:pos="1152"/>
        </w:tabs>
        <w:spacing w:after="0"/>
        <w:ind w:firstLine="720"/>
        <w:rPr>
          <w:rFonts w:ascii="Times New Roman" w:hAnsi="Times New Roman"/>
          <w:sz w:val="24"/>
          <w:szCs w:val="24"/>
          <w:lang w:val="sr-Cyrl-RS"/>
        </w:rPr>
      </w:pPr>
    </w:p>
    <w:p w14:paraId="713CE505" w14:textId="601A263E" w:rsidR="00C23328" w:rsidRPr="003C6EC1" w:rsidRDefault="00C23328" w:rsidP="00AF4E4D">
      <w:pPr>
        <w:pStyle w:val="Naslov"/>
        <w:spacing w:before="0" w:after="0"/>
        <w:rPr>
          <w:rFonts w:ascii="Times New Roman" w:hAnsi="Times New Roman"/>
          <w:b w:val="0"/>
          <w:szCs w:val="24"/>
          <w:lang w:val="sr-Cyrl-RS"/>
        </w:rPr>
      </w:pPr>
      <w:r w:rsidRPr="003C6EC1">
        <w:rPr>
          <w:rFonts w:ascii="Times New Roman" w:hAnsi="Times New Roman"/>
          <w:b w:val="0"/>
          <w:szCs w:val="24"/>
          <w:lang w:val="sr-Cyrl-RS"/>
        </w:rPr>
        <w:t xml:space="preserve">VIII. ОДГОВОРНОСТ ЗА ПРОИЗВОДЕ СА НЕДОСТАТКОМ </w:t>
      </w:r>
    </w:p>
    <w:p w14:paraId="663A04A5" w14:textId="3CEC9346" w:rsidR="00AF4E4D" w:rsidRPr="003C6EC1" w:rsidRDefault="00AF4E4D" w:rsidP="00AF4E4D">
      <w:pPr>
        <w:pStyle w:val="Naslov"/>
        <w:spacing w:before="0" w:after="0"/>
        <w:rPr>
          <w:rFonts w:ascii="Times New Roman" w:hAnsi="Times New Roman"/>
          <w:b w:val="0"/>
          <w:szCs w:val="24"/>
          <w:lang w:val="sr-Cyrl-RS"/>
        </w:rPr>
      </w:pPr>
    </w:p>
    <w:p w14:paraId="5ADAAF95" w14:textId="77777777" w:rsidR="00AF4E4D" w:rsidRPr="003C6EC1" w:rsidRDefault="00AF4E4D" w:rsidP="00AF4E4D">
      <w:pPr>
        <w:pStyle w:val="Naslov"/>
        <w:spacing w:before="0" w:after="0"/>
        <w:rPr>
          <w:rFonts w:ascii="Times New Roman" w:hAnsi="Times New Roman"/>
          <w:b w:val="0"/>
          <w:strike/>
          <w:szCs w:val="24"/>
          <w:lang w:val="sr-Cyrl-RS"/>
        </w:rPr>
      </w:pPr>
    </w:p>
    <w:p w14:paraId="482AF357" w14:textId="35D7A426"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Недостатак</w:t>
      </w:r>
    </w:p>
    <w:p w14:paraId="2CC10545" w14:textId="77777777" w:rsidR="00AF4E4D" w:rsidRPr="003C6EC1" w:rsidRDefault="00AF4E4D" w:rsidP="00AF4E4D">
      <w:pPr>
        <w:pStyle w:val="Clan"/>
        <w:spacing w:before="0" w:after="0"/>
        <w:rPr>
          <w:rFonts w:ascii="Times New Roman" w:hAnsi="Times New Roman"/>
          <w:b w:val="0"/>
          <w:sz w:val="24"/>
          <w:szCs w:val="24"/>
          <w:lang w:val="sr-Cyrl-RS"/>
        </w:rPr>
      </w:pPr>
    </w:p>
    <w:p w14:paraId="32C63AA1" w14:textId="52361EF7" w:rsidR="00C23328" w:rsidRPr="003C6EC1" w:rsidRDefault="00F3758C"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58</w:t>
      </w:r>
      <w:r w:rsidR="00C23328" w:rsidRPr="003C6EC1">
        <w:rPr>
          <w:rFonts w:ascii="Times New Roman" w:hAnsi="Times New Roman"/>
          <w:b w:val="0"/>
          <w:sz w:val="24"/>
          <w:szCs w:val="24"/>
          <w:lang w:val="sr-Cyrl-RS"/>
        </w:rPr>
        <w:t xml:space="preserve">. </w:t>
      </w:r>
    </w:p>
    <w:p w14:paraId="79C40D26" w14:textId="77777777" w:rsidR="00C23328" w:rsidRPr="003C6EC1" w:rsidRDefault="00C23328" w:rsidP="00AF4E4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Недостатак постоји ако производ не обезбеђује сигурност која се с правом очекује с обзиром на све околности, укључујући оглашавање, употребу производа која се разумно могла очекивати и време када је производ стављен у промет.</w:t>
      </w:r>
    </w:p>
    <w:p w14:paraId="713962C3" w14:textId="2AA41F4F" w:rsidR="00C23328" w:rsidRPr="003C6EC1" w:rsidRDefault="00C23328" w:rsidP="00AF4E4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Не сматра се да производ има недостатак </w:t>
      </w:r>
      <w:r w:rsidR="0027114C" w:rsidRPr="003C6EC1">
        <w:rPr>
          <w:rFonts w:ascii="Times New Roman" w:hAnsi="Times New Roman"/>
          <w:sz w:val="24"/>
          <w:szCs w:val="24"/>
          <w:lang w:val="sr-Cyrl-RS"/>
        </w:rPr>
        <w:t>искључиво на основу тога</w:t>
      </w:r>
      <w:r w:rsidRPr="003C6EC1">
        <w:rPr>
          <w:rFonts w:ascii="Times New Roman" w:hAnsi="Times New Roman"/>
          <w:sz w:val="24"/>
          <w:szCs w:val="24"/>
          <w:lang w:val="sr-Cyrl-RS"/>
        </w:rPr>
        <w:t xml:space="preserve"> што је касније стављен у промет квалитетнији производ.</w:t>
      </w:r>
    </w:p>
    <w:p w14:paraId="27AB66F9" w14:textId="77777777" w:rsidR="00AF4E4D" w:rsidRPr="003C6EC1" w:rsidRDefault="00AF4E4D" w:rsidP="00AF4E4D">
      <w:pPr>
        <w:tabs>
          <w:tab w:val="clear" w:pos="1728"/>
          <w:tab w:val="left" w:pos="1152"/>
        </w:tabs>
        <w:spacing w:after="0"/>
        <w:ind w:firstLine="720"/>
        <w:rPr>
          <w:rFonts w:ascii="Times New Roman" w:hAnsi="Times New Roman"/>
          <w:sz w:val="24"/>
          <w:szCs w:val="24"/>
          <w:lang w:val="sr-Cyrl-RS"/>
        </w:rPr>
      </w:pPr>
    </w:p>
    <w:p w14:paraId="418ECBB3" w14:textId="387C7158"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Право на накнаду штете</w:t>
      </w:r>
    </w:p>
    <w:p w14:paraId="1914FEE9" w14:textId="77777777" w:rsidR="00AF4E4D" w:rsidRPr="003C6EC1" w:rsidRDefault="00AF4E4D" w:rsidP="00AF4E4D">
      <w:pPr>
        <w:pStyle w:val="Clan"/>
        <w:spacing w:before="0" w:after="0"/>
        <w:rPr>
          <w:rFonts w:ascii="Times New Roman" w:hAnsi="Times New Roman"/>
          <w:b w:val="0"/>
          <w:sz w:val="24"/>
          <w:szCs w:val="24"/>
          <w:lang w:val="sr-Cyrl-RS"/>
        </w:rPr>
      </w:pPr>
    </w:p>
    <w:p w14:paraId="1E296B6B" w14:textId="1291EF31" w:rsidR="00C23328" w:rsidRPr="003C6EC1" w:rsidRDefault="00F3758C"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59</w:t>
      </w:r>
      <w:r w:rsidR="00C23328" w:rsidRPr="003C6EC1">
        <w:rPr>
          <w:rFonts w:ascii="Times New Roman" w:hAnsi="Times New Roman"/>
          <w:b w:val="0"/>
          <w:sz w:val="24"/>
          <w:szCs w:val="24"/>
          <w:lang w:val="sr-Cyrl-RS"/>
        </w:rPr>
        <w:t xml:space="preserve">. </w:t>
      </w:r>
    </w:p>
    <w:p w14:paraId="360AB619" w14:textId="341955E3" w:rsidR="00C23328" w:rsidRPr="003C6EC1" w:rsidRDefault="00C23328" w:rsidP="00AF4E4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Оштећени има право на накнаду штете ако докаже да је претрпео штету, да је производ имао недостатак и да постоји узрочна веза из</w:t>
      </w:r>
      <w:r w:rsidR="00F8163F" w:rsidRPr="003C6EC1">
        <w:rPr>
          <w:rFonts w:ascii="Times New Roman" w:hAnsi="Times New Roman"/>
          <w:sz w:val="24"/>
          <w:szCs w:val="24"/>
          <w:lang w:val="sr-Cyrl-RS"/>
        </w:rPr>
        <w:t>међу тог недостатка и проузроковане</w:t>
      </w:r>
      <w:r w:rsidRPr="003C6EC1">
        <w:rPr>
          <w:rFonts w:ascii="Times New Roman" w:hAnsi="Times New Roman"/>
          <w:sz w:val="24"/>
          <w:szCs w:val="24"/>
          <w:lang w:val="sr-Cyrl-RS"/>
        </w:rPr>
        <w:t xml:space="preserve"> штете.</w:t>
      </w:r>
    </w:p>
    <w:p w14:paraId="53F8A8D5" w14:textId="363D85E4" w:rsidR="00C23328" w:rsidRPr="003C6EC1" w:rsidRDefault="00C23328" w:rsidP="00AF4E4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Оштећени има право на накнаду неимовинске штете према општим правилима о одговорности</w:t>
      </w:r>
      <w:r w:rsidR="00E92A5A" w:rsidRPr="003C6EC1">
        <w:rPr>
          <w:rFonts w:ascii="Times New Roman" w:hAnsi="Times New Roman"/>
          <w:sz w:val="24"/>
          <w:szCs w:val="24"/>
          <w:lang w:val="sr-Cyrl-RS"/>
        </w:rPr>
        <w:t xml:space="preserve"> за штету</w:t>
      </w:r>
      <w:r w:rsidRPr="003C6EC1">
        <w:rPr>
          <w:rFonts w:ascii="Times New Roman" w:hAnsi="Times New Roman"/>
          <w:sz w:val="24"/>
          <w:szCs w:val="24"/>
          <w:lang w:val="sr-Cyrl-RS"/>
        </w:rPr>
        <w:t>.</w:t>
      </w:r>
    </w:p>
    <w:p w14:paraId="71463EE3" w14:textId="77777777" w:rsidR="00AF4E4D" w:rsidRPr="003C6EC1" w:rsidRDefault="00AF4E4D" w:rsidP="00AF4E4D">
      <w:pPr>
        <w:tabs>
          <w:tab w:val="clear" w:pos="1728"/>
          <w:tab w:val="left" w:pos="1152"/>
        </w:tabs>
        <w:spacing w:after="0"/>
        <w:ind w:firstLine="720"/>
        <w:rPr>
          <w:rFonts w:ascii="Times New Roman" w:hAnsi="Times New Roman"/>
          <w:sz w:val="24"/>
          <w:szCs w:val="24"/>
          <w:lang w:val="sr-Cyrl-RS"/>
        </w:rPr>
      </w:pPr>
    </w:p>
    <w:p w14:paraId="0571E5B9" w14:textId="7CFE417F"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Одговорност произвођача</w:t>
      </w:r>
    </w:p>
    <w:p w14:paraId="4123A989" w14:textId="77777777" w:rsidR="00AF4E4D" w:rsidRPr="003C6EC1" w:rsidRDefault="00AF4E4D" w:rsidP="00AF4E4D">
      <w:pPr>
        <w:pStyle w:val="Clan"/>
        <w:spacing w:before="0" w:after="0"/>
        <w:rPr>
          <w:rFonts w:ascii="Times New Roman" w:hAnsi="Times New Roman"/>
          <w:b w:val="0"/>
          <w:sz w:val="24"/>
          <w:szCs w:val="24"/>
          <w:lang w:val="sr-Cyrl-RS"/>
        </w:rPr>
      </w:pPr>
    </w:p>
    <w:p w14:paraId="7D86A4B9" w14:textId="5CB26BC9" w:rsidR="00C23328" w:rsidRPr="003C6EC1" w:rsidRDefault="00F3758C"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60</w:t>
      </w:r>
      <w:r w:rsidR="00C23328" w:rsidRPr="003C6EC1">
        <w:rPr>
          <w:rFonts w:ascii="Times New Roman" w:hAnsi="Times New Roman"/>
          <w:b w:val="0"/>
          <w:sz w:val="24"/>
          <w:szCs w:val="24"/>
          <w:lang w:val="sr-Cyrl-RS"/>
        </w:rPr>
        <w:t xml:space="preserve">. </w:t>
      </w:r>
    </w:p>
    <w:p w14:paraId="316A4817" w14:textId="22E25A02" w:rsidR="00C23328" w:rsidRPr="003C6EC1" w:rsidRDefault="00C23328" w:rsidP="00AF4E4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Произвођач одговара за штету насталу од производа са недостатком без обзира на то да ли је знао за недостатак. </w:t>
      </w:r>
    </w:p>
    <w:p w14:paraId="60A3BBCB" w14:textId="77777777" w:rsidR="00AF4E4D" w:rsidRPr="003C6EC1" w:rsidRDefault="00AF4E4D" w:rsidP="00AF4E4D">
      <w:pPr>
        <w:tabs>
          <w:tab w:val="clear" w:pos="1728"/>
          <w:tab w:val="left" w:pos="1152"/>
        </w:tabs>
        <w:spacing w:after="0"/>
        <w:ind w:firstLine="720"/>
        <w:rPr>
          <w:rFonts w:ascii="Times New Roman" w:hAnsi="Times New Roman"/>
          <w:sz w:val="24"/>
          <w:szCs w:val="24"/>
          <w:lang w:val="sr-Cyrl-RS"/>
        </w:rPr>
      </w:pPr>
    </w:p>
    <w:p w14:paraId="555C6FFF" w14:textId="7422A9BA" w:rsidR="00C23328" w:rsidRPr="003C6EC1" w:rsidRDefault="00C23328"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Ослобађање од одговорности</w:t>
      </w:r>
    </w:p>
    <w:p w14:paraId="70D635B6" w14:textId="77777777" w:rsidR="00AF4E4D" w:rsidRPr="003C6EC1" w:rsidRDefault="00AF4E4D" w:rsidP="00AF4E4D">
      <w:pPr>
        <w:pStyle w:val="Clan"/>
        <w:spacing w:before="0" w:after="0"/>
        <w:rPr>
          <w:rFonts w:ascii="Times New Roman" w:hAnsi="Times New Roman"/>
          <w:b w:val="0"/>
          <w:sz w:val="24"/>
          <w:szCs w:val="24"/>
          <w:lang w:val="sr-Cyrl-RS"/>
        </w:rPr>
      </w:pPr>
    </w:p>
    <w:p w14:paraId="56417B14" w14:textId="44A86FA8" w:rsidR="00C23328" w:rsidRPr="003C6EC1" w:rsidRDefault="00F3758C" w:rsidP="00AF4E4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61</w:t>
      </w:r>
      <w:r w:rsidR="00C23328" w:rsidRPr="003C6EC1">
        <w:rPr>
          <w:rFonts w:ascii="Times New Roman" w:hAnsi="Times New Roman"/>
          <w:b w:val="0"/>
          <w:sz w:val="24"/>
          <w:szCs w:val="24"/>
          <w:lang w:val="sr-Cyrl-RS"/>
        </w:rPr>
        <w:t xml:space="preserve">. </w:t>
      </w:r>
    </w:p>
    <w:p w14:paraId="291B8842" w14:textId="77777777" w:rsidR="00C23328" w:rsidRPr="003C6EC1" w:rsidRDefault="00C23328" w:rsidP="00AF4E4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Произвођач није одговоран за штету од производа са недостатком ако докаже да:</w:t>
      </w:r>
    </w:p>
    <w:p w14:paraId="20470539" w14:textId="77777777" w:rsidR="00C23328" w:rsidRPr="003C6EC1" w:rsidRDefault="00C23328" w:rsidP="00A63AAE">
      <w:pPr>
        <w:numPr>
          <w:ilvl w:val="0"/>
          <w:numId w:val="34"/>
        </w:numPr>
        <w:tabs>
          <w:tab w:val="clear" w:pos="171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није ставио производ у промет;</w:t>
      </w:r>
    </w:p>
    <w:p w14:paraId="5FA02CDA" w14:textId="77777777" w:rsidR="00C23328" w:rsidRPr="003C6EC1" w:rsidRDefault="00C23328" w:rsidP="00A63AAE">
      <w:pPr>
        <w:numPr>
          <w:ilvl w:val="0"/>
          <w:numId w:val="34"/>
        </w:numPr>
        <w:tabs>
          <w:tab w:val="clear" w:pos="171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недостатак није постојао у време када је ставио производ у промет или да се појавио касније;</w:t>
      </w:r>
    </w:p>
    <w:p w14:paraId="1EE59C89" w14:textId="77777777" w:rsidR="00C23328" w:rsidRPr="003C6EC1" w:rsidRDefault="00C23328" w:rsidP="00A63AAE">
      <w:pPr>
        <w:numPr>
          <w:ilvl w:val="0"/>
          <w:numId w:val="34"/>
        </w:numPr>
        <w:tabs>
          <w:tab w:val="clear" w:pos="171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није произвео производ намењен продаји или другој врсти стављања у промет и да производ није произведен у оквиру његове делатности; </w:t>
      </w:r>
    </w:p>
    <w:p w14:paraId="69B2F87A" w14:textId="77777777" w:rsidR="00C23328" w:rsidRPr="003C6EC1" w:rsidRDefault="00C23328" w:rsidP="00A63AAE">
      <w:pPr>
        <w:numPr>
          <w:ilvl w:val="0"/>
          <w:numId w:val="34"/>
        </w:numPr>
        <w:tabs>
          <w:tab w:val="clear" w:pos="1710"/>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је недостатак настао услед усаглашавања својстава производа са прописима које је донео надлежни орган.</w:t>
      </w:r>
    </w:p>
    <w:p w14:paraId="11F34FD1"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Произвођач саставног дела производа неће бити одговоран за штету од производа са недостатком ако докаже да се недостатак може приписати дизајну производа или да је последица упутства датог од стране произвођача.</w:t>
      </w:r>
    </w:p>
    <w:p w14:paraId="3E49C331"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Произвођач се може делимично или потпуно ослободити одговорности за штету од производа са недостатком ако је оштећени или лице за које је он одговоран својом кривицом допринео настанку штете.</w:t>
      </w:r>
    </w:p>
    <w:p w14:paraId="2ED20678" w14:textId="1C6CA9AA" w:rsidR="00C23328" w:rsidRPr="003C6EC1" w:rsidRDefault="00C23328" w:rsidP="007E096E">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је настанку штете од производа са недостатком делимично допринело треће лице, искључиво је одговоран произвођач.</w:t>
      </w:r>
    </w:p>
    <w:p w14:paraId="0FB5A0A0" w14:textId="77777777" w:rsidR="007E096E" w:rsidRPr="003C6EC1" w:rsidRDefault="007E096E" w:rsidP="007E096E">
      <w:pPr>
        <w:tabs>
          <w:tab w:val="clear" w:pos="1728"/>
          <w:tab w:val="left" w:pos="1152"/>
        </w:tabs>
        <w:spacing w:after="0"/>
        <w:ind w:firstLine="720"/>
        <w:rPr>
          <w:rFonts w:ascii="Times New Roman" w:hAnsi="Times New Roman"/>
          <w:sz w:val="24"/>
          <w:szCs w:val="24"/>
          <w:lang w:val="sr-Cyrl-RS"/>
        </w:rPr>
      </w:pPr>
    </w:p>
    <w:p w14:paraId="4A4EF100" w14:textId="5307954E" w:rsidR="00C23328" w:rsidRPr="003C6EC1" w:rsidRDefault="00C23328" w:rsidP="007E096E">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Одговорност више лица за исту штету</w:t>
      </w:r>
    </w:p>
    <w:p w14:paraId="64F7A57A" w14:textId="77777777" w:rsidR="007E096E" w:rsidRPr="003C6EC1" w:rsidRDefault="007E096E" w:rsidP="007E096E">
      <w:pPr>
        <w:pStyle w:val="Clan"/>
        <w:spacing w:before="0" w:after="0"/>
        <w:rPr>
          <w:rFonts w:ascii="Times New Roman" w:hAnsi="Times New Roman"/>
          <w:b w:val="0"/>
          <w:sz w:val="24"/>
          <w:szCs w:val="24"/>
          <w:lang w:val="sr-Cyrl-RS"/>
        </w:rPr>
      </w:pPr>
    </w:p>
    <w:p w14:paraId="51806ACF" w14:textId="53E96AA1" w:rsidR="00C23328" w:rsidRPr="003C6EC1" w:rsidRDefault="001F548D" w:rsidP="007E096E">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62</w:t>
      </w:r>
      <w:r w:rsidR="00C23328" w:rsidRPr="003C6EC1">
        <w:rPr>
          <w:rFonts w:ascii="Times New Roman" w:hAnsi="Times New Roman"/>
          <w:b w:val="0"/>
          <w:sz w:val="24"/>
          <w:szCs w:val="24"/>
          <w:lang w:val="sr-Cyrl-RS"/>
        </w:rPr>
        <w:t>.</w:t>
      </w:r>
    </w:p>
    <w:p w14:paraId="468E70EC" w14:textId="3031EAE4" w:rsidR="00C23328" w:rsidRPr="003C6EC1" w:rsidRDefault="00C23328" w:rsidP="007E096E">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је више лица одговорно за штету од производа са недостатком, њихова одговорност је солидарна.</w:t>
      </w:r>
    </w:p>
    <w:p w14:paraId="060CF1C4" w14:textId="77777777" w:rsidR="007E096E" w:rsidRPr="003C6EC1" w:rsidRDefault="007E096E" w:rsidP="007E096E">
      <w:pPr>
        <w:tabs>
          <w:tab w:val="clear" w:pos="1728"/>
          <w:tab w:val="left" w:pos="1152"/>
        </w:tabs>
        <w:spacing w:after="0"/>
        <w:ind w:firstLine="720"/>
        <w:rPr>
          <w:rFonts w:ascii="Times New Roman" w:hAnsi="Times New Roman"/>
          <w:sz w:val="24"/>
          <w:szCs w:val="24"/>
          <w:lang w:val="sr-Cyrl-RS"/>
        </w:rPr>
      </w:pPr>
    </w:p>
    <w:p w14:paraId="618EF2E3" w14:textId="0830B71F" w:rsidR="00C23328" w:rsidRPr="003C6EC1" w:rsidRDefault="00C23328" w:rsidP="007E096E">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Застарелост потраживања</w:t>
      </w:r>
    </w:p>
    <w:p w14:paraId="4FEDDB14" w14:textId="77777777" w:rsidR="007E096E" w:rsidRPr="003C6EC1" w:rsidRDefault="007E096E" w:rsidP="007E096E">
      <w:pPr>
        <w:pStyle w:val="Clan"/>
        <w:spacing w:before="0" w:after="0"/>
        <w:rPr>
          <w:rFonts w:ascii="Times New Roman" w:hAnsi="Times New Roman"/>
          <w:b w:val="0"/>
          <w:sz w:val="24"/>
          <w:szCs w:val="24"/>
          <w:lang w:val="sr-Cyrl-RS"/>
        </w:rPr>
      </w:pPr>
    </w:p>
    <w:p w14:paraId="4408D08C" w14:textId="569016DE" w:rsidR="00C23328" w:rsidRPr="003C6EC1" w:rsidRDefault="001F548D" w:rsidP="007E096E">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63</w:t>
      </w:r>
      <w:r w:rsidR="00C23328" w:rsidRPr="003C6EC1">
        <w:rPr>
          <w:rFonts w:ascii="Times New Roman" w:hAnsi="Times New Roman"/>
          <w:b w:val="0"/>
          <w:sz w:val="24"/>
          <w:szCs w:val="24"/>
          <w:lang w:val="sr-Cyrl-RS"/>
        </w:rPr>
        <w:t xml:space="preserve">. </w:t>
      </w:r>
    </w:p>
    <w:p w14:paraId="21355BC9" w14:textId="5FD26014" w:rsidR="00C23328" w:rsidRPr="003C6EC1" w:rsidRDefault="00C23328" w:rsidP="007E096E">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Потраживање накнаде штете од производа са недостатком застарева</w:t>
      </w:r>
      <w:r w:rsidR="00AC0C3B" w:rsidRPr="003C6EC1">
        <w:rPr>
          <w:rFonts w:ascii="Times New Roman" w:hAnsi="Times New Roman"/>
          <w:sz w:val="24"/>
          <w:szCs w:val="24"/>
          <w:lang w:val="sr-Cyrl-RS"/>
        </w:rPr>
        <w:t xml:space="preserve"> истеком</w:t>
      </w:r>
      <w:r w:rsidRPr="003C6EC1">
        <w:rPr>
          <w:rFonts w:ascii="Times New Roman" w:hAnsi="Times New Roman"/>
          <w:sz w:val="24"/>
          <w:szCs w:val="24"/>
          <w:lang w:val="sr-Cyrl-RS"/>
        </w:rPr>
        <w:t xml:space="preserve"> </w:t>
      </w:r>
      <w:r w:rsidR="00AC0C3B" w:rsidRPr="003C6EC1">
        <w:rPr>
          <w:rFonts w:ascii="Times New Roman" w:hAnsi="Times New Roman"/>
          <w:sz w:val="24"/>
          <w:szCs w:val="24"/>
          <w:lang w:val="sr-Cyrl-RS"/>
        </w:rPr>
        <w:t>рока</w:t>
      </w:r>
      <w:r w:rsidRPr="003C6EC1">
        <w:rPr>
          <w:rFonts w:ascii="Times New Roman" w:hAnsi="Times New Roman"/>
          <w:sz w:val="24"/>
          <w:szCs w:val="24"/>
          <w:lang w:val="sr-Cyrl-RS"/>
        </w:rPr>
        <w:t xml:space="preserve"> од три године од дана када је оштећени дознао за штету, недостатак и идентитет произвођача.</w:t>
      </w:r>
    </w:p>
    <w:p w14:paraId="170EE817" w14:textId="62E1F359" w:rsidR="00C23328" w:rsidRPr="003C6EC1" w:rsidRDefault="00BC2187" w:rsidP="007E096E">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Потраживање из става 1. овог члана у</w:t>
      </w:r>
      <w:r w:rsidR="00C23328" w:rsidRPr="003C6EC1">
        <w:rPr>
          <w:rFonts w:ascii="Times New Roman" w:hAnsi="Times New Roman"/>
          <w:sz w:val="24"/>
          <w:szCs w:val="24"/>
          <w:lang w:val="sr-Cyrl-RS"/>
        </w:rPr>
        <w:t xml:space="preserve"> сваком случ</w:t>
      </w:r>
      <w:r w:rsidR="00675982" w:rsidRPr="003C6EC1">
        <w:rPr>
          <w:rFonts w:ascii="Times New Roman" w:hAnsi="Times New Roman"/>
          <w:sz w:val="24"/>
          <w:szCs w:val="24"/>
          <w:lang w:val="sr-Cyrl-RS"/>
        </w:rPr>
        <w:t xml:space="preserve">ају застарева </w:t>
      </w:r>
      <w:r w:rsidR="00AC0C3B" w:rsidRPr="003C6EC1">
        <w:rPr>
          <w:rFonts w:ascii="Times New Roman" w:hAnsi="Times New Roman"/>
          <w:sz w:val="24"/>
          <w:szCs w:val="24"/>
          <w:lang w:val="sr-Cyrl-RS"/>
        </w:rPr>
        <w:t>истеком рока</w:t>
      </w:r>
      <w:r w:rsidR="00675982" w:rsidRPr="003C6EC1">
        <w:rPr>
          <w:rFonts w:ascii="Times New Roman" w:hAnsi="Times New Roman"/>
          <w:sz w:val="24"/>
          <w:szCs w:val="24"/>
          <w:lang w:val="sr-Cyrl-RS"/>
        </w:rPr>
        <w:t xml:space="preserve"> од</w:t>
      </w:r>
      <w:r w:rsidR="00C23328" w:rsidRPr="003C6EC1">
        <w:rPr>
          <w:rFonts w:ascii="Times New Roman" w:hAnsi="Times New Roman"/>
          <w:sz w:val="24"/>
          <w:szCs w:val="24"/>
          <w:lang w:val="sr-Cyrl-RS"/>
        </w:rPr>
        <w:t xml:space="preserve"> десет година од дана кад је произвођач ставио у промет производ са недостатком.</w:t>
      </w:r>
    </w:p>
    <w:p w14:paraId="5D031DE0" w14:textId="77777777" w:rsidR="007E096E" w:rsidRPr="003C6EC1" w:rsidRDefault="007E096E" w:rsidP="007E096E">
      <w:pPr>
        <w:tabs>
          <w:tab w:val="clear" w:pos="1728"/>
          <w:tab w:val="left" w:pos="1152"/>
        </w:tabs>
        <w:spacing w:after="0"/>
        <w:ind w:firstLine="720"/>
        <w:rPr>
          <w:rFonts w:ascii="Times New Roman" w:hAnsi="Times New Roman"/>
          <w:sz w:val="24"/>
          <w:szCs w:val="24"/>
          <w:lang w:val="sr-Cyrl-RS"/>
        </w:rPr>
      </w:pPr>
    </w:p>
    <w:p w14:paraId="31EA8B6E" w14:textId="356B250A" w:rsidR="00C23328" w:rsidRPr="003C6EC1" w:rsidRDefault="00C23328" w:rsidP="007E096E">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Ограничење и искључење одговорности</w:t>
      </w:r>
    </w:p>
    <w:p w14:paraId="6A78C872" w14:textId="77777777" w:rsidR="007E096E" w:rsidRPr="003C6EC1" w:rsidRDefault="007E096E" w:rsidP="007E096E">
      <w:pPr>
        <w:pStyle w:val="Clan"/>
        <w:spacing w:before="0" w:after="0"/>
        <w:rPr>
          <w:rFonts w:ascii="Times New Roman" w:hAnsi="Times New Roman"/>
          <w:b w:val="0"/>
          <w:sz w:val="24"/>
          <w:szCs w:val="24"/>
          <w:lang w:val="sr-Cyrl-RS"/>
        </w:rPr>
      </w:pPr>
    </w:p>
    <w:p w14:paraId="0DF3C2F8" w14:textId="0161226A" w:rsidR="00C23328" w:rsidRPr="003C6EC1" w:rsidRDefault="001F548D" w:rsidP="007E096E">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64</w:t>
      </w:r>
      <w:r w:rsidR="00C23328" w:rsidRPr="003C6EC1">
        <w:rPr>
          <w:rFonts w:ascii="Times New Roman" w:hAnsi="Times New Roman"/>
          <w:b w:val="0"/>
          <w:sz w:val="24"/>
          <w:szCs w:val="24"/>
          <w:lang w:val="sr-Cyrl-RS"/>
        </w:rPr>
        <w:t xml:space="preserve">. </w:t>
      </w:r>
    </w:p>
    <w:p w14:paraId="5B8B6CEC" w14:textId="114186E9" w:rsidR="00C23328" w:rsidRPr="003C6EC1" w:rsidRDefault="00C23328" w:rsidP="007E096E">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Одговорност произвођача за штету од производа са недостатком не може се уговором ограничити ни искључити.</w:t>
      </w:r>
    </w:p>
    <w:p w14:paraId="195EA718" w14:textId="4E75300F" w:rsidR="007E096E" w:rsidRPr="003C6EC1" w:rsidRDefault="007E096E" w:rsidP="007E096E">
      <w:pPr>
        <w:tabs>
          <w:tab w:val="clear" w:pos="1728"/>
          <w:tab w:val="left" w:pos="1152"/>
        </w:tabs>
        <w:spacing w:after="0"/>
        <w:ind w:firstLine="720"/>
        <w:rPr>
          <w:rFonts w:ascii="Times New Roman" w:hAnsi="Times New Roman"/>
          <w:sz w:val="24"/>
          <w:szCs w:val="24"/>
          <w:lang w:val="sr-Cyrl-RS"/>
        </w:rPr>
      </w:pPr>
    </w:p>
    <w:p w14:paraId="00C17DC1" w14:textId="77777777" w:rsidR="007E096E" w:rsidRPr="003C6EC1" w:rsidRDefault="007E096E" w:rsidP="007E096E">
      <w:pPr>
        <w:tabs>
          <w:tab w:val="clear" w:pos="1728"/>
          <w:tab w:val="left" w:pos="1152"/>
        </w:tabs>
        <w:spacing w:after="0"/>
        <w:ind w:firstLine="720"/>
        <w:rPr>
          <w:rFonts w:ascii="Times New Roman" w:hAnsi="Times New Roman"/>
          <w:sz w:val="24"/>
          <w:szCs w:val="24"/>
          <w:lang w:val="sr-Cyrl-RS"/>
        </w:rPr>
      </w:pPr>
    </w:p>
    <w:p w14:paraId="0EDE88DB" w14:textId="31A62297" w:rsidR="00C23328" w:rsidRPr="003C6EC1" w:rsidRDefault="00C23328" w:rsidP="007E096E">
      <w:pPr>
        <w:pStyle w:val="Naslov"/>
        <w:spacing w:before="0" w:after="0"/>
        <w:rPr>
          <w:rFonts w:ascii="Times New Roman" w:hAnsi="Times New Roman"/>
          <w:b w:val="0"/>
          <w:szCs w:val="24"/>
          <w:lang w:val="sr-Cyrl-RS"/>
        </w:rPr>
      </w:pPr>
      <w:r w:rsidRPr="003C6EC1">
        <w:rPr>
          <w:rFonts w:ascii="Times New Roman" w:hAnsi="Times New Roman"/>
          <w:b w:val="0"/>
          <w:szCs w:val="24"/>
          <w:lang w:val="sr-Cyrl-RS"/>
        </w:rPr>
        <w:t>IX. ЗАШТИТА ПОТРОШАЧА У ОСТВАРИВАЊУ ПРАВА ИЗ УГОВОРА О ПРУЖАЊУ УСЛУГА</w:t>
      </w:r>
      <w:r w:rsidR="008E6E84" w:rsidRPr="003C6EC1">
        <w:rPr>
          <w:rFonts w:ascii="Times New Roman" w:hAnsi="Times New Roman"/>
          <w:b w:val="0"/>
          <w:szCs w:val="24"/>
          <w:lang w:val="sr-Cyrl-RS"/>
        </w:rPr>
        <w:t>, ОСИМ УСЛУГА ОД ОПШТЕГ ЕКОНОМСКОГ ИНТЕРЕСА</w:t>
      </w:r>
    </w:p>
    <w:p w14:paraId="4D89D299" w14:textId="35F5446A" w:rsidR="007E096E" w:rsidRPr="003C6EC1" w:rsidRDefault="007E096E" w:rsidP="007E096E">
      <w:pPr>
        <w:pStyle w:val="Naslov"/>
        <w:spacing w:before="0" w:after="0"/>
        <w:rPr>
          <w:rFonts w:ascii="Times New Roman" w:hAnsi="Times New Roman"/>
          <w:b w:val="0"/>
          <w:szCs w:val="24"/>
          <w:lang w:val="sr-Cyrl-RS"/>
        </w:rPr>
      </w:pPr>
    </w:p>
    <w:p w14:paraId="1D4E694E" w14:textId="77777777" w:rsidR="007E096E" w:rsidRPr="003C6EC1" w:rsidRDefault="007E096E" w:rsidP="007E096E">
      <w:pPr>
        <w:pStyle w:val="Naslov"/>
        <w:spacing w:before="0" w:after="0"/>
        <w:rPr>
          <w:rFonts w:ascii="Times New Roman" w:hAnsi="Times New Roman"/>
          <w:b w:val="0"/>
          <w:color w:val="FF0000"/>
          <w:szCs w:val="24"/>
          <w:lang w:val="sr-Cyrl-RS"/>
        </w:rPr>
      </w:pPr>
    </w:p>
    <w:p w14:paraId="0A34FB59" w14:textId="39AC11EE" w:rsidR="00C23328" w:rsidRPr="003C6EC1" w:rsidRDefault="00C23328" w:rsidP="007E096E">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Квалитет материјала</w:t>
      </w:r>
    </w:p>
    <w:p w14:paraId="19389A4D" w14:textId="77777777" w:rsidR="007E096E" w:rsidRPr="003C6EC1" w:rsidRDefault="007E096E" w:rsidP="007E096E">
      <w:pPr>
        <w:pStyle w:val="Clan"/>
        <w:spacing w:before="0" w:after="0"/>
        <w:rPr>
          <w:rFonts w:ascii="Times New Roman" w:hAnsi="Times New Roman"/>
          <w:b w:val="0"/>
          <w:sz w:val="24"/>
          <w:szCs w:val="24"/>
          <w:lang w:val="sr-Cyrl-RS"/>
        </w:rPr>
      </w:pPr>
    </w:p>
    <w:p w14:paraId="2D9B4B3E" w14:textId="7CE4ACF5" w:rsidR="00C23328" w:rsidRPr="003C6EC1" w:rsidRDefault="001F548D" w:rsidP="007E096E">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65</w:t>
      </w:r>
      <w:r w:rsidR="00C23328" w:rsidRPr="003C6EC1">
        <w:rPr>
          <w:rFonts w:ascii="Times New Roman" w:hAnsi="Times New Roman"/>
          <w:b w:val="0"/>
          <w:sz w:val="24"/>
          <w:szCs w:val="24"/>
          <w:lang w:val="sr-Cyrl-RS"/>
        </w:rPr>
        <w:t xml:space="preserve">. </w:t>
      </w:r>
    </w:p>
    <w:p w14:paraId="39A24F0F" w14:textId="77777777" w:rsidR="00C23328" w:rsidRPr="003C6EC1" w:rsidRDefault="00C23328" w:rsidP="007E096E">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је уговорено да продавац изради ствар од сопственог материјала чији квалитет није уговорен, дужан је да за израду употреби материјал средњег квалитета.</w:t>
      </w:r>
    </w:p>
    <w:p w14:paraId="22BFBB82" w14:textId="0EF1CAC2"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На одговорност продавца за квалитет употребљеног материјала сх</w:t>
      </w:r>
      <w:r w:rsidR="001B1EB1" w:rsidRPr="003C6EC1">
        <w:rPr>
          <w:rFonts w:ascii="Times New Roman" w:hAnsi="Times New Roman"/>
          <w:sz w:val="24"/>
          <w:szCs w:val="24"/>
          <w:lang w:val="sr-Cyrl-RS"/>
        </w:rPr>
        <w:t xml:space="preserve">одно се примењују одредбе чл. </w:t>
      </w:r>
      <w:r w:rsidR="00E85DDB" w:rsidRPr="003C6EC1">
        <w:rPr>
          <w:rFonts w:ascii="Times New Roman" w:hAnsi="Times New Roman"/>
          <w:sz w:val="24"/>
          <w:szCs w:val="24"/>
          <w:lang w:val="sr-Cyrl-RS"/>
        </w:rPr>
        <w:t>49</w:t>
      </w:r>
      <w:r w:rsidR="001B1EB1" w:rsidRPr="003C6EC1">
        <w:rPr>
          <w:rFonts w:ascii="Times New Roman" w:hAnsi="Times New Roman"/>
          <w:sz w:val="24"/>
          <w:szCs w:val="24"/>
          <w:lang w:val="sr-Cyrl-RS"/>
        </w:rPr>
        <w:t xml:space="preserve"> - 54</w:t>
      </w:r>
      <w:r w:rsidRPr="003C6EC1">
        <w:rPr>
          <w:rFonts w:ascii="Times New Roman" w:hAnsi="Times New Roman"/>
          <w:sz w:val="24"/>
          <w:szCs w:val="24"/>
          <w:lang w:val="sr-Cyrl-RS"/>
        </w:rPr>
        <w:t>. овог закона.</w:t>
      </w:r>
    </w:p>
    <w:p w14:paraId="6CFC3A3B" w14:textId="77777777" w:rsidR="009040CB" w:rsidRPr="003C6EC1" w:rsidRDefault="009040CB">
      <w:pPr>
        <w:tabs>
          <w:tab w:val="clear" w:pos="1728"/>
          <w:tab w:val="left" w:pos="1152"/>
        </w:tabs>
        <w:ind w:firstLine="720"/>
        <w:rPr>
          <w:rFonts w:ascii="Times New Roman" w:hAnsi="Times New Roman"/>
          <w:sz w:val="24"/>
          <w:szCs w:val="24"/>
          <w:lang w:val="sr-Cyrl-RS"/>
        </w:rPr>
      </w:pPr>
    </w:p>
    <w:p w14:paraId="30892186" w14:textId="55ED9EE1" w:rsidR="00C23328" w:rsidRPr="003C6EC1" w:rsidRDefault="00C23328" w:rsidP="009040C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Материјал који је предао потрошач</w:t>
      </w:r>
    </w:p>
    <w:p w14:paraId="17F505E4" w14:textId="77777777" w:rsidR="009040CB" w:rsidRPr="003C6EC1" w:rsidRDefault="009040CB" w:rsidP="009040CB">
      <w:pPr>
        <w:pStyle w:val="Clan"/>
        <w:spacing w:before="0" w:after="0"/>
        <w:rPr>
          <w:rFonts w:ascii="Times New Roman" w:hAnsi="Times New Roman"/>
          <w:b w:val="0"/>
          <w:sz w:val="24"/>
          <w:szCs w:val="24"/>
          <w:lang w:val="sr-Cyrl-RS"/>
        </w:rPr>
      </w:pPr>
    </w:p>
    <w:p w14:paraId="17D7ED78" w14:textId="6245DD2E" w:rsidR="00C23328" w:rsidRPr="003C6EC1" w:rsidRDefault="001F548D" w:rsidP="009040CB">
      <w:pPr>
        <w:pStyle w:val="Clan"/>
        <w:spacing w:before="0" w:after="0"/>
        <w:rPr>
          <w:rFonts w:ascii="Times New Roman" w:hAnsi="Times New Roman"/>
          <w:b w:val="0"/>
          <w:iCs/>
          <w:sz w:val="24"/>
          <w:szCs w:val="24"/>
          <w:lang w:val="sr-Cyrl-RS"/>
        </w:rPr>
      </w:pPr>
      <w:r w:rsidRPr="003C6EC1">
        <w:rPr>
          <w:rFonts w:ascii="Times New Roman" w:hAnsi="Times New Roman"/>
          <w:b w:val="0"/>
          <w:sz w:val="24"/>
          <w:szCs w:val="24"/>
          <w:lang w:val="sr-Cyrl-RS"/>
        </w:rPr>
        <w:t>Члан 66</w:t>
      </w:r>
      <w:r w:rsidR="00C23328" w:rsidRPr="003C6EC1">
        <w:rPr>
          <w:rFonts w:ascii="Times New Roman" w:hAnsi="Times New Roman"/>
          <w:b w:val="0"/>
          <w:sz w:val="24"/>
          <w:szCs w:val="24"/>
          <w:lang w:val="sr-Cyrl-RS"/>
        </w:rPr>
        <w:t xml:space="preserve">. </w:t>
      </w:r>
    </w:p>
    <w:p w14:paraId="51BDDBA0" w14:textId="37453DD8" w:rsidR="00C23328" w:rsidRPr="003C6EC1" w:rsidRDefault="00C23328" w:rsidP="009040CB">
      <w:pPr>
        <w:pStyle w:val="WW-Default"/>
        <w:tabs>
          <w:tab w:val="left" w:pos="1152"/>
        </w:tabs>
        <w:suppressAutoHyphens w:val="0"/>
        <w:ind w:firstLine="720"/>
        <w:jc w:val="both"/>
        <w:rPr>
          <w:iCs/>
          <w:color w:val="auto"/>
          <w:lang w:val="sr-Cyrl-RS"/>
        </w:rPr>
      </w:pPr>
      <w:r w:rsidRPr="003C6EC1">
        <w:rPr>
          <w:iCs/>
          <w:color w:val="auto"/>
          <w:lang w:val="sr-Cyrl-RS"/>
        </w:rPr>
        <w:t>Продавац је одговоран за штету од недостатака материјала које је приметио или је требало да примети</w:t>
      </w:r>
      <w:r w:rsidR="00AE205A" w:rsidRPr="003C6EC1">
        <w:rPr>
          <w:iCs/>
          <w:color w:val="auto"/>
          <w:lang w:val="sr-Cyrl-RS"/>
        </w:rPr>
        <w:t>,</w:t>
      </w:r>
      <w:r w:rsidRPr="003C6EC1">
        <w:rPr>
          <w:iCs/>
          <w:color w:val="auto"/>
          <w:lang w:val="sr-Cyrl-RS"/>
        </w:rPr>
        <w:t xml:space="preserve"> ако пропусти да упозори потрошача на недостатке у материјалу који је добио од њега.</w:t>
      </w:r>
    </w:p>
    <w:p w14:paraId="7B9F6A74" w14:textId="77777777" w:rsidR="00C23328" w:rsidRPr="003C6EC1" w:rsidRDefault="00C23328">
      <w:pPr>
        <w:pStyle w:val="WW-Default"/>
        <w:tabs>
          <w:tab w:val="left" w:pos="1152"/>
        </w:tabs>
        <w:suppressAutoHyphens w:val="0"/>
        <w:spacing w:after="120"/>
        <w:ind w:firstLine="720"/>
        <w:jc w:val="both"/>
        <w:rPr>
          <w:iCs/>
          <w:color w:val="auto"/>
          <w:lang w:val="sr-Cyrl-RS"/>
        </w:rPr>
      </w:pPr>
      <w:r w:rsidRPr="003C6EC1">
        <w:rPr>
          <w:iCs/>
          <w:color w:val="auto"/>
          <w:lang w:val="sr-Cyrl-RS"/>
        </w:rPr>
        <w:t>Ако потрошач захтева израду ствари од материјала на чије недостатке га је продавац</w:t>
      </w:r>
      <w:r w:rsidRPr="003C6EC1">
        <w:rPr>
          <w:color w:val="auto"/>
          <w:lang w:val="sr-Cyrl-RS"/>
        </w:rPr>
        <w:t xml:space="preserve"> </w:t>
      </w:r>
      <w:r w:rsidRPr="003C6EC1">
        <w:rPr>
          <w:iCs/>
          <w:color w:val="auto"/>
          <w:lang w:val="sr-Cyrl-RS"/>
        </w:rPr>
        <w:t>упозорио, продавац је дужан да поступи по захтеву потрошача, изузев ако је очигледно да материјал није подобан за наручени посао или да израда ствари од таквог материјала може да нашкоди угледу продавца, у ком случају продавац може раскинути уговор.</w:t>
      </w:r>
    </w:p>
    <w:p w14:paraId="2DC3E279" w14:textId="19E14980" w:rsidR="00C23328" w:rsidRPr="003C6EC1" w:rsidRDefault="00C23328" w:rsidP="009040CB">
      <w:pPr>
        <w:pStyle w:val="WW-Default"/>
        <w:tabs>
          <w:tab w:val="left" w:pos="1152"/>
        </w:tabs>
        <w:suppressAutoHyphens w:val="0"/>
        <w:ind w:firstLine="720"/>
        <w:jc w:val="both"/>
        <w:rPr>
          <w:iCs/>
          <w:color w:val="auto"/>
          <w:lang w:val="sr-Cyrl-RS"/>
        </w:rPr>
      </w:pPr>
      <w:r w:rsidRPr="003C6EC1">
        <w:rPr>
          <w:iCs/>
          <w:color w:val="auto"/>
          <w:lang w:val="sr-Cyrl-RS"/>
        </w:rPr>
        <w:t>Продавац</w:t>
      </w:r>
      <w:r w:rsidRPr="003C6EC1">
        <w:rPr>
          <w:color w:val="auto"/>
          <w:lang w:val="sr-Cyrl-RS"/>
        </w:rPr>
        <w:t xml:space="preserve"> </w:t>
      </w:r>
      <w:r w:rsidRPr="003C6EC1">
        <w:rPr>
          <w:iCs/>
          <w:color w:val="auto"/>
          <w:lang w:val="sr-Cyrl-RS"/>
        </w:rPr>
        <w:t xml:space="preserve">је дужан да упозори потрошача на недостатке у његовом налогу, </w:t>
      </w:r>
      <w:r w:rsidR="00AE205A" w:rsidRPr="003C6EC1">
        <w:rPr>
          <w:iCs/>
          <w:color w:val="auto"/>
          <w:lang w:val="sr-Cyrl-RS"/>
        </w:rPr>
        <w:t xml:space="preserve">као </w:t>
      </w:r>
      <w:r w:rsidRPr="003C6EC1">
        <w:rPr>
          <w:iCs/>
          <w:color w:val="auto"/>
          <w:lang w:val="sr-Cyrl-RS"/>
        </w:rPr>
        <w:t xml:space="preserve">и на друге околности које је знао или је требало да зна, које могу бити од значаја за наручени посао или за његово </w:t>
      </w:r>
      <w:r w:rsidR="00DC35E6" w:rsidRPr="003C6EC1">
        <w:rPr>
          <w:iCs/>
          <w:color w:val="auto"/>
          <w:lang w:val="sr-Cyrl-RS"/>
        </w:rPr>
        <w:t xml:space="preserve">благовремено </w:t>
      </w:r>
      <w:r w:rsidRPr="003C6EC1">
        <w:rPr>
          <w:iCs/>
          <w:color w:val="auto"/>
          <w:lang w:val="sr-Cyrl-RS"/>
        </w:rPr>
        <w:t>извршење</w:t>
      </w:r>
      <w:r w:rsidR="00AC7531" w:rsidRPr="003C6EC1">
        <w:rPr>
          <w:iCs/>
          <w:color w:val="auto"/>
          <w:lang w:val="sr-Cyrl-RS"/>
        </w:rPr>
        <w:t xml:space="preserve">, </w:t>
      </w:r>
      <w:r w:rsidR="00AE205A" w:rsidRPr="003C6EC1">
        <w:rPr>
          <w:iCs/>
          <w:color w:val="auto"/>
          <w:lang w:val="sr-Cyrl-RS"/>
        </w:rPr>
        <w:t>а ако то не учини,</w:t>
      </w:r>
      <w:r w:rsidR="00AC7531" w:rsidRPr="003C6EC1">
        <w:rPr>
          <w:iCs/>
          <w:color w:val="auto"/>
          <w:lang w:val="sr-Cyrl-RS"/>
        </w:rPr>
        <w:t xml:space="preserve"> одговара</w:t>
      </w:r>
      <w:r w:rsidRPr="003C6EC1">
        <w:rPr>
          <w:iCs/>
          <w:color w:val="auto"/>
          <w:lang w:val="sr-Cyrl-RS"/>
        </w:rPr>
        <w:t xml:space="preserve"> за штету.</w:t>
      </w:r>
    </w:p>
    <w:p w14:paraId="7925FBD4" w14:textId="77777777" w:rsidR="009040CB" w:rsidRPr="003C6EC1" w:rsidRDefault="009040CB" w:rsidP="009040CB">
      <w:pPr>
        <w:pStyle w:val="WW-Default"/>
        <w:tabs>
          <w:tab w:val="left" w:pos="1152"/>
        </w:tabs>
        <w:suppressAutoHyphens w:val="0"/>
        <w:ind w:firstLine="720"/>
        <w:jc w:val="both"/>
        <w:rPr>
          <w:color w:val="auto"/>
          <w:lang w:val="sr-Cyrl-RS" w:eastAsia="en-US"/>
        </w:rPr>
      </w:pPr>
    </w:p>
    <w:p w14:paraId="4ED3F906" w14:textId="3C70C4A0" w:rsidR="00C23328" w:rsidRPr="003C6EC1" w:rsidRDefault="00C23328" w:rsidP="009040C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Извршена услуга</w:t>
      </w:r>
    </w:p>
    <w:p w14:paraId="4D3407E3" w14:textId="77777777" w:rsidR="009040CB" w:rsidRPr="003C6EC1" w:rsidRDefault="009040CB" w:rsidP="009040CB">
      <w:pPr>
        <w:pStyle w:val="Clan"/>
        <w:spacing w:before="0" w:after="0"/>
        <w:rPr>
          <w:rFonts w:ascii="Times New Roman" w:hAnsi="Times New Roman"/>
          <w:b w:val="0"/>
          <w:sz w:val="24"/>
          <w:szCs w:val="24"/>
          <w:lang w:val="sr-Cyrl-RS"/>
        </w:rPr>
      </w:pPr>
    </w:p>
    <w:p w14:paraId="35053671" w14:textId="5B2280D8" w:rsidR="00C23328" w:rsidRPr="003C6EC1" w:rsidRDefault="001F548D" w:rsidP="009040C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67</w:t>
      </w:r>
      <w:r w:rsidR="00C23328" w:rsidRPr="003C6EC1">
        <w:rPr>
          <w:rFonts w:ascii="Times New Roman" w:hAnsi="Times New Roman"/>
          <w:b w:val="0"/>
          <w:sz w:val="24"/>
          <w:szCs w:val="24"/>
          <w:lang w:val="sr-Cyrl-RS"/>
        </w:rPr>
        <w:t xml:space="preserve">. </w:t>
      </w:r>
    </w:p>
    <w:p w14:paraId="24067008" w14:textId="77777777" w:rsidR="00C23328" w:rsidRPr="003C6EC1" w:rsidRDefault="00C23328" w:rsidP="009040CB">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Услуга се сматра извршеном када је уговорени посао окончан. </w:t>
      </w:r>
    </w:p>
    <w:p w14:paraId="2604BAB9"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Ако се ствар која је предмет уговорне обавезе налази код продавца, услуга се сматра извршеном када је уговорени посао окончан и ствар враћена потрошачу. </w:t>
      </w:r>
    </w:p>
    <w:p w14:paraId="379B38BE" w14:textId="51143990" w:rsidR="00316244" w:rsidRPr="00DB2F2E" w:rsidRDefault="00C23328" w:rsidP="00DB2F2E">
      <w:pPr>
        <w:tabs>
          <w:tab w:val="clear" w:pos="1728"/>
          <w:tab w:val="left" w:pos="1152"/>
        </w:tabs>
        <w:ind w:firstLine="720"/>
        <w:rPr>
          <w:rFonts w:ascii="Times New Roman" w:hAnsi="Times New Roman"/>
          <w:sz w:val="24"/>
          <w:szCs w:val="24"/>
        </w:rPr>
      </w:pPr>
      <w:r w:rsidRPr="003C6EC1">
        <w:rPr>
          <w:rFonts w:ascii="Times New Roman" w:hAnsi="Times New Roman"/>
          <w:sz w:val="24"/>
          <w:szCs w:val="24"/>
          <w:lang w:val="sr-Cyrl-RS"/>
        </w:rPr>
        <w:t>Ако рок извршења услуге није уговорен, продавац је дужан да услугу изврши у примереном року који је потребан за извршење сличне услуге.</w:t>
      </w:r>
    </w:p>
    <w:p w14:paraId="1AF996CB" w14:textId="77777777" w:rsidR="00C23328" w:rsidRDefault="00C23328" w:rsidP="00316244">
      <w:pPr>
        <w:tabs>
          <w:tab w:val="clear" w:pos="1728"/>
          <w:tab w:val="left" w:pos="1152"/>
        </w:tabs>
        <w:spacing w:after="0"/>
        <w:ind w:firstLine="720"/>
        <w:rPr>
          <w:rFonts w:ascii="Times New Roman" w:hAnsi="Times New Roman"/>
          <w:sz w:val="24"/>
          <w:szCs w:val="24"/>
        </w:rPr>
      </w:pPr>
      <w:r w:rsidRPr="003C6EC1">
        <w:rPr>
          <w:rFonts w:ascii="Times New Roman" w:hAnsi="Times New Roman"/>
          <w:sz w:val="24"/>
          <w:szCs w:val="24"/>
          <w:lang w:val="sr-Cyrl-RS"/>
        </w:rPr>
        <w:t>Продавац није одговоран за доцњу која настане потрошачевом кривицом.</w:t>
      </w:r>
    </w:p>
    <w:p w14:paraId="0FF130A4" w14:textId="77777777" w:rsidR="00DB2F2E" w:rsidRDefault="00DB2F2E" w:rsidP="00316244">
      <w:pPr>
        <w:tabs>
          <w:tab w:val="clear" w:pos="1728"/>
          <w:tab w:val="left" w:pos="1152"/>
        </w:tabs>
        <w:spacing w:after="0"/>
        <w:ind w:firstLine="720"/>
        <w:rPr>
          <w:rFonts w:ascii="Times New Roman" w:hAnsi="Times New Roman"/>
          <w:sz w:val="24"/>
          <w:szCs w:val="24"/>
        </w:rPr>
      </w:pPr>
    </w:p>
    <w:p w14:paraId="32E3C990" w14:textId="77777777" w:rsidR="00DB2F2E" w:rsidRPr="00DB2F2E" w:rsidRDefault="00DB2F2E" w:rsidP="00316244">
      <w:pPr>
        <w:tabs>
          <w:tab w:val="clear" w:pos="1728"/>
          <w:tab w:val="left" w:pos="1152"/>
        </w:tabs>
        <w:spacing w:after="0"/>
        <w:ind w:firstLine="720"/>
        <w:rPr>
          <w:rFonts w:ascii="Times New Roman" w:hAnsi="Times New Roman"/>
          <w:sz w:val="24"/>
          <w:szCs w:val="24"/>
        </w:rPr>
      </w:pPr>
    </w:p>
    <w:p w14:paraId="741AADDA" w14:textId="4D465392" w:rsidR="00C23328" w:rsidRPr="003C6EC1" w:rsidRDefault="00C23328" w:rsidP="0031624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Пружање услуге</w:t>
      </w:r>
    </w:p>
    <w:p w14:paraId="1E00E879" w14:textId="77777777" w:rsidR="00316244" w:rsidRPr="003C6EC1" w:rsidRDefault="00316244" w:rsidP="00316244">
      <w:pPr>
        <w:pStyle w:val="Clan"/>
        <w:spacing w:before="0" w:after="0"/>
        <w:rPr>
          <w:rFonts w:ascii="Times New Roman" w:hAnsi="Times New Roman"/>
          <w:b w:val="0"/>
          <w:sz w:val="24"/>
          <w:szCs w:val="24"/>
          <w:lang w:val="sr-Cyrl-RS"/>
        </w:rPr>
      </w:pPr>
    </w:p>
    <w:p w14:paraId="3E8C88AB" w14:textId="5A436A6C" w:rsidR="00C23328" w:rsidRPr="003C6EC1" w:rsidRDefault="001F548D" w:rsidP="0031624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68</w:t>
      </w:r>
      <w:r w:rsidR="00C23328" w:rsidRPr="003C6EC1">
        <w:rPr>
          <w:rFonts w:ascii="Times New Roman" w:hAnsi="Times New Roman"/>
          <w:b w:val="0"/>
          <w:sz w:val="24"/>
          <w:szCs w:val="24"/>
          <w:lang w:val="sr-Cyrl-RS"/>
        </w:rPr>
        <w:t xml:space="preserve">. </w:t>
      </w:r>
    </w:p>
    <w:p w14:paraId="3063E75B" w14:textId="77777777" w:rsidR="00C23328" w:rsidRPr="003C6EC1" w:rsidRDefault="00C23328" w:rsidP="0031624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прибави материјал и резервне делове који су потребни за извршење услуге, ако није другачије уговорено.</w:t>
      </w:r>
    </w:p>
    <w:p w14:paraId="03AF62BB" w14:textId="5CDA4719" w:rsidR="00C23328" w:rsidRPr="003C6EC1" w:rsidRDefault="00C23328" w:rsidP="0031624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услугу изврши на уговорени начин, по правилима струке и са професионалном пажњом.</w:t>
      </w:r>
    </w:p>
    <w:p w14:paraId="3CE66A71" w14:textId="77777777" w:rsidR="00316244" w:rsidRPr="003C6EC1" w:rsidRDefault="00316244" w:rsidP="00316244">
      <w:pPr>
        <w:tabs>
          <w:tab w:val="clear" w:pos="1728"/>
          <w:tab w:val="left" w:pos="1152"/>
        </w:tabs>
        <w:spacing w:after="0"/>
        <w:ind w:firstLine="720"/>
        <w:rPr>
          <w:rFonts w:ascii="Times New Roman" w:hAnsi="Times New Roman"/>
          <w:sz w:val="24"/>
          <w:szCs w:val="24"/>
          <w:lang w:val="sr-Cyrl-RS"/>
        </w:rPr>
      </w:pPr>
    </w:p>
    <w:p w14:paraId="7A6B5D26" w14:textId="7A2A708D" w:rsidR="00C23328" w:rsidRPr="003C6EC1" w:rsidRDefault="00C23328" w:rsidP="0031624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Поверавање извршења услуге трећем лицу</w:t>
      </w:r>
    </w:p>
    <w:p w14:paraId="492CCDE7" w14:textId="77777777" w:rsidR="00316244" w:rsidRPr="003C6EC1" w:rsidRDefault="00316244" w:rsidP="00316244">
      <w:pPr>
        <w:pStyle w:val="Clan"/>
        <w:spacing w:before="0" w:after="0"/>
        <w:rPr>
          <w:rFonts w:ascii="Times New Roman" w:hAnsi="Times New Roman"/>
          <w:b w:val="0"/>
          <w:sz w:val="24"/>
          <w:szCs w:val="24"/>
          <w:lang w:val="sr-Cyrl-RS"/>
        </w:rPr>
      </w:pPr>
    </w:p>
    <w:p w14:paraId="03E16402" w14:textId="111F1872" w:rsidR="00C23328" w:rsidRPr="003C6EC1" w:rsidRDefault="001F548D" w:rsidP="0031624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69</w:t>
      </w:r>
      <w:r w:rsidR="00C23328" w:rsidRPr="003C6EC1">
        <w:rPr>
          <w:rFonts w:ascii="Times New Roman" w:hAnsi="Times New Roman"/>
          <w:b w:val="0"/>
          <w:sz w:val="24"/>
          <w:szCs w:val="24"/>
          <w:lang w:val="sr-Cyrl-RS"/>
        </w:rPr>
        <w:t xml:space="preserve">. </w:t>
      </w:r>
    </w:p>
    <w:p w14:paraId="78C65519" w14:textId="77777777" w:rsidR="00C23328" w:rsidRPr="003C6EC1" w:rsidRDefault="00C23328" w:rsidP="0031624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Продавац може да повери извршење услуге трећем лицу ако из уговора или природе посла не произлази нешто друго.</w:t>
      </w:r>
    </w:p>
    <w:p w14:paraId="6BBB9F02" w14:textId="0357DEDA" w:rsidR="00C23328" w:rsidRPr="003C6EC1" w:rsidRDefault="00C23328" w:rsidP="003B3527">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 случају из става 1. овог члана, продавац је одговоран за извршење и саобразност услуге.</w:t>
      </w:r>
    </w:p>
    <w:p w14:paraId="5D0CFD54" w14:textId="77777777" w:rsidR="003B3527" w:rsidRPr="003C6EC1" w:rsidRDefault="003B3527" w:rsidP="003B3527">
      <w:pPr>
        <w:tabs>
          <w:tab w:val="clear" w:pos="1728"/>
          <w:tab w:val="left" w:pos="1152"/>
        </w:tabs>
        <w:spacing w:after="0"/>
        <w:ind w:firstLine="720"/>
        <w:rPr>
          <w:rFonts w:ascii="Times New Roman" w:hAnsi="Times New Roman"/>
          <w:sz w:val="24"/>
          <w:szCs w:val="24"/>
          <w:lang w:val="sr-Cyrl-RS"/>
        </w:rPr>
      </w:pPr>
    </w:p>
    <w:p w14:paraId="17D0048B" w14:textId="650BB853" w:rsidR="00C23328" w:rsidRPr="003C6EC1" w:rsidRDefault="00C23328" w:rsidP="003B3527">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Обављање додатних радова </w:t>
      </w:r>
    </w:p>
    <w:p w14:paraId="0DAB334E" w14:textId="77777777" w:rsidR="003B3527" w:rsidRPr="003C6EC1" w:rsidRDefault="003B3527" w:rsidP="003B3527">
      <w:pPr>
        <w:pStyle w:val="Clan"/>
        <w:spacing w:before="0" w:after="0"/>
        <w:rPr>
          <w:rFonts w:ascii="Times New Roman" w:hAnsi="Times New Roman"/>
          <w:b w:val="0"/>
          <w:sz w:val="24"/>
          <w:szCs w:val="24"/>
          <w:lang w:val="sr-Cyrl-RS"/>
        </w:rPr>
      </w:pPr>
    </w:p>
    <w:p w14:paraId="224B02DE" w14:textId="507D1CBA" w:rsidR="00C23328" w:rsidRPr="003C6EC1" w:rsidRDefault="001F548D" w:rsidP="003B3527">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70</w:t>
      </w:r>
      <w:r w:rsidR="00C23328" w:rsidRPr="003C6EC1">
        <w:rPr>
          <w:rFonts w:ascii="Times New Roman" w:hAnsi="Times New Roman"/>
          <w:b w:val="0"/>
          <w:sz w:val="24"/>
          <w:szCs w:val="24"/>
          <w:lang w:val="sr-Cyrl-RS"/>
        </w:rPr>
        <w:t xml:space="preserve">. </w:t>
      </w:r>
    </w:p>
    <w:p w14:paraId="32B9C53B" w14:textId="77777777" w:rsidR="00C23328" w:rsidRPr="003C6EC1" w:rsidRDefault="00C23328" w:rsidP="003B3527">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прибави сагласност потрошача за обављање додатног рада, ако се приликом пружања услуге укаже потреба за додатним радом.</w:t>
      </w:r>
    </w:p>
    <w:p w14:paraId="1BD04652" w14:textId="3A9AECCF" w:rsidR="00C23328" w:rsidRPr="003C6EC1" w:rsidRDefault="00EC6114">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Продавац може да обави додатни рад, а</w:t>
      </w:r>
      <w:r w:rsidR="00C23328" w:rsidRPr="003C6EC1">
        <w:rPr>
          <w:rFonts w:ascii="Times New Roman" w:hAnsi="Times New Roman"/>
          <w:sz w:val="24"/>
          <w:szCs w:val="24"/>
          <w:lang w:val="sr-Cyrl-RS"/>
        </w:rPr>
        <w:t xml:space="preserve">ко </w:t>
      </w:r>
      <w:r w:rsidRPr="003C6EC1">
        <w:rPr>
          <w:rFonts w:ascii="Times New Roman" w:hAnsi="Times New Roman"/>
          <w:sz w:val="24"/>
          <w:szCs w:val="24"/>
          <w:lang w:val="sr-Cyrl-RS"/>
        </w:rPr>
        <w:t xml:space="preserve">не може да </w:t>
      </w:r>
      <w:r w:rsidR="00DB3A7B" w:rsidRPr="003C6EC1">
        <w:rPr>
          <w:rFonts w:ascii="Times New Roman" w:hAnsi="Times New Roman"/>
          <w:sz w:val="24"/>
          <w:szCs w:val="24"/>
          <w:lang w:val="sr-Cyrl-RS"/>
        </w:rPr>
        <w:t>прибави сагласност</w:t>
      </w:r>
      <w:r w:rsidR="00C23328" w:rsidRPr="003C6EC1">
        <w:rPr>
          <w:rFonts w:ascii="Times New Roman" w:hAnsi="Times New Roman"/>
          <w:sz w:val="24"/>
          <w:szCs w:val="24"/>
          <w:lang w:val="sr-Cyrl-RS"/>
        </w:rPr>
        <w:t xml:space="preserve"> потрошача </w:t>
      </w:r>
      <w:r w:rsidRPr="003C6EC1">
        <w:rPr>
          <w:rFonts w:ascii="Times New Roman" w:hAnsi="Times New Roman"/>
          <w:sz w:val="24"/>
          <w:szCs w:val="24"/>
          <w:lang w:val="sr-Cyrl-RS"/>
        </w:rPr>
        <w:t xml:space="preserve">о додатном раду </w:t>
      </w:r>
      <w:r w:rsidR="00C23328" w:rsidRPr="003C6EC1">
        <w:rPr>
          <w:rFonts w:ascii="Times New Roman" w:hAnsi="Times New Roman"/>
          <w:sz w:val="24"/>
          <w:szCs w:val="24"/>
          <w:lang w:val="sr-Cyrl-RS"/>
        </w:rPr>
        <w:t>у примереном року</w:t>
      </w:r>
      <w:r w:rsidRPr="003C6EC1">
        <w:rPr>
          <w:rFonts w:ascii="Times New Roman" w:hAnsi="Times New Roman"/>
          <w:sz w:val="24"/>
          <w:szCs w:val="24"/>
          <w:lang w:val="sr-Cyrl-RS"/>
        </w:rPr>
        <w:t>,</w:t>
      </w:r>
      <w:r w:rsidR="00C23328" w:rsidRPr="003C6EC1">
        <w:rPr>
          <w:rFonts w:ascii="Times New Roman" w:hAnsi="Times New Roman"/>
          <w:sz w:val="24"/>
          <w:szCs w:val="24"/>
          <w:lang w:val="sr-Cyrl-RS"/>
        </w:rPr>
        <w:t xml:space="preserve"> само ако је његова цена незнатна у односу на уговорену цену услуге, односно прорачун.</w:t>
      </w:r>
    </w:p>
    <w:p w14:paraId="2026821F"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је уговором одређена највиша цена извршења услуге, а није могуће прибавити сагласност потрошача за обављање додатног рада у примереном року, цена се не може повећати због трошкова извршења додатног рада.</w:t>
      </w:r>
    </w:p>
    <w:p w14:paraId="005A99EF" w14:textId="0E8145DB" w:rsidR="00C23328" w:rsidRPr="003C6EC1" w:rsidRDefault="00C23328" w:rsidP="003F367C">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обавести потрошача о опасности одлагања извршења додатног рада по здравље и имовину.</w:t>
      </w:r>
    </w:p>
    <w:p w14:paraId="10618C5F" w14:textId="77777777" w:rsidR="003F367C" w:rsidRPr="003C6EC1" w:rsidRDefault="003F367C" w:rsidP="003F367C">
      <w:pPr>
        <w:tabs>
          <w:tab w:val="clear" w:pos="1728"/>
          <w:tab w:val="left" w:pos="1152"/>
        </w:tabs>
        <w:spacing w:after="0"/>
        <w:ind w:firstLine="720"/>
        <w:rPr>
          <w:rFonts w:ascii="Times New Roman" w:hAnsi="Times New Roman"/>
          <w:sz w:val="24"/>
          <w:szCs w:val="24"/>
          <w:lang w:val="sr-Cyrl-RS"/>
        </w:rPr>
      </w:pPr>
    </w:p>
    <w:p w14:paraId="2ED021EB" w14:textId="029FE0AC" w:rsidR="00C23328" w:rsidRPr="003C6EC1" w:rsidRDefault="00C23328" w:rsidP="003F367C">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Контрола</w:t>
      </w:r>
    </w:p>
    <w:p w14:paraId="4A7AD397" w14:textId="77777777" w:rsidR="003F367C" w:rsidRPr="003C6EC1" w:rsidRDefault="003F367C" w:rsidP="003F367C">
      <w:pPr>
        <w:pStyle w:val="Clan"/>
        <w:spacing w:before="0" w:after="0"/>
        <w:rPr>
          <w:rFonts w:ascii="Times New Roman" w:hAnsi="Times New Roman"/>
          <w:b w:val="0"/>
          <w:sz w:val="24"/>
          <w:szCs w:val="24"/>
          <w:lang w:val="sr-Cyrl-RS"/>
        </w:rPr>
      </w:pPr>
    </w:p>
    <w:p w14:paraId="01B201C7" w14:textId="7A9F2EF9" w:rsidR="00C23328" w:rsidRPr="003C6EC1" w:rsidRDefault="001F548D" w:rsidP="003F367C">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71</w:t>
      </w:r>
      <w:r w:rsidR="00C23328" w:rsidRPr="003C6EC1">
        <w:rPr>
          <w:rFonts w:ascii="Times New Roman" w:hAnsi="Times New Roman"/>
          <w:b w:val="0"/>
          <w:sz w:val="24"/>
          <w:szCs w:val="24"/>
          <w:lang w:val="sr-Cyrl-RS"/>
        </w:rPr>
        <w:t xml:space="preserve">. </w:t>
      </w:r>
    </w:p>
    <w:p w14:paraId="24FAE325" w14:textId="77777777" w:rsidR="00C23328" w:rsidRPr="003C6EC1" w:rsidRDefault="00C23328" w:rsidP="003F367C">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омогући потрошачу да:</w:t>
      </w:r>
    </w:p>
    <w:p w14:paraId="47E8D098" w14:textId="77777777" w:rsidR="00C23328" w:rsidRPr="003C6EC1" w:rsidRDefault="00C23328" w:rsidP="00A63AAE">
      <w:pPr>
        <w:numPr>
          <w:ilvl w:val="0"/>
          <w:numId w:val="9"/>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контролише обављање посла;</w:t>
      </w:r>
    </w:p>
    <w:p w14:paraId="49973301" w14:textId="77777777" w:rsidR="00C23328" w:rsidRPr="003C6EC1" w:rsidRDefault="00C23328" w:rsidP="00A63AAE">
      <w:pPr>
        <w:numPr>
          <w:ilvl w:val="0"/>
          <w:numId w:val="9"/>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lastRenderedPageBreak/>
        <w:t>даје упутства кад то одговара природи посла.</w:t>
      </w:r>
    </w:p>
    <w:p w14:paraId="488C9AC2" w14:textId="49385236" w:rsidR="00C23328" w:rsidRPr="003C6EC1" w:rsidRDefault="00C23328" w:rsidP="003F367C">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 случају да се продавац не придржава обавеза из става 1. овог члана, сматра се да пружена услуга није саобразна уговору.</w:t>
      </w:r>
    </w:p>
    <w:p w14:paraId="10B6BD1C" w14:textId="77777777" w:rsidR="003F367C" w:rsidRPr="003C6EC1" w:rsidRDefault="003F367C" w:rsidP="003F367C">
      <w:pPr>
        <w:tabs>
          <w:tab w:val="clear" w:pos="1728"/>
          <w:tab w:val="left" w:pos="1152"/>
        </w:tabs>
        <w:spacing w:after="0"/>
        <w:ind w:firstLine="720"/>
        <w:rPr>
          <w:rFonts w:ascii="Times New Roman" w:hAnsi="Times New Roman"/>
          <w:sz w:val="24"/>
          <w:szCs w:val="24"/>
          <w:lang w:val="sr-Cyrl-RS"/>
        </w:rPr>
      </w:pPr>
    </w:p>
    <w:p w14:paraId="5519E5CF" w14:textId="212BFD00" w:rsidR="00C23328" w:rsidRPr="003C6EC1" w:rsidRDefault="00C23328" w:rsidP="003F367C">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Обавеза обавештавања</w:t>
      </w:r>
    </w:p>
    <w:p w14:paraId="2F959DFA" w14:textId="77777777" w:rsidR="003F367C" w:rsidRPr="003C6EC1" w:rsidRDefault="003F367C" w:rsidP="003F367C">
      <w:pPr>
        <w:pStyle w:val="Clan"/>
        <w:spacing w:before="0" w:after="0"/>
        <w:rPr>
          <w:rFonts w:ascii="Times New Roman" w:hAnsi="Times New Roman"/>
          <w:b w:val="0"/>
          <w:sz w:val="24"/>
          <w:szCs w:val="24"/>
          <w:lang w:val="sr-Cyrl-RS"/>
        </w:rPr>
      </w:pPr>
    </w:p>
    <w:p w14:paraId="5D920E2A" w14:textId="584EA6B3" w:rsidR="00C23328" w:rsidRPr="003C6EC1" w:rsidRDefault="00410E7F" w:rsidP="003F367C">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72</w:t>
      </w:r>
      <w:r w:rsidR="00C23328" w:rsidRPr="003C6EC1">
        <w:rPr>
          <w:rFonts w:ascii="Times New Roman" w:hAnsi="Times New Roman"/>
          <w:b w:val="0"/>
          <w:sz w:val="24"/>
          <w:szCs w:val="24"/>
          <w:lang w:val="sr-Cyrl-RS"/>
        </w:rPr>
        <w:t xml:space="preserve">. </w:t>
      </w:r>
    </w:p>
    <w:p w14:paraId="4736448A" w14:textId="77777777" w:rsidR="00C23328" w:rsidRPr="003C6EC1" w:rsidRDefault="00C23328" w:rsidP="003F367C">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се приликом или након закључења уговора утврди да с обзиром на цену, вредност и друга обележја услуге или друге околности, услуга очигледно не одговара потребама потрошача или да је њена цена значајно виша од износа који је потрошач могао разумно да очекује, продавац је дужан да без одлагања обавести потрошача о томе.</w:t>
      </w:r>
    </w:p>
    <w:p w14:paraId="07F02F76"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продавац не може о чињеницама из става 1. овог члана да обавести потрошача у примереном року или ако продавцу потрошач не упути неoпходна упутства, продавац мора обуставити вршење услуге, осим ако се основано може претпоставити да потрошач има намеру да се вршење услуге настави.</w:t>
      </w:r>
    </w:p>
    <w:p w14:paraId="245986BA" w14:textId="24952C2E" w:rsidR="00C23328" w:rsidRPr="003C6EC1" w:rsidRDefault="00C23328" w:rsidP="003F367C">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 случају да се продавац не придржава обавеза из ст. 1. и 2. овог члана</w:t>
      </w:r>
      <w:r w:rsidR="00AE4060" w:rsidRPr="003C6EC1">
        <w:rPr>
          <w:rFonts w:ascii="Times New Roman" w:hAnsi="Times New Roman"/>
          <w:sz w:val="24"/>
          <w:szCs w:val="24"/>
          <w:lang w:val="sr-Cyrl-RS"/>
        </w:rPr>
        <w:t>,</w:t>
      </w:r>
      <w:r w:rsidRPr="003C6EC1">
        <w:rPr>
          <w:rFonts w:ascii="Times New Roman" w:hAnsi="Times New Roman"/>
          <w:sz w:val="24"/>
          <w:szCs w:val="24"/>
          <w:lang w:val="sr-Cyrl-RS"/>
        </w:rPr>
        <w:t xml:space="preserve"> сматра се да пружена услуга није саобразна уговореној услузи.</w:t>
      </w:r>
    </w:p>
    <w:p w14:paraId="49567360" w14:textId="77777777" w:rsidR="003F367C" w:rsidRPr="003C6EC1" w:rsidRDefault="003F367C" w:rsidP="003F367C">
      <w:pPr>
        <w:tabs>
          <w:tab w:val="clear" w:pos="1728"/>
          <w:tab w:val="left" w:pos="1152"/>
        </w:tabs>
        <w:spacing w:after="0"/>
        <w:ind w:firstLine="720"/>
        <w:rPr>
          <w:rFonts w:ascii="Times New Roman" w:hAnsi="Times New Roman"/>
          <w:sz w:val="24"/>
          <w:szCs w:val="24"/>
          <w:lang w:val="sr-Cyrl-RS"/>
        </w:rPr>
      </w:pPr>
    </w:p>
    <w:p w14:paraId="199264A4" w14:textId="3C1E0360" w:rsidR="00C23328" w:rsidRPr="003C6EC1" w:rsidRDefault="00C23328" w:rsidP="003F367C">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Цена услуге</w:t>
      </w:r>
    </w:p>
    <w:p w14:paraId="66745476" w14:textId="77777777" w:rsidR="003F367C" w:rsidRPr="003C6EC1" w:rsidRDefault="003F367C" w:rsidP="003F367C">
      <w:pPr>
        <w:pStyle w:val="Clan"/>
        <w:spacing w:before="0" w:after="0"/>
        <w:rPr>
          <w:rFonts w:ascii="Times New Roman" w:hAnsi="Times New Roman"/>
          <w:b w:val="0"/>
          <w:sz w:val="24"/>
          <w:szCs w:val="24"/>
          <w:lang w:val="sr-Cyrl-RS"/>
        </w:rPr>
      </w:pPr>
    </w:p>
    <w:p w14:paraId="202B9D9B" w14:textId="36EE4CBA" w:rsidR="00C23328" w:rsidRPr="003C6EC1" w:rsidRDefault="00410E7F" w:rsidP="003F367C">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73</w:t>
      </w:r>
      <w:r w:rsidR="00C23328" w:rsidRPr="003C6EC1">
        <w:rPr>
          <w:rFonts w:ascii="Times New Roman" w:hAnsi="Times New Roman"/>
          <w:b w:val="0"/>
          <w:sz w:val="24"/>
          <w:szCs w:val="24"/>
          <w:lang w:val="sr-Cyrl-RS"/>
        </w:rPr>
        <w:t xml:space="preserve">. </w:t>
      </w:r>
    </w:p>
    <w:p w14:paraId="4449F55C" w14:textId="77777777" w:rsidR="00C23328" w:rsidRPr="003C6EC1" w:rsidRDefault="00C23328" w:rsidP="003F367C">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Продавац може да захтева од потрошача накнаду за претходно испитивање садржине или цене услуге које је спроведено по захтеву потрошача, осим ако је потрошач могао с обзиром на уобичајену праксу или сличне околности да очекује да се претходно испитивање не наплаћује.</w:t>
      </w:r>
    </w:p>
    <w:p w14:paraId="6456B126" w14:textId="190D5A14" w:rsidR="00C23328" w:rsidRPr="003C6EC1" w:rsidRDefault="00C23328" w:rsidP="0016119B">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Продавац не може да захтева од потрошача накнаду за рад, потрошни материјал и друге трошкове</w:t>
      </w:r>
      <w:r w:rsidR="00AE4060" w:rsidRPr="003C6EC1">
        <w:rPr>
          <w:rFonts w:ascii="Times New Roman" w:hAnsi="Times New Roman"/>
          <w:sz w:val="24"/>
          <w:szCs w:val="24"/>
          <w:lang w:val="sr-Cyrl-RS"/>
        </w:rPr>
        <w:t>,</w:t>
      </w:r>
      <w:r w:rsidRPr="003C6EC1">
        <w:rPr>
          <w:rFonts w:ascii="Times New Roman" w:hAnsi="Times New Roman"/>
          <w:sz w:val="24"/>
          <w:szCs w:val="24"/>
          <w:lang w:val="sr-Cyrl-RS"/>
        </w:rPr>
        <w:t xml:space="preserve"> ако је предмет уговорне обавезе који је био у поседу продавца уништен, оштећен или изгубљен без одговорности потрошача.</w:t>
      </w:r>
    </w:p>
    <w:p w14:paraId="6D306798" w14:textId="77777777" w:rsidR="0016119B" w:rsidRPr="003C6EC1" w:rsidRDefault="0016119B" w:rsidP="0016119B">
      <w:pPr>
        <w:tabs>
          <w:tab w:val="clear" w:pos="1728"/>
          <w:tab w:val="left" w:pos="1152"/>
        </w:tabs>
        <w:spacing w:after="0"/>
        <w:ind w:firstLine="720"/>
        <w:rPr>
          <w:rFonts w:ascii="Times New Roman" w:hAnsi="Times New Roman"/>
          <w:sz w:val="24"/>
          <w:szCs w:val="24"/>
          <w:lang w:val="sr-Cyrl-RS"/>
        </w:rPr>
      </w:pPr>
    </w:p>
    <w:p w14:paraId="6CD6D9C4" w14:textId="6EC82B09" w:rsidR="00C23328" w:rsidRPr="003C6EC1" w:rsidRDefault="00C23328" w:rsidP="0016119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Прорачун</w:t>
      </w:r>
    </w:p>
    <w:p w14:paraId="1027E1B2" w14:textId="77777777" w:rsidR="0016119B" w:rsidRPr="003C6EC1" w:rsidRDefault="0016119B" w:rsidP="0016119B">
      <w:pPr>
        <w:pStyle w:val="Clan"/>
        <w:spacing w:before="0" w:after="0"/>
        <w:rPr>
          <w:rFonts w:ascii="Times New Roman" w:hAnsi="Times New Roman"/>
          <w:b w:val="0"/>
          <w:sz w:val="24"/>
          <w:szCs w:val="24"/>
          <w:lang w:val="sr-Cyrl-RS"/>
        </w:rPr>
      </w:pPr>
    </w:p>
    <w:p w14:paraId="096D21AD" w14:textId="69F3955E" w:rsidR="00C23328" w:rsidRPr="003C6EC1" w:rsidRDefault="00410E7F" w:rsidP="0016119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74</w:t>
      </w:r>
      <w:r w:rsidR="00C23328" w:rsidRPr="003C6EC1">
        <w:rPr>
          <w:rFonts w:ascii="Times New Roman" w:hAnsi="Times New Roman"/>
          <w:b w:val="0"/>
          <w:sz w:val="24"/>
          <w:szCs w:val="24"/>
          <w:lang w:val="sr-Cyrl-RS"/>
        </w:rPr>
        <w:t xml:space="preserve">. </w:t>
      </w:r>
    </w:p>
    <w:p w14:paraId="070DB8CF" w14:textId="4B8D5A92" w:rsidR="00381FC2" w:rsidRPr="003C6EC1" w:rsidRDefault="00381FC2" w:rsidP="0016119B">
      <w:pPr>
        <w:pStyle w:val="Clan"/>
        <w:spacing w:before="0" w:after="0"/>
        <w:ind w:left="0" w:right="-55" w:firstLine="720"/>
        <w:jc w:val="both"/>
        <w:rPr>
          <w:rFonts w:ascii="Times New Roman" w:hAnsi="Times New Roman"/>
          <w:b w:val="0"/>
          <w:sz w:val="24"/>
          <w:szCs w:val="24"/>
          <w:lang w:val="sr-Cyrl-RS"/>
        </w:rPr>
      </w:pPr>
      <w:r w:rsidRPr="003C6EC1">
        <w:rPr>
          <w:rFonts w:ascii="Times New Roman" w:hAnsi="Times New Roman"/>
          <w:b w:val="0"/>
          <w:sz w:val="24"/>
          <w:szCs w:val="24"/>
          <w:lang w:val="sr-Cyrl-RS"/>
        </w:rPr>
        <w:t>За пружање услуга чија је вредност већа од 5.000 динара, продавац је дужан да сачини прорачун на трајном носачу записа са спецификацијом услуге. Пре отпочињања пружања услуге, продавац је дужан да прибави писану сагласност потрошача на прорачун.</w:t>
      </w:r>
    </w:p>
    <w:p w14:paraId="4D1AF1BC"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је цена уговорена на основу изричите тврдње продавца за тачност прорачуна, продавац не може да захтева повећање цене.</w:t>
      </w:r>
    </w:p>
    <w:p w14:paraId="1DB898D5" w14:textId="5C54C34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w:t>
      </w:r>
      <w:r w:rsidR="00A364A7" w:rsidRPr="003C6EC1">
        <w:rPr>
          <w:rFonts w:ascii="Times New Roman" w:hAnsi="Times New Roman"/>
          <w:sz w:val="24"/>
          <w:szCs w:val="24"/>
          <w:lang w:val="sr-Cyrl-RS"/>
        </w:rPr>
        <w:t xml:space="preserve"> је цена уговорена без изричите тврдње</w:t>
      </w:r>
      <w:r w:rsidRPr="003C6EC1">
        <w:rPr>
          <w:rFonts w:ascii="Times New Roman" w:hAnsi="Times New Roman"/>
          <w:sz w:val="24"/>
          <w:szCs w:val="24"/>
          <w:lang w:val="sr-Cyrl-RS"/>
        </w:rPr>
        <w:t xml:space="preserve"> продавца за тачност прорачуна, продавац не може да захтева повећање цене за више од 15% прорачуна, осим ако је другачије уговорено.</w:t>
      </w:r>
    </w:p>
    <w:p w14:paraId="4DCBED8F"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Прорачун се односи на продајну цену услуге, осим ако није другачије уговорено. </w:t>
      </w:r>
    </w:p>
    <w:p w14:paraId="23655A0C" w14:textId="6E3903F5" w:rsidR="00C23328" w:rsidRPr="003C6EC1" w:rsidRDefault="00C23328" w:rsidP="0016119B">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У случају спора о томе да ли уговорени износ представља цену или прорачун, терет доказа сноси продавац. </w:t>
      </w:r>
    </w:p>
    <w:p w14:paraId="1C59CA9D" w14:textId="77777777" w:rsidR="0016119B" w:rsidRPr="003C6EC1" w:rsidRDefault="0016119B" w:rsidP="0016119B">
      <w:pPr>
        <w:tabs>
          <w:tab w:val="clear" w:pos="1728"/>
          <w:tab w:val="left" w:pos="1152"/>
        </w:tabs>
        <w:spacing w:after="0"/>
        <w:ind w:firstLine="720"/>
        <w:rPr>
          <w:rFonts w:ascii="Times New Roman" w:hAnsi="Times New Roman"/>
          <w:sz w:val="24"/>
          <w:szCs w:val="24"/>
          <w:lang w:val="sr-Cyrl-RS"/>
        </w:rPr>
      </w:pPr>
    </w:p>
    <w:p w14:paraId="023C42B3" w14:textId="3D97B3F5" w:rsidR="00C23328" w:rsidRPr="003C6EC1" w:rsidRDefault="00C23328" w:rsidP="0016119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Исплата цене и спецификација</w:t>
      </w:r>
    </w:p>
    <w:p w14:paraId="7FDFA600" w14:textId="77777777" w:rsidR="0016119B" w:rsidRPr="003C6EC1" w:rsidRDefault="0016119B" w:rsidP="0016119B">
      <w:pPr>
        <w:pStyle w:val="Clan"/>
        <w:spacing w:before="0" w:after="0"/>
        <w:rPr>
          <w:rFonts w:ascii="Times New Roman" w:hAnsi="Times New Roman"/>
          <w:b w:val="0"/>
          <w:sz w:val="24"/>
          <w:szCs w:val="24"/>
          <w:lang w:val="sr-Cyrl-RS"/>
        </w:rPr>
      </w:pPr>
    </w:p>
    <w:p w14:paraId="5CD77350" w14:textId="334C0A7D" w:rsidR="00C23328" w:rsidRPr="003C6EC1" w:rsidRDefault="00410E7F" w:rsidP="0016119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75</w:t>
      </w:r>
      <w:r w:rsidR="00C23328" w:rsidRPr="003C6EC1">
        <w:rPr>
          <w:rFonts w:ascii="Times New Roman" w:hAnsi="Times New Roman"/>
          <w:b w:val="0"/>
          <w:sz w:val="24"/>
          <w:szCs w:val="24"/>
          <w:lang w:val="sr-Cyrl-RS"/>
        </w:rPr>
        <w:t xml:space="preserve">. </w:t>
      </w:r>
    </w:p>
    <w:p w14:paraId="506FBD4C" w14:textId="0D6302BB" w:rsidR="00C23328" w:rsidRPr="003C6EC1" w:rsidRDefault="00C23328" w:rsidP="0016119B">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није уговорен рок плаћања услуге, потрошач је дужан да плати цену после извр</w:t>
      </w:r>
      <w:r w:rsidR="001B1EB1" w:rsidRPr="003C6EC1">
        <w:rPr>
          <w:rFonts w:ascii="Times New Roman" w:hAnsi="Times New Roman"/>
          <w:sz w:val="24"/>
          <w:szCs w:val="24"/>
          <w:lang w:val="sr-Cyrl-RS"/>
        </w:rPr>
        <w:t>шења услуге на начин из члана 67</w:t>
      </w:r>
      <w:r w:rsidRPr="003C6EC1">
        <w:rPr>
          <w:rFonts w:ascii="Times New Roman" w:hAnsi="Times New Roman"/>
          <w:sz w:val="24"/>
          <w:szCs w:val="24"/>
          <w:lang w:val="sr-Cyrl-RS"/>
        </w:rPr>
        <w:t xml:space="preserve">. овог закона. </w:t>
      </w:r>
    </w:p>
    <w:p w14:paraId="69BDF967"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Потрошач није дужан да плати цену пре прегледа и одобрења извршене услуге.</w:t>
      </w:r>
    </w:p>
    <w:p w14:paraId="3815DABB" w14:textId="17508043"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У случају да се уговорна обавеза продавца састоји из више услуга које се посебно </w:t>
      </w:r>
      <w:r w:rsidR="00AB608B" w:rsidRPr="003C6EC1">
        <w:rPr>
          <w:rFonts w:ascii="Times New Roman" w:hAnsi="Times New Roman"/>
          <w:sz w:val="24"/>
          <w:szCs w:val="24"/>
          <w:lang w:val="sr-Cyrl-RS"/>
        </w:rPr>
        <w:t>наплаћују, продавац је дужан да</w:t>
      </w:r>
      <w:r w:rsidRPr="003C6EC1">
        <w:rPr>
          <w:rFonts w:ascii="Times New Roman" w:hAnsi="Times New Roman"/>
          <w:sz w:val="24"/>
          <w:szCs w:val="24"/>
          <w:lang w:val="sr-Cyrl-RS"/>
        </w:rPr>
        <w:t xml:space="preserve"> достави спецификацију продајне цене у писаној форми ради утврђивања цене за сваку од извршених услуга.</w:t>
      </w:r>
    </w:p>
    <w:p w14:paraId="39750A81" w14:textId="56A57AA7" w:rsidR="00C23328" w:rsidRPr="003C6EC1" w:rsidRDefault="00C23328" w:rsidP="0016119B">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Потрошач може да одбије плаћање цене до достављања спецификације из става 3. овог члана.</w:t>
      </w:r>
    </w:p>
    <w:p w14:paraId="255F3BA6" w14:textId="77777777" w:rsidR="0016119B" w:rsidRPr="003C6EC1" w:rsidRDefault="0016119B" w:rsidP="0016119B">
      <w:pPr>
        <w:tabs>
          <w:tab w:val="clear" w:pos="1728"/>
          <w:tab w:val="left" w:pos="1152"/>
        </w:tabs>
        <w:spacing w:after="0"/>
        <w:ind w:firstLine="720"/>
        <w:rPr>
          <w:rFonts w:ascii="Times New Roman" w:hAnsi="Times New Roman"/>
          <w:sz w:val="24"/>
          <w:szCs w:val="24"/>
          <w:lang w:val="sr-Cyrl-RS"/>
        </w:rPr>
      </w:pPr>
    </w:p>
    <w:p w14:paraId="5A20D725" w14:textId="060981B9" w:rsidR="00C23328" w:rsidRPr="003C6EC1" w:rsidRDefault="00C23328" w:rsidP="0016119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Пропуштање потрошача да плати цену</w:t>
      </w:r>
    </w:p>
    <w:p w14:paraId="35C23F58" w14:textId="77777777" w:rsidR="0016119B" w:rsidRPr="003C6EC1" w:rsidRDefault="0016119B" w:rsidP="0016119B">
      <w:pPr>
        <w:pStyle w:val="Clan"/>
        <w:spacing w:before="0" w:after="0"/>
        <w:rPr>
          <w:rFonts w:ascii="Times New Roman" w:hAnsi="Times New Roman"/>
          <w:b w:val="0"/>
          <w:sz w:val="24"/>
          <w:szCs w:val="24"/>
          <w:lang w:val="sr-Cyrl-RS"/>
        </w:rPr>
      </w:pPr>
    </w:p>
    <w:p w14:paraId="38EA8FF1" w14:textId="0985A1F3" w:rsidR="00C23328" w:rsidRPr="003C6EC1" w:rsidRDefault="00CA3B3C" w:rsidP="0016119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76</w:t>
      </w:r>
      <w:r w:rsidR="00C23328" w:rsidRPr="003C6EC1">
        <w:rPr>
          <w:rFonts w:ascii="Times New Roman" w:hAnsi="Times New Roman"/>
          <w:b w:val="0"/>
          <w:sz w:val="24"/>
          <w:szCs w:val="24"/>
          <w:lang w:val="sr-Cyrl-RS"/>
        </w:rPr>
        <w:t xml:space="preserve">. </w:t>
      </w:r>
    </w:p>
    <w:p w14:paraId="19A0E0CD" w14:textId="2C30BAE0" w:rsidR="00C23328" w:rsidRPr="003C6EC1" w:rsidRDefault="00C23328" w:rsidP="0016119B">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Ако је потрошач </w:t>
      </w:r>
      <w:r w:rsidR="00A364A7" w:rsidRPr="003C6EC1">
        <w:rPr>
          <w:rFonts w:ascii="Times New Roman" w:hAnsi="Times New Roman"/>
          <w:sz w:val="24"/>
          <w:szCs w:val="24"/>
          <w:lang w:val="sr-Cyrl-RS"/>
        </w:rPr>
        <w:t xml:space="preserve">у доцњи </w:t>
      </w:r>
      <w:r w:rsidR="00E41CA1" w:rsidRPr="003C6EC1">
        <w:rPr>
          <w:rFonts w:ascii="Times New Roman" w:hAnsi="Times New Roman"/>
          <w:sz w:val="24"/>
          <w:szCs w:val="24"/>
          <w:lang w:val="sr-Cyrl-RS"/>
        </w:rPr>
        <w:t>са плаћањем цене или дела</w:t>
      </w:r>
      <w:r w:rsidRPr="003C6EC1">
        <w:rPr>
          <w:rFonts w:ascii="Times New Roman" w:hAnsi="Times New Roman"/>
          <w:sz w:val="24"/>
          <w:szCs w:val="24"/>
          <w:lang w:val="sr-Cyrl-RS"/>
        </w:rPr>
        <w:t xml:space="preserve"> цене унапред, продавац може да обустави пружање услуге до уплате цене.</w:t>
      </w:r>
    </w:p>
    <w:p w14:paraId="4BDCE08E"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дужан да без одлагања обавести потрошача о обустави пружања услуге.</w:t>
      </w:r>
    </w:p>
    <w:p w14:paraId="739F7762"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обустављање пружања услуге може изазвати опасност од настанка штете по здравље или значајне штете по имовину, продавац је дужан да отклони опасност од настанка штете.</w:t>
      </w:r>
    </w:p>
    <w:p w14:paraId="47B3D599" w14:textId="4775AAE5"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Потрошач је дужан да продавцу накнади трошкове који настану услед обустављања пружања услуге из ст. 1, 2. и 3. овог члана.</w:t>
      </w:r>
    </w:p>
    <w:p w14:paraId="0829F3C7" w14:textId="77777777" w:rsidR="00DB6D29" w:rsidRPr="003C6EC1" w:rsidRDefault="00DB6D29">
      <w:pPr>
        <w:tabs>
          <w:tab w:val="clear" w:pos="1728"/>
          <w:tab w:val="left" w:pos="1152"/>
        </w:tabs>
        <w:ind w:firstLine="720"/>
        <w:rPr>
          <w:rFonts w:ascii="Times New Roman" w:hAnsi="Times New Roman"/>
          <w:sz w:val="24"/>
          <w:szCs w:val="24"/>
          <w:lang w:val="sr-Cyrl-RS"/>
        </w:rPr>
      </w:pPr>
    </w:p>
    <w:p w14:paraId="5916371B" w14:textId="636FE17E" w:rsidR="00C23328" w:rsidRPr="003C6EC1" w:rsidRDefault="00C23328"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Раскидање уговора због одступања од уговорених услова</w:t>
      </w:r>
    </w:p>
    <w:p w14:paraId="562A83DA" w14:textId="77777777" w:rsidR="00DB6D29" w:rsidRPr="003C6EC1" w:rsidRDefault="00DB6D29" w:rsidP="00DB6D29">
      <w:pPr>
        <w:pStyle w:val="Clan"/>
        <w:spacing w:before="0" w:after="0"/>
        <w:rPr>
          <w:rFonts w:ascii="Times New Roman" w:hAnsi="Times New Roman"/>
          <w:b w:val="0"/>
          <w:sz w:val="24"/>
          <w:szCs w:val="24"/>
          <w:lang w:val="sr-Cyrl-RS"/>
        </w:rPr>
      </w:pPr>
    </w:p>
    <w:p w14:paraId="444CEF8F" w14:textId="7EAD73C6" w:rsidR="00C23328" w:rsidRPr="003C6EC1" w:rsidRDefault="00CA3B3C"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77</w:t>
      </w:r>
      <w:r w:rsidR="00C23328" w:rsidRPr="003C6EC1">
        <w:rPr>
          <w:rFonts w:ascii="Times New Roman" w:hAnsi="Times New Roman"/>
          <w:b w:val="0"/>
          <w:sz w:val="24"/>
          <w:szCs w:val="24"/>
          <w:lang w:val="sr-Cyrl-RS"/>
        </w:rPr>
        <w:t xml:space="preserve">. </w:t>
      </w:r>
    </w:p>
    <w:p w14:paraId="568F183D" w14:textId="43701796" w:rsidR="00C23328" w:rsidRPr="003C6EC1" w:rsidRDefault="00C23328" w:rsidP="00DB6D29">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се у току пружања услуге утврди да се продавац не придржава услова из уговора, односно</w:t>
      </w:r>
      <w:r w:rsidRPr="003C6EC1">
        <w:rPr>
          <w:rFonts w:ascii="Times New Roman" w:hAnsi="Times New Roman"/>
          <w:color w:val="FF0000"/>
          <w:sz w:val="24"/>
          <w:szCs w:val="24"/>
          <w:lang w:val="sr-Cyrl-RS"/>
        </w:rPr>
        <w:t xml:space="preserve"> </w:t>
      </w:r>
      <w:r w:rsidR="00383E07" w:rsidRPr="003C6EC1">
        <w:rPr>
          <w:rFonts w:ascii="Times New Roman" w:hAnsi="Times New Roman"/>
          <w:color w:val="FF0000"/>
          <w:sz w:val="24"/>
          <w:szCs w:val="24"/>
          <w:lang w:val="sr-Cyrl-RS"/>
        </w:rPr>
        <w:t xml:space="preserve"> </w:t>
      </w:r>
      <w:r w:rsidRPr="003C6EC1">
        <w:rPr>
          <w:rFonts w:ascii="Times New Roman" w:hAnsi="Times New Roman"/>
          <w:sz w:val="24"/>
          <w:szCs w:val="24"/>
          <w:lang w:val="sr-Cyrl-RS"/>
        </w:rPr>
        <w:t>да пружање услуге не врши у складу са уговором</w:t>
      </w:r>
      <w:r w:rsidR="00AE4060" w:rsidRPr="003C6EC1">
        <w:rPr>
          <w:rFonts w:ascii="Times New Roman" w:hAnsi="Times New Roman"/>
          <w:sz w:val="24"/>
          <w:szCs w:val="24"/>
          <w:lang w:val="sr-Cyrl-RS"/>
        </w:rPr>
        <w:t>,</w:t>
      </w:r>
      <w:r w:rsidRPr="003C6EC1">
        <w:rPr>
          <w:rFonts w:ascii="Times New Roman" w:hAnsi="Times New Roman"/>
          <w:sz w:val="24"/>
          <w:szCs w:val="24"/>
          <w:lang w:val="sr-Cyrl-RS"/>
        </w:rPr>
        <w:t xml:space="preserve"> услед чега настане опасност да извршена услуга буде несаобразна уговореној, потрошач може упозорити продавца на те околности и одредити примерен рок за отклањање утврђених неправилности.</w:t>
      </w:r>
    </w:p>
    <w:p w14:paraId="4AA1CD74" w14:textId="72CD7775" w:rsidR="00C23328" w:rsidRPr="003C6EC1" w:rsidRDefault="00C23328" w:rsidP="00DB6D29">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до истека рока из става 1. овог члана продавац не поступи по захтеву потрошача, потрошач може раскинути уговор и захтевати накнаду штете.</w:t>
      </w:r>
    </w:p>
    <w:p w14:paraId="3CEFFEF6" w14:textId="77777777" w:rsidR="00DB6D29" w:rsidRPr="003C6EC1" w:rsidRDefault="00DB6D29" w:rsidP="00DB6D29">
      <w:pPr>
        <w:tabs>
          <w:tab w:val="clear" w:pos="1728"/>
          <w:tab w:val="left" w:pos="1152"/>
        </w:tabs>
        <w:spacing w:after="0"/>
        <w:ind w:firstLine="720"/>
        <w:rPr>
          <w:rFonts w:ascii="Times New Roman" w:hAnsi="Times New Roman"/>
          <w:sz w:val="24"/>
          <w:szCs w:val="24"/>
          <w:lang w:val="sr-Cyrl-RS"/>
        </w:rPr>
      </w:pPr>
    </w:p>
    <w:p w14:paraId="3C53A732" w14:textId="4F01D069" w:rsidR="00C23328" w:rsidRPr="003C6EC1" w:rsidRDefault="00C23328"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Раскидање уговора пре истека рока</w:t>
      </w:r>
    </w:p>
    <w:p w14:paraId="13A5259D" w14:textId="77777777" w:rsidR="00DB6D29" w:rsidRPr="003C6EC1" w:rsidRDefault="00DB6D29" w:rsidP="00DB6D29">
      <w:pPr>
        <w:pStyle w:val="Clan"/>
        <w:spacing w:before="0" w:after="0"/>
        <w:rPr>
          <w:rFonts w:ascii="Times New Roman" w:hAnsi="Times New Roman"/>
          <w:b w:val="0"/>
          <w:sz w:val="24"/>
          <w:szCs w:val="24"/>
          <w:lang w:val="sr-Cyrl-RS"/>
        </w:rPr>
      </w:pPr>
    </w:p>
    <w:p w14:paraId="7041EAA6" w14:textId="2C3543DE" w:rsidR="00C23328" w:rsidRPr="003C6EC1" w:rsidRDefault="008426A1"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78</w:t>
      </w:r>
      <w:r w:rsidR="00C23328" w:rsidRPr="003C6EC1">
        <w:rPr>
          <w:rFonts w:ascii="Times New Roman" w:hAnsi="Times New Roman"/>
          <w:b w:val="0"/>
          <w:sz w:val="24"/>
          <w:szCs w:val="24"/>
          <w:lang w:val="sr-Cyrl-RS"/>
        </w:rPr>
        <w:t xml:space="preserve">. </w:t>
      </w:r>
    </w:p>
    <w:p w14:paraId="2BD3D911" w14:textId="77777777" w:rsidR="00C23328" w:rsidRPr="003C6EC1" w:rsidRDefault="00C23328" w:rsidP="00DB6D29">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је очигледно да продавац не може извршити саобразну услугу у року који је битан елемент уговора, потрошач може:</w:t>
      </w:r>
    </w:p>
    <w:p w14:paraId="793B3744" w14:textId="77777777" w:rsidR="00C23328" w:rsidRPr="003C6EC1" w:rsidRDefault="00C23328" w:rsidP="00A63AAE">
      <w:pPr>
        <w:numPr>
          <w:ilvl w:val="0"/>
          <w:numId w:val="11"/>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раскинути уговор, без остављања примереног рока за извршење услуге;</w:t>
      </w:r>
    </w:p>
    <w:p w14:paraId="6FC42097" w14:textId="77777777" w:rsidR="00C23328" w:rsidRPr="003C6EC1" w:rsidRDefault="00C23328" w:rsidP="00A63AAE">
      <w:pPr>
        <w:numPr>
          <w:ilvl w:val="0"/>
          <w:numId w:val="11"/>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захтевати накнаду штете.</w:t>
      </w:r>
    </w:p>
    <w:p w14:paraId="5223287B"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Ако продавац касни са извршењем услуге у односу на уговорени рок који није битан елемент уговора, потрошач који нема интерес за извршење услуге после протека уговореног рока може:</w:t>
      </w:r>
    </w:p>
    <w:p w14:paraId="29D4D89E" w14:textId="77777777" w:rsidR="00C23328" w:rsidRPr="003C6EC1" w:rsidRDefault="00C23328" w:rsidP="00A63AAE">
      <w:pPr>
        <w:numPr>
          <w:ilvl w:val="0"/>
          <w:numId w:val="19"/>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раскинути уговор, без остављања примереног рока за извршење услуге;</w:t>
      </w:r>
    </w:p>
    <w:p w14:paraId="6586E862" w14:textId="6FED27F5" w:rsidR="00C23328" w:rsidRPr="003C6EC1" w:rsidRDefault="00C23328" w:rsidP="00DB6D29">
      <w:pPr>
        <w:numPr>
          <w:ilvl w:val="0"/>
          <w:numId w:val="19"/>
        </w:numPr>
        <w:tabs>
          <w:tab w:val="clear" w:pos="0"/>
          <w:tab w:val="clear" w:pos="1728"/>
          <w:tab w:val="left" w:pos="1152"/>
        </w:tabs>
        <w:spacing w:after="0"/>
        <w:ind w:left="0" w:firstLine="720"/>
        <w:rPr>
          <w:rFonts w:ascii="Times New Roman" w:hAnsi="Times New Roman"/>
          <w:sz w:val="24"/>
          <w:szCs w:val="24"/>
          <w:lang w:val="sr-Cyrl-RS"/>
        </w:rPr>
      </w:pPr>
      <w:r w:rsidRPr="003C6EC1">
        <w:rPr>
          <w:rFonts w:ascii="Times New Roman" w:hAnsi="Times New Roman"/>
          <w:sz w:val="24"/>
          <w:szCs w:val="24"/>
          <w:lang w:val="sr-Cyrl-RS"/>
        </w:rPr>
        <w:t>захтевати накнаду штете.</w:t>
      </w:r>
    </w:p>
    <w:p w14:paraId="7822C7D4" w14:textId="77777777" w:rsidR="00DB6D29" w:rsidRPr="003C6EC1" w:rsidRDefault="00DB6D29" w:rsidP="00DB6D29">
      <w:pPr>
        <w:tabs>
          <w:tab w:val="clear" w:pos="1728"/>
          <w:tab w:val="left" w:pos="1152"/>
        </w:tabs>
        <w:spacing w:after="0"/>
        <w:ind w:left="720" w:firstLine="0"/>
        <w:rPr>
          <w:rFonts w:ascii="Times New Roman" w:hAnsi="Times New Roman"/>
          <w:sz w:val="24"/>
          <w:szCs w:val="24"/>
          <w:lang w:val="sr-Cyrl-RS"/>
        </w:rPr>
      </w:pPr>
    </w:p>
    <w:p w14:paraId="038DE048" w14:textId="2B391736" w:rsidR="00C23328" w:rsidRPr="003C6EC1" w:rsidRDefault="00C23328"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Саобразност услуге</w:t>
      </w:r>
    </w:p>
    <w:p w14:paraId="483C4437" w14:textId="77777777" w:rsidR="00DB6D29" w:rsidRPr="003C6EC1" w:rsidRDefault="00DB6D29" w:rsidP="00DB6D29">
      <w:pPr>
        <w:pStyle w:val="Clan"/>
        <w:spacing w:before="0" w:after="0"/>
        <w:rPr>
          <w:rFonts w:ascii="Times New Roman" w:hAnsi="Times New Roman"/>
          <w:b w:val="0"/>
          <w:sz w:val="24"/>
          <w:szCs w:val="24"/>
          <w:lang w:val="sr-Cyrl-RS"/>
        </w:rPr>
      </w:pPr>
    </w:p>
    <w:p w14:paraId="74E1D41D" w14:textId="6AD9E94D" w:rsidR="00C23328" w:rsidRPr="003C6EC1" w:rsidRDefault="008426A1"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79</w:t>
      </w:r>
      <w:r w:rsidR="00C23328" w:rsidRPr="003C6EC1">
        <w:rPr>
          <w:rFonts w:ascii="Times New Roman" w:hAnsi="Times New Roman"/>
          <w:b w:val="0"/>
          <w:sz w:val="24"/>
          <w:szCs w:val="24"/>
          <w:lang w:val="sr-Cyrl-RS"/>
        </w:rPr>
        <w:t xml:space="preserve">. </w:t>
      </w:r>
    </w:p>
    <w:p w14:paraId="169351F3" w14:textId="77777777" w:rsidR="00C23328" w:rsidRPr="003C6EC1" w:rsidRDefault="00C23328" w:rsidP="00DB6D29">
      <w:pPr>
        <w:pStyle w:val="WW-Default"/>
        <w:tabs>
          <w:tab w:val="left" w:pos="1152"/>
        </w:tabs>
        <w:suppressAutoHyphens w:val="0"/>
        <w:ind w:firstLine="720"/>
        <w:jc w:val="both"/>
        <w:rPr>
          <w:color w:val="auto"/>
          <w:lang w:val="sr-Cyrl-RS"/>
        </w:rPr>
      </w:pPr>
      <w:r w:rsidRPr="003C6EC1">
        <w:rPr>
          <w:color w:val="auto"/>
          <w:lang w:val="sr-Cyrl-RS"/>
        </w:rPr>
        <w:t>Продавац је дужан да потрошачу пружи услугу која је саобразна уговореној.</w:t>
      </w:r>
    </w:p>
    <w:p w14:paraId="2CBBA308" w14:textId="77777777" w:rsidR="00C23328" w:rsidRPr="003C6EC1" w:rsidRDefault="00C23328">
      <w:pPr>
        <w:pStyle w:val="WW-Default"/>
        <w:tabs>
          <w:tab w:val="left" w:pos="1152"/>
        </w:tabs>
        <w:suppressAutoHyphens w:val="0"/>
        <w:spacing w:after="120"/>
        <w:ind w:firstLine="720"/>
        <w:jc w:val="both"/>
        <w:rPr>
          <w:color w:val="auto"/>
          <w:lang w:val="sr-Cyrl-RS" w:eastAsia="en-US"/>
        </w:rPr>
      </w:pPr>
      <w:r w:rsidRPr="003C6EC1">
        <w:rPr>
          <w:color w:val="auto"/>
          <w:lang w:val="sr-Cyrl-RS"/>
        </w:rPr>
        <w:t>Услуга није саобразна уговореној ако:</w:t>
      </w:r>
    </w:p>
    <w:p w14:paraId="356A35E2" w14:textId="77777777" w:rsidR="00C23328" w:rsidRPr="003C6EC1" w:rsidRDefault="00C23328" w:rsidP="00A63AAE">
      <w:pPr>
        <w:numPr>
          <w:ilvl w:val="0"/>
          <w:numId w:val="23"/>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по садржини, квалитету и сврси не одговара опису који је продавац пре закључења уговора дао огласом или на други сличан начин;</w:t>
      </w:r>
    </w:p>
    <w:p w14:paraId="46A1FFFC" w14:textId="77777777" w:rsidR="00C23328" w:rsidRPr="003C6EC1" w:rsidRDefault="00C23328" w:rsidP="00A63AAE">
      <w:pPr>
        <w:numPr>
          <w:ilvl w:val="0"/>
          <w:numId w:val="23"/>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не одговара опису који је продавац дао у току пружања услуге под условом да је то могло да утиче на одлуке потрошача;</w:t>
      </w:r>
    </w:p>
    <w:p w14:paraId="4FE63B11" w14:textId="77777777" w:rsidR="00C23328" w:rsidRPr="003C6EC1" w:rsidRDefault="00C23328" w:rsidP="00A63AAE">
      <w:pPr>
        <w:numPr>
          <w:ilvl w:val="0"/>
          <w:numId w:val="23"/>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нема посебна својства која је захтевао потрошач, а која су продавцу била или су морала бити позната у тренутку закључења уговора;</w:t>
      </w:r>
    </w:p>
    <w:p w14:paraId="4E74D0D1" w14:textId="77777777" w:rsidR="00C23328" w:rsidRPr="003C6EC1" w:rsidRDefault="00C23328" w:rsidP="00A63AAE">
      <w:pPr>
        <w:numPr>
          <w:ilvl w:val="0"/>
          <w:numId w:val="23"/>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нема редовна својства услуга исте врсте; </w:t>
      </w:r>
    </w:p>
    <w:p w14:paraId="727BD35D" w14:textId="77777777" w:rsidR="00C23328" w:rsidRPr="003C6EC1" w:rsidRDefault="00C23328" w:rsidP="00A63AAE">
      <w:pPr>
        <w:numPr>
          <w:ilvl w:val="0"/>
          <w:numId w:val="23"/>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не одговара очекивањима која су основана с обзиром на природу услуге и јавна обећања продавца у погледу посебних својстава услуге, а нарочито ако су учињена огласом;</w:t>
      </w:r>
    </w:p>
    <w:p w14:paraId="13689724" w14:textId="77777777" w:rsidR="00C23328" w:rsidRPr="003C6EC1" w:rsidRDefault="00C23328" w:rsidP="00A63AAE">
      <w:pPr>
        <w:numPr>
          <w:ilvl w:val="0"/>
          <w:numId w:val="23"/>
        </w:numPr>
        <w:tabs>
          <w:tab w:val="clear" w:pos="144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по садржини, квалитету и сврси не одговара опису који је пре закључења уговора, огласом или на други сличан начин дало треће лице у име продавца.</w:t>
      </w:r>
    </w:p>
    <w:p w14:paraId="2E7AF966"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Продавац није одговоран за несаобразност услуге ако:</w:t>
      </w:r>
    </w:p>
    <w:p w14:paraId="3EBE962C" w14:textId="77777777" w:rsidR="00C23328" w:rsidRPr="003C6EC1" w:rsidRDefault="00C23328" w:rsidP="00A63AAE">
      <w:pPr>
        <w:numPr>
          <w:ilvl w:val="0"/>
          <w:numId w:val="25"/>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није знао или није морао да зна да је треће лице у његово име дало опис из става 2. тачка 6) овог члана;</w:t>
      </w:r>
    </w:p>
    <w:p w14:paraId="3093E0D7" w14:textId="3D2DBCA2" w:rsidR="00C23328" w:rsidRPr="003C6EC1" w:rsidRDefault="00C23328" w:rsidP="00DB6D29">
      <w:pPr>
        <w:numPr>
          <w:ilvl w:val="0"/>
          <w:numId w:val="25"/>
        </w:numPr>
        <w:tabs>
          <w:tab w:val="clear" w:pos="0"/>
          <w:tab w:val="clear" w:pos="1728"/>
          <w:tab w:val="left" w:pos="1152"/>
        </w:tabs>
        <w:spacing w:after="0"/>
        <w:ind w:left="0" w:firstLine="720"/>
        <w:rPr>
          <w:rFonts w:ascii="Times New Roman" w:hAnsi="Times New Roman"/>
          <w:sz w:val="24"/>
          <w:szCs w:val="24"/>
          <w:lang w:val="sr-Cyrl-RS"/>
        </w:rPr>
      </w:pPr>
      <w:r w:rsidRPr="003C6EC1">
        <w:rPr>
          <w:rFonts w:ascii="Times New Roman" w:hAnsi="Times New Roman"/>
          <w:sz w:val="24"/>
          <w:szCs w:val="24"/>
          <w:lang w:val="sr-Cyrl-RS"/>
        </w:rPr>
        <w:t>је опис из става 2. тачка 6) овог члана на одговарајући начин благовремено исправљен.</w:t>
      </w:r>
    </w:p>
    <w:p w14:paraId="1EAA65F3" w14:textId="77777777" w:rsidR="00DB6D29" w:rsidRPr="003C6EC1" w:rsidRDefault="00DB6D29" w:rsidP="00DB6D29">
      <w:pPr>
        <w:tabs>
          <w:tab w:val="clear" w:pos="1728"/>
          <w:tab w:val="left" w:pos="1152"/>
        </w:tabs>
        <w:spacing w:after="0"/>
        <w:ind w:left="720" w:firstLine="0"/>
        <w:rPr>
          <w:rFonts w:ascii="Times New Roman" w:hAnsi="Times New Roman"/>
          <w:sz w:val="24"/>
          <w:szCs w:val="24"/>
          <w:lang w:val="sr-Cyrl-RS"/>
        </w:rPr>
      </w:pPr>
    </w:p>
    <w:p w14:paraId="34255D31" w14:textId="6DCD30ED" w:rsidR="00C23328" w:rsidRPr="003C6EC1" w:rsidRDefault="00C23328"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Одговорност за несаобразност</w:t>
      </w:r>
    </w:p>
    <w:p w14:paraId="73DAD37B" w14:textId="77777777" w:rsidR="00DB6D29" w:rsidRPr="003C6EC1" w:rsidRDefault="00DB6D29" w:rsidP="00DB6D29">
      <w:pPr>
        <w:pStyle w:val="Clan"/>
        <w:spacing w:before="0" w:after="0"/>
        <w:rPr>
          <w:rFonts w:ascii="Times New Roman" w:hAnsi="Times New Roman"/>
          <w:b w:val="0"/>
          <w:sz w:val="24"/>
          <w:szCs w:val="24"/>
          <w:lang w:val="sr-Cyrl-RS"/>
        </w:rPr>
      </w:pPr>
    </w:p>
    <w:p w14:paraId="1874E669" w14:textId="0995522E" w:rsidR="00C23328" w:rsidRPr="003C6EC1" w:rsidRDefault="008426A1"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80</w:t>
      </w:r>
      <w:r w:rsidR="00C23328" w:rsidRPr="003C6EC1">
        <w:rPr>
          <w:rFonts w:ascii="Times New Roman" w:hAnsi="Times New Roman"/>
          <w:b w:val="0"/>
          <w:sz w:val="24"/>
          <w:szCs w:val="24"/>
          <w:lang w:val="sr-Cyrl-RS"/>
        </w:rPr>
        <w:t xml:space="preserve">. </w:t>
      </w:r>
    </w:p>
    <w:p w14:paraId="57B81A2B" w14:textId="77777777" w:rsidR="00C23328" w:rsidRPr="003C6EC1" w:rsidRDefault="00C23328" w:rsidP="00DB6D29">
      <w:pPr>
        <w:pStyle w:val="WW-Default"/>
        <w:tabs>
          <w:tab w:val="left" w:pos="1152"/>
        </w:tabs>
        <w:suppressAutoHyphens w:val="0"/>
        <w:ind w:firstLine="720"/>
        <w:jc w:val="both"/>
        <w:rPr>
          <w:color w:val="auto"/>
          <w:lang w:val="sr-Cyrl-RS"/>
        </w:rPr>
      </w:pPr>
      <w:r w:rsidRPr="003C6EC1">
        <w:rPr>
          <w:color w:val="auto"/>
          <w:lang w:val="sr-Cyrl-RS"/>
        </w:rPr>
        <w:t>Ако услуга није саобразна уговореној, потрошач може да захтева од продавца да изврши саобразну услугу.</w:t>
      </w:r>
    </w:p>
    <w:p w14:paraId="4CD0BD29" w14:textId="50332FC1" w:rsidR="00C23328" w:rsidRPr="003C6EC1" w:rsidRDefault="00C23328">
      <w:pPr>
        <w:pStyle w:val="WW-Default"/>
        <w:tabs>
          <w:tab w:val="left" w:pos="1152"/>
        </w:tabs>
        <w:suppressAutoHyphens w:val="0"/>
        <w:spacing w:after="120"/>
        <w:ind w:firstLine="720"/>
        <w:jc w:val="both"/>
        <w:rPr>
          <w:color w:val="auto"/>
          <w:lang w:val="sr-Cyrl-RS" w:eastAsia="en-US"/>
        </w:rPr>
      </w:pPr>
      <w:r w:rsidRPr="003C6EC1">
        <w:rPr>
          <w:color w:val="auto"/>
          <w:lang w:val="sr-Cyrl-RS"/>
        </w:rPr>
        <w:t>Ако је извршење саобразне услуге немогуће или противправно</w:t>
      </w:r>
      <w:r w:rsidR="00AE4060" w:rsidRPr="003C6EC1">
        <w:rPr>
          <w:color w:val="auto"/>
          <w:lang w:val="sr-Cyrl-RS"/>
        </w:rPr>
        <w:t>,</w:t>
      </w:r>
      <w:r w:rsidR="006A2E8D" w:rsidRPr="003C6EC1">
        <w:rPr>
          <w:color w:val="auto"/>
          <w:lang w:val="sr-Cyrl-RS"/>
        </w:rPr>
        <w:t xml:space="preserve"> потрошач може захтевати раскид уговора.</w:t>
      </w:r>
      <w:r w:rsidRPr="003C6EC1">
        <w:rPr>
          <w:color w:val="auto"/>
          <w:lang w:val="sr-Cyrl-RS"/>
        </w:rPr>
        <w:t xml:space="preserve"> </w:t>
      </w:r>
      <w:r w:rsidR="006A2E8D" w:rsidRPr="003C6EC1">
        <w:rPr>
          <w:color w:val="auto"/>
          <w:lang w:val="sr-Cyrl-RS"/>
        </w:rPr>
        <w:t>Ако извршење саобразне услуге</w:t>
      </w:r>
      <w:r w:rsidRPr="003C6EC1">
        <w:rPr>
          <w:color w:val="auto"/>
          <w:lang w:val="sr-Cyrl-RS"/>
        </w:rPr>
        <w:t xml:space="preserve"> представља несразмерно оптерећење за продавца, потрошач може захтевати умањење цене или раскид уговора.</w:t>
      </w:r>
    </w:p>
    <w:p w14:paraId="7EF5AA0E" w14:textId="6625863C" w:rsidR="00C23328" w:rsidRPr="003C6EC1" w:rsidRDefault="00C23328" w:rsidP="00DB6D29">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услуга није саобразна уговореној, на права потрошача и одговорност продавца сх</w:t>
      </w:r>
      <w:r w:rsidR="001B1EB1" w:rsidRPr="003C6EC1">
        <w:rPr>
          <w:rFonts w:ascii="Times New Roman" w:hAnsi="Times New Roman"/>
          <w:sz w:val="24"/>
          <w:szCs w:val="24"/>
          <w:lang w:val="sr-Cyrl-RS"/>
        </w:rPr>
        <w:t xml:space="preserve">одно се примењују одредбе чл. </w:t>
      </w:r>
      <w:r w:rsidR="00AB608B" w:rsidRPr="003C6EC1">
        <w:rPr>
          <w:rFonts w:ascii="Times New Roman" w:hAnsi="Times New Roman"/>
          <w:sz w:val="24"/>
          <w:szCs w:val="24"/>
          <w:lang w:val="sr-Cyrl-RS"/>
        </w:rPr>
        <w:t>49</w:t>
      </w:r>
      <w:r w:rsidR="001B1EB1" w:rsidRPr="003C6EC1">
        <w:rPr>
          <w:rFonts w:ascii="Times New Roman" w:hAnsi="Times New Roman"/>
          <w:sz w:val="24"/>
          <w:szCs w:val="24"/>
          <w:lang w:val="sr-Cyrl-RS"/>
        </w:rPr>
        <w:t xml:space="preserve"> - 55</w:t>
      </w:r>
      <w:r w:rsidRPr="003C6EC1">
        <w:rPr>
          <w:rFonts w:ascii="Times New Roman" w:hAnsi="Times New Roman"/>
          <w:sz w:val="24"/>
          <w:szCs w:val="24"/>
          <w:lang w:val="sr-Cyrl-RS"/>
        </w:rPr>
        <w:t xml:space="preserve">. овог закона. </w:t>
      </w:r>
    </w:p>
    <w:p w14:paraId="489BA46E" w14:textId="77777777" w:rsidR="00DB6D29" w:rsidRPr="003C6EC1" w:rsidRDefault="00DB6D29" w:rsidP="00DB6D29">
      <w:pPr>
        <w:tabs>
          <w:tab w:val="clear" w:pos="1728"/>
          <w:tab w:val="left" w:pos="1152"/>
        </w:tabs>
        <w:spacing w:after="0"/>
        <w:ind w:firstLine="720"/>
        <w:rPr>
          <w:rFonts w:ascii="Times New Roman" w:hAnsi="Times New Roman"/>
          <w:sz w:val="24"/>
          <w:szCs w:val="24"/>
          <w:lang w:val="sr-Cyrl-RS"/>
        </w:rPr>
      </w:pPr>
    </w:p>
    <w:p w14:paraId="3189C4F6" w14:textId="40C62CC6" w:rsidR="00C23328" w:rsidRPr="003C6EC1" w:rsidRDefault="00C23328"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Одговорност лица која поступају по налогу</w:t>
      </w:r>
    </w:p>
    <w:p w14:paraId="0DB0733C" w14:textId="77777777" w:rsidR="00DB6D29" w:rsidRPr="003C6EC1" w:rsidRDefault="00DB6D29" w:rsidP="00DB6D29">
      <w:pPr>
        <w:pStyle w:val="Clan"/>
        <w:spacing w:before="0" w:after="0"/>
        <w:rPr>
          <w:rFonts w:ascii="Times New Roman" w:hAnsi="Times New Roman"/>
          <w:b w:val="0"/>
          <w:sz w:val="24"/>
          <w:szCs w:val="24"/>
          <w:lang w:val="sr-Cyrl-RS"/>
        </w:rPr>
      </w:pPr>
    </w:p>
    <w:p w14:paraId="0D55DE2C" w14:textId="7CE14323" w:rsidR="00C23328" w:rsidRPr="003C6EC1" w:rsidRDefault="008426A1"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81</w:t>
      </w:r>
      <w:r w:rsidR="00C23328" w:rsidRPr="003C6EC1">
        <w:rPr>
          <w:rFonts w:ascii="Times New Roman" w:hAnsi="Times New Roman"/>
          <w:b w:val="0"/>
          <w:sz w:val="24"/>
          <w:szCs w:val="24"/>
          <w:lang w:val="sr-Cyrl-RS"/>
        </w:rPr>
        <w:t>.</w:t>
      </w:r>
    </w:p>
    <w:p w14:paraId="3238F86E" w14:textId="27384525" w:rsidR="00C23328" w:rsidRPr="003C6EC1" w:rsidRDefault="00C23328" w:rsidP="00DB6D29">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Продавац је одговоран за услуге које су извршила лица која су поступала по његовом налогу, као да је те услуге самостално извршио.</w:t>
      </w:r>
    </w:p>
    <w:p w14:paraId="34C171B6" w14:textId="33E8443D" w:rsidR="00DB6D29" w:rsidRPr="003C6EC1" w:rsidRDefault="00DB6D29" w:rsidP="00DB6D29">
      <w:pPr>
        <w:tabs>
          <w:tab w:val="clear" w:pos="1728"/>
          <w:tab w:val="left" w:pos="1152"/>
        </w:tabs>
        <w:spacing w:after="0"/>
        <w:ind w:firstLine="720"/>
        <w:rPr>
          <w:rFonts w:ascii="Times New Roman" w:hAnsi="Times New Roman"/>
          <w:sz w:val="24"/>
          <w:szCs w:val="24"/>
          <w:lang w:val="sr-Cyrl-RS"/>
        </w:rPr>
      </w:pPr>
    </w:p>
    <w:p w14:paraId="708EB5BE" w14:textId="77777777" w:rsidR="00DB6D29" w:rsidRPr="003C6EC1" w:rsidRDefault="00DB6D29" w:rsidP="00DB6D29">
      <w:pPr>
        <w:tabs>
          <w:tab w:val="clear" w:pos="1728"/>
          <w:tab w:val="left" w:pos="1152"/>
        </w:tabs>
        <w:spacing w:after="0"/>
        <w:ind w:firstLine="720"/>
        <w:rPr>
          <w:rFonts w:ascii="Times New Roman" w:hAnsi="Times New Roman"/>
          <w:sz w:val="24"/>
          <w:szCs w:val="24"/>
          <w:lang w:val="sr-Cyrl-RS"/>
        </w:rPr>
      </w:pPr>
    </w:p>
    <w:p w14:paraId="4E9F6183" w14:textId="5F28EA2B" w:rsidR="00C23328" w:rsidRPr="003C6EC1" w:rsidRDefault="00C23328" w:rsidP="00DB6D29">
      <w:pPr>
        <w:pStyle w:val="Naslov"/>
        <w:spacing w:before="0" w:after="0"/>
        <w:rPr>
          <w:rFonts w:ascii="Times New Roman" w:hAnsi="Times New Roman"/>
          <w:b w:val="0"/>
          <w:szCs w:val="24"/>
          <w:lang w:val="sr-Cyrl-RS"/>
        </w:rPr>
      </w:pPr>
      <w:r w:rsidRPr="003C6EC1">
        <w:rPr>
          <w:rFonts w:ascii="Times New Roman" w:hAnsi="Times New Roman"/>
          <w:b w:val="0"/>
          <w:szCs w:val="24"/>
          <w:lang w:val="sr-Cyrl-RS"/>
        </w:rPr>
        <w:t>X. УСЛУГЕ ОД ОПШТЕГ ЕКОНОМСКОГ ИНТЕРЕСА</w:t>
      </w:r>
    </w:p>
    <w:p w14:paraId="3FAC6630" w14:textId="51AB0D99" w:rsidR="00DB6D29" w:rsidRPr="003C6EC1" w:rsidRDefault="00DB6D29" w:rsidP="00DB6D29">
      <w:pPr>
        <w:pStyle w:val="Naslov"/>
        <w:spacing w:before="0" w:after="0"/>
        <w:rPr>
          <w:rFonts w:ascii="Times New Roman" w:hAnsi="Times New Roman"/>
          <w:b w:val="0"/>
          <w:szCs w:val="24"/>
          <w:lang w:val="sr-Cyrl-RS"/>
        </w:rPr>
      </w:pPr>
    </w:p>
    <w:p w14:paraId="2A359A59" w14:textId="77777777" w:rsidR="00DB6D29" w:rsidRPr="003C6EC1" w:rsidRDefault="00DB6D29" w:rsidP="00DB6D29">
      <w:pPr>
        <w:pStyle w:val="Naslov"/>
        <w:spacing w:before="0" w:after="0"/>
        <w:rPr>
          <w:rFonts w:ascii="Times New Roman" w:hAnsi="Times New Roman"/>
          <w:b w:val="0"/>
          <w:szCs w:val="24"/>
          <w:lang w:val="sr-Cyrl-RS"/>
        </w:rPr>
      </w:pPr>
    </w:p>
    <w:p w14:paraId="536CB85A" w14:textId="3F0F8089" w:rsidR="00C23328" w:rsidRPr="003C6EC1" w:rsidRDefault="00C23328"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Приступ услугама од општег економског интереса</w:t>
      </w:r>
    </w:p>
    <w:p w14:paraId="50C2F04B" w14:textId="77777777" w:rsidR="00DB6D29" w:rsidRPr="003C6EC1" w:rsidRDefault="00DB6D29" w:rsidP="00DB6D29">
      <w:pPr>
        <w:pStyle w:val="Clan"/>
        <w:spacing w:before="0" w:after="0"/>
        <w:rPr>
          <w:rFonts w:ascii="Times New Roman" w:hAnsi="Times New Roman"/>
          <w:b w:val="0"/>
          <w:sz w:val="24"/>
          <w:szCs w:val="24"/>
          <w:lang w:val="sr-Cyrl-RS"/>
        </w:rPr>
      </w:pPr>
    </w:p>
    <w:p w14:paraId="0CE945C4" w14:textId="0A177EF0" w:rsidR="00C23328" w:rsidRPr="003C6EC1" w:rsidRDefault="008426A1" w:rsidP="00DB6D29">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82</w:t>
      </w:r>
      <w:r w:rsidR="00C23328" w:rsidRPr="003C6EC1">
        <w:rPr>
          <w:rFonts w:ascii="Times New Roman" w:hAnsi="Times New Roman"/>
          <w:b w:val="0"/>
          <w:sz w:val="24"/>
          <w:szCs w:val="24"/>
          <w:lang w:val="sr-Cyrl-RS"/>
        </w:rPr>
        <w:t xml:space="preserve">. </w:t>
      </w:r>
    </w:p>
    <w:p w14:paraId="6C262759" w14:textId="77777777" w:rsidR="00C23328" w:rsidRPr="003C6EC1" w:rsidRDefault="00C23328" w:rsidP="00DB6D29">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Потрошач има право на уредно и непрекидно снабдевање услугама од општег економског интереса одговарајућег квалитета по правичној цени, у складу са посебним прописима.</w:t>
      </w:r>
    </w:p>
    <w:p w14:paraId="0EC0758D"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w:t>
      </w:r>
    </w:p>
    <w:p w14:paraId="086A4B36" w14:textId="77777777" w:rsidR="00C23328" w:rsidRPr="003C6EC1" w:rsidRDefault="00C23328" w:rsidP="00A63AAE">
      <w:pPr>
        <w:numPr>
          <w:ilvl w:val="0"/>
          <w:numId w:val="10"/>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омогући потрошачу упознавање унапред са свим условима коришћења услуга од општег економског интереса и те услове јавно објави;</w:t>
      </w:r>
    </w:p>
    <w:p w14:paraId="70D417CD" w14:textId="77777777" w:rsidR="00C23328" w:rsidRPr="003C6EC1" w:rsidRDefault="00C23328" w:rsidP="00A63AAE">
      <w:pPr>
        <w:numPr>
          <w:ilvl w:val="0"/>
          <w:numId w:val="10"/>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не врши дискриминацију потрошача;</w:t>
      </w:r>
    </w:p>
    <w:p w14:paraId="13A214BA" w14:textId="77777777" w:rsidR="00C23328" w:rsidRPr="003C6EC1" w:rsidRDefault="00C23328" w:rsidP="00A63AAE">
      <w:pPr>
        <w:numPr>
          <w:ilvl w:val="0"/>
          <w:numId w:val="10"/>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услугу обрачунава применом цена утврђених посебним прописима.</w:t>
      </w:r>
    </w:p>
    <w:p w14:paraId="4C01E3C9"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Трговац који пружа услугу од општег економског интереса је дужан да одржава квалитет услуге у складу са законом, посебним прописима и правилима струке. </w:t>
      </w:r>
    </w:p>
    <w:p w14:paraId="7D1DC7DF" w14:textId="32E052F3" w:rsidR="00FB1575" w:rsidRPr="003C6EC1" w:rsidRDefault="00C62448">
      <w:pPr>
        <w:pStyle w:val="Clan"/>
        <w:keepNext w:val="0"/>
        <w:tabs>
          <w:tab w:val="clear" w:pos="1728"/>
          <w:tab w:val="left" w:pos="1152"/>
        </w:tabs>
        <w:spacing w:before="0"/>
        <w:ind w:left="0" w:right="0" w:firstLine="720"/>
        <w:jc w:val="both"/>
        <w:rPr>
          <w:rFonts w:ascii="Times New Roman" w:hAnsi="Times New Roman"/>
          <w:b w:val="0"/>
          <w:color w:val="FF0000"/>
          <w:sz w:val="24"/>
          <w:szCs w:val="24"/>
          <w:shd w:val="clear" w:color="auto" w:fill="FFFFFF"/>
          <w:lang w:val="sr-Cyrl-RS"/>
        </w:rPr>
      </w:pPr>
      <w:r w:rsidRPr="003C6EC1">
        <w:rPr>
          <w:rFonts w:ascii="Times New Roman" w:hAnsi="Times New Roman"/>
          <w:b w:val="0"/>
          <w:sz w:val="24"/>
          <w:szCs w:val="24"/>
          <w:shd w:val="clear" w:color="auto" w:fill="FFFFFF"/>
          <w:lang w:val="sr-Cyrl-RS"/>
        </w:rPr>
        <w:t xml:space="preserve">Трговац који пружа </w:t>
      </w:r>
      <w:r w:rsidRPr="003C6EC1">
        <w:rPr>
          <w:rFonts w:ascii="Times New Roman" w:hAnsi="Times New Roman"/>
          <w:b w:val="0"/>
          <w:sz w:val="24"/>
          <w:szCs w:val="24"/>
          <w:lang w:val="sr-Cyrl-RS"/>
        </w:rPr>
        <w:t>услугу од општег економског интереса</w:t>
      </w:r>
      <w:r w:rsidRPr="003C6EC1">
        <w:rPr>
          <w:rFonts w:ascii="Times New Roman" w:hAnsi="Times New Roman"/>
          <w:b w:val="0"/>
          <w:sz w:val="24"/>
          <w:szCs w:val="24"/>
          <w:shd w:val="clear" w:color="auto" w:fill="FFFFFF"/>
          <w:lang w:val="sr-Cyrl-RS"/>
        </w:rPr>
        <w:t xml:space="preserve">, као и друга тела која одлучују о правима и обавезама потрошача услуга од </w:t>
      </w:r>
      <w:r w:rsidR="009267CC" w:rsidRPr="003C6EC1">
        <w:rPr>
          <w:rFonts w:ascii="Times New Roman" w:hAnsi="Times New Roman"/>
          <w:b w:val="0"/>
          <w:sz w:val="24"/>
          <w:szCs w:val="24"/>
          <w:shd w:val="clear" w:color="auto" w:fill="FFFFFF"/>
          <w:lang w:val="sr-Cyrl-RS"/>
        </w:rPr>
        <w:t>општег економског интереса</w:t>
      </w:r>
      <w:r w:rsidRPr="003C6EC1">
        <w:rPr>
          <w:rFonts w:ascii="Times New Roman" w:hAnsi="Times New Roman"/>
          <w:b w:val="0"/>
          <w:sz w:val="24"/>
          <w:szCs w:val="24"/>
          <w:shd w:val="clear" w:color="auto" w:fill="FFFFFF"/>
          <w:lang w:val="sr-Cyrl-RS"/>
        </w:rPr>
        <w:t xml:space="preserve"> дужни су да оснују саветодавна тела у која ће бити укључе</w:t>
      </w:r>
      <w:r w:rsidR="00134DC2" w:rsidRPr="003C6EC1">
        <w:rPr>
          <w:rFonts w:ascii="Times New Roman" w:hAnsi="Times New Roman"/>
          <w:b w:val="0"/>
          <w:sz w:val="24"/>
          <w:szCs w:val="24"/>
          <w:shd w:val="clear" w:color="auto" w:fill="FFFFFF"/>
          <w:lang w:val="sr-Cyrl-RS"/>
        </w:rPr>
        <w:t>ни представници евидентираних у</w:t>
      </w:r>
      <w:r w:rsidRPr="003C6EC1">
        <w:rPr>
          <w:rFonts w:ascii="Times New Roman" w:hAnsi="Times New Roman"/>
          <w:b w:val="0"/>
          <w:sz w:val="24"/>
          <w:szCs w:val="24"/>
          <w:shd w:val="clear" w:color="auto" w:fill="FFFFFF"/>
          <w:lang w:val="sr-Cyrl-RS"/>
        </w:rPr>
        <w:t>дружења односно с</w:t>
      </w:r>
      <w:r w:rsidR="005A4F25" w:rsidRPr="003C6EC1">
        <w:rPr>
          <w:rFonts w:ascii="Times New Roman" w:hAnsi="Times New Roman"/>
          <w:b w:val="0"/>
          <w:sz w:val="24"/>
          <w:szCs w:val="24"/>
          <w:shd w:val="clear" w:color="auto" w:fill="FFFFFF"/>
          <w:lang w:val="sr-Cyrl-RS"/>
        </w:rPr>
        <w:t>авеза из члана 140. овог закона.</w:t>
      </w:r>
      <w:r w:rsidR="00383B4D" w:rsidRPr="003C6EC1">
        <w:rPr>
          <w:rFonts w:ascii="Times New Roman" w:hAnsi="Times New Roman"/>
          <w:b w:val="0"/>
          <w:sz w:val="24"/>
          <w:szCs w:val="24"/>
          <w:shd w:val="clear" w:color="auto" w:fill="FFFFFF"/>
          <w:lang w:val="sr-Cyrl-RS"/>
        </w:rPr>
        <w:t xml:space="preserve"> Трговац који пружа </w:t>
      </w:r>
      <w:r w:rsidR="00383B4D" w:rsidRPr="003C6EC1">
        <w:rPr>
          <w:rFonts w:ascii="Times New Roman" w:hAnsi="Times New Roman"/>
          <w:b w:val="0"/>
          <w:sz w:val="24"/>
          <w:szCs w:val="24"/>
          <w:lang w:val="sr-Cyrl-RS"/>
        </w:rPr>
        <w:t>услугу од општег економског интереса</w:t>
      </w:r>
      <w:r w:rsidRPr="003C6EC1">
        <w:rPr>
          <w:rFonts w:ascii="Times New Roman" w:hAnsi="Times New Roman"/>
          <w:b w:val="0"/>
          <w:sz w:val="24"/>
          <w:szCs w:val="24"/>
          <w:shd w:val="clear" w:color="auto" w:fill="FFFFFF"/>
          <w:lang w:val="sr-Cyrl-RS"/>
        </w:rPr>
        <w:t xml:space="preserve"> </w:t>
      </w:r>
      <w:r w:rsidR="00383B4D" w:rsidRPr="003C6EC1">
        <w:rPr>
          <w:rFonts w:ascii="Times New Roman" w:hAnsi="Times New Roman"/>
          <w:b w:val="0"/>
          <w:sz w:val="24"/>
          <w:szCs w:val="24"/>
          <w:shd w:val="clear" w:color="auto" w:fill="FFFFFF"/>
          <w:lang w:val="sr-Cyrl-RS"/>
        </w:rPr>
        <w:t>и друга тела која одлучују о правима и обавезама потрошача услуга од општег економског интереса доносе одлуке</w:t>
      </w:r>
      <w:r w:rsidRPr="003C6EC1">
        <w:rPr>
          <w:rFonts w:ascii="Times New Roman" w:hAnsi="Times New Roman"/>
          <w:b w:val="0"/>
          <w:sz w:val="24"/>
          <w:szCs w:val="24"/>
          <w:shd w:val="clear" w:color="auto" w:fill="FFFFFF"/>
          <w:lang w:val="sr-Cyrl-RS"/>
        </w:rPr>
        <w:t xml:space="preserve"> по добијању мишљења саветодавног тела, и то на транспаре</w:t>
      </w:r>
      <w:r w:rsidR="00921E2C" w:rsidRPr="003C6EC1">
        <w:rPr>
          <w:rFonts w:ascii="Times New Roman" w:hAnsi="Times New Roman"/>
          <w:b w:val="0"/>
          <w:sz w:val="24"/>
          <w:szCs w:val="24"/>
          <w:shd w:val="clear" w:color="auto" w:fill="FFFFFF"/>
          <w:lang w:val="sr-Cyrl-RS"/>
        </w:rPr>
        <w:t>н</w:t>
      </w:r>
      <w:r w:rsidRPr="003C6EC1">
        <w:rPr>
          <w:rFonts w:ascii="Times New Roman" w:hAnsi="Times New Roman"/>
          <w:b w:val="0"/>
          <w:sz w:val="24"/>
          <w:szCs w:val="24"/>
          <w:shd w:val="clear" w:color="auto" w:fill="FFFFFF"/>
          <w:lang w:val="sr-Cyrl-RS"/>
        </w:rPr>
        <w:t>тан, објективан и недискри</w:t>
      </w:r>
      <w:r w:rsidR="00383B4D" w:rsidRPr="003C6EC1">
        <w:rPr>
          <w:rFonts w:ascii="Times New Roman" w:hAnsi="Times New Roman"/>
          <w:b w:val="0"/>
          <w:sz w:val="24"/>
          <w:szCs w:val="24"/>
          <w:shd w:val="clear" w:color="auto" w:fill="FFFFFF"/>
          <w:lang w:val="sr-Cyrl-RS"/>
        </w:rPr>
        <w:t>минаторан</w:t>
      </w:r>
      <w:r w:rsidRPr="003C6EC1">
        <w:rPr>
          <w:rFonts w:ascii="Times New Roman" w:hAnsi="Times New Roman"/>
          <w:b w:val="0"/>
          <w:sz w:val="24"/>
          <w:szCs w:val="24"/>
          <w:shd w:val="clear" w:color="auto" w:fill="FFFFFF"/>
          <w:lang w:val="sr-Cyrl-RS"/>
        </w:rPr>
        <w:t xml:space="preserve"> начин.</w:t>
      </w:r>
      <w:r w:rsidR="009267CC" w:rsidRPr="003C6EC1">
        <w:rPr>
          <w:rFonts w:ascii="Times New Roman" w:hAnsi="Times New Roman"/>
          <w:b w:val="0"/>
          <w:sz w:val="24"/>
          <w:szCs w:val="24"/>
          <w:shd w:val="clear" w:color="auto" w:fill="FFFFFF"/>
          <w:lang w:val="sr-Cyrl-RS"/>
        </w:rPr>
        <w:t xml:space="preserve"> </w:t>
      </w:r>
    </w:p>
    <w:p w14:paraId="59AC9818" w14:textId="35AD8D65" w:rsidR="0040249C" w:rsidRPr="003C6EC1" w:rsidRDefault="0040249C" w:rsidP="00A11221">
      <w:pPr>
        <w:tabs>
          <w:tab w:val="clear" w:pos="1728"/>
          <w:tab w:val="left" w:pos="1152"/>
        </w:tabs>
        <w:ind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 xml:space="preserve">Трговци који пружају услуге од општег економског интереса дужни су да образују комисије за решавање рекламација потрошача у чијем саставу морају да буду и представници евидентираних удружења и савеза из члана </w:t>
      </w:r>
      <w:r w:rsidR="00B03F5A" w:rsidRPr="003C6EC1">
        <w:rPr>
          <w:rFonts w:ascii="Times New Roman" w:eastAsia="SimSun" w:hAnsi="Times New Roman"/>
          <w:sz w:val="24"/>
          <w:szCs w:val="24"/>
          <w:lang w:val="sr-Cyrl-RS"/>
        </w:rPr>
        <w:t>14</w:t>
      </w:r>
      <w:r w:rsidR="009E1F3E" w:rsidRPr="003C6EC1">
        <w:rPr>
          <w:rFonts w:ascii="Times New Roman" w:eastAsia="SimSun" w:hAnsi="Times New Roman"/>
          <w:sz w:val="24"/>
          <w:szCs w:val="24"/>
          <w:lang w:val="sr-Cyrl-RS"/>
        </w:rPr>
        <w:t>0</w:t>
      </w:r>
      <w:r w:rsidRPr="003C6EC1">
        <w:rPr>
          <w:rFonts w:ascii="Times New Roman" w:eastAsia="SimSun" w:hAnsi="Times New Roman"/>
          <w:sz w:val="24"/>
          <w:szCs w:val="24"/>
          <w:lang w:val="sr-Cyrl-RS"/>
        </w:rPr>
        <w:t>. овог закона.</w:t>
      </w:r>
    </w:p>
    <w:p w14:paraId="4D53B319" w14:textId="03F021C4" w:rsidR="00607CDE" w:rsidRPr="003C6EC1" w:rsidRDefault="00DF4EAC" w:rsidP="00A11221">
      <w:pPr>
        <w:tabs>
          <w:tab w:val="clear" w:pos="1728"/>
          <w:tab w:val="left" w:pos="1152"/>
        </w:tabs>
        <w:ind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П</w:t>
      </w:r>
      <w:r w:rsidR="00630480" w:rsidRPr="003C6EC1">
        <w:rPr>
          <w:rFonts w:ascii="Times New Roman" w:eastAsia="SimSun" w:hAnsi="Times New Roman"/>
          <w:sz w:val="24"/>
          <w:szCs w:val="24"/>
          <w:lang w:val="sr-Cyrl-RS"/>
        </w:rPr>
        <w:t xml:space="preserve">оступак оснивања, начин рада и права и обавезе чланова саветодавног тела или комисије за решавање рекламација потрошача, уређују се </w:t>
      </w:r>
      <w:r w:rsidR="00C62448" w:rsidRPr="003C6EC1">
        <w:rPr>
          <w:rFonts w:ascii="Times New Roman" w:eastAsia="SimSun" w:hAnsi="Times New Roman"/>
          <w:sz w:val="24"/>
          <w:szCs w:val="24"/>
          <w:lang w:val="sr-Cyrl-RS"/>
        </w:rPr>
        <w:t xml:space="preserve">актима </w:t>
      </w:r>
      <w:r w:rsidR="00630480" w:rsidRPr="003C6EC1">
        <w:rPr>
          <w:rFonts w:ascii="Times New Roman" w:eastAsia="SimSun" w:hAnsi="Times New Roman"/>
          <w:sz w:val="24"/>
          <w:szCs w:val="24"/>
          <w:lang w:val="sr-Cyrl-RS"/>
        </w:rPr>
        <w:t>трговца</w:t>
      </w:r>
      <w:r w:rsidR="00C62448" w:rsidRPr="003C6EC1">
        <w:rPr>
          <w:rFonts w:ascii="Times New Roman" w:eastAsia="SimSun" w:hAnsi="Times New Roman"/>
          <w:sz w:val="24"/>
          <w:szCs w:val="24"/>
          <w:lang w:val="sr-Cyrl-RS"/>
        </w:rPr>
        <w:t xml:space="preserve"> </w:t>
      </w:r>
      <w:r w:rsidR="00AF56DD" w:rsidRPr="003C6EC1">
        <w:rPr>
          <w:rFonts w:ascii="Times New Roman" w:eastAsia="SimSun" w:hAnsi="Times New Roman"/>
          <w:sz w:val="24"/>
          <w:szCs w:val="24"/>
          <w:lang w:val="sr-Cyrl-RS"/>
        </w:rPr>
        <w:t xml:space="preserve">и </w:t>
      </w:r>
      <w:r w:rsidR="00C62448" w:rsidRPr="003C6EC1">
        <w:rPr>
          <w:rFonts w:ascii="Times New Roman" w:eastAsia="SimSun" w:hAnsi="Times New Roman"/>
          <w:sz w:val="24"/>
          <w:szCs w:val="24"/>
          <w:lang w:val="sr-Cyrl-RS"/>
        </w:rPr>
        <w:t>других тела из става 4. овог члана</w:t>
      </w:r>
      <w:r w:rsidR="00630480" w:rsidRPr="003C6EC1">
        <w:rPr>
          <w:rFonts w:ascii="Times New Roman" w:eastAsia="SimSun" w:hAnsi="Times New Roman"/>
          <w:sz w:val="24"/>
          <w:szCs w:val="24"/>
          <w:lang w:val="sr-Cyrl-RS"/>
        </w:rPr>
        <w:t xml:space="preserve">. </w:t>
      </w:r>
    </w:p>
    <w:p w14:paraId="1F0AB2E1" w14:textId="3CD59AC3" w:rsidR="00235A0D" w:rsidRPr="003C6EC1" w:rsidRDefault="00235A0D" w:rsidP="00A11221">
      <w:pPr>
        <w:tabs>
          <w:tab w:val="clear" w:pos="1728"/>
          <w:tab w:val="left" w:pos="1152"/>
        </w:tabs>
        <w:ind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П</w:t>
      </w:r>
      <w:r w:rsidR="00630480" w:rsidRPr="003C6EC1">
        <w:rPr>
          <w:rFonts w:ascii="Times New Roman" w:eastAsia="SimSun" w:hAnsi="Times New Roman"/>
          <w:sz w:val="24"/>
          <w:szCs w:val="24"/>
          <w:lang w:val="sr-Cyrl-RS"/>
        </w:rPr>
        <w:t>редставнике удружења за заштиту потрошача у саветодавним телима или комисија</w:t>
      </w:r>
      <w:r w:rsidR="00594105" w:rsidRPr="003C6EC1">
        <w:rPr>
          <w:rFonts w:ascii="Times New Roman" w:eastAsia="SimSun" w:hAnsi="Times New Roman"/>
          <w:sz w:val="24"/>
          <w:szCs w:val="24"/>
          <w:lang w:val="sr-Cyrl-RS"/>
        </w:rPr>
        <w:t>ма</w:t>
      </w:r>
      <w:r w:rsidR="00630480" w:rsidRPr="003C6EC1">
        <w:rPr>
          <w:rFonts w:ascii="Times New Roman" w:eastAsia="SimSun" w:hAnsi="Times New Roman"/>
          <w:sz w:val="24"/>
          <w:szCs w:val="24"/>
          <w:lang w:val="sr-Cyrl-RS"/>
        </w:rPr>
        <w:t xml:space="preserve"> за решавање рекламација потрошача именују удружења за заштиту потрошача на рок и </w:t>
      </w:r>
      <w:r w:rsidR="00B979E4" w:rsidRPr="003C6EC1">
        <w:rPr>
          <w:rFonts w:ascii="Times New Roman" w:eastAsia="SimSun" w:hAnsi="Times New Roman"/>
          <w:sz w:val="24"/>
          <w:szCs w:val="24"/>
          <w:lang w:val="sr-Cyrl-RS"/>
        </w:rPr>
        <w:t>начин прописан актима</w:t>
      </w:r>
      <w:r w:rsidR="00AF56DD" w:rsidRPr="003C6EC1">
        <w:rPr>
          <w:rFonts w:ascii="Times New Roman" w:eastAsia="SimSun" w:hAnsi="Times New Roman"/>
          <w:sz w:val="24"/>
          <w:szCs w:val="24"/>
          <w:lang w:val="sr-Cyrl-RS"/>
        </w:rPr>
        <w:t xml:space="preserve"> из става 6</w:t>
      </w:r>
      <w:r w:rsidR="00630480" w:rsidRPr="003C6EC1">
        <w:rPr>
          <w:rFonts w:ascii="Times New Roman" w:eastAsia="SimSun" w:hAnsi="Times New Roman"/>
          <w:sz w:val="24"/>
          <w:szCs w:val="24"/>
          <w:lang w:val="sr-Cyrl-RS"/>
        </w:rPr>
        <w:t xml:space="preserve">. овог члана. </w:t>
      </w:r>
    </w:p>
    <w:p w14:paraId="787D31AF" w14:textId="67866060" w:rsidR="00245135" w:rsidRPr="003C6EC1" w:rsidRDefault="00245135" w:rsidP="00657BA5">
      <w:pPr>
        <w:tabs>
          <w:tab w:val="clear" w:pos="1728"/>
          <w:tab w:val="left" w:pos="1152"/>
        </w:tabs>
        <w:ind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О</w:t>
      </w:r>
      <w:r w:rsidR="00594105" w:rsidRPr="003C6EC1">
        <w:rPr>
          <w:rFonts w:ascii="Times New Roman" w:eastAsia="SimSun" w:hAnsi="Times New Roman"/>
          <w:sz w:val="24"/>
          <w:szCs w:val="24"/>
          <w:lang w:val="sr-Cyrl-RS"/>
        </w:rPr>
        <w:t xml:space="preserve">длуке о формирању саветодавног тела и комисије за решавање рекламације морају бити јавно објављене. </w:t>
      </w:r>
    </w:p>
    <w:p w14:paraId="75E7FF81" w14:textId="126DACDC" w:rsidR="00235A0D" w:rsidRPr="003C6EC1" w:rsidRDefault="00235A0D" w:rsidP="00B1765F">
      <w:pPr>
        <w:tabs>
          <w:tab w:val="clear" w:pos="1728"/>
          <w:tab w:val="left" w:pos="1152"/>
        </w:tabs>
        <w:spacing w:after="0"/>
        <w:ind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lastRenderedPageBreak/>
        <w:t>У</w:t>
      </w:r>
      <w:r w:rsidR="00594105" w:rsidRPr="003C6EC1">
        <w:rPr>
          <w:rFonts w:ascii="Times New Roman" w:eastAsia="SimSun" w:hAnsi="Times New Roman"/>
          <w:sz w:val="24"/>
          <w:szCs w:val="24"/>
          <w:lang w:val="sr-Cyrl-RS"/>
        </w:rPr>
        <w:t>дружење за заштиту потрошача објављује на својој и</w:t>
      </w:r>
      <w:r w:rsidR="002F41F4" w:rsidRPr="003C6EC1">
        <w:rPr>
          <w:rFonts w:ascii="Times New Roman" w:eastAsia="SimSun" w:hAnsi="Times New Roman"/>
          <w:sz w:val="24"/>
          <w:szCs w:val="24"/>
          <w:lang w:val="sr-Cyrl-RS"/>
        </w:rPr>
        <w:t xml:space="preserve">нтернет страници списак </w:t>
      </w:r>
      <w:r w:rsidR="00C62448" w:rsidRPr="003C6EC1">
        <w:rPr>
          <w:rFonts w:ascii="Times New Roman" w:eastAsia="SimSun" w:hAnsi="Times New Roman"/>
          <w:sz w:val="24"/>
          <w:szCs w:val="24"/>
          <w:lang w:val="sr-Cyrl-RS"/>
        </w:rPr>
        <w:t>трговац</w:t>
      </w:r>
      <w:r w:rsidR="0027306D" w:rsidRPr="003C6EC1">
        <w:rPr>
          <w:rFonts w:ascii="Times New Roman" w:eastAsia="SimSun" w:hAnsi="Times New Roman"/>
          <w:sz w:val="24"/>
          <w:szCs w:val="24"/>
          <w:lang w:val="sr-Cyrl-RS"/>
        </w:rPr>
        <w:t>а и тела из става 4. овог члана</w:t>
      </w:r>
      <w:r w:rsidR="00C62448" w:rsidRPr="003C6EC1">
        <w:rPr>
          <w:rFonts w:ascii="Times New Roman" w:eastAsia="SimSun" w:hAnsi="Times New Roman"/>
          <w:sz w:val="24"/>
          <w:szCs w:val="24"/>
          <w:lang w:val="sr-Cyrl-RS"/>
        </w:rPr>
        <w:t xml:space="preserve"> </w:t>
      </w:r>
      <w:r w:rsidR="00594105" w:rsidRPr="003C6EC1">
        <w:rPr>
          <w:rFonts w:ascii="Times New Roman" w:eastAsia="SimSun" w:hAnsi="Times New Roman"/>
          <w:sz w:val="24"/>
          <w:szCs w:val="24"/>
          <w:lang w:val="sr-Cyrl-RS"/>
        </w:rPr>
        <w:t>у</w:t>
      </w:r>
      <w:r w:rsidR="00EC6936" w:rsidRPr="003C6EC1">
        <w:rPr>
          <w:rFonts w:ascii="Times New Roman" w:eastAsia="SimSun" w:hAnsi="Times New Roman"/>
          <w:sz w:val="24"/>
          <w:szCs w:val="24"/>
          <w:lang w:val="sr-Cyrl-RS"/>
        </w:rPr>
        <w:t xml:space="preserve"> којима су њихови представници чланови</w:t>
      </w:r>
      <w:r w:rsidR="00594105" w:rsidRPr="003C6EC1">
        <w:rPr>
          <w:rFonts w:ascii="Times New Roman" w:eastAsia="SimSun" w:hAnsi="Times New Roman"/>
          <w:sz w:val="24"/>
          <w:szCs w:val="24"/>
          <w:lang w:val="sr-Cyrl-RS"/>
        </w:rPr>
        <w:t xml:space="preserve"> саветодавног тела или комисије за решавање рекламација.  </w:t>
      </w:r>
    </w:p>
    <w:p w14:paraId="148D1D5C" w14:textId="77777777" w:rsidR="00B1765F" w:rsidRPr="003C6EC1" w:rsidRDefault="00B1765F" w:rsidP="00B1765F">
      <w:pPr>
        <w:tabs>
          <w:tab w:val="clear" w:pos="1728"/>
          <w:tab w:val="left" w:pos="1152"/>
        </w:tabs>
        <w:spacing w:after="0"/>
        <w:ind w:firstLine="720"/>
        <w:rPr>
          <w:rFonts w:ascii="Times New Roman" w:eastAsia="SimSun" w:hAnsi="Times New Roman"/>
          <w:color w:val="FF0000"/>
          <w:sz w:val="24"/>
          <w:szCs w:val="24"/>
          <w:lang w:val="sr-Cyrl-RS"/>
        </w:rPr>
      </w:pPr>
    </w:p>
    <w:p w14:paraId="6041FEA8" w14:textId="5F2C87D2" w:rsidR="00C23328" w:rsidRPr="003C6EC1" w:rsidRDefault="00C23328" w:rsidP="00B1765F">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Угрожени потрошач</w:t>
      </w:r>
    </w:p>
    <w:p w14:paraId="4A636213" w14:textId="77777777" w:rsidR="00B1765F" w:rsidRPr="003C6EC1" w:rsidRDefault="00B1765F" w:rsidP="00B1765F">
      <w:pPr>
        <w:pStyle w:val="Clan"/>
        <w:spacing w:before="0" w:after="0"/>
        <w:rPr>
          <w:rFonts w:ascii="Times New Roman" w:hAnsi="Times New Roman"/>
          <w:b w:val="0"/>
          <w:sz w:val="24"/>
          <w:szCs w:val="24"/>
          <w:lang w:val="sr-Cyrl-RS"/>
        </w:rPr>
      </w:pPr>
    </w:p>
    <w:p w14:paraId="5ED36A8A" w14:textId="38DB3468" w:rsidR="00C23328" w:rsidRPr="003C6EC1" w:rsidRDefault="008426A1" w:rsidP="00B1765F">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83</w:t>
      </w:r>
      <w:r w:rsidR="00C23328" w:rsidRPr="003C6EC1">
        <w:rPr>
          <w:rFonts w:ascii="Times New Roman" w:hAnsi="Times New Roman"/>
          <w:b w:val="0"/>
          <w:sz w:val="24"/>
          <w:szCs w:val="24"/>
          <w:lang w:val="sr-Cyrl-RS"/>
        </w:rPr>
        <w:t xml:space="preserve">. </w:t>
      </w:r>
    </w:p>
    <w:p w14:paraId="6FAB2578" w14:textId="1986474E" w:rsidR="00C23328" w:rsidRPr="003C6EC1" w:rsidRDefault="00C23328" w:rsidP="00B1765F">
      <w:pPr>
        <w:pStyle w:val="Clan"/>
        <w:keepNext w:val="0"/>
        <w:tabs>
          <w:tab w:val="clear" w:pos="1728"/>
          <w:tab w:val="left" w:pos="1152"/>
        </w:tabs>
        <w:spacing w:before="0" w:after="0"/>
        <w:ind w:left="0" w:right="0" w:firstLine="720"/>
        <w:jc w:val="both"/>
        <w:rPr>
          <w:rFonts w:ascii="Times New Roman" w:hAnsi="Times New Roman"/>
          <w:b w:val="0"/>
          <w:sz w:val="24"/>
          <w:szCs w:val="24"/>
          <w:lang w:val="sr-Cyrl-RS"/>
        </w:rPr>
      </w:pPr>
      <w:r w:rsidRPr="003C6EC1">
        <w:rPr>
          <w:rFonts w:ascii="Times New Roman" w:hAnsi="Times New Roman"/>
          <w:b w:val="0"/>
          <w:sz w:val="24"/>
          <w:szCs w:val="24"/>
          <w:lang w:val="sr-Cyrl-RS"/>
        </w:rPr>
        <w:t>Угрожени потрошач је потрошач који због свог економског или друштвеног положаја, услова живота, посебних потреба или других тешких личних прилика прибавља робу или користи услугу под нарочито отежаним условима</w:t>
      </w:r>
      <w:r w:rsidR="00AE4060" w:rsidRPr="003C6EC1">
        <w:rPr>
          <w:rFonts w:ascii="Times New Roman" w:hAnsi="Times New Roman"/>
          <w:b w:val="0"/>
          <w:sz w:val="24"/>
          <w:szCs w:val="24"/>
          <w:lang w:val="sr-Cyrl-RS"/>
        </w:rPr>
        <w:t>,</w:t>
      </w:r>
      <w:r w:rsidRPr="003C6EC1">
        <w:rPr>
          <w:rFonts w:ascii="Times New Roman" w:hAnsi="Times New Roman"/>
          <w:b w:val="0"/>
          <w:sz w:val="24"/>
          <w:szCs w:val="24"/>
          <w:lang w:val="sr-Cyrl-RS"/>
        </w:rPr>
        <w:t xml:space="preserve"> или је у томе онемогућен.</w:t>
      </w:r>
    </w:p>
    <w:p w14:paraId="13C957AB" w14:textId="643E5312" w:rsidR="00C23328" w:rsidRPr="003C6EC1" w:rsidRDefault="00C23328" w:rsidP="00B1765F">
      <w:pPr>
        <w:pStyle w:val="Clan"/>
        <w:keepNext w:val="0"/>
        <w:tabs>
          <w:tab w:val="clear" w:pos="1728"/>
          <w:tab w:val="left" w:pos="1152"/>
        </w:tabs>
        <w:spacing w:before="0" w:after="0"/>
        <w:ind w:left="0" w:right="0" w:firstLine="720"/>
        <w:jc w:val="both"/>
        <w:rPr>
          <w:rFonts w:ascii="Times New Roman" w:hAnsi="Times New Roman"/>
          <w:b w:val="0"/>
          <w:sz w:val="24"/>
          <w:szCs w:val="24"/>
          <w:lang w:val="sr-Cyrl-RS"/>
        </w:rPr>
      </w:pPr>
      <w:r w:rsidRPr="003C6EC1">
        <w:rPr>
          <w:rFonts w:ascii="Times New Roman" w:hAnsi="Times New Roman"/>
          <w:b w:val="0"/>
          <w:sz w:val="24"/>
          <w:szCs w:val="24"/>
          <w:lang w:val="sr-Cyrl-RS"/>
        </w:rPr>
        <w:t>Влада ближе уређује критеријуме за дефинисање угрожених потрошача и специфичне услове за обезбеђивање услуга од општег економског интереса угроженим потрошачима у појединим областима услуга од општег економског интереса, на предлог министра надлежног за одговар</w:t>
      </w:r>
      <w:r w:rsidR="00324880" w:rsidRPr="003C6EC1">
        <w:rPr>
          <w:rFonts w:ascii="Times New Roman" w:hAnsi="Times New Roman"/>
          <w:b w:val="0"/>
          <w:sz w:val="24"/>
          <w:szCs w:val="24"/>
          <w:lang w:val="sr-Cyrl-RS"/>
        </w:rPr>
        <w:t>а</w:t>
      </w:r>
      <w:r w:rsidRPr="003C6EC1">
        <w:rPr>
          <w:rFonts w:ascii="Times New Roman" w:hAnsi="Times New Roman"/>
          <w:b w:val="0"/>
          <w:sz w:val="24"/>
          <w:szCs w:val="24"/>
          <w:lang w:val="sr-Cyrl-RS"/>
        </w:rPr>
        <w:t>јућу област.</w:t>
      </w:r>
    </w:p>
    <w:p w14:paraId="52139A63" w14:textId="77777777" w:rsidR="00B1765F" w:rsidRPr="003C6EC1" w:rsidRDefault="00B1765F" w:rsidP="00B1765F">
      <w:pPr>
        <w:pStyle w:val="Clan"/>
        <w:keepNext w:val="0"/>
        <w:tabs>
          <w:tab w:val="clear" w:pos="1728"/>
          <w:tab w:val="left" w:pos="1152"/>
        </w:tabs>
        <w:spacing w:before="0" w:after="0"/>
        <w:ind w:left="0" w:right="0" w:firstLine="720"/>
        <w:jc w:val="both"/>
        <w:rPr>
          <w:rFonts w:ascii="Times New Roman" w:hAnsi="Times New Roman"/>
          <w:b w:val="0"/>
          <w:sz w:val="24"/>
          <w:szCs w:val="24"/>
          <w:lang w:val="sr-Cyrl-RS"/>
        </w:rPr>
      </w:pPr>
    </w:p>
    <w:p w14:paraId="2E350454" w14:textId="42A22A01" w:rsidR="00C23328" w:rsidRPr="003C6EC1" w:rsidRDefault="00C23328" w:rsidP="00B1765F">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Програми заштите угрожених потрошача у појединим областима услуга од општег економског интереса</w:t>
      </w:r>
    </w:p>
    <w:p w14:paraId="62323C22" w14:textId="77777777" w:rsidR="00B1765F" w:rsidRPr="003C6EC1" w:rsidRDefault="00B1765F" w:rsidP="00B1765F">
      <w:pPr>
        <w:pStyle w:val="Clan"/>
        <w:spacing w:before="0" w:after="0"/>
        <w:rPr>
          <w:rFonts w:ascii="Times New Roman" w:hAnsi="Times New Roman"/>
          <w:b w:val="0"/>
          <w:sz w:val="24"/>
          <w:szCs w:val="24"/>
          <w:lang w:val="sr-Cyrl-RS"/>
        </w:rPr>
      </w:pPr>
    </w:p>
    <w:p w14:paraId="42F3CFC0" w14:textId="5CB821F9" w:rsidR="00C23328" w:rsidRPr="003C6EC1" w:rsidRDefault="008426A1" w:rsidP="00B1765F">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84</w:t>
      </w:r>
      <w:r w:rsidR="00C23328" w:rsidRPr="003C6EC1">
        <w:rPr>
          <w:rFonts w:ascii="Times New Roman" w:hAnsi="Times New Roman"/>
          <w:b w:val="0"/>
          <w:sz w:val="24"/>
          <w:szCs w:val="24"/>
          <w:lang w:val="sr-Cyrl-RS"/>
        </w:rPr>
        <w:t xml:space="preserve">. </w:t>
      </w:r>
    </w:p>
    <w:p w14:paraId="1E75CC4C" w14:textId="77777777" w:rsidR="00C23328" w:rsidRPr="003C6EC1" w:rsidRDefault="00C23328" w:rsidP="00B1765F">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Програмима у појединим областима пружања услуга од општег економског интереса утврђују се мере и инструменти намењени обезбеђивању ефективне заштите угрожених потрошача, нарочито у погледу приступа, доступности, искључења са дистрибутивне мреже или ускраћивања пружања услуга, начину одређивања цене, информисања, саветовања и помоћи потрошачима у решавању потрошачких проблема.</w:t>
      </w:r>
    </w:p>
    <w:p w14:paraId="282B4764" w14:textId="6BFCD61D"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Влада на предлог министра надлежног за одговарајућу област, доноси програм заштите угрожених потрошача у појединим областима услуга од општег економског интереса.</w:t>
      </w:r>
    </w:p>
    <w:p w14:paraId="5DAEF64B" w14:textId="77777777" w:rsidR="005251D3" w:rsidRPr="003C6EC1" w:rsidRDefault="005251D3">
      <w:pPr>
        <w:tabs>
          <w:tab w:val="clear" w:pos="1728"/>
          <w:tab w:val="left" w:pos="1152"/>
        </w:tabs>
        <w:ind w:firstLine="720"/>
        <w:rPr>
          <w:rFonts w:ascii="Times New Roman" w:hAnsi="Times New Roman"/>
          <w:sz w:val="24"/>
          <w:szCs w:val="24"/>
          <w:lang w:val="sr-Cyrl-RS"/>
        </w:rPr>
      </w:pPr>
    </w:p>
    <w:p w14:paraId="1F5EA19E" w14:textId="6DE40DAE" w:rsidR="00C23328" w:rsidRPr="003C6EC1" w:rsidRDefault="00C23328" w:rsidP="005251D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Заштита од обуставе пружања услуга</w:t>
      </w:r>
    </w:p>
    <w:p w14:paraId="60EDCD16" w14:textId="77777777" w:rsidR="005251D3" w:rsidRPr="003C6EC1" w:rsidRDefault="005251D3" w:rsidP="005251D3">
      <w:pPr>
        <w:pStyle w:val="Clan"/>
        <w:spacing w:before="0" w:after="0"/>
        <w:rPr>
          <w:rFonts w:ascii="Times New Roman" w:hAnsi="Times New Roman"/>
          <w:b w:val="0"/>
          <w:sz w:val="24"/>
          <w:szCs w:val="24"/>
          <w:lang w:val="sr-Cyrl-RS"/>
        </w:rPr>
      </w:pPr>
    </w:p>
    <w:p w14:paraId="0C6AFF85" w14:textId="57F6FD13" w:rsidR="00C23328" w:rsidRPr="003C6EC1" w:rsidRDefault="008426A1" w:rsidP="005251D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85</w:t>
      </w:r>
      <w:r w:rsidR="00C23328" w:rsidRPr="003C6EC1">
        <w:rPr>
          <w:rFonts w:ascii="Times New Roman" w:hAnsi="Times New Roman"/>
          <w:b w:val="0"/>
          <w:sz w:val="24"/>
          <w:szCs w:val="24"/>
          <w:lang w:val="sr-Cyrl-RS"/>
        </w:rPr>
        <w:t xml:space="preserve">. </w:t>
      </w:r>
    </w:p>
    <w:p w14:paraId="39579E84" w14:textId="77777777" w:rsidR="005251D3" w:rsidRPr="003C6EC1" w:rsidRDefault="005251D3" w:rsidP="005251D3">
      <w:pPr>
        <w:pStyle w:val="Clan"/>
        <w:spacing w:before="0" w:after="0"/>
        <w:rPr>
          <w:rFonts w:ascii="Times New Roman" w:hAnsi="Times New Roman"/>
          <w:b w:val="0"/>
          <w:sz w:val="24"/>
          <w:szCs w:val="24"/>
          <w:lang w:val="sr-Cyrl-RS"/>
        </w:rPr>
      </w:pPr>
    </w:p>
    <w:p w14:paraId="7FD951FA" w14:textId="77777777" w:rsidR="00C23328" w:rsidRPr="003C6EC1" w:rsidRDefault="00C23328" w:rsidP="005251D3">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Трговац може да обустави пружање услуга од општег економског интереса ако потрошач не измири своје текуће обавезе за пружене услуге у року од два месеца од дана доспелости обавезе. </w:t>
      </w:r>
    </w:p>
    <w:p w14:paraId="4F2ADAA8"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Трговац је дужан да пре обуставе из става 1. овог члана потрошача у писаном или електронском облику: </w:t>
      </w:r>
    </w:p>
    <w:p w14:paraId="3A133C2B" w14:textId="77777777" w:rsidR="00C23328" w:rsidRPr="003C6EC1" w:rsidRDefault="00C23328" w:rsidP="00A63AAE">
      <w:pPr>
        <w:numPr>
          <w:ilvl w:val="0"/>
          <w:numId w:val="32"/>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упозори на потрошачеву обавезу по основу уговора; </w:t>
      </w:r>
    </w:p>
    <w:p w14:paraId="0EF80EFF" w14:textId="77777777" w:rsidR="00C23328" w:rsidRPr="003C6EC1" w:rsidRDefault="00C23328" w:rsidP="00A63AAE">
      <w:pPr>
        <w:numPr>
          <w:ilvl w:val="0"/>
          <w:numId w:val="32"/>
        </w:numPr>
        <w:tabs>
          <w:tab w:val="clear" w:pos="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позове да измири заостале обавезе у року који не може бити краћи од 30 дана од дана достављања упозорења. </w:t>
      </w:r>
    </w:p>
    <w:p w14:paraId="5D640A27" w14:textId="2C7BF2B3" w:rsidR="00C23328" w:rsidRPr="003C6EC1" w:rsidRDefault="00C23328">
      <w:pPr>
        <w:tabs>
          <w:tab w:val="clear" w:pos="1728"/>
          <w:tab w:val="left" w:pos="1152"/>
        </w:tabs>
        <w:ind w:firstLine="720"/>
        <w:rPr>
          <w:rFonts w:ascii="Times New Roman" w:hAnsi="Times New Roman"/>
          <w:sz w:val="24"/>
          <w:szCs w:val="24"/>
          <w:lang w:val="sr-Cyrl-RS" w:eastAsia="ar-SA"/>
        </w:rPr>
      </w:pPr>
      <w:r w:rsidRPr="003C6EC1">
        <w:rPr>
          <w:rFonts w:ascii="Times New Roman" w:hAnsi="Times New Roman"/>
          <w:sz w:val="24"/>
          <w:szCs w:val="24"/>
          <w:lang w:val="sr-Cyrl-RS" w:eastAsia="ar-SA"/>
        </w:rPr>
        <w:t>Ако потрошач оспори постојање или висину обавезе из става 1. овог члана и настави да уплаћује рачуне за текуће обавезе, трговац не може да искључи потрошача са дистрибутивне мреже и обустави пружање услуге од општег економског интереса до окончања судског поступка</w:t>
      </w:r>
      <w:r w:rsidR="00FB2AFC" w:rsidRPr="003C6EC1">
        <w:rPr>
          <w:rFonts w:ascii="Times New Roman" w:hAnsi="Times New Roman"/>
          <w:sz w:val="24"/>
          <w:szCs w:val="24"/>
          <w:lang w:val="sr-Cyrl-RS" w:eastAsia="ar-SA"/>
        </w:rPr>
        <w:t xml:space="preserve"> чији је предмет оспоравана обавеза</w:t>
      </w:r>
      <w:r w:rsidRPr="003C6EC1">
        <w:rPr>
          <w:rFonts w:ascii="Times New Roman" w:hAnsi="Times New Roman"/>
          <w:sz w:val="24"/>
          <w:szCs w:val="24"/>
          <w:lang w:val="sr-Cyrl-RS" w:eastAsia="ar-SA"/>
        </w:rPr>
        <w:t xml:space="preserve">, покренутог по захтеву трговца. </w:t>
      </w:r>
    </w:p>
    <w:p w14:paraId="61E658E0" w14:textId="77777777" w:rsidR="00C23328" w:rsidRPr="003C6EC1" w:rsidRDefault="00C23328">
      <w:pPr>
        <w:tabs>
          <w:tab w:val="clear" w:pos="1728"/>
          <w:tab w:val="left" w:pos="1152"/>
        </w:tabs>
        <w:ind w:firstLine="720"/>
        <w:rPr>
          <w:rFonts w:ascii="Times New Roman" w:hAnsi="Times New Roman"/>
          <w:iCs/>
          <w:sz w:val="24"/>
          <w:szCs w:val="24"/>
          <w:lang w:val="sr-Cyrl-RS"/>
        </w:rPr>
      </w:pPr>
      <w:r w:rsidRPr="003C6EC1">
        <w:rPr>
          <w:rFonts w:ascii="Times New Roman" w:hAnsi="Times New Roman"/>
          <w:sz w:val="24"/>
          <w:szCs w:val="24"/>
          <w:lang w:val="sr-Cyrl-RS"/>
        </w:rPr>
        <w:lastRenderedPageBreak/>
        <w:t xml:space="preserve">У случају обуставе пружања услуга, трговац је дужан да настави са пружањем услуга потрошачу најкасније у року од два дана од дана пријема уплате за заостали дуг. </w:t>
      </w:r>
    </w:p>
    <w:p w14:paraId="5CEC79FE" w14:textId="1DC92529"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iCs/>
          <w:sz w:val="24"/>
          <w:szCs w:val="24"/>
          <w:lang w:val="sr-Cyrl-RS"/>
        </w:rPr>
        <w:t>Забрањено је да трговац</w:t>
      </w:r>
      <w:r w:rsidRPr="003C6EC1">
        <w:rPr>
          <w:rFonts w:ascii="Times New Roman" w:hAnsi="Times New Roman"/>
          <w:sz w:val="24"/>
          <w:szCs w:val="24"/>
          <w:lang w:val="sr-Cyrl-RS"/>
        </w:rPr>
        <w:t xml:space="preserve"> </w:t>
      </w:r>
      <w:r w:rsidRPr="003C6EC1">
        <w:rPr>
          <w:rFonts w:ascii="Times New Roman" w:hAnsi="Times New Roman"/>
          <w:iCs/>
          <w:sz w:val="24"/>
          <w:szCs w:val="24"/>
          <w:lang w:val="sr-Cyrl-RS"/>
        </w:rPr>
        <w:t>обустави пружање услуге снабдевања топлотном енергијом, односно снабдевања електричном енергијом или гасом којима се потрошач снабдева ради грејања током трајања грејне сезоне, ако у домаћинству живи угрожени потрошач</w:t>
      </w:r>
      <w:r w:rsidR="0015173B" w:rsidRPr="003C6EC1">
        <w:rPr>
          <w:rFonts w:ascii="Times New Roman" w:hAnsi="Times New Roman"/>
          <w:iCs/>
          <w:sz w:val="24"/>
          <w:szCs w:val="24"/>
          <w:lang w:val="sr-Cyrl-RS"/>
        </w:rPr>
        <w:t>.</w:t>
      </w:r>
      <w:r w:rsidRPr="003C6EC1">
        <w:rPr>
          <w:rFonts w:ascii="Times New Roman" w:hAnsi="Times New Roman"/>
          <w:iCs/>
          <w:sz w:val="24"/>
          <w:szCs w:val="24"/>
          <w:lang w:val="sr-Cyrl-RS"/>
        </w:rPr>
        <w:t xml:space="preserve"> </w:t>
      </w:r>
    </w:p>
    <w:p w14:paraId="7710DF56"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Забрањено је да трговац овласти друго правно или физичко лице да се обраћа потрошачу, без претходно добијене изричите сагласности потрошача, лично, путем телефона, факса, поште, електронске поште или другог средства комуникације на даљину, ради остваривања потраживања из уговора.</w:t>
      </w:r>
    </w:p>
    <w:p w14:paraId="5D54CCD1" w14:textId="5A339D50"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 xml:space="preserve">Забрана из става 6. овог члана </w:t>
      </w:r>
      <w:r w:rsidR="007F7074" w:rsidRPr="003C6EC1">
        <w:rPr>
          <w:rFonts w:ascii="Times New Roman" w:hAnsi="Times New Roman"/>
          <w:sz w:val="24"/>
          <w:szCs w:val="24"/>
          <w:lang w:val="sr-Cyrl-RS"/>
        </w:rPr>
        <w:t>примењује се</w:t>
      </w:r>
      <w:r w:rsidRPr="003C6EC1">
        <w:rPr>
          <w:rFonts w:ascii="Times New Roman" w:hAnsi="Times New Roman"/>
          <w:sz w:val="24"/>
          <w:szCs w:val="24"/>
          <w:lang w:val="sr-Cyrl-RS"/>
        </w:rPr>
        <w:t xml:space="preserve"> на уговоре о продаји и уговоре о пружању услуга.</w:t>
      </w:r>
    </w:p>
    <w:p w14:paraId="19426165" w14:textId="4F6CBA0A" w:rsidR="00C23328" w:rsidRPr="003C6EC1" w:rsidRDefault="00C23328" w:rsidP="00296A80">
      <w:pPr>
        <w:pStyle w:val="Clan"/>
        <w:keepNext w:val="0"/>
        <w:tabs>
          <w:tab w:val="clear" w:pos="1728"/>
          <w:tab w:val="left" w:pos="1152"/>
        </w:tabs>
        <w:spacing w:before="0" w:after="0"/>
        <w:ind w:left="0" w:right="0" w:firstLine="720"/>
        <w:jc w:val="both"/>
        <w:rPr>
          <w:rFonts w:ascii="Times New Roman" w:hAnsi="Times New Roman"/>
          <w:b w:val="0"/>
          <w:sz w:val="24"/>
          <w:szCs w:val="24"/>
          <w:shd w:val="clear" w:color="auto" w:fill="FFFFFF"/>
          <w:lang w:val="sr-Cyrl-RS"/>
        </w:rPr>
      </w:pPr>
      <w:r w:rsidRPr="003C6EC1">
        <w:rPr>
          <w:rFonts w:ascii="Times New Roman" w:hAnsi="Times New Roman"/>
          <w:b w:val="0"/>
          <w:sz w:val="24"/>
          <w:szCs w:val="24"/>
          <w:shd w:val="clear" w:color="auto" w:fill="FFFFFF"/>
          <w:lang w:val="sr-Cyrl-RS"/>
        </w:rPr>
        <w:t>Забрањено је трговцу да, у случају искључења потрошача са дистрибутивне мреже, односно обуставе пружања услуга од општег економског интереса, условљава поновно укључење, односно наставак пружања услуге плаћањем дугова потрошача</w:t>
      </w:r>
      <w:r w:rsidR="00EF27EF" w:rsidRPr="003C6EC1">
        <w:rPr>
          <w:rFonts w:ascii="Times New Roman" w:hAnsi="Times New Roman"/>
          <w:b w:val="0"/>
          <w:sz w:val="24"/>
          <w:szCs w:val="24"/>
          <w:shd w:val="clear" w:color="auto" w:fill="FFFFFF"/>
          <w:lang w:val="sr-Cyrl-RS"/>
        </w:rPr>
        <w:t xml:space="preserve"> који су застарели у смислу закона којим се </w:t>
      </w:r>
      <w:r w:rsidR="00AE4060" w:rsidRPr="003C6EC1">
        <w:rPr>
          <w:rFonts w:ascii="Times New Roman" w:hAnsi="Times New Roman"/>
          <w:b w:val="0"/>
          <w:sz w:val="24"/>
          <w:szCs w:val="24"/>
          <w:shd w:val="clear" w:color="auto" w:fill="FFFFFF"/>
          <w:lang w:val="sr-Cyrl-RS"/>
        </w:rPr>
        <w:t xml:space="preserve">уређују </w:t>
      </w:r>
      <w:r w:rsidR="00EF27EF" w:rsidRPr="003C6EC1">
        <w:rPr>
          <w:rFonts w:ascii="Times New Roman" w:hAnsi="Times New Roman"/>
          <w:b w:val="0"/>
          <w:sz w:val="24"/>
          <w:szCs w:val="24"/>
          <w:shd w:val="clear" w:color="auto" w:fill="FFFFFF"/>
          <w:lang w:val="sr-Cyrl-RS"/>
        </w:rPr>
        <w:t>облигациони односи</w:t>
      </w:r>
      <w:r w:rsidRPr="003C6EC1">
        <w:rPr>
          <w:rFonts w:ascii="Times New Roman" w:hAnsi="Times New Roman"/>
          <w:b w:val="0"/>
          <w:sz w:val="24"/>
          <w:szCs w:val="24"/>
          <w:shd w:val="clear" w:color="auto" w:fill="FFFFFF"/>
          <w:lang w:val="sr-Cyrl-RS"/>
        </w:rPr>
        <w:t>.</w:t>
      </w:r>
    </w:p>
    <w:p w14:paraId="549AB5F4" w14:textId="77777777" w:rsidR="00296A80" w:rsidRPr="003C6EC1" w:rsidRDefault="00296A80" w:rsidP="00296A80">
      <w:pPr>
        <w:pStyle w:val="Clan"/>
        <w:keepNext w:val="0"/>
        <w:tabs>
          <w:tab w:val="clear" w:pos="1728"/>
          <w:tab w:val="left" w:pos="1152"/>
        </w:tabs>
        <w:spacing w:before="0" w:after="0"/>
        <w:ind w:left="0" w:right="0" w:firstLine="720"/>
        <w:jc w:val="both"/>
        <w:rPr>
          <w:rFonts w:ascii="Times New Roman" w:hAnsi="Times New Roman"/>
          <w:b w:val="0"/>
          <w:sz w:val="24"/>
          <w:szCs w:val="24"/>
          <w:shd w:val="clear" w:color="auto" w:fill="FFFFFF"/>
          <w:lang w:val="sr-Cyrl-RS"/>
        </w:rPr>
      </w:pPr>
    </w:p>
    <w:p w14:paraId="229F0FA6" w14:textId="5CFA52BA" w:rsidR="00C23328" w:rsidRPr="003C6EC1" w:rsidRDefault="00C23328" w:rsidP="00296A80">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Дужност обавештавања пре закључења уговора</w:t>
      </w:r>
    </w:p>
    <w:p w14:paraId="0A4480B7" w14:textId="77777777" w:rsidR="00296A80" w:rsidRPr="003C6EC1" w:rsidRDefault="00296A80" w:rsidP="00296A80">
      <w:pPr>
        <w:pStyle w:val="Clan"/>
        <w:spacing w:before="0" w:after="0"/>
        <w:rPr>
          <w:rFonts w:ascii="Times New Roman" w:hAnsi="Times New Roman"/>
          <w:b w:val="0"/>
          <w:sz w:val="24"/>
          <w:szCs w:val="24"/>
          <w:lang w:val="sr-Cyrl-RS"/>
        </w:rPr>
      </w:pPr>
    </w:p>
    <w:p w14:paraId="4B28105F" w14:textId="7E59C23A" w:rsidR="00C23328" w:rsidRPr="003C6EC1" w:rsidRDefault="008426A1" w:rsidP="00296A80">
      <w:pPr>
        <w:pStyle w:val="Clan"/>
        <w:spacing w:before="0" w:after="0"/>
        <w:rPr>
          <w:rFonts w:ascii="Times New Roman" w:eastAsia="SimSun" w:hAnsi="Times New Roman"/>
          <w:b w:val="0"/>
          <w:sz w:val="24"/>
          <w:szCs w:val="24"/>
          <w:lang w:val="sr-Cyrl-RS"/>
        </w:rPr>
      </w:pPr>
      <w:r w:rsidRPr="003C6EC1">
        <w:rPr>
          <w:rFonts w:ascii="Times New Roman" w:hAnsi="Times New Roman"/>
          <w:b w:val="0"/>
          <w:sz w:val="24"/>
          <w:szCs w:val="24"/>
          <w:lang w:val="sr-Cyrl-RS"/>
        </w:rPr>
        <w:t>Члан 86</w:t>
      </w:r>
      <w:r w:rsidR="00C23328" w:rsidRPr="003C6EC1">
        <w:rPr>
          <w:rFonts w:ascii="Times New Roman" w:hAnsi="Times New Roman"/>
          <w:b w:val="0"/>
          <w:sz w:val="24"/>
          <w:szCs w:val="24"/>
          <w:lang w:val="sr-Cyrl-RS"/>
        </w:rPr>
        <w:t xml:space="preserve">. </w:t>
      </w:r>
    </w:p>
    <w:p w14:paraId="5B08E7C6" w14:textId="338A0259" w:rsidR="00C23328" w:rsidRPr="003C6EC1" w:rsidRDefault="00C23328" w:rsidP="00296A80">
      <w:pPr>
        <w:tabs>
          <w:tab w:val="clear" w:pos="1728"/>
          <w:tab w:val="left" w:pos="1152"/>
        </w:tabs>
        <w:spacing w:after="0"/>
        <w:ind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Пре закључења уговора о пружању услуга од општег економског интереса, поред обавеза трговца</w:t>
      </w:r>
      <w:r w:rsidRPr="003C6EC1">
        <w:rPr>
          <w:rFonts w:ascii="Times New Roman" w:hAnsi="Times New Roman"/>
          <w:sz w:val="24"/>
          <w:szCs w:val="24"/>
          <w:lang w:val="sr-Cyrl-RS"/>
        </w:rPr>
        <w:t xml:space="preserve"> </w:t>
      </w:r>
      <w:r w:rsidRPr="003C6EC1">
        <w:rPr>
          <w:rFonts w:ascii="Times New Roman" w:eastAsia="SimSun" w:hAnsi="Times New Roman"/>
          <w:sz w:val="24"/>
          <w:szCs w:val="24"/>
          <w:lang w:val="sr-Cyrl-RS"/>
        </w:rPr>
        <w:t xml:space="preserve">у </w:t>
      </w:r>
      <w:r w:rsidR="003A5913" w:rsidRPr="003C6EC1">
        <w:rPr>
          <w:rFonts w:ascii="Times New Roman" w:eastAsia="SimSun" w:hAnsi="Times New Roman"/>
          <w:sz w:val="24"/>
          <w:szCs w:val="24"/>
          <w:lang w:val="sr-Cyrl-RS"/>
        </w:rPr>
        <w:t xml:space="preserve">погледу обавештавања </w:t>
      </w:r>
      <w:r w:rsidR="00AE4060" w:rsidRPr="003C6EC1">
        <w:rPr>
          <w:rFonts w:ascii="Times New Roman" w:eastAsia="SimSun" w:hAnsi="Times New Roman"/>
          <w:sz w:val="24"/>
          <w:szCs w:val="24"/>
          <w:lang w:val="sr-Cyrl-RS"/>
        </w:rPr>
        <w:t>прописаних</w:t>
      </w:r>
      <w:r w:rsidR="003A5913" w:rsidRPr="003C6EC1">
        <w:rPr>
          <w:rFonts w:ascii="Times New Roman" w:eastAsia="SimSun" w:hAnsi="Times New Roman"/>
          <w:sz w:val="24"/>
          <w:szCs w:val="24"/>
          <w:lang w:val="sr-Cyrl-RS"/>
        </w:rPr>
        <w:t xml:space="preserve"> члан</w:t>
      </w:r>
      <w:r w:rsidR="00AE4060" w:rsidRPr="003C6EC1">
        <w:rPr>
          <w:rFonts w:ascii="Times New Roman" w:eastAsia="SimSun" w:hAnsi="Times New Roman"/>
          <w:sz w:val="24"/>
          <w:szCs w:val="24"/>
          <w:lang w:val="sr-Cyrl-RS"/>
        </w:rPr>
        <w:t>ом</w:t>
      </w:r>
      <w:r w:rsidR="003A5913" w:rsidRPr="003C6EC1">
        <w:rPr>
          <w:rFonts w:ascii="Times New Roman" w:eastAsia="SimSun" w:hAnsi="Times New Roman"/>
          <w:sz w:val="24"/>
          <w:szCs w:val="24"/>
          <w:lang w:val="sr-Cyrl-RS"/>
        </w:rPr>
        <w:t xml:space="preserve"> </w:t>
      </w:r>
      <w:r w:rsidR="003A5913" w:rsidRPr="003C6EC1">
        <w:rPr>
          <w:rFonts w:ascii="Times New Roman" w:eastAsia="SimSun" w:hAnsi="Times New Roman"/>
          <w:color w:val="000000" w:themeColor="text1"/>
          <w:sz w:val="24"/>
          <w:szCs w:val="24"/>
          <w:lang w:val="sr-Cyrl-RS"/>
        </w:rPr>
        <w:t>12</w:t>
      </w:r>
      <w:r w:rsidRPr="003C6EC1">
        <w:rPr>
          <w:rFonts w:ascii="Times New Roman" w:eastAsia="SimSun" w:hAnsi="Times New Roman"/>
          <w:sz w:val="24"/>
          <w:szCs w:val="24"/>
          <w:lang w:val="sr-Cyrl-RS"/>
        </w:rPr>
        <w:t>. овог закона</w:t>
      </w:r>
      <w:r w:rsidR="00AE4060" w:rsidRPr="003C6EC1">
        <w:rPr>
          <w:rFonts w:ascii="Times New Roman" w:eastAsia="SimSun" w:hAnsi="Times New Roman"/>
          <w:sz w:val="24"/>
          <w:szCs w:val="24"/>
          <w:lang w:val="sr-Cyrl-RS"/>
        </w:rPr>
        <w:t>, као</w:t>
      </w:r>
      <w:r w:rsidRPr="003C6EC1">
        <w:rPr>
          <w:rFonts w:ascii="Times New Roman" w:eastAsia="SimSun" w:hAnsi="Times New Roman"/>
          <w:sz w:val="24"/>
          <w:szCs w:val="24"/>
          <w:lang w:val="sr-Cyrl-RS"/>
        </w:rPr>
        <w:t xml:space="preserve"> и други</w:t>
      </w:r>
      <w:r w:rsidR="00AE4060" w:rsidRPr="003C6EC1">
        <w:rPr>
          <w:rFonts w:ascii="Times New Roman" w:eastAsia="SimSun" w:hAnsi="Times New Roman"/>
          <w:sz w:val="24"/>
          <w:szCs w:val="24"/>
          <w:lang w:val="sr-Cyrl-RS"/>
        </w:rPr>
        <w:t>м</w:t>
      </w:r>
      <w:r w:rsidRPr="003C6EC1">
        <w:rPr>
          <w:rFonts w:ascii="Times New Roman" w:eastAsia="SimSun" w:hAnsi="Times New Roman"/>
          <w:sz w:val="24"/>
          <w:szCs w:val="24"/>
          <w:lang w:val="sr-Cyrl-RS"/>
        </w:rPr>
        <w:t xml:space="preserve"> пропис</w:t>
      </w:r>
      <w:r w:rsidR="00AE4060" w:rsidRPr="003C6EC1">
        <w:rPr>
          <w:rFonts w:ascii="Times New Roman" w:eastAsia="SimSun" w:hAnsi="Times New Roman"/>
          <w:sz w:val="24"/>
          <w:szCs w:val="24"/>
          <w:lang w:val="sr-Cyrl-RS"/>
        </w:rPr>
        <w:t>има</w:t>
      </w:r>
      <w:r w:rsidRPr="003C6EC1">
        <w:rPr>
          <w:rFonts w:ascii="Times New Roman" w:eastAsia="SimSun" w:hAnsi="Times New Roman"/>
          <w:sz w:val="24"/>
          <w:szCs w:val="24"/>
          <w:lang w:val="sr-Cyrl-RS"/>
        </w:rPr>
        <w:t>, трговац обавештава потрошача о:</w:t>
      </w:r>
    </w:p>
    <w:p w14:paraId="7FB079E8" w14:textId="77777777" w:rsidR="00C23328" w:rsidRPr="003C6EC1" w:rsidRDefault="00C23328" w:rsidP="00A63AAE">
      <w:pPr>
        <w:numPr>
          <w:ilvl w:val="0"/>
          <w:numId w:val="30"/>
        </w:numPr>
        <w:tabs>
          <w:tab w:val="clear" w:pos="1080"/>
          <w:tab w:val="clear" w:pos="1728"/>
          <w:tab w:val="left" w:pos="1152"/>
        </w:tabs>
        <w:ind w:left="0"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 xml:space="preserve">праву да потрошачу услуге од општег економског интереса одређеног квалитета морају да буду пружене по приступачној цени; </w:t>
      </w:r>
    </w:p>
    <w:p w14:paraId="3041B776" w14:textId="77777777" w:rsidR="00C23328" w:rsidRPr="003C6EC1" w:rsidRDefault="00C23328" w:rsidP="00A63AAE">
      <w:pPr>
        <w:numPr>
          <w:ilvl w:val="0"/>
          <w:numId w:val="30"/>
        </w:numPr>
        <w:tabs>
          <w:tab w:val="clear" w:pos="1080"/>
          <w:tab w:val="clear" w:pos="1728"/>
          <w:tab w:val="left" w:pos="1152"/>
        </w:tabs>
        <w:ind w:left="0"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 xml:space="preserve">посебним понудама и попустима, са јасном назнаком услова за њихову реализацију; </w:t>
      </w:r>
    </w:p>
    <w:p w14:paraId="6427FF35" w14:textId="77777777" w:rsidR="00C23328" w:rsidRPr="003C6EC1" w:rsidRDefault="00C23328" w:rsidP="00A63AAE">
      <w:pPr>
        <w:numPr>
          <w:ilvl w:val="0"/>
          <w:numId w:val="30"/>
        </w:numPr>
        <w:tabs>
          <w:tab w:val="clear" w:pos="1080"/>
          <w:tab w:val="clear" w:pos="1728"/>
          <w:tab w:val="left" w:pos="1152"/>
        </w:tabs>
        <w:ind w:left="0"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критеријумима за стицање статуса угроженог потрошача, посебним погодностима намењеним угроженим потрошачима и начинима њихових остваривања;</w:t>
      </w:r>
    </w:p>
    <w:p w14:paraId="6D76902F" w14:textId="77777777" w:rsidR="00C23328" w:rsidRPr="003C6EC1" w:rsidRDefault="00C23328" w:rsidP="00A63AAE">
      <w:pPr>
        <w:numPr>
          <w:ilvl w:val="0"/>
          <w:numId w:val="30"/>
        </w:numPr>
        <w:tabs>
          <w:tab w:val="clear" w:pos="1080"/>
          <w:tab w:val="clear" w:pos="1728"/>
          <w:tab w:val="left" w:pos="1152"/>
        </w:tabs>
        <w:ind w:left="0"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износу тарифе која обухвата накнаду за прикључење на мрежу, врстама накнада за коришћење, укључујући детаље о стандардним попустима који се примењују и посебним и циљним тарифним плановима, као и роковима за прикључење на дистрибутивну мрежу;</w:t>
      </w:r>
    </w:p>
    <w:p w14:paraId="7886458B" w14:textId="77777777" w:rsidR="00C23328" w:rsidRPr="003C6EC1" w:rsidRDefault="00C23328" w:rsidP="00A63AAE">
      <w:pPr>
        <w:numPr>
          <w:ilvl w:val="0"/>
          <w:numId w:val="30"/>
        </w:numPr>
        <w:tabs>
          <w:tab w:val="clear" w:pos="1080"/>
          <w:tab w:val="clear" w:pos="1728"/>
          <w:tab w:val="left" w:pos="1152"/>
        </w:tabs>
        <w:ind w:left="0"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начину на који се могу добити подаци о важећим тарифама и ценама одржавања;</w:t>
      </w:r>
    </w:p>
    <w:p w14:paraId="5226EA0B" w14:textId="7D5FBA94" w:rsidR="00C23328" w:rsidRPr="003C6EC1" w:rsidRDefault="00C23328" w:rsidP="00A63AAE">
      <w:pPr>
        <w:numPr>
          <w:ilvl w:val="0"/>
          <w:numId w:val="30"/>
        </w:numPr>
        <w:tabs>
          <w:tab w:val="clear" w:pos="1080"/>
          <w:tab w:val="clear" w:pos="1728"/>
          <w:tab w:val="left" w:pos="1152"/>
        </w:tabs>
        <w:ind w:left="0"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 xml:space="preserve">праву и могућности потрошача да промени пружаоца услуге од општег </w:t>
      </w:r>
      <w:r w:rsidR="005A0541" w:rsidRPr="003C6EC1">
        <w:rPr>
          <w:rFonts w:ascii="Times New Roman" w:eastAsia="SimSun" w:hAnsi="Times New Roman"/>
          <w:sz w:val="24"/>
          <w:szCs w:val="24"/>
          <w:lang w:val="sr-Cyrl-RS"/>
        </w:rPr>
        <w:t xml:space="preserve">економског интереса без </w:t>
      </w:r>
      <w:r w:rsidRPr="003C6EC1">
        <w:rPr>
          <w:rFonts w:ascii="Times New Roman" w:eastAsia="SimSun" w:hAnsi="Times New Roman"/>
          <w:sz w:val="24"/>
          <w:szCs w:val="24"/>
          <w:lang w:val="sr-Cyrl-RS"/>
        </w:rPr>
        <w:t xml:space="preserve">накнаде; </w:t>
      </w:r>
    </w:p>
    <w:p w14:paraId="39ED8E46" w14:textId="77777777" w:rsidR="00C23328" w:rsidRPr="003C6EC1" w:rsidRDefault="00C23328" w:rsidP="00A63AAE">
      <w:pPr>
        <w:numPr>
          <w:ilvl w:val="0"/>
          <w:numId w:val="30"/>
        </w:numPr>
        <w:tabs>
          <w:tab w:val="clear" w:pos="1080"/>
          <w:tab w:val="clear" w:pos="1728"/>
          <w:tab w:val="left" w:pos="1152"/>
        </w:tabs>
        <w:ind w:left="0" w:firstLine="720"/>
        <w:rPr>
          <w:rFonts w:ascii="Times New Roman" w:eastAsia="MinionPro-Regular" w:hAnsi="Times New Roman"/>
          <w:strike/>
          <w:sz w:val="24"/>
          <w:szCs w:val="24"/>
          <w:lang w:val="sr-Cyrl-RS"/>
        </w:rPr>
      </w:pPr>
      <w:r w:rsidRPr="003C6EC1">
        <w:rPr>
          <w:rFonts w:ascii="Times New Roman" w:eastAsia="SimSun" w:hAnsi="Times New Roman"/>
          <w:sz w:val="24"/>
          <w:szCs w:val="24"/>
          <w:lang w:val="sr-Cyrl-RS"/>
        </w:rPr>
        <w:t xml:space="preserve">начину остваривања права на накнаду, односно повраћај уплаћеног износа ако пружена услуга не одговара уговореном квалитету; </w:t>
      </w:r>
    </w:p>
    <w:p w14:paraId="6977EAF2" w14:textId="77777777" w:rsidR="00C23328" w:rsidRPr="003C6EC1" w:rsidRDefault="00C23328" w:rsidP="00A63AAE">
      <w:pPr>
        <w:numPr>
          <w:ilvl w:val="0"/>
          <w:numId w:val="30"/>
        </w:numPr>
        <w:tabs>
          <w:tab w:val="clear" w:pos="1080"/>
          <w:tab w:val="clear" w:pos="1728"/>
          <w:tab w:val="left" w:pos="1152"/>
        </w:tabs>
        <w:ind w:left="0" w:firstLine="720"/>
        <w:rPr>
          <w:rFonts w:ascii="Times New Roman" w:eastAsia="MinionPro-Regular" w:hAnsi="Times New Roman"/>
          <w:sz w:val="24"/>
          <w:szCs w:val="24"/>
          <w:lang w:val="sr-Cyrl-RS"/>
        </w:rPr>
      </w:pPr>
      <w:r w:rsidRPr="003C6EC1">
        <w:rPr>
          <w:rFonts w:ascii="Times New Roman" w:eastAsia="MinionPro-Regular" w:hAnsi="Times New Roman"/>
          <w:sz w:val="24"/>
          <w:szCs w:val="24"/>
          <w:lang w:val="sr-Cyrl-RS"/>
        </w:rPr>
        <w:t>постојању могућности вансудског решавања потрошачких спорова;</w:t>
      </w:r>
    </w:p>
    <w:p w14:paraId="387D25C0" w14:textId="77777777" w:rsidR="00C23328" w:rsidRPr="003C6EC1" w:rsidRDefault="00C23328" w:rsidP="00A63AAE">
      <w:pPr>
        <w:numPr>
          <w:ilvl w:val="0"/>
          <w:numId w:val="30"/>
        </w:numPr>
        <w:tabs>
          <w:tab w:val="clear" w:pos="1080"/>
          <w:tab w:val="clear" w:pos="1728"/>
          <w:tab w:val="left" w:pos="1152"/>
        </w:tabs>
        <w:ind w:left="0" w:firstLine="720"/>
        <w:rPr>
          <w:rFonts w:ascii="Times New Roman" w:eastAsia="MinionPro-Regular" w:hAnsi="Times New Roman"/>
          <w:sz w:val="24"/>
          <w:szCs w:val="24"/>
          <w:lang w:val="sr-Cyrl-RS"/>
        </w:rPr>
      </w:pPr>
      <w:r w:rsidRPr="003C6EC1">
        <w:rPr>
          <w:rFonts w:ascii="Times New Roman" w:eastAsia="MinionPro-Regular" w:hAnsi="Times New Roman"/>
          <w:sz w:val="24"/>
          <w:szCs w:val="24"/>
          <w:lang w:val="sr-Cyrl-RS"/>
        </w:rPr>
        <w:t xml:space="preserve">условима и поступцима за промену услова из уговора и праву на раскид уговора пре истека уговорног рока; </w:t>
      </w:r>
    </w:p>
    <w:p w14:paraId="341DF671" w14:textId="1E461A06" w:rsidR="00C23328" w:rsidRPr="003C6EC1" w:rsidRDefault="00C23328" w:rsidP="00A63AAE">
      <w:pPr>
        <w:numPr>
          <w:ilvl w:val="0"/>
          <w:numId w:val="30"/>
        </w:numPr>
        <w:tabs>
          <w:tab w:val="clear" w:pos="1080"/>
          <w:tab w:val="clear" w:pos="1728"/>
          <w:tab w:val="left" w:pos="1152"/>
        </w:tabs>
        <w:ind w:left="0" w:firstLine="605"/>
        <w:rPr>
          <w:rFonts w:ascii="Times New Roman" w:eastAsia="MinionPro-Regular" w:hAnsi="Times New Roman"/>
          <w:sz w:val="24"/>
          <w:szCs w:val="24"/>
          <w:lang w:val="sr-Cyrl-RS"/>
        </w:rPr>
      </w:pPr>
      <w:r w:rsidRPr="003C6EC1">
        <w:rPr>
          <w:rFonts w:ascii="Times New Roman" w:eastAsia="MinionPro-Regular" w:hAnsi="Times New Roman"/>
          <w:sz w:val="24"/>
          <w:szCs w:val="24"/>
          <w:lang w:val="sr-Cyrl-RS"/>
        </w:rPr>
        <w:lastRenderedPageBreak/>
        <w:t>доступности, условима и врстама накнада за одржавање</w:t>
      </w:r>
      <w:r w:rsidR="00FD03E4" w:rsidRPr="003C6EC1">
        <w:rPr>
          <w:rFonts w:ascii="Times New Roman" w:eastAsia="MinionPro-Regular" w:hAnsi="Times New Roman"/>
          <w:sz w:val="24"/>
          <w:szCs w:val="24"/>
          <w:lang w:val="sr-Cyrl-RS"/>
        </w:rPr>
        <w:t>,</w:t>
      </w:r>
      <w:r w:rsidRPr="003C6EC1">
        <w:rPr>
          <w:rFonts w:ascii="Times New Roman" w:eastAsia="MinionPro-Regular" w:hAnsi="Times New Roman"/>
          <w:sz w:val="24"/>
          <w:szCs w:val="24"/>
          <w:lang w:val="sr-Cyrl-RS"/>
        </w:rPr>
        <w:t xml:space="preserve"> ако трговац нуди и услугу одржавања.</w:t>
      </w:r>
    </w:p>
    <w:p w14:paraId="7C840FA9" w14:textId="3FDF46FD" w:rsidR="00C23328" w:rsidRPr="003C6EC1" w:rsidRDefault="00C23328" w:rsidP="00D63EF3">
      <w:pPr>
        <w:tabs>
          <w:tab w:val="clear" w:pos="1728"/>
          <w:tab w:val="left" w:pos="1152"/>
        </w:tabs>
        <w:spacing w:after="0"/>
        <w:ind w:firstLine="720"/>
        <w:rPr>
          <w:rFonts w:ascii="Times New Roman" w:eastAsia="MinionPro-Regular" w:hAnsi="Times New Roman"/>
          <w:sz w:val="24"/>
          <w:szCs w:val="24"/>
          <w:lang w:val="sr-Cyrl-RS"/>
        </w:rPr>
      </w:pPr>
      <w:r w:rsidRPr="003C6EC1">
        <w:rPr>
          <w:rFonts w:ascii="Times New Roman" w:eastAsia="MinionPro-Regular" w:hAnsi="Times New Roman"/>
          <w:sz w:val="24"/>
          <w:szCs w:val="24"/>
          <w:lang w:val="sr-Cyrl-RS"/>
        </w:rPr>
        <w:t xml:space="preserve">Пре закључивања уговора, потрошачу морају да буду стављени на располагање сви релевантни документи, укључујући текст уговора, у писаном облику или на трајном носачу записа. </w:t>
      </w:r>
    </w:p>
    <w:p w14:paraId="73B3374B" w14:textId="77777777" w:rsidR="00D63EF3" w:rsidRPr="003C6EC1" w:rsidRDefault="00D63EF3" w:rsidP="00D63EF3">
      <w:pPr>
        <w:tabs>
          <w:tab w:val="clear" w:pos="1728"/>
          <w:tab w:val="left" w:pos="1152"/>
        </w:tabs>
        <w:spacing w:after="0"/>
        <w:ind w:firstLine="720"/>
        <w:rPr>
          <w:rFonts w:ascii="Times New Roman" w:eastAsia="MinionPro-Regular" w:hAnsi="Times New Roman"/>
          <w:sz w:val="24"/>
          <w:szCs w:val="24"/>
          <w:lang w:val="sr-Cyrl-RS"/>
        </w:rPr>
      </w:pPr>
    </w:p>
    <w:p w14:paraId="7159B297" w14:textId="0C6915A0" w:rsidR="00C23328" w:rsidRPr="003C6EC1" w:rsidRDefault="00C23328" w:rsidP="00D63EF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Остале дужности обавештавања</w:t>
      </w:r>
    </w:p>
    <w:p w14:paraId="366F4B61" w14:textId="77777777" w:rsidR="00D63EF3" w:rsidRPr="003C6EC1" w:rsidRDefault="00D63EF3" w:rsidP="00D63EF3">
      <w:pPr>
        <w:pStyle w:val="Clan"/>
        <w:spacing w:before="0" w:after="0"/>
        <w:rPr>
          <w:rFonts w:ascii="Times New Roman" w:hAnsi="Times New Roman"/>
          <w:b w:val="0"/>
          <w:sz w:val="24"/>
          <w:szCs w:val="24"/>
          <w:lang w:val="sr-Cyrl-RS"/>
        </w:rPr>
      </w:pPr>
    </w:p>
    <w:p w14:paraId="19252FC9" w14:textId="6DFE7F52" w:rsidR="00C23328" w:rsidRPr="003C6EC1" w:rsidRDefault="008426A1" w:rsidP="00D63EF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87</w:t>
      </w:r>
      <w:r w:rsidR="00C23328" w:rsidRPr="003C6EC1">
        <w:rPr>
          <w:rFonts w:ascii="Times New Roman" w:hAnsi="Times New Roman"/>
          <w:b w:val="0"/>
          <w:sz w:val="24"/>
          <w:szCs w:val="24"/>
          <w:lang w:val="sr-Cyrl-RS"/>
        </w:rPr>
        <w:t xml:space="preserve">. </w:t>
      </w:r>
    </w:p>
    <w:p w14:paraId="42A6FF45" w14:textId="77777777" w:rsidR="00C23328" w:rsidRPr="003C6EC1" w:rsidRDefault="00C23328" w:rsidP="00D63EF3">
      <w:pPr>
        <w:tabs>
          <w:tab w:val="clear" w:pos="1728"/>
          <w:tab w:val="left" w:pos="1152"/>
        </w:tabs>
        <w:spacing w:after="0"/>
        <w:ind w:firstLine="720"/>
        <w:rPr>
          <w:rFonts w:ascii="Times New Roman" w:hAnsi="Times New Roman"/>
          <w:strike/>
          <w:sz w:val="24"/>
          <w:szCs w:val="24"/>
          <w:lang w:val="sr-Cyrl-RS"/>
        </w:rPr>
      </w:pPr>
      <w:r w:rsidRPr="003C6EC1">
        <w:rPr>
          <w:rFonts w:ascii="Times New Roman" w:hAnsi="Times New Roman"/>
          <w:sz w:val="24"/>
          <w:szCs w:val="24"/>
          <w:lang w:val="sr-Cyrl-RS"/>
        </w:rPr>
        <w:t>Трговац је дужан да потрошача обавести о промени цена најкасније 30 дана пре почетка примене промењених цена.</w:t>
      </w:r>
    </w:p>
    <w:p w14:paraId="1B9BDE53" w14:textId="0252DE4A" w:rsidR="00C23328" w:rsidRPr="003C6EC1" w:rsidRDefault="00C23328">
      <w:pPr>
        <w:tabs>
          <w:tab w:val="clear" w:pos="1728"/>
          <w:tab w:val="left" w:pos="1152"/>
        </w:tabs>
        <w:ind w:firstLine="720"/>
        <w:rPr>
          <w:rFonts w:ascii="Times New Roman" w:hAnsi="Times New Roman"/>
          <w:strike/>
          <w:sz w:val="24"/>
          <w:szCs w:val="24"/>
          <w:lang w:val="sr-Cyrl-RS"/>
        </w:rPr>
      </w:pPr>
      <w:r w:rsidRPr="003C6EC1">
        <w:rPr>
          <w:rFonts w:ascii="Times New Roman" w:hAnsi="Times New Roman"/>
          <w:sz w:val="24"/>
          <w:szCs w:val="24"/>
          <w:lang w:val="sr-Cyrl-RS"/>
        </w:rPr>
        <w:t xml:space="preserve">Трговац је дужан </w:t>
      </w:r>
      <w:r w:rsidR="00730A43" w:rsidRPr="003C6EC1">
        <w:rPr>
          <w:rFonts w:ascii="Times New Roman" w:hAnsi="Times New Roman"/>
          <w:sz w:val="24"/>
          <w:szCs w:val="24"/>
          <w:lang w:val="sr-Cyrl-RS"/>
        </w:rPr>
        <w:t xml:space="preserve">да </w:t>
      </w:r>
      <w:r w:rsidR="002E549E" w:rsidRPr="003C6EC1">
        <w:rPr>
          <w:rFonts w:ascii="Times New Roman" w:hAnsi="Times New Roman"/>
          <w:sz w:val="24"/>
          <w:szCs w:val="24"/>
          <w:lang w:val="sr-Cyrl-RS"/>
        </w:rPr>
        <w:t>најкасније 30 дана пре почетка примене промењених цена</w:t>
      </w:r>
      <w:r w:rsidR="00ED0112" w:rsidRPr="003C6EC1">
        <w:rPr>
          <w:rFonts w:ascii="Times New Roman" w:hAnsi="Times New Roman"/>
          <w:sz w:val="24"/>
          <w:szCs w:val="24"/>
          <w:lang w:val="sr-Cyrl-RS"/>
        </w:rPr>
        <w:t>, односно</w:t>
      </w:r>
      <w:r w:rsidR="002E549E" w:rsidRPr="003C6EC1">
        <w:rPr>
          <w:rFonts w:ascii="Times New Roman" w:hAnsi="Times New Roman"/>
          <w:sz w:val="24"/>
          <w:szCs w:val="24"/>
          <w:lang w:val="sr-Cyrl-RS"/>
        </w:rPr>
        <w:t xml:space="preserve"> општих услова уговора </w:t>
      </w:r>
      <w:r w:rsidR="00430535" w:rsidRPr="003C6EC1">
        <w:rPr>
          <w:rFonts w:ascii="Times New Roman" w:hAnsi="Times New Roman"/>
          <w:sz w:val="24"/>
          <w:szCs w:val="24"/>
          <w:lang w:val="sr-Cyrl-RS"/>
        </w:rPr>
        <w:t>обавести</w:t>
      </w:r>
      <w:r w:rsidRPr="003C6EC1">
        <w:rPr>
          <w:rFonts w:ascii="Times New Roman" w:hAnsi="Times New Roman"/>
          <w:sz w:val="24"/>
          <w:szCs w:val="24"/>
          <w:lang w:val="sr-Cyrl-RS"/>
        </w:rPr>
        <w:t xml:space="preserve"> потрошача о изме</w:t>
      </w:r>
      <w:r w:rsidR="00ED0112" w:rsidRPr="003C6EC1">
        <w:rPr>
          <w:rFonts w:ascii="Times New Roman" w:hAnsi="Times New Roman"/>
          <w:sz w:val="24"/>
          <w:szCs w:val="24"/>
          <w:lang w:val="sr-Cyrl-RS"/>
        </w:rPr>
        <w:t>ни методологије формирања цена, односно</w:t>
      </w:r>
      <w:r w:rsidRPr="003C6EC1">
        <w:rPr>
          <w:rFonts w:ascii="Times New Roman" w:hAnsi="Times New Roman"/>
          <w:sz w:val="24"/>
          <w:szCs w:val="24"/>
          <w:lang w:val="sr-Cyrl-RS"/>
        </w:rPr>
        <w:t xml:space="preserve"> општих услова уговора, </w:t>
      </w:r>
      <w:r w:rsidR="00CB4046" w:rsidRPr="003C6EC1">
        <w:rPr>
          <w:rFonts w:ascii="Times New Roman" w:hAnsi="Times New Roman"/>
          <w:sz w:val="24"/>
          <w:szCs w:val="24"/>
          <w:lang w:val="sr-Cyrl-RS"/>
        </w:rPr>
        <w:t xml:space="preserve">а </w:t>
      </w:r>
      <w:r w:rsidR="002E549E" w:rsidRPr="003C6EC1">
        <w:rPr>
          <w:rFonts w:ascii="Times New Roman" w:hAnsi="Times New Roman"/>
          <w:sz w:val="24"/>
          <w:szCs w:val="24"/>
          <w:lang w:val="sr-Cyrl-RS"/>
        </w:rPr>
        <w:t xml:space="preserve">ако лично обавештавање потрошача није могуће, да обавести потрошаче </w:t>
      </w:r>
      <w:r w:rsidR="00CB4046" w:rsidRPr="003C6EC1">
        <w:rPr>
          <w:rFonts w:ascii="Times New Roman" w:hAnsi="Times New Roman"/>
          <w:sz w:val="24"/>
          <w:szCs w:val="24"/>
          <w:lang w:val="sr-Cyrl-RS"/>
        </w:rPr>
        <w:t>јавно</w:t>
      </w:r>
      <w:r w:rsidR="002E549E" w:rsidRPr="003C6EC1">
        <w:rPr>
          <w:rFonts w:ascii="Times New Roman" w:hAnsi="Times New Roman"/>
          <w:sz w:val="24"/>
          <w:szCs w:val="24"/>
          <w:lang w:val="sr-Cyrl-RS"/>
        </w:rPr>
        <w:t>.</w:t>
      </w:r>
      <w:r w:rsidR="00CB4046" w:rsidRPr="003C6EC1">
        <w:rPr>
          <w:rFonts w:ascii="Times New Roman" w:hAnsi="Times New Roman"/>
          <w:sz w:val="24"/>
          <w:szCs w:val="24"/>
          <w:lang w:val="sr-Cyrl-RS"/>
        </w:rPr>
        <w:t xml:space="preserve"> </w:t>
      </w:r>
    </w:p>
    <w:p w14:paraId="45ACCAFA" w14:textId="7D217C1C" w:rsidR="00C23328" w:rsidRPr="003C6EC1" w:rsidRDefault="00701303" w:rsidP="00D63EF3">
      <w:pPr>
        <w:tabs>
          <w:tab w:val="clear" w:pos="1728"/>
          <w:tab w:val="left" w:pos="1152"/>
        </w:tabs>
        <w:spacing w:after="0"/>
        <w:ind w:firstLine="720"/>
        <w:rPr>
          <w:rFonts w:ascii="Times New Roman" w:hAnsi="Times New Roman"/>
          <w:sz w:val="24"/>
          <w:szCs w:val="24"/>
          <w:lang w:val="sr-Cyrl-RS"/>
        </w:rPr>
      </w:pPr>
      <w:r w:rsidRPr="003C6EC1">
        <w:rPr>
          <w:rFonts w:ascii="Times New Roman" w:eastAsia="SimSun" w:hAnsi="Times New Roman"/>
          <w:sz w:val="24"/>
          <w:szCs w:val="24"/>
          <w:lang w:val="sr-Cyrl-RS"/>
        </w:rPr>
        <w:t>Трговац је дужан да</w:t>
      </w:r>
      <w:r w:rsidR="00C71201" w:rsidRPr="003C6EC1">
        <w:rPr>
          <w:rFonts w:ascii="Times New Roman" w:eastAsia="SimSun" w:hAnsi="Times New Roman"/>
          <w:sz w:val="24"/>
          <w:szCs w:val="24"/>
          <w:lang w:val="sr-Cyrl-RS"/>
        </w:rPr>
        <w:t>, к</w:t>
      </w:r>
      <w:r w:rsidR="00897568" w:rsidRPr="003C6EC1">
        <w:rPr>
          <w:rFonts w:ascii="Times New Roman" w:eastAsia="SimSun" w:hAnsi="Times New Roman"/>
          <w:sz w:val="24"/>
          <w:szCs w:val="24"/>
          <w:lang w:val="sr-Cyrl-RS"/>
        </w:rPr>
        <w:t>ада измене методологије</w:t>
      </w:r>
      <w:r w:rsidR="00C71201" w:rsidRPr="003C6EC1">
        <w:rPr>
          <w:rFonts w:ascii="Times New Roman" w:eastAsia="SimSun" w:hAnsi="Times New Roman"/>
          <w:sz w:val="24"/>
          <w:szCs w:val="24"/>
          <w:lang w:val="sr-Cyrl-RS"/>
        </w:rPr>
        <w:t xml:space="preserve"> формирања цена и промене цена услуга од општег економског интереса подлежу добијању претходног одобрења или сагласности носиоца јавних овлашћења, </w:t>
      </w:r>
      <w:r w:rsidRPr="003C6EC1">
        <w:rPr>
          <w:rFonts w:ascii="Times New Roman" w:hAnsi="Times New Roman"/>
          <w:sz w:val="24"/>
          <w:szCs w:val="24"/>
          <w:lang w:val="sr-Cyrl-RS"/>
        </w:rPr>
        <w:t>најкасније 30 дана пре почетка примене промењених цена</w:t>
      </w:r>
      <w:r w:rsidRPr="003C6EC1">
        <w:rPr>
          <w:rFonts w:ascii="Times New Roman" w:eastAsia="SimSun" w:hAnsi="Times New Roman"/>
          <w:sz w:val="24"/>
          <w:szCs w:val="24"/>
          <w:lang w:val="sr-Cyrl-RS"/>
        </w:rPr>
        <w:t xml:space="preserve"> </w:t>
      </w:r>
      <w:r w:rsidR="00C30BE4" w:rsidRPr="003C6EC1">
        <w:rPr>
          <w:rFonts w:ascii="Times New Roman" w:eastAsia="SimSun" w:hAnsi="Times New Roman"/>
          <w:sz w:val="24"/>
          <w:szCs w:val="24"/>
          <w:lang w:val="sr-Cyrl-RS"/>
        </w:rPr>
        <w:t xml:space="preserve">и измењене методологије формирања цена </w:t>
      </w:r>
      <w:r w:rsidRPr="003C6EC1">
        <w:rPr>
          <w:rFonts w:ascii="Times New Roman" w:eastAsia="SimSun" w:hAnsi="Times New Roman"/>
          <w:sz w:val="24"/>
          <w:szCs w:val="24"/>
          <w:lang w:val="sr-Cyrl-RS"/>
        </w:rPr>
        <w:t>обавести потрошача о изменама,</w:t>
      </w:r>
      <w:r w:rsidRPr="003C6EC1">
        <w:rPr>
          <w:rFonts w:ascii="Times New Roman" w:hAnsi="Times New Roman"/>
          <w:sz w:val="24"/>
          <w:szCs w:val="24"/>
          <w:lang w:val="sr-Cyrl-RS"/>
        </w:rPr>
        <w:t xml:space="preserve"> а </w:t>
      </w:r>
      <w:r w:rsidR="00C71201" w:rsidRPr="003C6EC1">
        <w:rPr>
          <w:rFonts w:ascii="Times New Roman" w:hAnsi="Times New Roman"/>
          <w:sz w:val="24"/>
          <w:szCs w:val="24"/>
          <w:lang w:val="sr-Cyrl-RS"/>
        </w:rPr>
        <w:t xml:space="preserve">ако лично обавештавање потрошача није могуће, да обавести потрошаче јавно. </w:t>
      </w:r>
    </w:p>
    <w:p w14:paraId="08A34BF1" w14:textId="77777777" w:rsidR="00D63EF3" w:rsidRPr="003C6EC1" w:rsidRDefault="00D63EF3" w:rsidP="00D63EF3">
      <w:pPr>
        <w:tabs>
          <w:tab w:val="clear" w:pos="1728"/>
          <w:tab w:val="left" w:pos="1152"/>
        </w:tabs>
        <w:spacing w:after="0"/>
        <w:ind w:firstLine="720"/>
        <w:rPr>
          <w:rFonts w:ascii="Times New Roman" w:hAnsi="Times New Roman"/>
          <w:strike/>
          <w:sz w:val="24"/>
          <w:szCs w:val="24"/>
          <w:lang w:val="sr-Cyrl-RS"/>
        </w:rPr>
      </w:pPr>
    </w:p>
    <w:p w14:paraId="10F3B4D6" w14:textId="433E4EE4" w:rsidR="00C23328" w:rsidRPr="003C6EC1" w:rsidRDefault="00C23328" w:rsidP="00D63EF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Право на раскид</w:t>
      </w:r>
    </w:p>
    <w:p w14:paraId="48654CCE" w14:textId="77777777" w:rsidR="00D63EF3" w:rsidRPr="003C6EC1" w:rsidRDefault="00D63EF3" w:rsidP="00D63EF3">
      <w:pPr>
        <w:pStyle w:val="Clan"/>
        <w:spacing w:before="0" w:after="0"/>
        <w:rPr>
          <w:rFonts w:ascii="Times New Roman" w:hAnsi="Times New Roman"/>
          <w:b w:val="0"/>
          <w:sz w:val="24"/>
          <w:szCs w:val="24"/>
          <w:lang w:val="sr-Cyrl-RS"/>
        </w:rPr>
      </w:pPr>
    </w:p>
    <w:p w14:paraId="706D2B50" w14:textId="5F5736F5" w:rsidR="00C23328" w:rsidRPr="003C6EC1" w:rsidRDefault="008426A1" w:rsidP="00D63EF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88</w:t>
      </w:r>
      <w:r w:rsidR="00C23328" w:rsidRPr="003C6EC1">
        <w:rPr>
          <w:rFonts w:ascii="Times New Roman" w:hAnsi="Times New Roman"/>
          <w:b w:val="0"/>
          <w:sz w:val="24"/>
          <w:szCs w:val="24"/>
          <w:lang w:val="sr-Cyrl-RS"/>
        </w:rPr>
        <w:t xml:space="preserve">. </w:t>
      </w:r>
    </w:p>
    <w:p w14:paraId="27239765" w14:textId="05ED1AB9" w:rsidR="00C23328" w:rsidRPr="003C6EC1" w:rsidRDefault="00C23328" w:rsidP="00D63EF3">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Потрошач има право да раскине уговор о пружању услуга од општег економског интереса ако није сагласан са променом цене, односно тарифе</w:t>
      </w:r>
      <w:r w:rsidR="00701303"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 изменом општих услова уговора наведеним у обавештењу трговца, </w:t>
      </w:r>
      <w:r w:rsidR="00701303" w:rsidRPr="003C6EC1">
        <w:rPr>
          <w:rFonts w:ascii="Times New Roman" w:hAnsi="Times New Roman"/>
          <w:sz w:val="24"/>
          <w:szCs w:val="24"/>
          <w:lang w:val="sr-Cyrl-RS"/>
        </w:rPr>
        <w:t>са  квалитетом</w:t>
      </w:r>
      <w:r w:rsidRPr="003C6EC1">
        <w:rPr>
          <w:rFonts w:ascii="Times New Roman" w:hAnsi="Times New Roman"/>
          <w:sz w:val="24"/>
          <w:szCs w:val="24"/>
          <w:lang w:val="sr-Cyrl-RS"/>
        </w:rPr>
        <w:t xml:space="preserve"> пружених услуга</w:t>
      </w:r>
      <w:r w:rsidR="006A1324" w:rsidRPr="003C6EC1">
        <w:rPr>
          <w:rFonts w:ascii="Times New Roman" w:hAnsi="Times New Roman"/>
          <w:sz w:val="24"/>
          <w:szCs w:val="24"/>
          <w:lang w:val="sr-Cyrl-RS"/>
        </w:rPr>
        <w:t xml:space="preserve"> и ако услуга није пружена</w:t>
      </w:r>
      <w:r w:rsidRPr="003C6EC1">
        <w:rPr>
          <w:rFonts w:ascii="Times New Roman" w:hAnsi="Times New Roman"/>
          <w:sz w:val="24"/>
          <w:szCs w:val="24"/>
          <w:lang w:val="sr-Cyrl-RS"/>
        </w:rPr>
        <w:t xml:space="preserve">. </w:t>
      </w:r>
    </w:p>
    <w:p w14:paraId="1B73D6EF" w14:textId="405BE795" w:rsidR="00C23328" w:rsidRPr="003C6EC1" w:rsidRDefault="00C23328" w:rsidP="00D63EF3">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Потрошач је дужан да уплати износ за услуге које су му пружене до раскида уговора.</w:t>
      </w:r>
    </w:p>
    <w:p w14:paraId="20D01958" w14:textId="77777777" w:rsidR="00D63EF3" w:rsidRPr="003C6EC1" w:rsidRDefault="00D63EF3" w:rsidP="00D63EF3">
      <w:pPr>
        <w:tabs>
          <w:tab w:val="clear" w:pos="1728"/>
          <w:tab w:val="left" w:pos="1152"/>
        </w:tabs>
        <w:spacing w:after="0"/>
        <w:ind w:firstLine="720"/>
        <w:rPr>
          <w:rFonts w:ascii="Times New Roman" w:hAnsi="Times New Roman"/>
          <w:sz w:val="24"/>
          <w:szCs w:val="24"/>
          <w:lang w:val="sr-Cyrl-RS"/>
        </w:rPr>
      </w:pPr>
    </w:p>
    <w:p w14:paraId="46094F1D" w14:textId="55086F8B" w:rsidR="00C23328" w:rsidRPr="003C6EC1" w:rsidRDefault="00C23328" w:rsidP="00D63EF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Право на промену пружаоца услуге</w:t>
      </w:r>
    </w:p>
    <w:p w14:paraId="3FAC1843" w14:textId="77777777" w:rsidR="00D63EF3" w:rsidRPr="003C6EC1" w:rsidRDefault="00D63EF3" w:rsidP="00D63EF3">
      <w:pPr>
        <w:pStyle w:val="Clan"/>
        <w:spacing w:before="0" w:after="0"/>
        <w:rPr>
          <w:rFonts w:ascii="Times New Roman" w:hAnsi="Times New Roman"/>
          <w:b w:val="0"/>
          <w:sz w:val="24"/>
          <w:szCs w:val="24"/>
          <w:lang w:val="sr-Cyrl-RS"/>
        </w:rPr>
      </w:pPr>
    </w:p>
    <w:p w14:paraId="6E2CDF87" w14:textId="72B38A02" w:rsidR="00C23328" w:rsidRPr="003C6EC1" w:rsidRDefault="008426A1" w:rsidP="00D63EF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89</w:t>
      </w:r>
      <w:r w:rsidR="00C23328" w:rsidRPr="003C6EC1">
        <w:rPr>
          <w:rFonts w:ascii="Times New Roman" w:hAnsi="Times New Roman"/>
          <w:b w:val="0"/>
          <w:sz w:val="24"/>
          <w:szCs w:val="24"/>
          <w:lang w:val="sr-Cyrl-RS"/>
        </w:rPr>
        <w:t>.</w:t>
      </w:r>
    </w:p>
    <w:p w14:paraId="4A882FA2" w14:textId="2F4050E8" w:rsidR="00C23328" w:rsidRPr="003C6EC1" w:rsidRDefault="00C23328" w:rsidP="00D63EF3">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омогући потрошачу закључивање уговора са другим трговцем који пружа услуге од општег економског интереса исте врсте без плаћ</w:t>
      </w:r>
      <w:r w:rsidR="005A0541" w:rsidRPr="003C6EC1">
        <w:rPr>
          <w:rFonts w:ascii="Times New Roman" w:hAnsi="Times New Roman"/>
          <w:sz w:val="24"/>
          <w:szCs w:val="24"/>
          <w:lang w:val="sr-Cyrl-RS"/>
        </w:rPr>
        <w:t>ања накнаде</w:t>
      </w:r>
      <w:r w:rsidRPr="003C6EC1">
        <w:rPr>
          <w:rFonts w:ascii="Times New Roman" w:hAnsi="Times New Roman"/>
          <w:sz w:val="24"/>
          <w:szCs w:val="24"/>
          <w:lang w:val="sr-Cyrl-RS"/>
        </w:rPr>
        <w:t xml:space="preserve">. </w:t>
      </w:r>
    </w:p>
    <w:p w14:paraId="659841C6" w14:textId="26F54217" w:rsidR="00C23328" w:rsidRPr="003C6EC1" w:rsidRDefault="00C23328" w:rsidP="00D63EF3">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Рок у коме је трговац дужан да омогући потрошачу закључивање уговора из става 1. овог члана не може бити дуж</w:t>
      </w:r>
      <w:r w:rsidR="00AE751A" w:rsidRPr="003C6EC1">
        <w:rPr>
          <w:rFonts w:ascii="Times New Roman" w:hAnsi="Times New Roman"/>
          <w:sz w:val="24"/>
          <w:szCs w:val="24"/>
          <w:lang w:val="sr-Cyrl-RS"/>
        </w:rPr>
        <w:t>и од месец дана од дана када је потрошач обавестио трговца</w:t>
      </w:r>
      <w:r w:rsidRPr="003C6EC1">
        <w:rPr>
          <w:rFonts w:ascii="Times New Roman" w:hAnsi="Times New Roman"/>
          <w:sz w:val="24"/>
          <w:szCs w:val="24"/>
          <w:lang w:val="sr-Cyrl-RS"/>
        </w:rPr>
        <w:t xml:space="preserve"> о тој намери, осим ако посебним законом није </w:t>
      </w:r>
      <w:r w:rsidR="00AE751A" w:rsidRPr="003C6EC1">
        <w:rPr>
          <w:rFonts w:ascii="Times New Roman" w:hAnsi="Times New Roman"/>
          <w:sz w:val="24"/>
          <w:szCs w:val="24"/>
          <w:lang w:val="sr-Cyrl-RS"/>
        </w:rPr>
        <w:t>другачије</w:t>
      </w:r>
      <w:r w:rsidR="00190220" w:rsidRPr="003C6EC1">
        <w:rPr>
          <w:rFonts w:ascii="Times New Roman" w:hAnsi="Times New Roman"/>
          <w:sz w:val="24"/>
          <w:szCs w:val="24"/>
          <w:lang w:val="sr-Cyrl-RS"/>
        </w:rPr>
        <w:t xml:space="preserve"> уређено</w:t>
      </w:r>
      <w:r w:rsidRPr="003C6EC1">
        <w:rPr>
          <w:rFonts w:ascii="Times New Roman" w:hAnsi="Times New Roman"/>
          <w:sz w:val="24"/>
          <w:szCs w:val="24"/>
          <w:lang w:val="sr-Cyrl-RS"/>
        </w:rPr>
        <w:t xml:space="preserve">. </w:t>
      </w:r>
    </w:p>
    <w:p w14:paraId="29F53111" w14:textId="77777777" w:rsidR="00D63EF3" w:rsidRPr="003C6EC1" w:rsidRDefault="00D63EF3" w:rsidP="00D63EF3">
      <w:pPr>
        <w:tabs>
          <w:tab w:val="clear" w:pos="1728"/>
          <w:tab w:val="left" w:pos="1152"/>
        </w:tabs>
        <w:spacing w:after="0"/>
        <w:ind w:firstLine="720"/>
        <w:rPr>
          <w:rFonts w:ascii="Times New Roman" w:hAnsi="Times New Roman"/>
          <w:sz w:val="24"/>
          <w:szCs w:val="24"/>
          <w:lang w:val="sr-Cyrl-RS"/>
        </w:rPr>
      </w:pPr>
    </w:p>
    <w:p w14:paraId="7A43934A" w14:textId="66E552AE" w:rsidR="00C23328" w:rsidRPr="003C6EC1" w:rsidRDefault="00C23328" w:rsidP="00D63EF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Спецификација рачуна</w:t>
      </w:r>
    </w:p>
    <w:p w14:paraId="06A1D0D4" w14:textId="77777777" w:rsidR="00D63EF3" w:rsidRPr="003C6EC1" w:rsidRDefault="00D63EF3" w:rsidP="00D63EF3">
      <w:pPr>
        <w:pStyle w:val="Clan"/>
        <w:spacing w:before="0" w:after="0"/>
        <w:rPr>
          <w:rFonts w:ascii="Times New Roman" w:hAnsi="Times New Roman"/>
          <w:b w:val="0"/>
          <w:sz w:val="24"/>
          <w:szCs w:val="24"/>
          <w:lang w:val="sr-Cyrl-RS"/>
        </w:rPr>
      </w:pPr>
    </w:p>
    <w:p w14:paraId="0D766C2E" w14:textId="66AFA3FE" w:rsidR="00C23328" w:rsidRPr="003C6EC1" w:rsidRDefault="008426A1" w:rsidP="00D63EF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90</w:t>
      </w:r>
      <w:r w:rsidR="00C23328" w:rsidRPr="003C6EC1">
        <w:rPr>
          <w:rFonts w:ascii="Times New Roman" w:hAnsi="Times New Roman"/>
          <w:b w:val="0"/>
          <w:sz w:val="24"/>
          <w:szCs w:val="24"/>
          <w:lang w:val="sr-Cyrl-RS"/>
        </w:rPr>
        <w:t xml:space="preserve">. </w:t>
      </w:r>
    </w:p>
    <w:p w14:paraId="1320E293" w14:textId="77777777" w:rsidR="00C23328" w:rsidRPr="003C6EC1" w:rsidRDefault="00C23328" w:rsidP="00D63EF3">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Трговац је дужан да рачуне за пружене услуге од општег економског интереса доставља без кашњења и у роковима који омогућавају да потрошач </w:t>
      </w:r>
      <w:r w:rsidRPr="003C6EC1">
        <w:rPr>
          <w:rFonts w:ascii="Times New Roman" w:hAnsi="Times New Roman"/>
          <w:sz w:val="24"/>
          <w:szCs w:val="24"/>
          <w:lang w:val="sr-Cyrl-RS"/>
        </w:rPr>
        <w:lastRenderedPageBreak/>
        <w:t xml:space="preserve">прати остварену потрошњу и задужење за обрачунски период од највише месец дана. </w:t>
      </w:r>
    </w:p>
    <w:p w14:paraId="6FA0EE47"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Трговац је дужан да у рачуну за пружене услуге од општег економског интереса наведе елементе који потрошачу омогућавају да: </w:t>
      </w:r>
    </w:p>
    <w:p w14:paraId="0BE20192" w14:textId="77777777" w:rsidR="00C23328" w:rsidRPr="003C6EC1" w:rsidRDefault="00C23328" w:rsidP="00A63AAE">
      <w:pPr>
        <w:numPr>
          <w:ilvl w:val="0"/>
          <w:numId w:val="17"/>
        </w:numPr>
        <w:tabs>
          <w:tab w:val="clear" w:pos="1734"/>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проверава и прати износ свог задужења; </w:t>
      </w:r>
    </w:p>
    <w:p w14:paraId="7863078A" w14:textId="77777777" w:rsidR="00C23328" w:rsidRPr="003C6EC1" w:rsidRDefault="00C23328" w:rsidP="00A63AAE">
      <w:pPr>
        <w:numPr>
          <w:ilvl w:val="0"/>
          <w:numId w:val="17"/>
        </w:numPr>
        <w:tabs>
          <w:tab w:val="clear" w:pos="1734"/>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остварује увид у текућу потрошњу ради провере укупне потрошње према пруженом квалитету услуге.</w:t>
      </w:r>
    </w:p>
    <w:p w14:paraId="0A25409B" w14:textId="19AEB87A"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потрошачу без накнаде на његов захтев достави детаљну спецификацију рачуна.</w:t>
      </w:r>
    </w:p>
    <w:p w14:paraId="5EE7DE96" w14:textId="5F8FF258" w:rsidR="008A1910" w:rsidRPr="003C6EC1" w:rsidRDefault="008A1910" w:rsidP="008A1910">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Ако је уговор о пружању услуга од општег економског интереса закључен на одређени рок, датум истека рока мора бити назначен на сваком рачуну.</w:t>
      </w:r>
    </w:p>
    <w:p w14:paraId="522C3D5E" w14:textId="5088E740" w:rsidR="00C23328" w:rsidRPr="003C6EC1" w:rsidRDefault="00C23328">
      <w:pPr>
        <w:tabs>
          <w:tab w:val="clear" w:pos="1728"/>
          <w:tab w:val="left" w:pos="1152"/>
        </w:tabs>
        <w:ind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 xml:space="preserve">Када потрошач касни са плаћањем, обрачунате накнаде за закаснела плаћања морају бити у складу са трошковима и трговац не сме обрачунавати каматну стопу на заостали дуг супротно принудним прописима, а нарочито </w:t>
      </w:r>
      <w:r w:rsidR="00AE14D7" w:rsidRPr="003C6EC1">
        <w:rPr>
          <w:rFonts w:ascii="Times New Roman" w:hAnsi="Times New Roman"/>
          <w:sz w:val="24"/>
          <w:szCs w:val="24"/>
          <w:lang w:val="sr-Cyrl-RS"/>
        </w:rPr>
        <w:t>закону</w:t>
      </w:r>
      <w:r w:rsidRPr="003C6EC1">
        <w:rPr>
          <w:rFonts w:ascii="Times New Roman" w:hAnsi="Times New Roman"/>
          <w:sz w:val="24"/>
          <w:szCs w:val="24"/>
          <w:lang w:val="sr-Cyrl-RS"/>
        </w:rPr>
        <w:t xml:space="preserve"> који</w:t>
      </w:r>
      <w:r w:rsidR="00FD03E4" w:rsidRPr="003C6EC1">
        <w:rPr>
          <w:rFonts w:ascii="Times New Roman" w:hAnsi="Times New Roman"/>
          <w:sz w:val="24"/>
          <w:szCs w:val="24"/>
          <w:lang w:val="sr-Cyrl-RS"/>
        </w:rPr>
        <w:t>м се</w:t>
      </w:r>
      <w:r w:rsidRPr="003C6EC1">
        <w:rPr>
          <w:rFonts w:ascii="Times New Roman" w:hAnsi="Times New Roman"/>
          <w:sz w:val="24"/>
          <w:szCs w:val="24"/>
          <w:lang w:val="sr-Cyrl-RS"/>
        </w:rPr>
        <w:t xml:space="preserve"> уређује висин</w:t>
      </w:r>
      <w:r w:rsidR="00FD03E4" w:rsidRPr="003C6EC1">
        <w:rPr>
          <w:rFonts w:ascii="Times New Roman" w:hAnsi="Times New Roman"/>
          <w:sz w:val="24"/>
          <w:szCs w:val="24"/>
          <w:lang w:val="sr-Cyrl-RS"/>
        </w:rPr>
        <w:t>а</w:t>
      </w:r>
      <w:r w:rsidRPr="003C6EC1">
        <w:rPr>
          <w:rFonts w:ascii="Times New Roman" w:hAnsi="Times New Roman"/>
          <w:sz w:val="24"/>
          <w:szCs w:val="24"/>
          <w:lang w:val="sr-Cyrl-RS"/>
        </w:rPr>
        <w:t xml:space="preserve"> стопе затезне камате.</w:t>
      </w:r>
    </w:p>
    <w:p w14:paraId="063B2ECC" w14:textId="77777777" w:rsidR="00C23328" w:rsidRPr="003C6EC1" w:rsidRDefault="00C23328">
      <w:pPr>
        <w:tabs>
          <w:tab w:val="clear" w:pos="1728"/>
          <w:tab w:val="left" w:pos="1152"/>
        </w:tabs>
        <w:ind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Услуга читања мерних уређаја у циљу издавања рачуна је бесплатна.</w:t>
      </w:r>
    </w:p>
    <w:p w14:paraId="116B45F9" w14:textId="35CE984B" w:rsidR="008A1910" w:rsidRPr="003C6EC1" w:rsidRDefault="00C23328" w:rsidP="00D63EF3">
      <w:pPr>
        <w:tabs>
          <w:tab w:val="clear" w:pos="1728"/>
          <w:tab w:val="left" w:pos="1152"/>
        </w:tabs>
        <w:spacing w:after="0"/>
        <w:ind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 xml:space="preserve">Услуге које су бесплатне за </w:t>
      </w:r>
      <w:r w:rsidR="00C361E8" w:rsidRPr="003C6EC1">
        <w:rPr>
          <w:rFonts w:ascii="Times New Roman" w:eastAsia="SimSun" w:hAnsi="Times New Roman"/>
          <w:sz w:val="24"/>
          <w:szCs w:val="24"/>
          <w:lang w:val="sr-Cyrl-RS"/>
        </w:rPr>
        <w:t xml:space="preserve">потрошача </w:t>
      </w:r>
      <w:r w:rsidRPr="003C6EC1">
        <w:rPr>
          <w:rFonts w:ascii="Times New Roman" w:eastAsia="SimSun" w:hAnsi="Times New Roman"/>
          <w:sz w:val="24"/>
          <w:szCs w:val="24"/>
          <w:lang w:val="sr-Cyrl-RS"/>
        </w:rPr>
        <w:t>т</w:t>
      </w:r>
      <w:r w:rsidR="00C361E8" w:rsidRPr="003C6EC1">
        <w:rPr>
          <w:rFonts w:ascii="Times New Roman" w:eastAsia="SimSun" w:hAnsi="Times New Roman"/>
          <w:sz w:val="24"/>
          <w:szCs w:val="24"/>
          <w:lang w:val="sr-Cyrl-RS"/>
        </w:rPr>
        <w:t>реба да буду означене на рачу</w:t>
      </w:r>
      <w:r w:rsidR="004C5AE8" w:rsidRPr="003C6EC1">
        <w:rPr>
          <w:rFonts w:ascii="Times New Roman" w:eastAsia="SimSun" w:hAnsi="Times New Roman"/>
          <w:sz w:val="24"/>
          <w:szCs w:val="24"/>
          <w:lang w:val="sr-Cyrl-RS"/>
        </w:rPr>
        <w:t>ну, уз навођење да су бесплатне.</w:t>
      </w:r>
      <w:r w:rsidR="00C361E8" w:rsidRPr="003C6EC1">
        <w:rPr>
          <w:rFonts w:ascii="Times New Roman" w:eastAsia="SimSun" w:hAnsi="Times New Roman"/>
          <w:sz w:val="24"/>
          <w:szCs w:val="24"/>
          <w:lang w:val="sr-Cyrl-RS"/>
        </w:rPr>
        <w:t xml:space="preserve"> </w:t>
      </w:r>
    </w:p>
    <w:p w14:paraId="51B53755" w14:textId="77777777" w:rsidR="00D63EF3" w:rsidRPr="003C6EC1" w:rsidRDefault="00D63EF3" w:rsidP="00D63EF3">
      <w:pPr>
        <w:tabs>
          <w:tab w:val="clear" w:pos="1728"/>
          <w:tab w:val="left" w:pos="1152"/>
        </w:tabs>
        <w:spacing w:after="0"/>
        <w:ind w:firstLine="720"/>
        <w:rPr>
          <w:rFonts w:ascii="Times New Roman" w:eastAsia="SimSun" w:hAnsi="Times New Roman"/>
          <w:sz w:val="24"/>
          <w:szCs w:val="24"/>
          <w:lang w:val="sr-Cyrl-RS"/>
        </w:rPr>
      </w:pPr>
    </w:p>
    <w:p w14:paraId="46F8BE52" w14:textId="55267981" w:rsidR="00577376" w:rsidRPr="003C6EC1" w:rsidRDefault="00577376" w:rsidP="00D63EF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Бесплатна телефонска линија</w:t>
      </w:r>
    </w:p>
    <w:p w14:paraId="4010256D" w14:textId="77777777" w:rsidR="00D63EF3" w:rsidRPr="003C6EC1" w:rsidRDefault="00D63EF3" w:rsidP="00D63EF3">
      <w:pPr>
        <w:pStyle w:val="Clan"/>
        <w:spacing w:before="0" w:after="0"/>
        <w:rPr>
          <w:rFonts w:ascii="Times New Roman" w:hAnsi="Times New Roman"/>
          <w:b w:val="0"/>
          <w:sz w:val="24"/>
          <w:szCs w:val="24"/>
          <w:lang w:val="sr-Cyrl-RS"/>
        </w:rPr>
      </w:pPr>
    </w:p>
    <w:p w14:paraId="55208B8C" w14:textId="4832AE50" w:rsidR="00C23328" w:rsidRPr="003C6EC1" w:rsidRDefault="008426A1" w:rsidP="00D63EF3">
      <w:pPr>
        <w:pStyle w:val="Clan"/>
        <w:spacing w:before="0" w:after="0"/>
        <w:rPr>
          <w:rFonts w:ascii="Times New Roman" w:eastAsia="SimSun" w:hAnsi="Times New Roman"/>
          <w:b w:val="0"/>
          <w:sz w:val="24"/>
          <w:szCs w:val="24"/>
          <w:lang w:val="sr-Cyrl-RS"/>
        </w:rPr>
      </w:pPr>
      <w:r w:rsidRPr="003C6EC1">
        <w:rPr>
          <w:rFonts w:ascii="Times New Roman" w:hAnsi="Times New Roman"/>
          <w:b w:val="0"/>
          <w:sz w:val="24"/>
          <w:szCs w:val="24"/>
          <w:lang w:val="sr-Cyrl-RS"/>
        </w:rPr>
        <w:t>Члан 91</w:t>
      </w:r>
      <w:r w:rsidR="00C23328" w:rsidRPr="003C6EC1">
        <w:rPr>
          <w:rFonts w:ascii="Times New Roman" w:hAnsi="Times New Roman"/>
          <w:b w:val="0"/>
          <w:sz w:val="24"/>
          <w:szCs w:val="24"/>
          <w:lang w:val="sr-Cyrl-RS"/>
        </w:rPr>
        <w:t xml:space="preserve">. </w:t>
      </w:r>
    </w:p>
    <w:p w14:paraId="5C9650A0" w14:textId="0B9B5CA8" w:rsidR="00C23328" w:rsidRPr="003C6EC1" w:rsidRDefault="00577376" w:rsidP="00D63EF3">
      <w:pPr>
        <w:tabs>
          <w:tab w:val="clear" w:pos="1728"/>
          <w:tab w:val="left" w:pos="1152"/>
        </w:tabs>
        <w:spacing w:after="0"/>
        <w:ind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T</w:t>
      </w:r>
      <w:r w:rsidR="00C23328" w:rsidRPr="003C6EC1">
        <w:rPr>
          <w:rFonts w:ascii="Times New Roman" w:eastAsia="SimSun" w:hAnsi="Times New Roman"/>
          <w:sz w:val="24"/>
          <w:szCs w:val="24"/>
          <w:lang w:val="sr-Cyrl-RS"/>
        </w:rPr>
        <w:t>рговци који пружају услуге од општег економског интереса дужни су да обезбеде постојање и несметано функционисање бесплатних телефонских линија ради омогућавања потрошачима да лако контактирају трговца у вези са питањима и проблемима прикључивања на дистрибутивну мрежу, као и квалитетом и коришћењем услуга од општег економског интереса.</w:t>
      </w:r>
    </w:p>
    <w:p w14:paraId="623E6262" w14:textId="77777777" w:rsidR="00D63EF3" w:rsidRPr="003C6EC1" w:rsidRDefault="00D63EF3" w:rsidP="00D63EF3">
      <w:pPr>
        <w:tabs>
          <w:tab w:val="clear" w:pos="1728"/>
          <w:tab w:val="left" w:pos="1152"/>
        </w:tabs>
        <w:spacing w:after="0"/>
        <w:ind w:firstLine="720"/>
        <w:rPr>
          <w:rFonts w:ascii="Times New Roman" w:eastAsia="SimSun" w:hAnsi="Times New Roman"/>
          <w:sz w:val="24"/>
          <w:szCs w:val="24"/>
          <w:lang w:val="sr-Cyrl-RS"/>
        </w:rPr>
      </w:pPr>
    </w:p>
    <w:p w14:paraId="2412A8E4" w14:textId="6CA6F595" w:rsidR="00577376" w:rsidRPr="003C6EC1" w:rsidRDefault="00577376" w:rsidP="00D63EF3">
      <w:pPr>
        <w:tabs>
          <w:tab w:val="clear" w:pos="1728"/>
          <w:tab w:val="left" w:pos="1152"/>
        </w:tabs>
        <w:spacing w:after="0"/>
        <w:ind w:firstLine="720"/>
        <w:jc w:val="center"/>
        <w:rPr>
          <w:rFonts w:ascii="Times New Roman" w:eastAsia="SimSun" w:hAnsi="Times New Roman"/>
          <w:sz w:val="24"/>
          <w:szCs w:val="24"/>
          <w:lang w:val="sr-Cyrl-RS"/>
        </w:rPr>
      </w:pPr>
      <w:r w:rsidRPr="003C6EC1">
        <w:rPr>
          <w:rFonts w:ascii="Times New Roman" w:eastAsia="SimSun" w:hAnsi="Times New Roman"/>
          <w:sz w:val="24"/>
          <w:szCs w:val="24"/>
          <w:lang w:val="sr-Cyrl-RS"/>
        </w:rPr>
        <w:t>Право на судску или вансудску заштиту</w:t>
      </w:r>
    </w:p>
    <w:p w14:paraId="5C283EDA" w14:textId="77777777" w:rsidR="00D63EF3" w:rsidRPr="003C6EC1" w:rsidRDefault="00D63EF3" w:rsidP="00D63EF3">
      <w:pPr>
        <w:tabs>
          <w:tab w:val="clear" w:pos="1728"/>
          <w:tab w:val="left" w:pos="1152"/>
        </w:tabs>
        <w:spacing w:after="0"/>
        <w:ind w:firstLine="720"/>
        <w:jc w:val="center"/>
        <w:rPr>
          <w:rFonts w:ascii="Times New Roman" w:eastAsia="SimSun" w:hAnsi="Times New Roman"/>
          <w:sz w:val="24"/>
          <w:szCs w:val="24"/>
          <w:lang w:val="sr-Cyrl-RS"/>
        </w:rPr>
      </w:pPr>
    </w:p>
    <w:p w14:paraId="70AFB843" w14:textId="481CD2C6" w:rsidR="00577376" w:rsidRPr="003C6EC1" w:rsidRDefault="008426A1" w:rsidP="00D63EF3">
      <w:pPr>
        <w:tabs>
          <w:tab w:val="clear" w:pos="1728"/>
          <w:tab w:val="left" w:pos="1152"/>
        </w:tabs>
        <w:spacing w:after="0"/>
        <w:ind w:firstLine="720"/>
        <w:jc w:val="center"/>
        <w:rPr>
          <w:rFonts w:ascii="Times New Roman" w:eastAsia="SimSun" w:hAnsi="Times New Roman"/>
          <w:sz w:val="24"/>
          <w:szCs w:val="24"/>
          <w:lang w:val="sr-Cyrl-RS"/>
        </w:rPr>
      </w:pPr>
      <w:r w:rsidRPr="003C6EC1">
        <w:rPr>
          <w:rFonts w:ascii="Times New Roman" w:eastAsia="SimSun" w:hAnsi="Times New Roman"/>
          <w:sz w:val="24"/>
          <w:szCs w:val="24"/>
          <w:lang w:val="sr-Cyrl-RS"/>
        </w:rPr>
        <w:t>Члан 92</w:t>
      </w:r>
      <w:r w:rsidR="00577376" w:rsidRPr="003C6EC1">
        <w:rPr>
          <w:rFonts w:ascii="Times New Roman" w:eastAsia="SimSun" w:hAnsi="Times New Roman"/>
          <w:sz w:val="24"/>
          <w:szCs w:val="24"/>
          <w:lang w:val="sr-Cyrl-RS"/>
        </w:rPr>
        <w:t>.</w:t>
      </w:r>
    </w:p>
    <w:p w14:paraId="798BC7EC" w14:textId="54242205" w:rsidR="00577376" w:rsidRPr="003C6EC1" w:rsidRDefault="00577376" w:rsidP="00D63EF3">
      <w:pPr>
        <w:tabs>
          <w:tab w:val="clear" w:pos="1728"/>
          <w:tab w:val="left" w:pos="1152"/>
        </w:tabs>
        <w:spacing w:after="0"/>
        <w:ind w:firstLine="720"/>
        <w:rPr>
          <w:rFonts w:ascii="Times New Roman" w:eastAsia="SimSun" w:hAnsi="Times New Roman"/>
          <w:sz w:val="24"/>
          <w:szCs w:val="24"/>
          <w:lang w:val="sr-Cyrl-RS"/>
        </w:rPr>
      </w:pPr>
      <w:r w:rsidRPr="003C6EC1">
        <w:rPr>
          <w:rFonts w:ascii="Times New Roman" w:eastAsia="SimSun" w:hAnsi="Times New Roman"/>
          <w:sz w:val="24"/>
          <w:szCs w:val="24"/>
          <w:lang w:val="sr-Cyrl-RS"/>
        </w:rPr>
        <w:t>Потрошач може покренути судски или вансудски поступак</w:t>
      </w:r>
      <w:r w:rsidR="0056152A" w:rsidRPr="003C6EC1">
        <w:rPr>
          <w:rFonts w:ascii="Times New Roman" w:eastAsia="SimSun" w:hAnsi="Times New Roman"/>
          <w:sz w:val="24"/>
          <w:szCs w:val="24"/>
          <w:lang w:val="sr-Cyrl-RS"/>
        </w:rPr>
        <w:t xml:space="preserve"> решавања пот</w:t>
      </w:r>
      <w:r w:rsidR="0026525B" w:rsidRPr="003C6EC1">
        <w:rPr>
          <w:rFonts w:ascii="Times New Roman" w:eastAsia="SimSun" w:hAnsi="Times New Roman"/>
          <w:sz w:val="24"/>
          <w:szCs w:val="24"/>
          <w:lang w:val="sr-Cyrl-RS"/>
        </w:rPr>
        <w:t>р</w:t>
      </w:r>
      <w:r w:rsidR="0056152A" w:rsidRPr="003C6EC1">
        <w:rPr>
          <w:rFonts w:ascii="Times New Roman" w:eastAsia="SimSun" w:hAnsi="Times New Roman"/>
          <w:sz w:val="24"/>
          <w:szCs w:val="24"/>
          <w:lang w:val="sr-Cyrl-RS"/>
        </w:rPr>
        <w:t>ошачког спора</w:t>
      </w:r>
      <w:r w:rsidRPr="003C6EC1">
        <w:rPr>
          <w:rFonts w:ascii="Times New Roman" w:eastAsia="SimSun" w:hAnsi="Times New Roman"/>
          <w:sz w:val="24"/>
          <w:szCs w:val="24"/>
          <w:lang w:val="sr-Cyrl-RS"/>
        </w:rPr>
        <w:t xml:space="preserve"> тек након </w:t>
      </w:r>
      <w:r w:rsidR="003C2F05" w:rsidRPr="003C6EC1">
        <w:rPr>
          <w:rFonts w:ascii="Times New Roman" w:eastAsia="SimSun" w:hAnsi="Times New Roman"/>
          <w:sz w:val="24"/>
          <w:szCs w:val="24"/>
          <w:lang w:val="sr-Cyrl-RS"/>
        </w:rPr>
        <w:t>пријема одговора на изјављену</w:t>
      </w:r>
      <w:r w:rsidRPr="003C6EC1">
        <w:rPr>
          <w:rFonts w:ascii="Times New Roman" w:eastAsia="SimSun" w:hAnsi="Times New Roman"/>
          <w:sz w:val="24"/>
          <w:szCs w:val="24"/>
          <w:lang w:val="sr-Cyrl-RS"/>
        </w:rPr>
        <w:t xml:space="preserve"> реклам</w:t>
      </w:r>
      <w:r w:rsidR="00BD782D" w:rsidRPr="003C6EC1">
        <w:rPr>
          <w:rFonts w:ascii="Times New Roman" w:eastAsia="SimSun" w:hAnsi="Times New Roman"/>
          <w:sz w:val="24"/>
          <w:szCs w:val="24"/>
          <w:lang w:val="sr-Cyrl-RS"/>
        </w:rPr>
        <w:t xml:space="preserve">ацију у складу са овим законом </w:t>
      </w:r>
      <w:r w:rsidRPr="003C6EC1">
        <w:rPr>
          <w:rFonts w:ascii="Times New Roman" w:eastAsia="SimSun" w:hAnsi="Times New Roman"/>
          <w:sz w:val="24"/>
          <w:szCs w:val="24"/>
          <w:lang w:val="sr-Cyrl-RS"/>
        </w:rPr>
        <w:t xml:space="preserve">или </w:t>
      </w:r>
      <w:r w:rsidR="003C2F05" w:rsidRPr="003C6EC1">
        <w:rPr>
          <w:rFonts w:ascii="Times New Roman" w:eastAsia="SimSun" w:hAnsi="Times New Roman"/>
          <w:sz w:val="24"/>
          <w:szCs w:val="24"/>
          <w:lang w:val="sr-Cyrl-RS"/>
        </w:rPr>
        <w:t>након пријема одлуке</w:t>
      </w:r>
      <w:r w:rsidR="0026525B" w:rsidRPr="003C6EC1">
        <w:rPr>
          <w:rFonts w:ascii="Times New Roman" w:eastAsia="SimSun" w:hAnsi="Times New Roman"/>
          <w:sz w:val="24"/>
          <w:szCs w:val="24"/>
          <w:lang w:val="sr-Cyrl-RS"/>
        </w:rPr>
        <w:t xml:space="preserve"> трговца који пружа</w:t>
      </w:r>
      <w:r w:rsidR="003C2F05" w:rsidRPr="003C6EC1">
        <w:rPr>
          <w:rFonts w:ascii="Times New Roman" w:eastAsia="SimSun" w:hAnsi="Times New Roman"/>
          <w:sz w:val="24"/>
          <w:szCs w:val="24"/>
          <w:lang w:val="sr-Cyrl-RS"/>
        </w:rPr>
        <w:t xml:space="preserve"> услуге од општег економског интереса по изјављеном </w:t>
      </w:r>
      <w:r w:rsidRPr="003C6EC1">
        <w:rPr>
          <w:rFonts w:ascii="Times New Roman" w:eastAsia="SimSun" w:hAnsi="Times New Roman"/>
          <w:sz w:val="24"/>
          <w:szCs w:val="24"/>
          <w:lang w:val="sr-Cyrl-RS"/>
        </w:rPr>
        <w:t>приговор</w:t>
      </w:r>
      <w:r w:rsidR="003C2F05" w:rsidRPr="003C6EC1">
        <w:rPr>
          <w:rFonts w:ascii="Times New Roman" w:eastAsia="SimSun" w:hAnsi="Times New Roman"/>
          <w:sz w:val="24"/>
          <w:szCs w:val="24"/>
          <w:lang w:val="sr-Cyrl-RS"/>
        </w:rPr>
        <w:t>у</w:t>
      </w:r>
      <w:r w:rsidRPr="003C6EC1">
        <w:rPr>
          <w:rFonts w:ascii="Times New Roman" w:eastAsia="SimSun" w:hAnsi="Times New Roman"/>
          <w:sz w:val="24"/>
          <w:szCs w:val="24"/>
          <w:lang w:val="sr-Cyrl-RS"/>
        </w:rPr>
        <w:t xml:space="preserve"> у складу са законом којим се уређује општи управни поступак.</w:t>
      </w:r>
    </w:p>
    <w:p w14:paraId="093A0D22" w14:textId="4B946671" w:rsidR="00D63EF3" w:rsidRPr="003C6EC1" w:rsidRDefault="00D63EF3" w:rsidP="00D63EF3">
      <w:pPr>
        <w:tabs>
          <w:tab w:val="clear" w:pos="1728"/>
          <w:tab w:val="left" w:pos="1152"/>
        </w:tabs>
        <w:spacing w:after="0"/>
        <w:ind w:firstLine="720"/>
        <w:rPr>
          <w:rFonts w:ascii="Times New Roman" w:eastAsia="SimSun" w:hAnsi="Times New Roman"/>
          <w:sz w:val="24"/>
          <w:szCs w:val="24"/>
          <w:lang w:val="sr-Cyrl-RS"/>
        </w:rPr>
      </w:pPr>
    </w:p>
    <w:p w14:paraId="172AE92D" w14:textId="77777777" w:rsidR="00D63EF3" w:rsidRPr="003C6EC1" w:rsidRDefault="00D63EF3" w:rsidP="00D63EF3">
      <w:pPr>
        <w:tabs>
          <w:tab w:val="clear" w:pos="1728"/>
          <w:tab w:val="left" w:pos="1152"/>
        </w:tabs>
        <w:spacing w:after="0"/>
        <w:ind w:firstLine="720"/>
        <w:rPr>
          <w:rFonts w:ascii="Times New Roman" w:eastAsia="SimSun" w:hAnsi="Times New Roman"/>
          <w:sz w:val="24"/>
          <w:szCs w:val="24"/>
          <w:lang w:val="sr-Cyrl-RS"/>
        </w:rPr>
      </w:pPr>
    </w:p>
    <w:p w14:paraId="1A89877B" w14:textId="77777777" w:rsidR="00331696" w:rsidRPr="003C6EC1" w:rsidRDefault="00331696" w:rsidP="00D63EF3">
      <w:pPr>
        <w:tabs>
          <w:tab w:val="clear" w:pos="1728"/>
          <w:tab w:val="left" w:pos="1152"/>
        </w:tabs>
        <w:spacing w:after="0"/>
        <w:ind w:firstLine="720"/>
        <w:rPr>
          <w:rFonts w:ascii="Times New Roman" w:eastAsia="SimSun" w:hAnsi="Times New Roman"/>
          <w:sz w:val="24"/>
          <w:szCs w:val="24"/>
          <w:lang w:val="sr-Cyrl-RS"/>
        </w:rPr>
      </w:pPr>
    </w:p>
    <w:p w14:paraId="291F2AFD" w14:textId="77777777" w:rsidR="00331696" w:rsidRPr="003C6EC1" w:rsidRDefault="00331696" w:rsidP="00D63EF3">
      <w:pPr>
        <w:tabs>
          <w:tab w:val="clear" w:pos="1728"/>
          <w:tab w:val="left" w:pos="1152"/>
        </w:tabs>
        <w:spacing w:after="0"/>
        <w:ind w:firstLine="720"/>
        <w:rPr>
          <w:rFonts w:ascii="Times New Roman" w:eastAsia="SimSun" w:hAnsi="Times New Roman"/>
          <w:sz w:val="24"/>
          <w:szCs w:val="24"/>
          <w:lang w:val="sr-Cyrl-RS"/>
        </w:rPr>
      </w:pPr>
    </w:p>
    <w:p w14:paraId="2BC0F352" w14:textId="77777777" w:rsidR="00331696" w:rsidRPr="003C6EC1" w:rsidRDefault="00331696" w:rsidP="00D63EF3">
      <w:pPr>
        <w:tabs>
          <w:tab w:val="clear" w:pos="1728"/>
          <w:tab w:val="left" w:pos="1152"/>
        </w:tabs>
        <w:spacing w:after="0"/>
        <w:ind w:firstLine="720"/>
        <w:rPr>
          <w:rFonts w:ascii="Times New Roman" w:eastAsia="SimSun" w:hAnsi="Times New Roman"/>
          <w:sz w:val="24"/>
          <w:szCs w:val="24"/>
          <w:lang w:val="sr-Cyrl-RS"/>
        </w:rPr>
      </w:pPr>
    </w:p>
    <w:p w14:paraId="2443483D" w14:textId="77777777" w:rsidR="00331696" w:rsidRPr="003C6EC1" w:rsidRDefault="00331696" w:rsidP="00D63EF3">
      <w:pPr>
        <w:tabs>
          <w:tab w:val="clear" w:pos="1728"/>
          <w:tab w:val="left" w:pos="1152"/>
        </w:tabs>
        <w:spacing w:after="0"/>
        <w:ind w:firstLine="720"/>
        <w:rPr>
          <w:rFonts w:ascii="Times New Roman" w:eastAsia="SimSun" w:hAnsi="Times New Roman"/>
          <w:sz w:val="24"/>
          <w:szCs w:val="24"/>
          <w:lang w:val="sr-Cyrl-RS"/>
        </w:rPr>
      </w:pPr>
    </w:p>
    <w:p w14:paraId="44370F85" w14:textId="77777777" w:rsidR="00331696" w:rsidRPr="003C6EC1" w:rsidRDefault="00331696" w:rsidP="00D63EF3">
      <w:pPr>
        <w:tabs>
          <w:tab w:val="clear" w:pos="1728"/>
          <w:tab w:val="left" w:pos="1152"/>
        </w:tabs>
        <w:spacing w:after="0"/>
        <w:ind w:firstLine="720"/>
        <w:rPr>
          <w:rFonts w:ascii="Times New Roman" w:eastAsia="SimSun" w:hAnsi="Times New Roman"/>
          <w:sz w:val="24"/>
          <w:szCs w:val="24"/>
          <w:lang w:val="sr-Cyrl-RS"/>
        </w:rPr>
      </w:pPr>
    </w:p>
    <w:p w14:paraId="0F5B4679" w14:textId="77777777" w:rsidR="00331696" w:rsidRPr="003C6EC1" w:rsidRDefault="00331696" w:rsidP="00D63EF3">
      <w:pPr>
        <w:tabs>
          <w:tab w:val="clear" w:pos="1728"/>
          <w:tab w:val="left" w:pos="1152"/>
        </w:tabs>
        <w:spacing w:after="0"/>
        <w:ind w:firstLine="720"/>
        <w:rPr>
          <w:rFonts w:ascii="Times New Roman" w:eastAsia="SimSun" w:hAnsi="Times New Roman"/>
          <w:sz w:val="24"/>
          <w:szCs w:val="24"/>
          <w:lang w:val="sr-Cyrl-RS"/>
        </w:rPr>
      </w:pPr>
    </w:p>
    <w:p w14:paraId="7386F3B8" w14:textId="54222EC3" w:rsidR="008372FD" w:rsidRPr="003C6EC1" w:rsidRDefault="00C23328" w:rsidP="00D63EF3">
      <w:pPr>
        <w:tabs>
          <w:tab w:val="clear" w:pos="1728"/>
        </w:tabs>
        <w:spacing w:after="0"/>
        <w:ind w:firstLine="0"/>
        <w:jc w:val="center"/>
        <w:rPr>
          <w:rFonts w:ascii="Times New Roman" w:hAnsi="Times New Roman"/>
          <w:noProof/>
          <w:sz w:val="24"/>
          <w:szCs w:val="24"/>
          <w:lang w:val="sr-Cyrl-RS"/>
        </w:rPr>
      </w:pPr>
      <w:r w:rsidRPr="003C6EC1">
        <w:rPr>
          <w:rFonts w:ascii="Times New Roman" w:hAnsi="Times New Roman"/>
          <w:noProof/>
          <w:sz w:val="24"/>
          <w:szCs w:val="24"/>
          <w:lang w:val="sr-Cyrl-RS"/>
        </w:rPr>
        <w:lastRenderedPageBreak/>
        <w:t>XI. ЗАШТИТА ПОТРОШАЧА У ОСТВАРИВАЊУ ПРАВА ИЗ УГОВОРА О ТУРИСТИЧКОМ ПУТОВАЊУ И ВРЕМЕНСКИ ПОДЕЉЕНОМ КОРИШЋЕЊУ НЕПОКРЕТНОСТИ</w:t>
      </w:r>
    </w:p>
    <w:p w14:paraId="3E68BF50" w14:textId="4B9C215A" w:rsidR="00D63EF3" w:rsidRPr="003C6EC1" w:rsidRDefault="00D63EF3" w:rsidP="00D63EF3">
      <w:pPr>
        <w:tabs>
          <w:tab w:val="clear" w:pos="1728"/>
        </w:tabs>
        <w:spacing w:after="0"/>
        <w:ind w:firstLine="0"/>
        <w:jc w:val="center"/>
        <w:rPr>
          <w:rFonts w:ascii="Times New Roman" w:hAnsi="Times New Roman"/>
          <w:noProof/>
          <w:sz w:val="24"/>
          <w:szCs w:val="24"/>
          <w:lang w:val="sr-Cyrl-RS"/>
        </w:rPr>
      </w:pPr>
    </w:p>
    <w:p w14:paraId="3FB8630B" w14:textId="77777777" w:rsidR="00D63EF3" w:rsidRPr="003C6EC1" w:rsidRDefault="00D63EF3" w:rsidP="00D63EF3">
      <w:pPr>
        <w:tabs>
          <w:tab w:val="clear" w:pos="1728"/>
        </w:tabs>
        <w:spacing w:after="0"/>
        <w:ind w:firstLine="0"/>
        <w:jc w:val="center"/>
        <w:rPr>
          <w:rFonts w:ascii="Times New Roman" w:eastAsia="SimSun" w:hAnsi="Times New Roman"/>
          <w:sz w:val="24"/>
          <w:szCs w:val="24"/>
          <w:lang w:val="sr-Cyrl-RS"/>
        </w:rPr>
      </w:pPr>
    </w:p>
    <w:p w14:paraId="6FD0DDC8" w14:textId="3E6E8DEA" w:rsidR="00C23328" w:rsidRPr="003C6EC1" w:rsidRDefault="00C23328" w:rsidP="00D63EF3">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1. Заштита потрошача у остваривању права из уговора о туристичком путовању</w:t>
      </w:r>
    </w:p>
    <w:p w14:paraId="32472486" w14:textId="772E7688" w:rsidR="00D63EF3" w:rsidRPr="003C6EC1" w:rsidRDefault="00D63EF3" w:rsidP="00D63EF3">
      <w:pPr>
        <w:pStyle w:val="Clan"/>
        <w:spacing w:before="0" w:after="0"/>
        <w:rPr>
          <w:rFonts w:ascii="Times New Roman" w:hAnsi="Times New Roman"/>
          <w:b w:val="0"/>
          <w:noProof/>
          <w:sz w:val="24"/>
          <w:szCs w:val="24"/>
          <w:lang w:val="sr-Cyrl-RS"/>
        </w:rPr>
      </w:pPr>
    </w:p>
    <w:p w14:paraId="4C862F93" w14:textId="77777777" w:rsidR="00D63EF3" w:rsidRPr="003C6EC1" w:rsidRDefault="00D63EF3" w:rsidP="00D63EF3">
      <w:pPr>
        <w:pStyle w:val="Clan"/>
        <w:spacing w:before="0" w:after="0"/>
        <w:rPr>
          <w:rFonts w:ascii="Times New Roman" w:hAnsi="Times New Roman"/>
          <w:b w:val="0"/>
          <w:noProof/>
          <w:sz w:val="24"/>
          <w:szCs w:val="24"/>
          <w:lang w:val="sr-Cyrl-RS"/>
        </w:rPr>
      </w:pPr>
    </w:p>
    <w:p w14:paraId="3AD92AB5" w14:textId="015F55CD" w:rsidR="00C23328" w:rsidRPr="003C6EC1" w:rsidRDefault="00C23328" w:rsidP="00D63EF3">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Предуговорно обавештавање</w:t>
      </w:r>
    </w:p>
    <w:p w14:paraId="416B4275" w14:textId="77777777" w:rsidR="00D63EF3" w:rsidRPr="003C6EC1" w:rsidRDefault="00D63EF3" w:rsidP="00D63EF3">
      <w:pPr>
        <w:pStyle w:val="Clan"/>
        <w:spacing w:before="0" w:after="0"/>
        <w:rPr>
          <w:rFonts w:ascii="Times New Roman" w:hAnsi="Times New Roman"/>
          <w:b w:val="0"/>
          <w:noProof/>
          <w:sz w:val="24"/>
          <w:szCs w:val="24"/>
          <w:lang w:val="sr-Cyrl-RS"/>
        </w:rPr>
      </w:pPr>
    </w:p>
    <w:p w14:paraId="38482EB5" w14:textId="102AA32C" w:rsidR="00C23328" w:rsidRPr="003C6EC1" w:rsidRDefault="008426A1" w:rsidP="00D63EF3">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93</w:t>
      </w:r>
      <w:r w:rsidR="00C23328" w:rsidRPr="003C6EC1">
        <w:rPr>
          <w:rFonts w:ascii="Times New Roman" w:hAnsi="Times New Roman"/>
          <w:b w:val="0"/>
          <w:noProof/>
          <w:sz w:val="24"/>
          <w:szCs w:val="24"/>
          <w:lang w:val="sr-Cyrl-RS"/>
        </w:rPr>
        <w:t xml:space="preserve">. </w:t>
      </w:r>
    </w:p>
    <w:p w14:paraId="759DA55C" w14:textId="5E8EB258" w:rsidR="000B6082" w:rsidRPr="003C6EC1" w:rsidRDefault="000B6082" w:rsidP="00D63EF3">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Пре закључења уговора о организовању путовања, повезаног путног аранжмана или излета организатор, односно посред</w:t>
      </w:r>
      <w:r w:rsidR="008659BE" w:rsidRPr="003C6EC1">
        <w:rPr>
          <w:rFonts w:ascii="Times New Roman" w:hAnsi="Times New Roman"/>
          <w:sz w:val="24"/>
          <w:szCs w:val="24"/>
          <w:lang w:val="sr-Cyrl-RS"/>
        </w:rPr>
        <w:t xml:space="preserve">ник  је у обавези да путнику пружи </w:t>
      </w:r>
      <w:r w:rsidRPr="003C6EC1">
        <w:rPr>
          <w:rFonts w:ascii="Times New Roman" w:hAnsi="Times New Roman"/>
          <w:sz w:val="24"/>
          <w:szCs w:val="24"/>
          <w:lang w:val="sr-Cyrl-RS"/>
        </w:rPr>
        <w:t>све ин</w:t>
      </w:r>
      <w:r w:rsidR="004E09E8" w:rsidRPr="003C6EC1">
        <w:rPr>
          <w:rFonts w:ascii="Times New Roman" w:hAnsi="Times New Roman"/>
          <w:sz w:val="24"/>
          <w:szCs w:val="24"/>
          <w:lang w:val="sr-Cyrl-RS"/>
        </w:rPr>
        <w:t xml:space="preserve">формације </w:t>
      </w:r>
      <w:r w:rsidRPr="003C6EC1">
        <w:rPr>
          <w:rFonts w:ascii="Times New Roman" w:hAnsi="Times New Roman"/>
          <w:sz w:val="24"/>
          <w:szCs w:val="24"/>
          <w:lang w:val="sr-Cyrl-RS"/>
        </w:rPr>
        <w:t>на српском језику</w:t>
      </w:r>
      <w:r w:rsidR="00E170EF" w:rsidRPr="003C6EC1">
        <w:rPr>
          <w:rFonts w:ascii="Times New Roman" w:hAnsi="Times New Roman"/>
          <w:sz w:val="24"/>
          <w:szCs w:val="24"/>
          <w:lang w:val="sr-Cyrl-RS"/>
        </w:rPr>
        <w:t>,</w:t>
      </w:r>
      <w:r w:rsidRPr="003C6EC1">
        <w:rPr>
          <w:rFonts w:ascii="Times New Roman" w:hAnsi="Times New Roman"/>
          <w:sz w:val="24"/>
          <w:szCs w:val="24"/>
          <w:lang w:val="sr-Cyrl-RS"/>
        </w:rPr>
        <w:t xml:space="preserve"> и то о: </w:t>
      </w:r>
    </w:p>
    <w:p w14:paraId="78808090" w14:textId="2E5000C1" w:rsidR="000B6082" w:rsidRPr="003C6EC1" w:rsidRDefault="000B6082" w:rsidP="00677E76">
      <w:pPr>
        <w:tabs>
          <w:tab w:val="clear" w:pos="1728"/>
          <w:tab w:val="left" w:pos="709"/>
          <w:tab w:val="left" w:pos="1134"/>
          <w:tab w:val="left" w:pos="8931"/>
        </w:tabs>
        <w:spacing w:after="0"/>
        <w:ind w:right="85" w:firstLine="720"/>
        <w:rPr>
          <w:rFonts w:ascii="Times New Roman" w:hAnsi="Times New Roman"/>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8309"/>
      </w:tblGrid>
      <w:tr w:rsidR="000B6082" w:rsidRPr="003C6EC1" w14:paraId="19E1C8CA" w14:textId="77777777" w:rsidTr="000B6082">
        <w:trPr>
          <w:tblCellSpacing w:w="0" w:type="dxa"/>
        </w:trPr>
        <w:tc>
          <w:tcPr>
            <w:tcW w:w="0" w:type="auto"/>
            <w:hideMark/>
          </w:tcPr>
          <w:p w14:paraId="01EAB299" w14:textId="549C800F" w:rsidR="000B6082" w:rsidRPr="003C6EC1" w:rsidRDefault="000B6082" w:rsidP="00856490">
            <w:pPr>
              <w:tabs>
                <w:tab w:val="clear" w:pos="1728"/>
                <w:tab w:val="left" w:pos="709"/>
              </w:tabs>
              <w:spacing w:after="0"/>
              <w:ind w:right="85" w:firstLine="709"/>
              <w:rPr>
                <w:rFonts w:ascii="Times New Roman" w:hAnsi="Times New Roman"/>
                <w:sz w:val="24"/>
                <w:szCs w:val="24"/>
                <w:lang w:val="sr-Cyrl-RS"/>
              </w:rPr>
            </w:pPr>
            <w:r w:rsidRPr="003C6EC1">
              <w:rPr>
                <w:rFonts w:ascii="Times New Roman" w:hAnsi="Times New Roman"/>
                <w:sz w:val="24"/>
                <w:szCs w:val="24"/>
                <w:lang w:val="sr-Cyrl-RS"/>
              </w:rPr>
              <w:t>1) основним карактеристикама услуга путовања:</w:t>
            </w:r>
          </w:p>
          <w:tbl>
            <w:tblPr>
              <w:tblW w:w="5000" w:type="pct"/>
              <w:tblCellSpacing w:w="0" w:type="dxa"/>
              <w:tblCellMar>
                <w:left w:w="0" w:type="dxa"/>
                <w:right w:w="0" w:type="dxa"/>
              </w:tblCellMar>
              <w:tblLook w:val="04A0" w:firstRow="1" w:lastRow="0" w:firstColumn="1" w:lastColumn="0" w:noHBand="0" w:noVBand="1"/>
            </w:tblPr>
            <w:tblGrid>
              <w:gridCol w:w="165"/>
              <w:gridCol w:w="6"/>
              <w:gridCol w:w="8138"/>
            </w:tblGrid>
            <w:tr w:rsidR="00FE0367" w:rsidRPr="003C6EC1" w14:paraId="2F3EE744" w14:textId="77777777" w:rsidTr="000B6082">
              <w:trPr>
                <w:tblCellSpacing w:w="0" w:type="dxa"/>
              </w:trPr>
              <w:tc>
                <w:tcPr>
                  <w:tcW w:w="0" w:type="auto"/>
                  <w:hideMark/>
                </w:tcPr>
                <w:p w14:paraId="23D2527A" w14:textId="2F86F56A" w:rsidR="000B6082" w:rsidRPr="003C6EC1" w:rsidRDefault="000B6082" w:rsidP="00677E76">
                  <w:pPr>
                    <w:tabs>
                      <w:tab w:val="clear" w:pos="1728"/>
                      <w:tab w:val="left" w:pos="709"/>
                    </w:tabs>
                    <w:spacing w:after="0"/>
                    <w:ind w:right="85" w:firstLine="567"/>
                    <w:rPr>
                      <w:rFonts w:ascii="Times New Roman" w:hAnsi="Times New Roman"/>
                      <w:sz w:val="24"/>
                      <w:szCs w:val="24"/>
                      <w:lang w:val="sr-Cyrl-RS"/>
                    </w:rPr>
                  </w:pPr>
                  <w:r w:rsidRPr="003C6EC1">
                    <w:rPr>
                      <w:rFonts w:ascii="Times New Roman" w:hAnsi="Times New Roman"/>
                      <w:sz w:val="24"/>
                      <w:szCs w:val="24"/>
                      <w:lang w:val="sr-Cyrl-RS"/>
                    </w:rPr>
                    <w:t>(</w:t>
                  </w:r>
                </w:p>
              </w:tc>
              <w:tc>
                <w:tcPr>
                  <w:tcW w:w="0" w:type="auto"/>
                </w:tcPr>
                <w:p w14:paraId="56B2E352" w14:textId="77777777" w:rsidR="000B6082" w:rsidRPr="003C6EC1" w:rsidRDefault="000B6082" w:rsidP="00677E76">
                  <w:pPr>
                    <w:tabs>
                      <w:tab w:val="clear" w:pos="1728"/>
                      <w:tab w:val="left" w:pos="709"/>
                    </w:tabs>
                    <w:spacing w:after="0"/>
                    <w:ind w:right="85" w:firstLine="567"/>
                    <w:rPr>
                      <w:rFonts w:ascii="Times New Roman" w:hAnsi="Times New Roman"/>
                      <w:sz w:val="24"/>
                      <w:szCs w:val="24"/>
                      <w:lang w:val="sr-Cyrl-RS"/>
                    </w:rPr>
                  </w:pPr>
                </w:p>
              </w:tc>
              <w:tc>
                <w:tcPr>
                  <w:tcW w:w="0" w:type="auto"/>
                  <w:hideMark/>
                </w:tcPr>
                <w:p w14:paraId="27C798D5" w14:textId="4AAFF6D8" w:rsidR="000B6082" w:rsidRPr="003C6EC1" w:rsidRDefault="00084E35" w:rsidP="00E170EF">
                  <w:pPr>
                    <w:tabs>
                      <w:tab w:val="clear" w:pos="1728"/>
                      <w:tab w:val="left" w:pos="709"/>
                    </w:tabs>
                    <w:spacing w:after="0"/>
                    <w:ind w:right="85" w:firstLine="567"/>
                    <w:rPr>
                      <w:rFonts w:ascii="Times New Roman" w:hAnsi="Times New Roman"/>
                      <w:sz w:val="24"/>
                      <w:szCs w:val="24"/>
                      <w:lang w:val="sr-Cyrl-RS"/>
                    </w:rPr>
                  </w:pPr>
                  <w:r w:rsidRPr="003C6EC1">
                    <w:rPr>
                      <w:rFonts w:ascii="Times New Roman" w:hAnsi="Times New Roman"/>
                      <w:sz w:val="24"/>
                      <w:szCs w:val="24"/>
                      <w:lang w:val="sr-Cyrl-RS"/>
                    </w:rPr>
                    <w:t xml:space="preserve"> </w:t>
                  </w:r>
                  <w:r w:rsidR="008E6AA8">
                    <w:rPr>
                      <w:rFonts w:ascii="Times New Roman" w:hAnsi="Times New Roman"/>
                      <w:sz w:val="24"/>
                      <w:szCs w:val="24"/>
                      <w:lang w:val="sr-Cyrl-RS"/>
                    </w:rPr>
                    <w:t xml:space="preserve"> (1) </w:t>
                  </w:r>
                  <w:r w:rsidRPr="003C6EC1">
                    <w:rPr>
                      <w:rFonts w:ascii="Times New Roman" w:hAnsi="Times New Roman"/>
                      <w:sz w:val="24"/>
                      <w:szCs w:val="24"/>
                      <w:lang w:val="sr-Cyrl-RS"/>
                    </w:rPr>
                    <w:t>одредишту</w:t>
                  </w:r>
                  <w:r w:rsidR="000B6082" w:rsidRPr="003C6EC1">
                    <w:rPr>
                      <w:rFonts w:ascii="Times New Roman" w:hAnsi="Times New Roman"/>
                      <w:sz w:val="24"/>
                      <w:szCs w:val="24"/>
                      <w:lang w:val="sr-Cyrl-RS"/>
                    </w:rPr>
                    <w:t>, план</w:t>
                  </w:r>
                  <w:r w:rsidR="00A77662" w:rsidRPr="003C6EC1">
                    <w:rPr>
                      <w:rFonts w:ascii="Times New Roman" w:hAnsi="Times New Roman"/>
                      <w:sz w:val="24"/>
                      <w:szCs w:val="24"/>
                      <w:lang w:val="sr-Cyrl-RS"/>
                    </w:rPr>
                    <w:t>у</w:t>
                  </w:r>
                  <w:r w:rsidR="000B6082" w:rsidRPr="003C6EC1">
                    <w:rPr>
                      <w:rFonts w:ascii="Times New Roman" w:hAnsi="Times New Roman"/>
                      <w:sz w:val="24"/>
                      <w:szCs w:val="24"/>
                      <w:lang w:val="sr-Cyrl-RS"/>
                    </w:rPr>
                    <w:t xml:space="preserve"> путовања и период</w:t>
                  </w:r>
                  <w:r w:rsidRPr="003C6EC1">
                    <w:rPr>
                      <w:rFonts w:ascii="Times New Roman" w:hAnsi="Times New Roman"/>
                      <w:sz w:val="24"/>
                      <w:szCs w:val="24"/>
                      <w:lang w:val="sr-Cyrl-RS"/>
                    </w:rPr>
                    <w:t>у</w:t>
                  </w:r>
                  <w:r w:rsidR="000B6082" w:rsidRPr="003C6EC1">
                    <w:rPr>
                      <w:rFonts w:ascii="Times New Roman" w:hAnsi="Times New Roman"/>
                      <w:sz w:val="24"/>
                      <w:szCs w:val="24"/>
                      <w:lang w:val="sr-Cyrl-RS"/>
                    </w:rPr>
                    <w:t xml:space="preserve"> боравка, са датумима и,</w:t>
                  </w:r>
                  <w:r w:rsidR="00A77662" w:rsidRPr="003C6EC1">
                    <w:rPr>
                      <w:rFonts w:ascii="Times New Roman" w:hAnsi="Times New Roman"/>
                      <w:sz w:val="24"/>
                      <w:szCs w:val="24"/>
                      <w:lang w:val="sr-Cyrl-RS"/>
                    </w:rPr>
                    <w:t xml:space="preserve"> </w:t>
                  </w:r>
                  <w:r w:rsidR="00E170EF" w:rsidRPr="003C6EC1">
                    <w:rPr>
                      <w:rFonts w:ascii="Times New Roman" w:hAnsi="Times New Roman"/>
                      <w:sz w:val="24"/>
                      <w:szCs w:val="24"/>
                      <w:lang w:val="sr-Cyrl-RS"/>
                    </w:rPr>
                    <w:t>ако је укључен</w:t>
                  </w:r>
                  <w:r w:rsidR="00A77662" w:rsidRPr="003C6EC1">
                    <w:rPr>
                      <w:rFonts w:ascii="Times New Roman" w:hAnsi="Times New Roman"/>
                      <w:sz w:val="24"/>
                      <w:szCs w:val="24"/>
                      <w:lang w:val="sr-Cyrl-RS"/>
                    </w:rPr>
                    <w:t xml:space="preserve"> смештај, број</w:t>
                  </w:r>
                  <w:r w:rsidR="009C5C7F" w:rsidRPr="003C6EC1">
                    <w:rPr>
                      <w:rFonts w:ascii="Times New Roman" w:hAnsi="Times New Roman"/>
                      <w:sz w:val="24"/>
                      <w:szCs w:val="24"/>
                      <w:lang w:val="sr-Cyrl-RS"/>
                    </w:rPr>
                    <w:t>у</w:t>
                  </w:r>
                  <w:r w:rsidR="000B6082" w:rsidRPr="003C6EC1">
                    <w:rPr>
                      <w:rFonts w:ascii="Times New Roman" w:hAnsi="Times New Roman"/>
                      <w:sz w:val="24"/>
                      <w:szCs w:val="24"/>
                      <w:lang w:val="sr-Cyrl-RS"/>
                    </w:rPr>
                    <w:t xml:space="preserve"> обухваћених ноћења;</w:t>
                  </w:r>
                </w:p>
              </w:tc>
            </w:tr>
          </w:tbl>
          <w:p w14:paraId="1B3AE4E9" w14:textId="77777777" w:rsidR="000B6082" w:rsidRPr="003C6EC1" w:rsidRDefault="000B6082" w:rsidP="00677E76">
            <w:pPr>
              <w:tabs>
                <w:tab w:val="clear" w:pos="1728"/>
                <w:tab w:val="left" w:pos="709"/>
              </w:tabs>
              <w:spacing w:after="0"/>
              <w:ind w:right="85" w:firstLine="567"/>
              <w:jc w:val="left"/>
              <w:rPr>
                <w:rFonts w:ascii="Times New Roman" w:hAnsi="Times New Roman"/>
                <w:vanish/>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412"/>
              <w:gridCol w:w="7897"/>
            </w:tblGrid>
            <w:tr w:rsidR="00FE0367" w:rsidRPr="003C6EC1" w14:paraId="778C124C" w14:textId="77777777" w:rsidTr="000B6082">
              <w:trPr>
                <w:tblCellSpacing w:w="0" w:type="dxa"/>
              </w:trPr>
              <w:tc>
                <w:tcPr>
                  <w:tcW w:w="248" w:type="pct"/>
                  <w:hideMark/>
                </w:tcPr>
                <w:p w14:paraId="3D6C83E1" w14:textId="73E12991" w:rsidR="000B6082" w:rsidRPr="003C6EC1" w:rsidRDefault="000B6082" w:rsidP="00677E76">
                  <w:pPr>
                    <w:tabs>
                      <w:tab w:val="clear" w:pos="1728"/>
                      <w:tab w:val="left" w:pos="709"/>
                    </w:tabs>
                    <w:spacing w:after="0"/>
                    <w:ind w:right="85" w:firstLine="567"/>
                    <w:rPr>
                      <w:rFonts w:ascii="Times New Roman" w:hAnsi="Times New Roman"/>
                      <w:sz w:val="24"/>
                      <w:szCs w:val="24"/>
                      <w:lang w:val="sr-Cyrl-RS"/>
                    </w:rPr>
                  </w:pPr>
                  <w:r w:rsidRPr="003C6EC1">
                    <w:rPr>
                      <w:rFonts w:ascii="Times New Roman" w:hAnsi="Times New Roman"/>
                      <w:sz w:val="24"/>
                      <w:szCs w:val="24"/>
                      <w:lang w:val="sr-Cyrl-RS"/>
                    </w:rPr>
                    <w:t>(</w:t>
                  </w:r>
                </w:p>
              </w:tc>
              <w:tc>
                <w:tcPr>
                  <w:tcW w:w="4752" w:type="pct"/>
                  <w:hideMark/>
                </w:tcPr>
                <w:p w14:paraId="070C224A" w14:textId="6FEFBDC9" w:rsidR="000B6082" w:rsidRPr="003C6EC1" w:rsidRDefault="00BA7C5A" w:rsidP="008E6AA8">
                  <w:pPr>
                    <w:tabs>
                      <w:tab w:val="clear" w:pos="1728"/>
                      <w:tab w:val="left" w:pos="709"/>
                    </w:tabs>
                    <w:spacing w:after="0"/>
                    <w:ind w:right="85" w:firstLine="0"/>
                    <w:rPr>
                      <w:rFonts w:ascii="Times New Roman" w:hAnsi="Times New Roman"/>
                      <w:sz w:val="24"/>
                      <w:szCs w:val="24"/>
                      <w:lang w:val="sr-Cyrl-RS"/>
                    </w:rPr>
                  </w:pPr>
                  <w:r>
                    <w:rPr>
                      <w:rFonts w:ascii="Times New Roman" w:hAnsi="Times New Roman"/>
                      <w:sz w:val="24"/>
                      <w:szCs w:val="24"/>
                      <w:lang w:val="sr-Cyrl-RS"/>
                    </w:rPr>
                    <w:t xml:space="preserve">      </w:t>
                  </w:r>
                  <w:r w:rsidR="008E6AA8">
                    <w:rPr>
                      <w:rFonts w:ascii="Times New Roman" w:hAnsi="Times New Roman"/>
                      <w:sz w:val="24"/>
                      <w:szCs w:val="24"/>
                      <w:lang w:val="sr-Cyrl-RS"/>
                    </w:rPr>
                    <w:t>(2)</w:t>
                  </w:r>
                  <w:r w:rsidR="009C5C7F" w:rsidRPr="003C6EC1">
                    <w:rPr>
                      <w:rFonts w:ascii="Times New Roman" w:hAnsi="Times New Roman"/>
                      <w:sz w:val="24"/>
                      <w:szCs w:val="24"/>
                      <w:lang w:val="sr-Cyrl-RS"/>
                    </w:rPr>
                    <w:t xml:space="preserve"> превозном средству, његовим карактеристикама и категори</w:t>
                  </w:r>
                  <w:r w:rsidR="00E170EF" w:rsidRPr="003C6EC1">
                    <w:rPr>
                      <w:rFonts w:ascii="Times New Roman" w:hAnsi="Times New Roman"/>
                      <w:sz w:val="24"/>
                      <w:szCs w:val="24"/>
                      <w:lang w:val="sr-Cyrl-RS"/>
                    </w:rPr>
                    <w:t>ји</w:t>
                  </w:r>
                  <w:r w:rsidR="008E6AA8">
                    <w:rPr>
                      <w:rFonts w:ascii="Times New Roman" w:hAnsi="Times New Roman"/>
                      <w:sz w:val="24"/>
                      <w:szCs w:val="24"/>
                      <w:lang w:val="sr-Cyrl-RS"/>
                    </w:rPr>
                    <w:t xml:space="preserve">, </w:t>
                  </w:r>
                  <w:r w:rsidR="00A77662" w:rsidRPr="003C6EC1">
                    <w:rPr>
                      <w:rFonts w:ascii="Times New Roman" w:hAnsi="Times New Roman"/>
                      <w:sz w:val="24"/>
                      <w:szCs w:val="24"/>
                      <w:lang w:val="sr-Cyrl-RS"/>
                    </w:rPr>
                    <w:t>месту, датуму</w:t>
                  </w:r>
                  <w:r w:rsidR="000B6082" w:rsidRPr="003C6EC1">
                    <w:rPr>
                      <w:rFonts w:ascii="Times New Roman" w:hAnsi="Times New Roman"/>
                      <w:sz w:val="24"/>
                      <w:szCs w:val="24"/>
                      <w:lang w:val="sr-Cyrl-RS"/>
                    </w:rPr>
                    <w:t xml:space="preserve"> и време</w:t>
                  </w:r>
                  <w:r w:rsidR="00A77662" w:rsidRPr="003C6EC1">
                    <w:rPr>
                      <w:rFonts w:ascii="Times New Roman" w:hAnsi="Times New Roman"/>
                      <w:sz w:val="24"/>
                      <w:szCs w:val="24"/>
                      <w:lang w:val="sr-Cyrl-RS"/>
                    </w:rPr>
                    <w:t>ну поласка и повратка, трајању и месту</w:t>
                  </w:r>
                  <w:r w:rsidR="000B6082" w:rsidRPr="003C6EC1">
                    <w:rPr>
                      <w:rFonts w:ascii="Times New Roman" w:hAnsi="Times New Roman"/>
                      <w:sz w:val="24"/>
                      <w:szCs w:val="24"/>
                      <w:lang w:val="sr-Cyrl-RS"/>
                    </w:rPr>
                    <w:t xml:space="preserve"> заустављања и преседања за превоз</w:t>
                  </w:r>
                  <w:r w:rsidR="00677E76" w:rsidRPr="003C6EC1">
                    <w:rPr>
                      <w:rFonts w:ascii="Times New Roman" w:hAnsi="Times New Roman"/>
                      <w:sz w:val="24"/>
                      <w:szCs w:val="24"/>
                      <w:lang w:val="sr-Cyrl-RS"/>
                    </w:rPr>
                    <w:t>;</w:t>
                  </w:r>
                </w:p>
              </w:tc>
            </w:tr>
          </w:tbl>
          <w:p w14:paraId="53A6EE43" w14:textId="77777777" w:rsidR="000B6082" w:rsidRPr="003C6EC1" w:rsidRDefault="000B6082" w:rsidP="00677E76">
            <w:pPr>
              <w:tabs>
                <w:tab w:val="clear" w:pos="1728"/>
                <w:tab w:val="left" w:pos="709"/>
              </w:tabs>
              <w:spacing w:after="0"/>
              <w:ind w:right="85" w:firstLine="567"/>
              <w:jc w:val="left"/>
              <w:rPr>
                <w:rFonts w:ascii="Times New Roman" w:hAnsi="Times New Roman"/>
                <w:vanish/>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165"/>
              <w:gridCol w:w="8144"/>
            </w:tblGrid>
            <w:tr w:rsidR="00FE0367" w:rsidRPr="003C6EC1" w14:paraId="26BAABC6" w14:textId="77777777" w:rsidTr="000B6082">
              <w:trPr>
                <w:tblCellSpacing w:w="0" w:type="dxa"/>
              </w:trPr>
              <w:tc>
                <w:tcPr>
                  <w:tcW w:w="0" w:type="auto"/>
                  <w:hideMark/>
                </w:tcPr>
                <w:p w14:paraId="460F5589" w14:textId="7C60EB7F" w:rsidR="000B6082" w:rsidRPr="003C6EC1" w:rsidRDefault="000B6082" w:rsidP="00677E76">
                  <w:pPr>
                    <w:tabs>
                      <w:tab w:val="clear" w:pos="1728"/>
                      <w:tab w:val="left" w:pos="709"/>
                    </w:tabs>
                    <w:spacing w:after="0"/>
                    <w:ind w:right="85" w:firstLine="567"/>
                    <w:rPr>
                      <w:rFonts w:ascii="Times New Roman" w:hAnsi="Times New Roman"/>
                      <w:sz w:val="24"/>
                      <w:szCs w:val="24"/>
                      <w:lang w:val="sr-Cyrl-RS"/>
                    </w:rPr>
                  </w:pPr>
                  <w:r w:rsidRPr="003C6EC1">
                    <w:rPr>
                      <w:rFonts w:ascii="Times New Roman" w:hAnsi="Times New Roman"/>
                      <w:sz w:val="24"/>
                      <w:szCs w:val="24"/>
                      <w:lang w:val="sr-Cyrl-RS"/>
                    </w:rPr>
                    <w:t>(</w:t>
                  </w:r>
                </w:p>
              </w:tc>
              <w:tc>
                <w:tcPr>
                  <w:tcW w:w="0" w:type="auto"/>
                  <w:hideMark/>
                </w:tcPr>
                <w:p w14:paraId="55513066" w14:textId="1B7CC878" w:rsidR="000B6082" w:rsidRPr="003C6EC1" w:rsidRDefault="008E6AA8" w:rsidP="008E6AA8">
                  <w:pPr>
                    <w:tabs>
                      <w:tab w:val="clear" w:pos="1728"/>
                      <w:tab w:val="left" w:pos="709"/>
                    </w:tabs>
                    <w:spacing w:after="0"/>
                    <w:ind w:right="85" w:firstLine="0"/>
                    <w:rPr>
                      <w:rFonts w:ascii="Times New Roman" w:hAnsi="Times New Roman"/>
                      <w:sz w:val="24"/>
                      <w:szCs w:val="24"/>
                      <w:lang w:val="sr-Cyrl-RS"/>
                    </w:rPr>
                  </w:pPr>
                  <w:r>
                    <w:rPr>
                      <w:rFonts w:ascii="Times New Roman" w:hAnsi="Times New Roman"/>
                      <w:sz w:val="24"/>
                      <w:szCs w:val="24"/>
                      <w:lang w:val="sr-Cyrl-RS"/>
                    </w:rPr>
                    <w:t xml:space="preserve">         </w:t>
                  </w:r>
                  <w:r w:rsidR="00A77662" w:rsidRPr="003C6EC1">
                    <w:rPr>
                      <w:rFonts w:ascii="Times New Roman" w:hAnsi="Times New Roman"/>
                      <w:sz w:val="24"/>
                      <w:szCs w:val="24"/>
                      <w:lang w:val="sr-Cyrl-RS"/>
                    </w:rPr>
                    <w:t xml:space="preserve"> </w:t>
                  </w:r>
                  <w:r>
                    <w:rPr>
                      <w:rFonts w:ascii="Times New Roman" w:hAnsi="Times New Roman"/>
                      <w:sz w:val="24"/>
                      <w:szCs w:val="24"/>
                      <w:lang w:val="sr-Cyrl-RS"/>
                    </w:rPr>
                    <w:t xml:space="preserve">(3) </w:t>
                  </w:r>
                  <w:r w:rsidR="00A77662" w:rsidRPr="003C6EC1">
                    <w:rPr>
                      <w:rFonts w:ascii="Times New Roman" w:hAnsi="Times New Roman"/>
                      <w:sz w:val="24"/>
                      <w:szCs w:val="24"/>
                      <w:lang w:val="sr-Cyrl-RS"/>
                    </w:rPr>
                    <w:t>месту</w:t>
                  </w:r>
                  <w:r w:rsidR="000B6082" w:rsidRPr="003C6EC1">
                    <w:rPr>
                      <w:rFonts w:ascii="Times New Roman" w:hAnsi="Times New Roman"/>
                      <w:sz w:val="24"/>
                      <w:szCs w:val="24"/>
                      <w:lang w:val="sr-Cyrl-RS"/>
                    </w:rPr>
                    <w:t>, подаци</w:t>
                  </w:r>
                  <w:r w:rsidR="00A77662" w:rsidRPr="003C6EC1">
                    <w:rPr>
                      <w:rFonts w:ascii="Times New Roman" w:hAnsi="Times New Roman"/>
                      <w:sz w:val="24"/>
                      <w:szCs w:val="24"/>
                      <w:lang w:val="sr-Cyrl-RS"/>
                    </w:rPr>
                    <w:t>ма</w:t>
                  </w:r>
                  <w:r w:rsidR="000B6082" w:rsidRPr="003C6EC1">
                    <w:rPr>
                      <w:rFonts w:ascii="Times New Roman" w:hAnsi="Times New Roman"/>
                      <w:sz w:val="24"/>
                      <w:szCs w:val="24"/>
                      <w:lang w:val="sr-Cyrl-RS"/>
                    </w:rPr>
                    <w:t xml:space="preserve"> о смештајном објекту (локација, врста, садржина, као и категорија у складу са прописима земље у ко</w:t>
                  </w:r>
                  <w:r w:rsidR="00A77662" w:rsidRPr="003C6EC1">
                    <w:rPr>
                      <w:rFonts w:ascii="Times New Roman" w:hAnsi="Times New Roman"/>
                      <w:sz w:val="24"/>
                      <w:szCs w:val="24"/>
                      <w:lang w:val="sr-Cyrl-RS"/>
                    </w:rPr>
                    <w:t>јој се објекат налази) и подацима</w:t>
                  </w:r>
                  <w:r w:rsidR="000B6082" w:rsidRPr="003C6EC1">
                    <w:rPr>
                      <w:rFonts w:ascii="Times New Roman" w:hAnsi="Times New Roman"/>
                      <w:sz w:val="24"/>
                      <w:szCs w:val="24"/>
                      <w:lang w:val="sr-Cyrl-RS"/>
                    </w:rPr>
                    <w:t xml:space="preserve"> о опремљености и нивоу комфора смештајне јединице (соба, студио, апартман);</w:t>
                  </w:r>
                </w:p>
              </w:tc>
            </w:tr>
          </w:tbl>
          <w:p w14:paraId="625C81ED" w14:textId="77777777" w:rsidR="000B6082" w:rsidRPr="003C6EC1" w:rsidRDefault="000B6082" w:rsidP="00677E76">
            <w:pPr>
              <w:tabs>
                <w:tab w:val="clear" w:pos="1728"/>
                <w:tab w:val="left" w:pos="709"/>
              </w:tabs>
              <w:spacing w:after="0"/>
              <w:ind w:right="85" w:firstLine="567"/>
              <w:jc w:val="left"/>
              <w:rPr>
                <w:rFonts w:ascii="Times New Roman" w:hAnsi="Times New Roman"/>
                <w:vanish/>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259"/>
              <w:gridCol w:w="8050"/>
            </w:tblGrid>
            <w:tr w:rsidR="00FE0367" w:rsidRPr="003C6EC1" w14:paraId="2F77AD2A" w14:textId="77777777" w:rsidTr="000B6082">
              <w:trPr>
                <w:tblCellSpacing w:w="0" w:type="dxa"/>
              </w:trPr>
              <w:tc>
                <w:tcPr>
                  <w:tcW w:w="156" w:type="pct"/>
                  <w:hideMark/>
                </w:tcPr>
                <w:p w14:paraId="11F14761" w14:textId="46CAB660" w:rsidR="000B6082" w:rsidRPr="003C6EC1" w:rsidRDefault="008E6AA8" w:rsidP="00677E76">
                  <w:pPr>
                    <w:tabs>
                      <w:tab w:val="clear" w:pos="1728"/>
                      <w:tab w:val="left" w:pos="709"/>
                    </w:tabs>
                    <w:spacing w:after="0"/>
                    <w:ind w:right="85" w:firstLine="567"/>
                    <w:rPr>
                      <w:rFonts w:ascii="Times New Roman" w:hAnsi="Times New Roman"/>
                      <w:sz w:val="24"/>
                      <w:szCs w:val="24"/>
                      <w:lang w:val="sr-Cyrl-RS"/>
                    </w:rPr>
                  </w:pPr>
                  <w:r>
                    <w:rPr>
                      <w:rFonts w:ascii="Times New Roman" w:hAnsi="Times New Roman"/>
                      <w:sz w:val="24"/>
                      <w:szCs w:val="24"/>
                      <w:lang w:val="sr-Cyrl-RS"/>
                    </w:rPr>
                    <w:t>(</w:t>
                  </w:r>
                  <w:r w:rsidR="000B6082" w:rsidRPr="003C6EC1">
                    <w:rPr>
                      <w:rFonts w:ascii="Times New Roman" w:hAnsi="Times New Roman"/>
                      <w:sz w:val="24"/>
                      <w:szCs w:val="24"/>
                      <w:lang w:val="sr-Cyrl-RS"/>
                    </w:rPr>
                    <w:t xml:space="preserve"> </w:t>
                  </w:r>
                </w:p>
              </w:tc>
              <w:tc>
                <w:tcPr>
                  <w:tcW w:w="4844" w:type="pct"/>
                  <w:hideMark/>
                </w:tcPr>
                <w:p w14:paraId="704C0563" w14:textId="4AE94059" w:rsidR="00677E76" w:rsidRPr="003C6EC1" w:rsidRDefault="008E6AA8" w:rsidP="008E6AA8">
                  <w:pPr>
                    <w:tabs>
                      <w:tab w:val="clear" w:pos="1728"/>
                      <w:tab w:val="left" w:pos="709"/>
                    </w:tabs>
                    <w:spacing w:after="0"/>
                    <w:ind w:right="85" w:firstLine="0"/>
                    <w:rPr>
                      <w:rFonts w:ascii="Times New Roman" w:hAnsi="Times New Roman"/>
                      <w:sz w:val="24"/>
                      <w:szCs w:val="24"/>
                      <w:lang w:val="sr-Cyrl-RS"/>
                    </w:rPr>
                  </w:pPr>
                  <w:r>
                    <w:rPr>
                      <w:rFonts w:ascii="Times New Roman" w:hAnsi="Times New Roman"/>
                      <w:sz w:val="24"/>
                      <w:szCs w:val="24"/>
                      <w:lang w:val="sr-Cyrl-RS"/>
                    </w:rPr>
                    <w:t xml:space="preserve">        (4) </w:t>
                  </w:r>
                  <w:r w:rsidR="000B6082" w:rsidRPr="003C6EC1">
                    <w:rPr>
                      <w:rFonts w:ascii="Times New Roman" w:hAnsi="Times New Roman"/>
                      <w:sz w:val="24"/>
                      <w:szCs w:val="24"/>
                      <w:lang w:val="sr-Cyrl-RS"/>
                    </w:rPr>
                    <w:t>број</w:t>
                  </w:r>
                  <w:r w:rsidR="00A77662" w:rsidRPr="003C6EC1">
                    <w:rPr>
                      <w:rFonts w:ascii="Times New Roman" w:hAnsi="Times New Roman"/>
                      <w:sz w:val="24"/>
                      <w:szCs w:val="24"/>
                      <w:lang w:val="sr-Cyrl-RS"/>
                    </w:rPr>
                    <w:t>у</w:t>
                  </w:r>
                  <w:r w:rsidR="000B6082" w:rsidRPr="003C6EC1">
                    <w:rPr>
                      <w:rFonts w:ascii="Times New Roman" w:hAnsi="Times New Roman"/>
                      <w:sz w:val="24"/>
                      <w:szCs w:val="24"/>
                      <w:lang w:val="sr-Cyrl-RS"/>
                    </w:rPr>
                    <w:t>, врст</w:t>
                  </w:r>
                  <w:r w:rsidR="00A77662" w:rsidRPr="003C6EC1">
                    <w:rPr>
                      <w:rFonts w:ascii="Times New Roman" w:hAnsi="Times New Roman"/>
                      <w:sz w:val="24"/>
                      <w:szCs w:val="24"/>
                      <w:lang w:val="sr-Cyrl-RS"/>
                    </w:rPr>
                    <w:t>и</w:t>
                  </w:r>
                  <w:r w:rsidR="00677E76" w:rsidRPr="003C6EC1">
                    <w:rPr>
                      <w:rFonts w:ascii="Times New Roman" w:hAnsi="Times New Roman"/>
                      <w:sz w:val="24"/>
                      <w:szCs w:val="24"/>
                      <w:lang w:val="sr-Cyrl-RS"/>
                    </w:rPr>
                    <w:t xml:space="preserve"> и начин</w:t>
                  </w:r>
                  <w:r w:rsidR="00A77662" w:rsidRPr="003C6EC1">
                    <w:rPr>
                      <w:rFonts w:ascii="Times New Roman" w:hAnsi="Times New Roman"/>
                      <w:sz w:val="24"/>
                      <w:szCs w:val="24"/>
                      <w:lang w:val="sr-Cyrl-RS"/>
                    </w:rPr>
                    <w:t>у</w:t>
                  </w:r>
                  <w:r w:rsidR="00677E76" w:rsidRPr="003C6EC1">
                    <w:rPr>
                      <w:rFonts w:ascii="Times New Roman" w:hAnsi="Times New Roman"/>
                      <w:sz w:val="24"/>
                      <w:szCs w:val="24"/>
                      <w:lang w:val="sr-Cyrl-RS"/>
                    </w:rPr>
                    <w:t xml:space="preserve"> услуживања оброка</w:t>
                  </w:r>
                  <w:r w:rsidR="00E21D53" w:rsidRPr="003C6EC1">
                    <w:rPr>
                      <w:rFonts w:ascii="Times New Roman" w:hAnsi="Times New Roman"/>
                      <w:sz w:val="24"/>
                      <w:szCs w:val="24"/>
                      <w:lang w:val="sr-Cyrl-RS"/>
                    </w:rPr>
                    <w:t>;</w:t>
                  </w:r>
                </w:p>
              </w:tc>
            </w:tr>
          </w:tbl>
          <w:p w14:paraId="1D3AE406" w14:textId="77777777" w:rsidR="000B6082" w:rsidRPr="003C6EC1" w:rsidRDefault="000B6082" w:rsidP="00677E76">
            <w:pPr>
              <w:tabs>
                <w:tab w:val="clear" w:pos="1728"/>
                <w:tab w:val="left" w:pos="709"/>
              </w:tabs>
              <w:spacing w:after="0"/>
              <w:ind w:right="85" w:firstLine="567"/>
              <w:jc w:val="left"/>
              <w:rPr>
                <w:rFonts w:ascii="Times New Roman" w:hAnsi="Times New Roman"/>
                <w:vanish/>
                <w:sz w:val="24"/>
                <w:szCs w:val="24"/>
                <w:lang w:val="sr-Cyrl-RS"/>
              </w:rPr>
            </w:pPr>
          </w:p>
          <w:p w14:paraId="5EB7EB91" w14:textId="77777777" w:rsidR="000B6082" w:rsidRPr="003C6EC1" w:rsidRDefault="000B6082" w:rsidP="00E21D53">
            <w:pPr>
              <w:tabs>
                <w:tab w:val="clear" w:pos="1728"/>
                <w:tab w:val="left" w:pos="0"/>
              </w:tabs>
              <w:spacing w:after="0"/>
              <w:ind w:right="85" w:firstLine="567"/>
              <w:jc w:val="left"/>
              <w:rPr>
                <w:rFonts w:ascii="Times New Roman" w:hAnsi="Times New Roman"/>
                <w:vanish/>
                <w:sz w:val="24"/>
                <w:szCs w:val="24"/>
                <w:lang w:val="sr-Cyrl-RS"/>
              </w:rPr>
            </w:pPr>
          </w:p>
          <w:tbl>
            <w:tblPr>
              <w:tblW w:w="4640" w:type="pct"/>
              <w:tblCellSpacing w:w="0" w:type="dxa"/>
              <w:tblCellMar>
                <w:left w:w="0" w:type="dxa"/>
                <w:right w:w="0" w:type="dxa"/>
              </w:tblCellMar>
              <w:tblLook w:val="04A0" w:firstRow="1" w:lastRow="0" w:firstColumn="1" w:lastColumn="0" w:noHBand="0" w:noVBand="1"/>
            </w:tblPr>
            <w:tblGrid>
              <w:gridCol w:w="1275"/>
              <w:gridCol w:w="6436"/>
            </w:tblGrid>
            <w:tr w:rsidR="00FE0367" w:rsidRPr="003C6EC1" w14:paraId="1E3C70BD" w14:textId="77777777" w:rsidTr="009C5C7F">
              <w:trPr>
                <w:tblCellSpacing w:w="0" w:type="dxa"/>
              </w:trPr>
              <w:tc>
                <w:tcPr>
                  <w:tcW w:w="827" w:type="pct"/>
                  <w:hideMark/>
                </w:tcPr>
                <w:p w14:paraId="50D51019" w14:textId="22686F26" w:rsidR="000B6082" w:rsidRPr="003C6EC1" w:rsidRDefault="00BA7C5A" w:rsidP="00677E76">
                  <w:pPr>
                    <w:tabs>
                      <w:tab w:val="clear" w:pos="1728"/>
                      <w:tab w:val="left" w:pos="709"/>
                    </w:tabs>
                    <w:spacing w:after="0"/>
                    <w:ind w:right="85" w:firstLine="567"/>
                    <w:rPr>
                      <w:rFonts w:ascii="Times New Roman" w:hAnsi="Times New Roman"/>
                      <w:sz w:val="24"/>
                      <w:szCs w:val="24"/>
                      <w:lang w:val="sr-Cyrl-RS"/>
                    </w:rPr>
                  </w:pPr>
                  <w:r>
                    <w:rPr>
                      <w:rFonts w:ascii="Times New Roman" w:hAnsi="Times New Roman"/>
                      <w:sz w:val="24"/>
                      <w:szCs w:val="24"/>
                      <w:lang w:val="sr-Cyrl-RS"/>
                    </w:rPr>
                    <w:t xml:space="preserve">    </w:t>
                  </w:r>
                  <w:r w:rsidR="000B6082" w:rsidRPr="003C6EC1">
                    <w:rPr>
                      <w:rFonts w:ascii="Times New Roman" w:hAnsi="Times New Roman"/>
                      <w:sz w:val="24"/>
                      <w:szCs w:val="24"/>
                      <w:lang w:val="sr-Cyrl-RS"/>
                    </w:rPr>
                    <w:t>(5)</w:t>
                  </w:r>
                </w:p>
              </w:tc>
              <w:tc>
                <w:tcPr>
                  <w:tcW w:w="0" w:type="auto"/>
                  <w:hideMark/>
                </w:tcPr>
                <w:p w14:paraId="18D77F54" w14:textId="1D9FDBF3" w:rsidR="000B6082" w:rsidRPr="003C6EC1" w:rsidRDefault="009C5C7F" w:rsidP="008E6AA8">
                  <w:pPr>
                    <w:tabs>
                      <w:tab w:val="clear" w:pos="1728"/>
                    </w:tabs>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приближној величини групе</w:t>
                  </w:r>
                  <w:r w:rsidR="000B6082" w:rsidRPr="003C6EC1">
                    <w:rPr>
                      <w:rFonts w:ascii="Times New Roman" w:hAnsi="Times New Roman"/>
                      <w:sz w:val="24"/>
                      <w:szCs w:val="24"/>
                      <w:lang w:val="sr-Cyrl-RS"/>
                    </w:rPr>
                    <w:t>;</w:t>
                  </w:r>
                </w:p>
              </w:tc>
            </w:tr>
          </w:tbl>
          <w:p w14:paraId="0FBDD77B" w14:textId="77777777" w:rsidR="000B6082" w:rsidRPr="003C6EC1" w:rsidRDefault="000B6082" w:rsidP="00677E76">
            <w:pPr>
              <w:tabs>
                <w:tab w:val="clear" w:pos="1728"/>
                <w:tab w:val="left" w:pos="709"/>
              </w:tabs>
              <w:spacing w:after="0"/>
              <w:ind w:right="85" w:firstLine="567"/>
              <w:jc w:val="left"/>
              <w:rPr>
                <w:rFonts w:ascii="Times New Roman" w:hAnsi="Times New Roman"/>
                <w:vanish/>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165"/>
              <w:gridCol w:w="8144"/>
            </w:tblGrid>
            <w:tr w:rsidR="00FE0367" w:rsidRPr="003C6EC1" w14:paraId="59AD8C84" w14:textId="77777777" w:rsidTr="000B6082">
              <w:trPr>
                <w:tblCellSpacing w:w="0" w:type="dxa"/>
              </w:trPr>
              <w:tc>
                <w:tcPr>
                  <w:tcW w:w="0" w:type="auto"/>
                  <w:hideMark/>
                </w:tcPr>
                <w:p w14:paraId="010054D7" w14:textId="0B0F5477" w:rsidR="000B6082" w:rsidRPr="003C6EC1" w:rsidRDefault="000B6082" w:rsidP="00677E76">
                  <w:pPr>
                    <w:tabs>
                      <w:tab w:val="clear" w:pos="1728"/>
                      <w:tab w:val="left" w:pos="709"/>
                    </w:tabs>
                    <w:spacing w:after="0"/>
                    <w:ind w:right="85" w:firstLine="567"/>
                    <w:rPr>
                      <w:rFonts w:ascii="Times New Roman" w:hAnsi="Times New Roman"/>
                      <w:sz w:val="24"/>
                      <w:szCs w:val="24"/>
                      <w:lang w:val="sr-Cyrl-RS"/>
                    </w:rPr>
                  </w:pPr>
                  <w:r w:rsidRPr="003C6EC1">
                    <w:rPr>
                      <w:rFonts w:ascii="Times New Roman" w:hAnsi="Times New Roman"/>
                      <w:sz w:val="24"/>
                      <w:szCs w:val="24"/>
                      <w:lang w:val="sr-Cyrl-RS"/>
                    </w:rPr>
                    <w:t>(</w:t>
                  </w:r>
                </w:p>
              </w:tc>
              <w:tc>
                <w:tcPr>
                  <w:tcW w:w="0" w:type="auto"/>
                  <w:hideMark/>
                </w:tcPr>
                <w:p w14:paraId="04C376B4" w14:textId="33BE5D98" w:rsidR="000B6082" w:rsidRPr="003C6EC1" w:rsidRDefault="008E6AA8" w:rsidP="008E6AA8">
                  <w:pPr>
                    <w:tabs>
                      <w:tab w:val="clear" w:pos="1728"/>
                      <w:tab w:val="left" w:pos="709"/>
                    </w:tabs>
                    <w:spacing w:after="0"/>
                    <w:ind w:right="85" w:firstLine="0"/>
                    <w:rPr>
                      <w:rFonts w:ascii="Times New Roman" w:hAnsi="Times New Roman"/>
                      <w:sz w:val="24"/>
                      <w:szCs w:val="24"/>
                      <w:lang w:val="sr-Cyrl-RS"/>
                    </w:rPr>
                  </w:pPr>
                  <w:r>
                    <w:rPr>
                      <w:rFonts w:ascii="Times New Roman" w:hAnsi="Times New Roman"/>
                      <w:sz w:val="24"/>
                      <w:szCs w:val="24"/>
                      <w:lang w:val="sr-Cyrl-RS"/>
                    </w:rPr>
                    <w:t xml:space="preserve">      </w:t>
                  </w:r>
                  <w:r w:rsidR="00BA7C5A">
                    <w:rPr>
                      <w:rFonts w:ascii="Times New Roman" w:hAnsi="Times New Roman"/>
                      <w:sz w:val="24"/>
                      <w:szCs w:val="24"/>
                      <w:lang w:val="sr-Cyrl-RS"/>
                    </w:rPr>
                    <w:t xml:space="preserve">    </w:t>
                  </w:r>
                  <w:r>
                    <w:rPr>
                      <w:rFonts w:ascii="Times New Roman" w:hAnsi="Times New Roman"/>
                      <w:sz w:val="24"/>
                      <w:szCs w:val="24"/>
                      <w:lang w:val="sr-Cyrl-RS"/>
                    </w:rPr>
                    <w:t>(6)</w:t>
                  </w:r>
                  <w:r w:rsidR="00BA7C5A">
                    <w:rPr>
                      <w:rFonts w:ascii="Times New Roman" w:hAnsi="Times New Roman"/>
                      <w:sz w:val="24"/>
                      <w:szCs w:val="24"/>
                      <w:lang w:val="sr-Cyrl-RS"/>
                    </w:rPr>
                    <w:t xml:space="preserve"> </w:t>
                  </w:r>
                  <w:r w:rsidR="00EF3A40" w:rsidRPr="003C6EC1">
                    <w:rPr>
                      <w:rFonts w:ascii="Times New Roman" w:hAnsi="Times New Roman"/>
                      <w:sz w:val="24"/>
                      <w:szCs w:val="24"/>
                      <w:lang w:val="sr-Cyrl-RS"/>
                    </w:rPr>
                    <w:t xml:space="preserve">језику на којем ће се услуге пружати </w:t>
                  </w:r>
                  <w:r w:rsidR="000B6082" w:rsidRPr="003C6EC1">
                    <w:rPr>
                      <w:rFonts w:ascii="Times New Roman" w:hAnsi="Times New Roman"/>
                      <w:sz w:val="24"/>
                      <w:szCs w:val="24"/>
                      <w:lang w:val="sr-Cyrl-RS"/>
                    </w:rPr>
                    <w:t>уколи</w:t>
                  </w:r>
                  <w:r w:rsidR="00EF3A40" w:rsidRPr="003C6EC1">
                    <w:rPr>
                      <w:rFonts w:ascii="Times New Roman" w:hAnsi="Times New Roman"/>
                      <w:sz w:val="24"/>
                      <w:szCs w:val="24"/>
                      <w:lang w:val="sr-Cyrl-RS"/>
                    </w:rPr>
                    <w:t xml:space="preserve">ко коришћење других </w:t>
                  </w:r>
                  <w:r w:rsidR="000B6082" w:rsidRPr="003C6EC1">
                    <w:rPr>
                      <w:rFonts w:ascii="Times New Roman" w:hAnsi="Times New Roman"/>
                      <w:sz w:val="24"/>
                      <w:szCs w:val="24"/>
                      <w:lang w:val="sr-Cyrl-RS"/>
                    </w:rPr>
                    <w:t>услуга на страни путника зависи од ефи</w:t>
                  </w:r>
                  <w:r w:rsidR="000457FC" w:rsidRPr="003C6EC1">
                    <w:rPr>
                      <w:rFonts w:ascii="Times New Roman" w:hAnsi="Times New Roman"/>
                      <w:sz w:val="24"/>
                      <w:szCs w:val="24"/>
                      <w:lang w:val="sr-Cyrl-RS"/>
                    </w:rPr>
                    <w:t>касне усмене комуникације</w:t>
                  </w:r>
                  <w:r w:rsidR="000B6082" w:rsidRPr="003C6EC1">
                    <w:rPr>
                      <w:rFonts w:ascii="Times New Roman" w:hAnsi="Times New Roman"/>
                      <w:sz w:val="24"/>
                      <w:szCs w:val="24"/>
                      <w:lang w:val="sr-Cyrl-RS"/>
                    </w:rPr>
                    <w:t xml:space="preserve">; </w:t>
                  </w:r>
                </w:p>
              </w:tc>
            </w:tr>
          </w:tbl>
          <w:p w14:paraId="71F480F8" w14:textId="77777777" w:rsidR="000B6082" w:rsidRPr="003C6EC1" w:rsidRDefault="000B6082" w:rsidP="00677E76">
            <w:pPr>
              <w:tabs>
                <w:tab w:val="clear" w:pos="1728"/>
                <w:tab w:val="left" w:pos="709"/>
              </w:tabs>
              <w:spacing w:after="0"/>
              <w:ind w:right="85" w:firstLine="567"/>
              <w:jc w:val="left"/>
              <w:rPr>
                <w:rFonts w:ascii="Times New Roman" w:hAnsi="Times New Roman"/>
                <w:vanish/>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165"/>
              <w:gridCol w:w="8144"/>
            </w:tblGrid>
            <w:tr w:rsidR="00FE0367" w:rsidRPr="003C6EC1" w14:paraId="4AFAB522" w14:textId="77777777" w:rsidTr="000B6082">
              <w:trPr>
                <w:tblCellSpacing w:w="0" w:type="dxa"/>
              </w:trPr>
              <w:tc>
                <w:tcPr>
                  <w:tcW w:w="0" w:type="auto"/>
                  <w:hideMark/>
                </w:tcPr>
                <w:p w14:paraId="4C04A2F4" w14:textId="7B4C36F1" w:rsidR="000B6082" w:rsidRPr="003C6EC1" w:rsidRDefault="000B6082" w:rsidP="00677E76">
                  <w:pPr>
                    <w:tabs>
                      <w:tab w:val="clear" w:pos="1728"/>
                      <w:tab w:val="left" w:pos="709"/>
                    </w:tabs>
                    <w:spacing w:after="0"/>
                    <w:ind w:right="85" w:firstLine="567"/>
                    <w:rPr>
                      <w:rFonts w:ascii="Times New Roman" w:hAnsi="Times New Roman"/>
                      <w:sz w:val="24"/>
                      <w:szCs w:val="24"/>
                      <w:lang w:val="sr-Cyrl-RS"/>
                    </w:rPr>
                  </w:pPr>
                  <w:r w:rsidRPr="003C6EC1">
                    <w:rPr>
                      <w:rFonts w:ascii="Times New Roman" w:hAnsi="Times New Roman"/>
                      <w:sz w:val="24"/>
                      <w:szCs w:val="24"/>
                      <w:lang w:val="sr-Cyrl-RS"/>
                    </w:rPr>
                    <w:t>(</w:t>
                  </w:r>
                </w:p>
              </w:tc>
              <w:tc>
                <w:tcPr>
                  <w:tcW w:w="0" w:type="auto"/>
                  <w:hideMark/>
                </w:tcPr>
                <w:p w14:paraId="68EC4407" w14:textId="22E12E6A" w:rsidR="00677E76" w:rsidRPr="003C6EC1" w:rsidRDefault="00BA7C5A" w:rsidP="000457FC">
                  <w:pPr>
                    <w:tabs>
                      <w:tab w:val="clear" w:pos="1728"/>
                      <w:tab w:val="left" w:pos="709"/>
                    </w:tabs>
                    <w:spacing w:after="0"/>
                    <w:ind w:right="85" w:firstLine="567"/>
                    <w:rPr>
                      <w:rFonts w:ascii="Times New Roman" w:hAnsi="Times New Roman"/>
                      <w:sz w:val="24"/>
                      <w:szCs w:val="24"/>
                      <w:lang w:val="sr-Cyrl-RS"/>
                    </w:rPr>
                  </w:pPr>
                  <w:r>
                    <w:rPr>
                      <w:rFonts w:ascii="Times New Roman" w:hAnsi="Times New Roman"/>
                      <w:sz w:val="24"/>
                      <w:szCs w:val="24"/>
                      <w:lang w:val="sr-Cyrl-RS"/>
                    </w:rPr>
                    <w:t xml:space="preserve"> (7) </w:t>
                  </w:r>
                  <w:r w:rsidR="000457FC" w:rsidRPr="003C6EC1">
                    <w:rPr>
                      <w:rFonts w:ascii="Times New Roman" w:hAnsi="Times New Roman"/>
                      <w:sz w:val="24"/>
                      <w:szCs w:val="24"/>
                      <w:lang w:val="sr-Cyrl-RS"/>
                    </w:rPr>
                    <w:t>могућности путовања лица са смањеном покретљивошћу, а на захтев путника;</w:t>
                  </w:r>
                </w:p>
              </w:tc>
            </w:tr>
          </w:tbl>
          <w:p w14:paraId="0F03A51B" w14:textId="77777777" w:rsidR="000B6082" w:rsidRPr="003C6EC1" w:rsidRDefault="000B6082" w:rsidP="00677E76">
            <w:pPr>
              <w:tabs>
                <w:tab w:val="clear" w:pos="1728"/>
                <w:tab w:val="left" w:pos="709"/>
              </w:tabs>
              <w:spacing w:after="0"/>
              <w:ind w:right="85" w:firstLine="0"/>
              <w:jc w:val="left"/>
              <w:rPr>
                <w:rFonts w:ascii="Times New Roman" w:hAnsi="Times New Roman"/>
                <w:sz w:val="24"/>
                <w:szCs w:val="24"/>
                <w:lang w:val="sr-Cyrl-RS"/>
              </w:rPr>
            </w:pPr>
          </w:p>
        </w:tc>
      </w:tr>
    </w:tbl>
    <w:p w14:paraId="05E0A7E8" w14:textId="77777777" w:rsidR="000B6082" w:rsidRPr="003C6EC1" w:rsidRDefault="000B6082" w:rsidP="000B6082">
      <w:pPr>
        <w:tabs>
          <w:tab w:val="clear" w:pos="1728"/>
          <w:tab w:val="left" w:pos="709"/>
        </w:tabs>
        <w:spacing w:after="0" w:line="276" w:lineRule="auto"/>
        <w:ind w:right="85" w:firstLine="0"/>
        <w:jc w:val="left"/>
        <w:rPr>
          <w:rFonts w:ascii="Times New Roman" w:hAnsi="Times New Roman"/>
          <w:vanish/>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285"/>
        <w:gridCol w:w="8024"/>
      </w:tblGrid>
      <w:tr w:rsidR="000B6082" w:rsidRPr="003C6EC1" w14:paraId="0C95B2F6" w14:textId="77777777" w:rsidTr="000B6082">
        <w:trPr>
          <w:tblCellSpacing w:w="0" w:type="dxa"/>
        </w:trPr>
        <w:tc>
          <w:tcPr>
            <w:tcW w:w="0" w:type="auto"/>
            <w:hideMark/>
          </w:tcPr>
          <w:p w14:paraId="16961D71" w14:textId="77777777" w:rsidR="000B6082" w:rsidRPr="003C6EC1" w:rsidRDefault="000B6082" w:rsidP="000B6082">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2)</w:t>
            </w:r>
          </w:p>
        </w:tc>
        <w:tc>
          <w:tcPr>
            <w:tcW w:w="0" w:type="auto"/>
            <w:hideMark/>
          </w:tcPr>
          <w:p w14:paraId="17F42755" w14:textId="1A6176A4" w:rsidR="000B6082" w:rsidRPr="003C6EC1" w:rsidRDefault="000B6082" w:rsidP="000B6082">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пословно</w:t>
            </w:r>
            <w:r w:rsidR="00677E76" w:rsidRPr="003C6EC1">
              <w:rPr>
                <w:rFonts w:ascii="Times New Roman" w:hAnsi="Times New Roman"/>
                <w:sz w:val="24"/>
                <w:szCs w:val="24"/>
                <w:lang w:val="sr-Cyrl-RS"/>
              </w:rPr>
              <w:t>м</w:t>
            </w:r>
            <w:r w:rsidRPr="003C6EC1">
              <w:rPr>
                <w:rFonts w:ascii="Times New Roman" w:hAnsi="Times New Roman"/>
                <w:sz w:val="24"/>
                <w:szCs w:val="24"/>
                <w:lang w:val="sr-Cyrl-RS"/>
              </w:rPr>
              <w:t xml:space="preserve"> име</w:t>
            </w:r>
            <w:r w:rsidR="00677E76" w:rsidRPr="003C6EC1">
              <w:rPr>
                <w:rFonts w:ascii="Times New Roman" w:hAnsi="Times New Roman"/>
                <w:sz w:val="24"/>
                <w:szCs w:val="24"/>
                <w:lang w:val="sr-Cyrl-RS"/>
              </w:rPr>
              <w:t>ну</w:t>
            </w:r>
            <w:r w:rsidRPr="003C6EC1">
              <w:rPr>
                <w:rFonts w:ascii="Times New Roman" w:hAnsi="Times New Roman"/>
                <w:sz w:val="24"/>
                <w:szCs w:val="24"/>
                <w:lang w:val="sr-Cyrl-RS"/>
              </w:rPr>
              <w:t>,</w:t>
            </w:r>
            <w:r w:rsidR="00677E76" w:rsidRPr="003C6EC1">
              <w:rPr>
                <w:rFonts w:ascii="Times New Roman" w:hAnsi="Times New Roman"/>
                <w:sz w:val="24"/>
                <w:szCs w:val="24"/>
                <w:lang w:val="sr-Cyrl-RS"/>
              </w:rPr>
              <w:t xml:space="preserve"> седишту, матичном</w:t>
            </w:r>
            <w:r w:rsidRPr="003C6EC1">
              <w:rPr>
                <w:rFonts w:ascii="Times New Roman" w:hAnsi="Times New Roman"/>
                <w:sz w:val="24"/>
                <w:szCs w:val="24"/>
                <w:lang w:val="sr-Cyrl-RS"/>
              </w:rPr>
              <w:t xml:space="preserve"> бро</w:t>
            </w:r>
            <w:r w:rsidR="00677E76" w:rsidRPr="003C6EC1">
              <w:rPr>
                <w:rFonts w:ascii="Times New Roman" w:hAnsi="Times New Roman"/>
                <w:sz w:val="24"/>
                <w:szCs w:val="24"/>
                <w:lang w:val="sr-Cyrl-RS"/>
              </w:rPr>
              <w:t>ју</w:t>
            </w:r>
            <w:r w:rsidRPr="003C6EC1">
              <w:rPr>
                <w:rFonts w:ascii="Times New Roman" w:hAnsi="Times New Roman"/>
                <w:sz w:val="24"/>
                <w:szCs w:val="24"/>
                <w:lang w:val="sr-Cyrl-RS"/>
              </w:rPr>
              <w:t xml:space="preserve"> организатора, број</w:t>
            </w:r>
            <w:r w:rsidR="00677E76" w:rsidRPr="003C6EC1">
              <w:rPr>
                <w:rFonts w:ascii="Times New Roman" w:hAnsi="Times New Roman"/>
                <w:sz w:val="24"/>
                <w:szCs w:val="24"/>
                <w:lang w:val="sr-Cyrl-RS"/>
              </w:rPr>
              <w:t>у</w:t>
            </w:r>
            <w:r w:rsidR="00FE1455" w:rsidRPr="003C6EC1">
              <w:rPr>
                <w:rFonts w:ascii="Times New Roman" w:hAnsi="Times New Roman"/>
                <w:sz w:val="24"/>
                <w:szCs w:val="24"/>
                <w:lang w:val="sr-Cyrl-RS"/>
              </w:rPr>
              <w:t xml:space="preserve"> телефона, као и  адреси</w:t>
            </w:r>
            <w:r w:rsidRPr="003C6EC1">
              <w:rPr>
                <w:rFonts w:ascii="Times New Roman" w:hAnsi="Times New Roman"/>
                <w:sz w:val="24"/>
                <w:szCs w:val="24"/>
                <w:lang w:val="sr-Cyrl-RS"/>
              </w:rPr>
              <w:t xml:space="preserve"> е-поште;</w:t>
            </w:r>
          </w:p>
        </w:tc>
      </w:tr>
    </w:tbl>
    <w:p w14:paraId="65FF3AFE" w14:textId="77777777" w:rsidR="000B6082" w:rsidRPr="003C6EC1" w:rsidRDefault="000B6082" w:rsidP="000B6082">
      <w:pPr>
        <w:tabs>
          <w:tab w:val="clear" w:pos="1728"/>
          <w:tab w:val="left" w:pos="709"/>
        </w:tabs>
        <w:spacing w:after="0" w:line="276" w:lineRule="auto"/>
        <w:ind w:right="85" w:firstLine="0"/>
        <w:jc w:val="left"/>
        <w:rPr>
          <w:rFonts w:ascii="Times New Roman" w:hAnsi="Times New Roman"/>
          <w:vanish/>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285"/>
        <w:gridCol w:w="8024"/>
      </w:tblGrid>
      <w:tr w:rsidR="000B6082" w:rsidRPr="003C6EC1" w14:paraId="60C2C239" w14:textId="77777777" w:rsidTr="000B6082">
        <w:trPr>
          <w:tblCellSpacing w:w="0" w:type="dxa"/>
        </w:trPr>
        <w:tc>
          <w:tcPr>
            <w:tcW w:w="0" w:type="auto"/>
            <w:hideMark/>
          </w:tcPr>
          <w:p w14:paraId="0B8701E3" w14:textId="77777777" w:rsidR="000B6082" w:rsidRPr="003C6EC1" w:rsidRDefault="000B6082" w:rsidP="00856490">
            <w:pPr>
              <w:tabs>
                <w:tab w:val="clear" w:pos="1728"/>
                <w:tab w:val="left" w:pos="14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3)</w:t>
            </w:r>
          </w:p>
        </w:tc>
        <w:tc>
          <w:tcPr>
            <w:tcW w:w="0" w:type="auto"/>
            <w:hideMark/>
          </w:tcPr>
          <w:p w14:paraId="55600C3F" w14:textId="72CC47A4" w:rsidR="000B6082" w:rsidRPr="003C6EC1" w:rsidRDefault="000B6082" w:rsidP="000B6082">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продајн</w:t>
            </w:r>
            <w:r w:rsidR="00677E76" w:rsidRPr="003C6EC1">
              <w:rPr>
                <w:rFonts w:ascii="Times New Roman" w:hAnsi="Times New Roman"/>
                <w:sz w:val="24"/>
                <w:szCs w:val="24"/>
                <w:lang w:val="sr-Cyrl-RS"/>
              </w:rPr>
              <w:t>ој</w:t>
            </w:r>
            <w:r w:rsidRPr="003C6EC1">
              <w:rPr>
                <w:rFonts w:ascii="Times New Roman" w:hAnsi="Times New Roman"/>
                <w:sz w:val="24"/>
                <w:szCs w:val="24"/>
                <w:lang w:val="sr-Cyrl-RS"/>
              </w:rPr>
              <w:t xml:space="preserve"> цен</w:t>
            </w:r>
            <w:r w:rsidR="00677E76" w:rsidRPr="003C6EC1">
              <w:rPr>
                <w:rFonts w:ascii="Times New Roman" w:hAnsi="Times New Roman"/>
                <w:sz w:val="24"/>
                <w:szCs w:val="24"/>
                <w:lang w:val="sr-Cyrl-RS"/>
              </w:rPr>
              <w:t>и</w:t>
            </w:r>
            <w:r w:rsidRPr="003C6EC1">
              <w:rPr>
                <w:rFonts w:ascii="Times New Roman" w:hAnsi="Times New Roman"/>
                <w:sz w:val="24"/>
                <w:szCs w:val="24"/>
                <w:lang w:val="sr-Cyrl-RS"/>
              </w:rPr>
              <w:t xml:space="preserve"> исказан</w:t>
            </w:r>
            <w:r w:rsidR="00677E76" w:rsidRPr="003C6EC1">
              <w:rPr>
                <w:rFonts w:ascii="Times New Roman" w:hAnsi="Times New Roman"/>
                <w:sz w:val="24"/>
                <w:szCs w:val="24"/>
                <w:lang w:val="sr-Cyrl-RS"/>
              </w:rPr>
              <w:t>ој</w:t>
            </w:r>
            <w:r w:rsidRPr="003C6EC1">
              <w:rPr>
                <w:rFonts w:ascii="Times New Roman" w:hAnsi="Times New Roman"/>
                <w:sz w:val="24"/>
                <w:szCs w:val="24"/>
                <w:lang w:val="sr-Cyrl-RS"/>
              </w:rPr>
              <w:t xml:space="preserve"> у јединственом износу</w:t>
            </w:r>
            <w:r w:rsidR="004E782B" w:rsidRPr="003C6EC1">
              <w:rPr>
                <w:rFonts w:ascii="Times New Roman" w:hAnsi="Times New Roman"/>
                <w:sz w:val="24"/>
                <w:szCs w:val="24"/>
                <w:lang w:val="sr-Cyrl-RS"/>
              </w:rPr>
              <w:t xml:space="preserve"> у истој валути</w:t>
            </w:r>
            <w:r w:rsidRPr="003C6EC1">
              <w:rPr>
                <w:rFonts w:ascii="Times New Roman" w:hAnsi="Times New Roman"/>
                <w:sz w:val="24"/>
                <w:szCs w:val="24"/>
                <w:lang w:val="sr-Cyrl-RS"/>
              </w:rPr>
              <w:t>, која поред услуга из програма путовања, односно посебних захтева путника, садржи и све додатне трошкове, укључујући порезе, таксе, као и друге трошкове, који су, као неодвојив део, неопходни за реализацију путовања;</w:t>
            </w:r>
          </w:p>
        </w:tc>
      </w:tr>
    </w:tbl>
    <w:p w14:paraId="2AA1EFC8" w14:textId="77777777" w:rsidR="000B6082" w:rsidRPr="003C6EC1" w:rsidRDefault="000B6082" w:rsidP="000B6082">
      <w:pPr>
        <w:tabs>
          <w:tab w:val="clear" w:pos="1728"/>
          <w:tab w:val="left" w:pos="709"/>
        </w:tabs>
        <w:spacing w:after="0" w:line="276" w:lineRule="auto"/>
        <w:ind w:right="85" w:firstLine="0"/>
        <w:jc w:val="left"/>
        <w:rPr>
          <w:rFonts w:ascii="Times New Roman" w:hAnsi="Times New Roman"/>
          <w:vanish/>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285"/>
        <w:gridCol w:w="8024"/>
      </w:tblGrid>
      <w:tr w:rsidR="000B6082" w:rsidRPr="003C6EC1" w14:paraId="152802F9" w14:textId="77777777" w:rsidTr="000B6082">
        <w:trPr>
          <w:tblCellSpacing w:w="0" w:type="dxa"/>
        </w:trPr>
        <w:tc>
          <w:tcPr>
            <w:tcW w:w="0" w:type="auto"/>
            <w:hideMark/>
          </w:tcPr>
          <w:p w14:paraId="217894CA" w14:textId="77777777" w:rsidR="000B6082" w:rsidRPr="003C6EC1" w:rsidRDefault="000B6082" w:rsidP="000B6082">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4)</w:t>
            </w:r>
          </w:p>
        </w:tc>
        <w:tc>
          <w:tcPr>
            <w:tcW w:w="0" w:type="auto"/>
            <w:hideMark/>
          </w:tcPr>
          <w:p w14:paraId="29F0C7A6" w14:textId="73DD3BAD" w:rsidR="000B6082" w:rsidRPr="003C6EC1" w:rsidRDefault="00FC4BE3" w:rsidP="000B6082">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начину плаћања, као и</w:t>
            </w:r>
            <w:r w:rsidR="000B6082" w:rsidRPr="003C6EC1">
              <w:rPr>
                <w:rFonts w:ascii="Times New Roman" w:hAnsi="Times New Roman"/>
                <w:sz w:val="24"/>
                <w:szCs w:val="24"/>
                <w:lang w:val="sr-Cyrl-RS"/>
              </w:rPr>
              <w:t xml:space="preserve"> износ</w:t>
            </w:r>
            <w:r w:rsidRPr="003C6EC1">
              <w:rPr>
                <w:rFonts w:ascii="Times New Roman" w:hAnsi="Times New Roman"/>
                <w:sz w:val="24"/>
                <w:szCs w:val="24"/>
                <w:lang w:val="sr-Cyrl-RS"/>
              </w:rPr>
              <w:t>у или процен</w:t>
            </w:r>
            <w:r w:rsidR="000B6082" w:rsidRPr="003C6EC1">
              <w:rPr>
                <w:rFonts w:ascii="Times New Roman" w:hAnsi="Times New Roman"/>
                <w:sz w:val="24"/>
                <w:szCs w:val="24"/>
                <w:lang w:val="sr-Cyrl-RS"/>
              </w:rPr>
              <w:t>т</w:t>
            </w:r>
            <w:r w:rsidRPr="003C6EC1">
              <w:rPr>
                <w:rFonts w:ascii="Times New Roman" w:hAnsi="Times New Roman"/>
                <w:sz w:val="24"/>
                <w:szCs w:val="24"/>
                <w:lang w:val="sr-Cyrl-RS"/>
              </w:rPr>
              <w:t>у</w:t>
            </w:r>
            <w:r w:rsidR="00AC12D2" w:rsidRPr="003C6EC1">
              <w:rPr>
                <w:rFonts w:ascii="Times New Roman" w:hAnsi="Times New Roman"/>
                <w:sz w:val="24"/>
                <w:szCs w:val="24"/>
                <w:lang w:val="sr-Cyrl-RS"/>
              </w:rPr>
              <w:t xml:space="preserve"> цене који треба да буду</w:t>
            </w:r>
            <w:r w:rsidR="000B6082" w:rsidRPr="003C6EC1">
              <w:rPr>
                <w:rFonts w:ascii="Times New Roman" w:hAnsi="Times New Roman"/>
                <w:sz w:val="24"/>
                <w:szCs w:val="24"/>
                <w:lang w:val="sr-Cyrl-RS"/>
              </w:rPr>
              <w:t xml:space="preserve"> плаћен</w:t>
            </w:r>
            <w:r w:rsidR="00AC12D2" w:rsidRPr="003C6EC1">
              <w:rPr>
                <w:rFonts w:ascii="Times New Roman" w:hAnsi="Times New Roman"/>
                <w:sz w:val="24"/>
                <w:szCs w:val="24"/>
                <w:lang w:val="sr-Cyrl-RS"/>
              </w:rPr>
              <w:t>и</w:t>
            </w:r>
            <w:r w:rsidR="000B6082" w:rsidRPr="003C6EC1">
              <w:rPr>
                <w:rFonts w:ascii="Times New Roman" w:hAnsi="Times New Roman"/>
                <w:sz w:val="24"/>
                <w:szCs w:val="24"/>
                <w:lang w:val="sr-Cyrl-RS"/>
              </w:rPr>
              <w:t xml:space="preserve"> као депозит и начин</w:t>
            </w:r>
            <w:r w:rsidR="00FD2A3B" w:rsidRPr="003C6EC1">
              <w:rPr>
                <w:rFonts w:ascii="Times New Roman" w:hAnsi="Times New Roman"/>
                <w:sz w:val="24"/>
                <w:szCs w:val="24"/>
                <w:lang w:val="sr-Cyrl-RS"/>
              </w:rPr>
              <w:t>у и динамици</w:t>
            </w:r>
            <w:r w:rsidR="000B6082" w:rsidRPr="003C6EC1">
              <w:rPr>
                <w:rFonts w:ascii="Times New Roman" w:hAnsi="Times New Roman"/>
                <w:sz w:val="24"/>
                <w:szCs w:val="24"/>
                <w:lang w:val="sr-Cyrl-RS"/>
              </w:rPr>
              <w:t xml:space="preserve"> плаћања преосталог износа;</w:t>
            </w:r>
          </w:p>
        </w:tc>
      </w:tr>
    </w:tbl>
    <w:p w14:paraId="3B06D1DD" w14:textId="77777777" w:rsidR="000B6082" w:rsidRPr="003C6EC1" w:rsidRDefault="000B6082" w:rsidP="000B6082">
      <w:pPr>
        <w:tabs>
          <w:tab w:val="clear" w:pos="1728"/>
          <w:tab w:val="left" w:pos="709"/>
        </w:tabs>
        <w:spacing w:after="0" w:line="276" w:lineRule="auto"/>
        <w:ind w:right="85" w:firstLine="0"/>
        <w:jc w:val="left"/>
        <w:rPr>
          <w:rFonts w:ascii="Times New Roman" w:hAnsi="Times New Roman"/>
          <w:vanish/>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285"/>
        <w:gridCol w:w="8024"/>
      </w:tblGrid>
      <w:tr w:rsidR="000B6082" w:rsidRPr="003C6EC1" w14:paraId="6EF9FF34" w14:textId="77777777" w:rsidTr="000B6082">
        <w:trPr>
          <w:tblCellSpacing w:w="0" w:type="dxa"/>
        </w:trPr>
        <w:tc>
          <w:tcPr>
            <w:tcW w:w="0" w:type="auto"/>
            <w:hideMark/>
          </w:tcPr>
          <w:p w14:paraId="0FADE919" w14:textId="77777777" w:rsidR="000B6082" w:rsidRPr="003C6EC1" w:rsidRDefault="000B6082" w:rsidP="000B6082">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5)</w:t>
            </w:r>
          </w:p>
        </w:tc>
        <w:tc>
          <w:tcPr>
            <w:tcW w:w="0" w:type="auto"/>
            <w:hideMark/>
          </w:tcPr>
          <w:p w14:paraId="1DD42772" w14:textId="6619A2A9" w:rsidR="000B6082" w:rsidRPr="003C6EC1" w:rsidRDefault="000B6082" w:rsidP="000B6082">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w:t>
            </w:r>
            <w:r w:rsidR="00FD2A3B" w:rsidRPr="003C6EC1">
              <w:rPr>
                <w:rFonts w:ascii="Times New Roman" w:hAnsi="Times New Roman"/>
                <w:sz w:val="24"/>
                <w:szCs w:val="24"/>
                <w:lang w:val="sr-Cyrl-RS"/>
              </w:rPr>
              <w:t>минималном</w:t>
            </w:r>
            <w:r w:rsidRPr="003C6EC1">
              <w:rPr>
                <w:rFonts w:ascii="Times New Roman" w:hAnsi="Times New Roman"/>
                <w:sz w:val="24"/>
                <w:szCs w:val="24"/>
                <w:lang w:val="sr-Cyrl-RS"/>
              </w:rPr>
              <w:t xml:space="preserve"> број</w:t>
            </w:r>
            <w:r w:rsidR="00AC12D2" w:rsidRPr="003C6EC1">
              <w:rPr>
                <w:rFonts w:ascii="Times New Roman" w:hAnsi="Times New Roman"/>
                <w:sz w:val="24"/>
                <w:szCs w:val="24"/>
                <w:lang w:val="sr-Cyrl-RS"/>
              </w:rPr>
              <w:t>у</w:t>
            </w:r>
            <w:r w:rsidRPr="003C6EC1">
              <w:rPr>
                <w:rFonts w:ascii="Times New Roman" w:hAnsi="Times New Roman"/>
                <w:sz w:val="24"/>
                <w:szCs w:val="24"/>
                <w:lang w:val="sr-Cyrl-RS"/>
              </w:rPr>
              <w:t xml:space="preserve"> путника, ако је то услов </w:t>
            </w:r>
            <w:r w:rsidR="00FD2A3B" w:rsidRPr="003C6EC1">
              <w:rPr>
                <w:rFonts w:ascii="Times New Roman" w:hAnsi="Times New Roman"/>
                <w:sz w:val="24"/>
                <w:szCs w:val="24"/>
                <w:lang w:val="sr-Cyrl-RS"/>
              </w:rPr>
              <w:t>за реализацију путовања и крајњем</w:t>
            </w:r>
            <w:r w:rsidRPr="003C6EC1">
              <w:rPr>
                <w:rFonts w:ascii="Times New Roman" w:hAnsi="Times New Roman"/>
                <w:sz w:val="24"/>
                <w:szCs w:val="24"/>
                <w:lang w:val="sr-Cyrl-RS"/>
              </w:rPr>
              <w:t xml:space="preserve"> рок</w:t>
            </w:r>
            <w:r w:rsidR="00FD2A3B" w:rsidRPr="003C6EC1">
              <w:rPr>
                <w:rFonts w:ascii="Times New Roman" w:hAnsi="Times New Roman"/>
                <w:sz w:val="24"/>
                <w:szCs w:val="24"/>
                <w:lang w:val="sr-Cyrl-RS"/>
              </w:rPr>
              <w:t>у</w:t>
            </w:r>
            <w:r w:rsidRPr="003C6EC1">
              <w:rPr>
                <w:rFonts w:ascii="Times New Roman" w:hAnsi="Times New Roman"/>
                <w:sz w:val="24"/>
                <w:szCs w:val="24"/>
                <w:lang w:val="sr-Cyrl-RS"/>
              </w:rPr>
              <w:t xml:space="preserve"> за обавештавање путника за случај отказивања, наведен</w:t>
            </w:r>
            <w:r w:rsidR="00AC12D2" w:rsidRPr="003C6EC1">
              <w:rPr>
                <w:rFonts w:ascii="Times New Roman" w:hAnsi="Times New Roman"/>
                <w:sz w:val="24"/>
                <w:szCs w:val="24"/>
                <w:lang w:val="sr-Cyrl-RS"/>
              </w:rPr>
              <w:t>о</w:t>
            </w:r>
            <w:r w:rsidR="00FD2A3B" w:rsidRPr="003C6EC1">
              <w:rPr>
                <w:rFonts w:ascii="Times New Roman" w:hAnsi="Times New Roman"/>
                <w:sz w:val="24"/>
                <w:szCs w:val="24"/>
                <w:lang w:val="sr-Cyrl-RS"/>
              </w:rPr>
              <w:t>м</w:t>
            </w:r>
            <w:r w:rsidRPr="003C6EC1">
              <w:rPr>
                <w:rFonts w:ascii="Times New Roman" w:hAnsi="Times New Roman"/>
                <w:sz w:val="24"/>
                <w:szCs w:val="24"/>
                <w:lang w:val="sr-Cyrl-RS"/>
              </w:rPr>
              <w:t xml:space="preserve"> у члану </w:t>
            </w:r>
            <w:r w:rsidR="00AC12D2" w:rsidRPr="003C6EC1">
              <w:rPr>
                <w:rFonts w:ascii="Times New Roman" w:hAnsi="Times New Roman"/>
                <w:sz w:val="24"/>
                <w:szCs w:val="24"/>
                <w:lang w:val="sr-Cyrl-RS"/>
              </w:rPr>
              <w:t>108</w:t>
            </w:r>
            <w:r w:rsidRPr="003C6EC1">
              <w:rPr>
                <w:rFonts w:ascii="Times New Roman" w:hAnsi="Times New Roman"/>
                <w:sz w:val="24"/>
                <w:szCs w:val="24"/>
                <w:lang w:val="sr-Cyrl-RS"/>
              </w:rPr>
              <w:t>. став 1.</w:t>
            </w:r>
            <w:r w:rsidR="00AC12D2" w:rsidRPr="003C6EC1">
              <w:rPr>
                <w:rFonts w:ascii="Times New Roman" w:hAnsi="Times New Roman"/>
                <w:sz w:val="24"/>
                <w:szCs w:val="24"/>
                <w:lang w:val="sr-Cyrl-RS"/>
              </w:rPr>
              <w:t xml:space="preserve"> тачка 1)</w:t>
            </w:r>
            <w:r w:rsidRPr="003C6EC1">
              <w:rPr>
                <w:rFonts w:ascii="Times New Roman" w:hAnsi="Times New Roman"/>
                <w:sz w:val="24"/>
                <w:szCs w:val="24"/>
                <w:lang w:val="sr-Cyrl-RS"/>
              </w:rPr>
              <w:t xml:space="preserve"> овог закона</w:t>
            </w:r>
            <w:r w:rsidR="00FF7713" w:rsidRPr="003C6EC1">
              <w:rPr>
                <w:rFonts w:ascii="Times New Roman" w:hAnsi="Times New Roman"/>
                <w:sz w:val="24"/>
                <w:szCs w:val="24"/>
                <w:lang w:val="sr-Cyrl-RS"/>
              </w:rPr>
              <w:t>;</w:t>
            </w:r>
          </w:p>
        </w:tc>
      </w:tr>
    </w:tbl>
    <w:p w14:paraId="07C04FFA" w14:textId="77777777" w:rsidR="000B6082" w:rsidRPr="003C6EC1" w:rsidRDefault="000B6082" w:rsidP="000B6082">
      <w:pPr>
        <w:tabs>
          <w:tab w:val="clear" w:pos="1728"/>
          <w:tab w:val="left" w:pos="709"/>
        </w:tabs>
        <w:spacing w:after="0" w:line="276" w:lineRule="auto"/>
        <w:ind w:right="85" w:firstLine="0"/>
        <w:jc w:val="left"/>
        <w:rPr>
          <w:rFonts w:ascii="Times New Roman" w:hAnsi="Times New Roman"/>
          <w:vanish/>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285"/>
        <w:gridCol w:w="8024"/>
      </w:tblGrid>
      <w:tr w:rsidR="000B6082" w:rsidRPr="003C6EC1" w14:paraId="712A9A72" w14:textId="77777777" w:rsidTr="000B6082">
        <w:trPr>
          <w:tblCellSpacing w:w="0" w:type="dxa"/>
        </w:trPr>
        <w:tc>
          <w:tcPr>
            <w:tcW w:w="0" w:type="auto"/>
            <w:hideMark/>
          </w:tcPr>
          <w:p w14:paraId="77C8D474" w14:textId="77777777" w:rsidR="000B6082" w:rsidRPr="003C6EC1" w:rsidRDefault="000B6082" w:rsidP="000B6082">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6)</w:t>
            </w:r>
          </w:p>
        </w:tc>
        <w:tc>
          <w:tcPr>
            <w:tcW w:w="0" w:type="auto"/>
            <w:hideMark/>
          </w:tcPr>
          <w:p w14:paraId="6E8B4D8A" w14:textId="18E6A3A3" w:rsidR="000B6082" w:rsidRPr="003C6EC1" w:rsidRDefault="000B6082" w:rsidP="00084E35">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захтевима за пасош и визу, укључујући и оквирне периоде потребне за прибављање визе и информације о здравственим формалностима у земљи одредишта;</w:t>
            </w:r>
          </w:p>
        </w:tc>
      </w:tr>
    </w:tbl>
    <w:p w14:paraId="0A73F63D" w14:textId="77777777" w:rsidR="000B6082" w:rsidRPr="003C6EC1" w:rsidRDefault="000B6082" w:rsidP="000B6082">
      <w:pPr>
        <w:tabs>
          <w:tab w:val="clear" w:pos="1728"/>
          <w:tab w:val="left" w:pos="709"/>
        </w:tabs>
        <w:spacing w:after="0" w:line="276" w:lineRule="auto"/>
        <w:ind w:right="85" w:firstLine="0"/>
        <w:jc w:val="left"/>
        <w:rPr>
          <w:rFonts w:ascii="Times New Roman" w:hAnsi="Times New Roman"/>
          <w:vanish/>
          <w:sz w:val="24"/>
          <w:szCs w:val="24"/>
          <w:lang w:val="sr-Cyrl-RS"/>
        </w:rPr>
      </w:pPr>
    </w:p>
    <w:tbl>
      <w:tblPr>
        <w:tblW w:w="5000" w:type="pct"/>
        <w:tblCellSpacing w:w="0" w:type="dxa"/>
        <w:tblCellMar>
          <w:left w:w="0" w:type="dxa"/>
          <w:right w:w="0" w:type="dxa"/>
        </w:tblCellMar>
        <w:tblLook w:val="04A0" w:firstRow="1" w:lastRow="0" w:firstColumn="1" w:lastColumn="0" w:noHBand="0" w:noVBand="1"/>
      </w:tblPr>
      <w:tblGrid>
        <w:gridCol w:w="285"/>
        <w:gridCol w:w="8024"/>
      </w:tblGrid>
      <w:tr w:rsidR="000B6082" w:rsidRPr="003C6EC1" w14:paraId="50BC8C89" w14:textId="77777777" w:rsidTr="000B6082">
        <w:trPr>
          <w:tblCellSpacing w:w="0" w:type="dxa"/>
        </w:trPr>
        <w:tc>
          <w:tcPr>
            <w:tcW w:w="0" w:type="auto"/>
            <w:hideMark/>
          </w:tcPr>
          <w:p w14:paraId="1DBA2827" w14:textId="77777777" w:rsidR="000B6082" w:rsidRPr="003C6EC1" w:rsidRDefault="000B6082" w:rsidP="000B6082">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lastRenderedPageBreak/>
              <w:t>7)</w:t>
            </w:r>
          </w:p>
        </w:tc>
        <w:tc>
          <w:tcPr>
            <w:tcW w:w="0" w:type="auto"/>
            <w:hideMark/>
          </w:tcPr>
          <w:p w14:paraId="09A3172B" w14:textId="6C50C3AF" w:rsidR="000B6082" w:rsidRPr="003C6EC1" w:rsidRDefault="000B6082" w:rsidP="00084E35">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w:t>
            </w:r>
            <w:r w:rsidR="00084E35" w:rsidRPr="003C6EC1">
              <w:rPr>
                <w:rFonts w:ascii="Times New Roman" w:hAnsi="Times New Roman"/>
                <w:sz w:val="24"/>
                <w:szCs w:val="24"/>
                <w:lang w:val="sr-Cyrl-RS"/>
              </w:rPr>
              <w:t xml:space="preserve">могућности </w:t>
            </w:r>
            <w:r w:rsidRPr="003C6EC1">
              <w:rPr>
                <w:rFonts w:ascii="Times New Roman" w:hAnsi="Times New Roman"/>
                <w:sz w:val="24"/>
                <w:szCs w:val="24"/>
                <w:lang w:val="sr-Cyrl-RS"/>
              </w:rPr>
              <w:t>да путник раскине уговор у било ком тренутку пре отпочињања туристичког путовања</w:t>
            </w:r>
            <w:r w:rsidR="004B5CAC" w:rsidRPr="003C6EC1">
              <w:rPr>
                <w:rFonts w:ascii="Times New Roman" w:hAnsi="Times New Roman"/>
                <w:sz w:val="24"/>
                <w:szCs w:val="24"/>
                <w:lang w:val="sr-Cyrl-RS"/>
              </w:rPr>
              <w:t>,</w:t>
            </w:r>
            <w:r w:rsidRPr="003C6EC1">
              <w:rPr>
                <w:rFonts w:ascii="Times New Roman" w:hAnsi="Times New Roman"/>
                <w:sz w:val="24"/>
                <w:szCs w:val="24"/>
                <w:lang w:val="sr-Cyrl-RS"/>
              </w:rPr>
              <w:t xml:space="preserve"> уз плаћање одговарајуће</w:t>
            </w:r>
            <w:r w:rsidR="00C20263" w:rsidRPr="003C6EC1">
              <w:rPr>
                <w:rFonts w:ascii="Times New Roman" w:hAnsi="Times New Roman"/>
                <w:sz w:val="24"/>
                <w:szCs w:val="24"/>
                <w:lang w:val="sr-Cyrl-RS"/>
              </w:rPr>
              <w:t xml:space="preserve"> накнаде</w:t>
            </w:r>
            <w:r w:rsidRPr="003C6EC1">
              <w:rPr>
                <w:rFonts w:ascii="Times New Roman" w:hAnsi="Times New Roman"/>
                <w:sz w:val="24"/>
                <w:szCs w:val="24"/>
                <w:lang w:val="sr-Cyrl-RS"/>
              </w:rPr>
              <w:t xml:space="preserve"> у складу са чланом </w:t>
            </w:r>
            <w:r w:rsidR="00353D42" w:rsidRPr="003C6EC1">
              <w:rPr>
                <w:rFonts w:ascii="Times New Roman" w:hAnsi="Times New Roman"/>
                <w:color w:val="000000" w:themeColor="text1"/>
                <w:sz w:val="24"/>
                <w:szCs w:val="24"/>
                <w:lang w:val="sr-Cyrl-RS"/>
              </w:rPr>
              <w:t>107</w:t>
            </w:r>
            <w:r w:rsidRPr="003C6EC1">
              <w:rPr>
                <w:rFonts w:ascii="Times New Roman" w:hAnsi="Times New Roman"/>
                <w:color w:val="000000" w:themeColor="text1"/>
                <w:sz w:val="24"/>
                <w:szCs w:val="24"/>
                <w:lang w:val="sr-Cyrl-RS"/>
              </w:rPr>
              <w:t xml:space="preserve">. </w:t>
            </w:r>
            <w:r w:rsidRPr="003C6EC1">
              <w:rPr>
                <w:rFonts w:ascii="Times New Roman" w:hAnsi="Times New Roman"/>
                <w:sz w:val="24"/>
                <w:szCs w:val="24"/>
                <w:lang w:val="sr-Cyrl-RS"/>
              </w:rPr>
              <w:t>овог закона;</w:t>
            </w:r>
          </w:p>
        </w:tc>
      </w:tr>
    </w:tbl>
    <w:p w14:paraId="6C683B49" w14:textId="77777777" w:rsidR="000B6082" w:rsidRPr="003C6EC1" w:rsidRDefault="000B6082" w:rsidP="000B6082">
      <w:pPr>
        <w:tabs>
          <w:tab w:val="clear" w:pos="1728"/>
          <w:tab w:val="left" w:pos="709"/>
        </w:tabs>
        <w:spacing w:after="0" w:line="276" w:lineRule="auto"/>
        <w:ind w:right="85" w:firstLine="0"/>
        <w:jc w:val="left"/>
        <w:rPr>
          <w:rFonts w:ascii="Times New Roman" w:hAnsi="Times New Roman"/>
          <w:vanish/>
          <w:color w:val="FF0000"/>
          <w:sz w:val="24"/>
          <w:szCs w:val="24"/>
          <w:lang w:val="sr-Cyrl-RS"/>
        </w:rPr>
      </w:pPr>
    </w:p>
    <w:tbl>
      <w:tblPr>
        <w:tblW w:w="4814" w:type="pct"/>
        <w:tblCellSpacing w:w="0" w:type="dxa"/>
        <w:tblCellMar>
          <w:left w:w="0" w:type="dxa"/>
          <w:right w:w="0" w:type="dxa"/>
        </w:tblCellMar>
        <w:tblLook w:val="04A0" w:firstRow="1" w:lastRow="0" w:firstColumn="1" w:lastColumn="0" w:noHBand="0" w:noVBand="1"/>
      </w:tblPr>
      <w:tblGrid>
        <w:gridCol w:w="285"/>
        <w:gridCol w:w="7715"/>
      </w:tblGrid>
      <w:tr w:rsidR="00FE0367" w:rsidRPr="003C6EC1" w14:paraId="70542E6B" w14:textId="77777777" w:rsidTr="0064208C">
        <w:trPr>
          <w:tblCellSpacing w:w="0" w:type="dxa"/>
        </w:trPr>
        <w:tc>
          <w:tcPr>
            <w:tcW w:w="13" w:type="pct"/>
            <w:hideMark/>
          </w:tcPr>
          <w:p w14:paraId="75B73F5A" w14:textId="77777777" w:rsidR="000B6082" w:rsidRPr="003C6EC1" w:rsidRDefault="000B6082" w:rsidP="000B6082">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8)</w:t>
            </w:r>
          </w:p>
        </w:tc>
        <w:tc>
          <w:tcPr>
            <w:tcW w:w="4988" w:type="pct"/>
            <w:hideMark/>
          </w:tcPr>
          <w:p w14:paraId="120645D3" w14:textId="73274A5B" w:rsidR="000B6082" w:rsidRPr="003C6EC1" w:rsidRDefault="000B6082" w:rsidP="000B6082">
            <w:pPr>
              <w:tabs>
                <w:tab w:val="clear" w:pos="1728"/>
                <w:tab w:val="left" w:pos="709"/>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добровољном или обавезном осигурању које покрива трошкове раскида уговора од стране путника или трошкове помоћи, укључујући репатријацију, у случају незгоде, болести или смрти.</w:t>
            </w:r>
          </w:p>
          <w:p w14:paraId="15B1794F" w14:textId="716FF68D" w:rsidR="000B6082" w:rsidRPr="003C6EC1" w:rsidRDefault="000B6082" w:rsidP="0064208C">
            <w:pPr>
              <w:tabs>
                <w:tab w:val="clear" w:pos="1728"/>
              </w:tabs>
              <w:spacing w:after="0" w:line="276" w:lineRule="auto"/>
              <w:ind w:left="8" w:right="85" w:firstLine="567"/>
              <w:rPr>
                <w:rFonts w:ascii="Times New Roman" w:hAnsi="Times New Roman"/>
                <w:sz w:val="24"/>
                <w:szCs w:val="24"/>
                <w:lang w:val="sr-Cyrl-RS"/>
              </w:rPr>
            </w:pPr>
            <w:r w:rsidRPr="003C6EC1">
              <w:rPr>
                <w:rFonts w:ascii="Times New Roman" w:hAnsi="Times New Roman"/>
                <w:sz w:val="24"/>
                <w:szCs w:val="24"/>
                <w:lang w:val="sr-Cyrl-RS"/>
              </w:rPr>
              <w:t>Уколико тачно време из става 1. тачка 1) подтачка (2) овог члана у време закључења уговора није утврђено, организатор, односно посредник ће обавестити путника о прибли</w:t>
            </w:r>
            <w:r w:rsidR="0064208C" w:rsidRPr="003C6EC1">
              <w:rPr>
                <w:rFonts w:ascii="Times New Roman" w:hAnsi="Times New Roman"/>
                <w:sz w:val="24"/>
                <w:szCs w:val="24"/>
                <w:lang w:val="sr-Cyrl-RS"/>
              </w:rPr>
              <w:t>жном времену поласка и повратка.</w:t>
            </w:r>
            <w:r w:rsidRPr="003C6EC1">
              <w:rPr>
                <w:rFonts w:ascii="Times New Roman" w:hAnsi="Times New Roman"/>
                <w:sz w:val="24"/>
                <w:szCs w:val="24"/>
                <w:lang w:val="sr-Cyrl-RS"/>
              </w:rPr>
              <w:t xml:space="preserve"> </w:t>
            </w:r>
          </w:p>
          <w:p w14:paraId="54879461" w14:textId="35E28E2C" w:rsidR="000B6082" w:rsidRPr="003C6EC1" w:rsidRDefault="000B6082" w:rsidP="0064208C">
            <w:pPr>
              <w:tabs>
                <w:tab w:val="clear" w:pos="1728"/>
                <w:tab w:val="left" w:pos="709"/>
              </w:tabs>
              <w:spacing w:after="0" w:line="276" w:lineRule="auto"/>
              <w:ind w:right="85" w:firstLine="575"/>
              <w:rPr>
                <w:rFonts w:ascii="Times New Roman" w:hAnsi="Times New Roman"/>
                <w:sz w:val="24"/>
                <w:szCs w:val="24"/>
                <w:lang w:val="sr-Cyrl-RS"/>
              </w:rPr>
            </w:pPr>
            <w:r w:rsidRPr="003C6EC1">
              <w:rPr>
                <w:rFonts w:ascii="Times New Roman" w:hAnsi="Times New Roman"/>
                <w:sz w:val="24"/>
                <w:szCs w:val="24"/>
                <w:lang w:val="sr-Cyrl-RS"/>
              </w:rPr>
              <w:t>У случају из става 2. овог члана</w:t>
            </w:r>
            <w:r w:rsidR="004B5CAC" w:rsidRPr="003C6EC1">
              <w:rPr>
                <w:rFonts w:ascii="Times New Roman" w:hAnsi="Times New Roman"/>
                <w:sz w:val="24"/>
                <w:szCs w:val="24"/>
                <w:lang w:val="sr-Cyrl-RS"/>
              </w:rPr>
              <w:t>,</w:t>
            </w:r>
            <w:r w:rsidRPr="003C6EC1">
              <w:rPr>
                <w:rFonts w:ascii="Times New Roman" w:hAnsi="Times New Roman"/>
                <w:sz w:val="24"/>
                <w:szCs w:val="24"/>
                <w:lang w:val="sr-Cyrl-RS"/>
              </w:rPr>
              <w:t xml:space="preserve"> организатор, односно посредник ће, најкасније у периоду од 48 сати пре отпочињања путовања, обавестити путника о тачном времену поласка и повратка. </w:t>
            </w:r>
          </w:p>
        </w:tc>
      </w:tr>
    </w:tbl>
    <w:p w14:paraId="4E39ABA7" w14:textId="0CB37F7F" w:rsidR="000B6082" w:rsidRPr="003C6EC1" w:rsidRDefault="000B6082" w:rsidP="00D63EF3">
      <w:pPr>
        <w:tabs>
          <w:tab w:val="clear" w:pos="1728"/>
          <w:tab w:val="left" w:pos="709"/>
          <w:tab w:val="left" w:pos="1134"/>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Организатор је дужан да податке из става 1. тач</w:t>
      </w:r>
      <w:r w:rsidR="004B5CAC" w:rsidRPr="003C6EC1">
        <w:rPr>
          <w:rFonts w:ascii="Times New Roman" w:hAnsi="Times New Roman"/>
          <w:sz w:val="24"/>
          <w:szCs w:val="24"/>
          <w:lang w:val="sr-Cyrl-RS"/>
        </w:rPr>
        <w:t>.</w:t>
      </w:r>
      <w:r w:rsidRPr="003C6EC1">
        <w:rPr>
          <w:rFonts w:ascii="Times New Roman" w:hAnsi="Times New Roman"/>
          <w:sz w:val="24"/>
          <w:szCs w:val="24"/>
          <w:lang w:val="sr-Cyrl-RS"/>
        </w:rPr>
        <w:t xml:space="preserve"> 1) – 8) овог члана пренесе посреднику, са којим има закључен уговор о продаји туристичког путовања. </w:t>
      </w:r>
    </w:p>
    <w:p w14:paraId="13FACE65" w14:textId="77777777" w:rsidR="00FE0367" w:rsidRPr="003C6EC1" w:rsidRDefault="00FE0367" w:rsidP="00D63EF3">
      <w:pPr>
        <w:tabs>
          <w:tab w:val="clear" w:pos="1728"/>
          <w:tab w:val="left" w:pos="709"/>
          <w:tab w:val="left" w:pos="1134"/>
        </w:tabs>
        <w:spacing w:after="0" w:line="276" w:lineRule="auto"/>
        <w:ind w:right="85" w:firstLine="0"/>
        <w:rPr>
          <w:rFonts w:ascii="Times New Roman" w:hAnsi="Times New Roman"/>
          <w:sz w:val="24"/>
          <w:szCs w:val="24"/>
          <w:lang w:val="sr-Cyrl-RS"/>
        </w:rPr>
      </w:pPr>
    </w:p>
    <w:p w14:paraId="4482DC87" w14:textId="77777777" w:rsidR="00FE0367" w:rsidRPr="003C6EC1" w:rsidRDefault="00FE0367" w:rsidP="00D63EF3">
      <w:pPr>
        <w:pStyle w:val="Clan"/>
        <w:tabs>
          <w:tab w:val="left" w:pos="709"/>
        </w:tabs>
        <w:spacing w:before="0" w:after="0" w:line="276" w:lineRule="auto"/>
        <w:ind w:right="85"/>
        <w:rPr>
          <w:rFonts w:ascii="Times New Roman" w:hAnsi="Times New Roman"/>
          <w:b w:val="0"/>
          <w:bCs/>
          <w:sz w:val="24"/>
          <w:szCs w:val="24"/>
          <w:lang w:val="sr-Cyrl-RS"/>
        </w:rPr>
      </w:pPr>
      <w:r w:rsidRPr="003C6EC1">
        <w:rPr>
          <w:rFonts w:ascii="Times New Roman" w:hAnsi="Times New Roman"/>
          <w:b w:val="0"/>
          <w:bCs/>
          <w:sz w:val="24"/>
          <w:szCs w:val="24"/>
          <w:lang w:val="sr-Cyrl-RS"/>
        </w:rPr>
        <w:t xml:space="preserve">Обавезујућа природа предуговорних информација </w:t>
      </w:r>
    </w:p>
    <w:p w14:paraId="6B52F4BE" w14:textId="77777777" w:rsidR="00FE0367" w:rsidRPr="003C6EC1" w:rsidRDefault="00FE0367" w:rsidP="00D63EF3">
      <w:pPr>
        <w:pStyle w:val="Clan"/>
        <w:tabs>
          <w:tab w:val="left" w:pos="709"/>
        </w:tabs>
        <w:spacing w:before="0" w:after="0" w:line="276" w:lineRule="auto"/>
        <w:ind w:right="85"/>
        <w:rPr>
          <w:rFonts w:ascii="Times New Roman" w:hAnsi="Times New Roman"/>
          <w:b w:val="0"/>
          <w:bCs/>
          <w:sz w:val="24"/>
          <w:szCs w:val="24"/>
          <w:lang w:val="sr-Cyrl-RS"/>
        </w:rPr>
      </w:pPr>
    </w:p>
    <w:p w14:paraId="688404B9" w14:textId="0668E389" w:rsidR="00FE0367" w:rsidRPr="003C6EC1" w:rsidRDefault="008426A1" w:rsidP="0035393D">
      <w:pPr>
        <w:pStyle w:val="Clan"/>
        <w:tabs>
          <w:tab w:val="left" w:pos="709"/>
        </w:tabs>
        <w:spacing w:before="0" w:after="0" w:line="276" w:lineRule="auto"/>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Члан 94</w:t>
      </w:r>
      <w:r w:rsidR="00FE0367" w:rsidRPr="003C6EC1">
        <w:rPr>
          <w:rFonts w:ascii="Times New Roman" w:hAnsi="Times New Roman"/>
          <w:b w:val="0"/>
          <w:bCs/>
          <w:sz w:val="24"/>
          <w:szCs w:val="24"/>
          <w:lang w:val="sr-Cyrl-RS"/>
        </w:rPr>
        <w:t>.</w:t>
      </w:r>
    </w:p>
    <w:p w14:paraId="03780F2C" w14:textId="4AC9A4AB" w:rsidR="00FE0367" w:rsidRPr="003C6EC1" w:rsidRDefault="00FE0367" w:rsidP="00D63EF3">
      <w:pPr>
        <w:pStyle w:val="len"/>
        <w:shd w:val="clear" w:color="auto" w:fill="FFFFFF"/>
        <w:spacing w:before="0" w:beforeAutospacing="0" w:after="0" w:afterAutospacing="0" w:line="276" w:lineRule="auto"/>
        <w:ind w:firstLine="720"/>
        <w:jc w:val="both"/>
        <w:rPr>
          <w:bCs/>
          <w:lang w:val="sr-Cyrl-RS"/>
        </w:rPr>
      </w:pPr>
      <w:r w:rsidRPr="003C6EC1">
        <w:rPr>
          <w:bCs/>
          <w:lang w:val="sr-Cyrl-RS"/>
        </w:rPr>
        <w:t>Ако организатор, односно посредник не пружи путнику пуну предуговорну информацију у погледу других трошкова, који нису обухваћени јединственом продајном ценом туристичког  путовања</w:t>
      </w:r>
      <w:r w:rsidR="002E412E" w:rsidRPr="003C6EC1">
        <w:rPr>
          <w:bCs/>
          <w:lang w:val="sr-Cyrl-RS"/>
        </w:rPr>
        <w:t>,</w:t>
      </w:r>
      <w:r w:rsidRPr="003C6EC1">
        <w:rPr>
          <w:bCs/>
          <w:lang w:val="sr-Cyrl-RS"/>
        </w:rPr>
        <w:t xml:space="preserve"> путник  није обавезан да те трошкове сноси.</w:t>
      </w:r>
    </w:p>
    <w:p w14:paraId="1BF33D3A" w14:textId="77777777" w:rsidR="00D63EF3" w:rsidRPr="003C6EC1" w:rsidRDefault="00D63EF3" w:rsidP="00D63EF3">
      <w:pPr>
        <w:pStyle w:val="len"/>
        <w:shd w:val="clear" w:color="auto" w:fill="FFFFFF"/>
        <w:spacing w:before="0" w:beforeAutospacing="0" w:after="0" w:afterAutospacing="0" w:line="276" w:lineRule="auto"/>
        <w:ind w:firstLine="720"/>
        <w:jc w:val="both"/>
        <w:rPr>
          <w:bCs/>
          <w:lang w:val="sr-Cyrl-RS"/>
        </w:rPr>
      </w:pPr>
    </w:p>
    <w:p w14:paraId="2D6D6367" w14:textId="33730281" w:rsidR="00C23328" w:rsidRPr="003C6EC1" w:rsidRDefault="00C23328" w:rsidP="00D63EF3">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Доступност података</w:t>
      </w:r>
    </w:p>
    <w:p w14:paraId="5E33D598" w14:textId="77777777" w:rsidR="00D63EF3" w:rsidRPr="003C6EC1" w:rsidRDefault="00D63EF3" w:rsidP="00D63EF3">
      <w:pPr>
        <w:pStyle w:val="Clan"/>
        <w:spacing w:before="0" w:after="0"/>
        <w:rPr>
          <w:rFonts w:ascii="Times New Roman" w:hAnsi="Times New Roman"/>
          <w:b w:val="0"/>
          <w:noProof/>
          <w:sz w:val="24"/>
          <w:szCs w:val="24"/>
          <w:lang w:val="sr-Cyrl-RS"/>
        </w:rPr>
      </w:pPr>
    </w:p>
    <w:p w14:paraId="588B3E88" w14:textId="324DB25D" w:rsidR="00C23328" w:rsidRPr="003C6EC1" w:rsidRDefault="008426A1" w:rsidP="00D63EF3">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95</w:t>
      </w:r>
      <w:r w:rsidR="00C23328" w:rsidRPr="003C6EC1">
        <w:rPr>
          <w:rFonts w:ascii="Times New Roman" w:hAnsi="Times New Roman"/>
          <w:b w:val="0"/>
          <w:noProof/>
          <w:sz w:val="24"/>
          <w:szCs w:val="24"/>
          <w:lang w:val="sr-Cyrl-RS"/>
        </w:rPr>
        <w:t xml:space="preserve">. </w:t>
      </w:r>
    </w:p>
    <w:p w14:paraId="11D49DEC" w14:textId="54CBA07E" w:rsidR="00FE0367" w:rsidRPr="003C6EC1" w:rsidRDefault="00FE0367" w:rsidP="00D63EF3">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Пред</w:t>
      </w:r>
      <w:r w:rsidR="00B63BA7" w:rsidRPr="003C6EC1">
        <w:rPr>
          <w:rFonts w:ascii="Times New Roman" w:hAnsi="Times New Roman"/>
          <w:sz w:val="24"/>
          <w:szCs w:val="24"/>
          <w:lang w:val="sr-Cyrl-RS"/>
        </w:rPr>
        <w:t xml:space="preserve">уговорне информације из члана </w:t>
      </w:r>
      <w:r w:rsidR="00710549" w:rsidRPr="003C6EC1">
        <w:rPr>
          <w:rFonts w:ascii="Times New Roman" w:hAnsi="Times New Roman"/>
          <w:sz w:val="24"/>
          <w:szCs w:val="24"/>
          <w:lang w:val="sr-Cyrl-RS"/>
        </w:rPr>
        <w:t>93</w:t>
      </w:r>
      <w:r w:rsidRPr="003C6EC1">
        <w:rPr>
          <w:rFonts w:ascii="Times New Roman" w:hAnsi="Times New Roman"/>
          <w:sz w:val="24"/>
          <w:szCs w:val="24"/>
          <w:lang w:val="sr-Cyrl-RS"/>
        </w:rPr>
        <w:t>. овог закона организатор односно посредник је дужан да путнику, пре закључења уговора о организованом путовању, пружи на разумљив и необмањујући начин.</w:t>
      </w:r>
      <w:r w:rsidR="001A4887" w:rsidRPr="003C6EC1">
        <w:rPr>
          <w:rFonts w:ascii="Times New Roman" w:hAnsi="Times New Roman"/>
          <w:sz w:val="24"/>
          <w:szCs w:val="24"/>
          <w:lang w:val="sr-Cyrl-RS"/>
        </w:rPr>
        <w:t xml:space="preserve"> Информације морају бити уочљиве. </w:t>
      </w:r>
      <w:r w:rsidRPr="003C6EC1">
        <w:rPr>
          <w:rFonts w:ascii="Times New Roman" w:hAnsi="Times New Roman"/>
          <w:sz w:val="24"/>
          <w:szCs w:val="24"/>
          <w:lang w:val="sr-Cyrl-RS"/>
        </w:rPr>
        <w:t xml:space="preserve"> </w:t>
      </w:r>
    </w:p>
    <w:p w14:paraId="24BB1112" w14:textId="15476F54" w:rsidR="00FE0367" w:rsidRPr="003C6EC1" w:rsidRDefault="00FE0367" w:rsidP="00FE0367">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Терет доказивања пружених преду</w:t>
      </w:r>
      <w:r w:rsidR="00B6407F" w:rsidRPr="003C6EC1">
        <w:rPr>
          <w:rFonts w:ascii="Times New Roman" w:hAnsi="Times New Roman"/>
          <w:sz w:val="24"/>
          <w:szCs w:val="24"/>
          <w:lang w:val="sr-Cyrl-RS"/>
        </w:rPr>
        <w:t>говорних информација из чл</w:t>
      </w:r>
      <w:r w:rsidR="002E412E" w:rsidRPr="003C6EC1">
        <w:rPr>
          <w:rFonts w:ascii="Times New Roman" w:hAnsi="Times New Roman"/>
          <w:sz w:val="24"/>
          <w:szCs w:val="24"/>
          <w:lang w:val="sr-Cyrl-RS"/>
        </w:rPr>
        <w:t>.</w:t>
      </w:r>
      <w:r w:rsidR="00B63BA7" w:rsidRPr="003C6EC1">
        <w:rPr>
          <w:rFonts w:ascii="Times New Roman" w:hAnsi="Times New Roman"/>
          <w:sz w:val="24"/>
          <w:szCs w:val="24"/>
          <w:lang w:val="sr-Cyrl-RS"/>
        </w:rPr>
        <w:t xml:space="preserve"> </w:t>
      </w:r>
      <w:r w:rsidR="00C20263" w:rsidRPr="003C6EC1">
        <w:rPr>
          <w:rFonts w:ascii="Times New Roman" w:hAnsi="Times New Roman"/>
          <w:sz w:val="24"/>
          <w:szCs w:val="24"/>
          <w:lang w:val="sr-Cyrl-RS"/>
        </w:rPr>
        <w:t>93</w:t>
      </w:r>
      <w:r w:rsidR="00B6407F" w:rsidRPr="003C6EC1">
        <w:rPr>
          <w:rFonts w:ascii="Times New Roman" w:hAnsi="Times New Roman"/>
          <w:sz w:val="24"/>
          <w:szCs w:val="24"/>
          <w:lang w:val="sr-Cyrl-RS"/>
        </w:rPr>
        <w:t>.</w:t>
      </w:r>
      <w:r w:rsidR="00C20263" w:rsidRPr="003C6EC1">
        <w:rPr>
          <w:rFonts w:ascii="Times New Roman" w:hAnsi="Times New Roman"/>
          <w:sz w:val="24"/>
          <w:szCs w:val="24"/>
          <w:lang w:val="sr-Cyrl-RS"/>
        </w:rPr>
        <w:t xml:space="preserve"> и 94.</w:t>
      </w:r>
      <w:r w:rsidRPr="003C6EC1">
        <w:rPr>
          <w:rFonts w:ascii="Times New Roman" w:hAnsi="Times New Roman"/>
          <w:sz w:val="24"/>
          <w:szCs w:val="24"/>
          <w:lang w:val="sr-Cyrl-RS"/>
        </w:rPr>
        <w:t xml:space="preserve"> је на организатору односно на посреднику.  </w:t>
      </w:r>
    </w:p>
    <w:p w14:paraId="03B5EDD2" w14:textId="6701AAFF" w:rsidR="00FE0367" w:rsidRPr="003C6EC1" w:rsidRDefault="00FE0367" w:rsidP="00B63BA7">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 Терет доказивања података датих у уговору о организовању путовања је на организатору.</w:t>
      </w:r>
    </w:p>
    <w:p w14:paraId="4609E249" w14:textId="77777777" w:rsidR="00D63EF3" w:rsidRPr="003C6EC1" w:rsidRDefault="00D63EF3" w:rsidP="00B63BA7">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p>
    <w:p w14:paraId="1B564688" w14:textId="7BA851B4" w:rsidR="00C23328" w:rsidRPr="003C6EC1" w:rsidRDefault="00C23328" w:rsidP="00D63EF3">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Оглашавање и нуђење на продају</w:t>
      </w:r>
    </w:p>
    <w:p w14:paraId="03535583" w14:textId="77777777" w:rsidR="00D63EF3" w:rsidRPr="003C6EC1" w:rsidRDefault="00D63EF3" w:rsidP="00D63EF3">
      <w:pPr>
        <w:pStyle w:val="Clan"/>
        <w:spacing w:before="0" w:after="0"/>
        <w:rPr>
          <w:rFonts w:ascii="Times New Roman" w:hAnsi="Times New Roman"/>
          <w:b w:val="0"/>
          <w:noProof/>
          <w:sz w:val="24"/>
          <w:szCs w:val="24"/>
          <w:lang w:val="sr-Cyrl-RS"/>
        </w:rPr>
      </w:pPr>
    </w:p>
    <w:p w14:paraId="57DC95C3" w14:textId="56BC1576" w:rsidR="00C23328" w:rsidRPr="003C6EC1" w:rsidRDefault="008426A1" w:rsidP="00D63EF3">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96</w:t>
      </w:r>
      <w:r w:rsidR="00C23328" w:rsidRPr="003C6EC1">
        <w:rPr>
          <w:rFonts w:ascii="Times New Roman" w:hAnsi="Times New Roman"/>
          <w:b w:val="0"/>
          <w:noProof/>
          <w:sz w:val="24"/>
          <w:szCs w:val="24"/>
          <w:lang w:val="sr-Cyrl-RS"/>
        </w:rPr>
        <w:t xml:space="preserve">. </w:t>
      </w:r>
    </w:p>
    <w:p w14:paraId="446A492F" w14:textId="6F52614D" w:rsidR="00C23328" w:rsidRPr="003C6EC1" w:rsidRDefault="00C23328" w:rsidP="00D63EF3">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У случају оглашавања туристичког путовања, организатор односно посредник је дужан да обавести </w:t>
      </w:r>
      <w:r w:rsidR="00B63BA7" w:rsidRPr="003C6EC1">
        <w:rPr>
          <w:rFonts w:ascii="Times New Roman" w:hAnsi="Times New Roman"/>
          <w:noProof/>
          <w:sz w:val="24"/>
          <w:szCs w:val="24"/>
          <w:lang w:val="sr-Cyrl-RS"/>
        </w:rPr>
        <w:t xml:space="preserve">путника </w:t>
      </w:r>
      <w:r w:rsidRPr="003C6EC1">
        <w:rPr>
          <w:rFonts w:ascii="Times New Roman" w:hAnsi="Times New Roman"/>
          <w:noProof/>
          <w:sz w:val="24"/>
          <w:szCs w:val="24"/>
          <w:lang w:val="sr-Cyrl-RS"/>
        </w:rPr>
        <w:t>о праву да добије о</w:t>
      </w:r>
      <w:r w:rsidR="00B63BA7" w:rsidRPr="003C6EC1">
        <w:rPr>
          <w:rFonts w:ascii="Times New Roman" w:hAnsi="Times New Roman"/>
          <w:noProof/>
          <w:sz w:val="24"/>
          <w:szCs w:val="24"/>
          <w:lang w:val="sr-Cyrl-RS"/>
        </w:rPr>
        <w:t>бавештење о подацима из чл</w:t>
      </w:r>
      <w:r w:rsidR="002E412E" w:rsidRPr="003C6EC1">
        <w:rPr>
          <w:rFonts w:ascii="Times New Roman" w:hAnsi="Times New Roman"/>
          <w:noProof/>
          <w:sz w:val="24"/>
          <w:szCs w:val="24"/>
          <w:lang w:val="sr-Cyrl-RS"/>
        </w:rPr>
        <w:t>.</w:t>
      </w:r>
      <w:r w:rsidR="00B63BA7" w:rsidRPr="003C6EC1">
        <w:rPr>
          <w:rFonts w:ascii="Times New Roman" w:hAnsi="Times New Roman"/>
          <w:noProof/>
          <w:sz w:val="24"/>
          <w:szCs w:val="24"/>
          <w:lang w:val="sr-Cyrl-RS"/>
        </w:rPr>
        <w:t xml:space="preserve"> </w:t>
      </w:r>
      <w:r w:rsidR="000A182C" w:rsidRPr="003C6EC1">
        <w:rPr>
          <w:rFonts w:ascii="Times New Roman" w:hAnsi="Times New Roman"/>
          <w:noProof/>
          <w:sz w:val="24"/>
          <w:szCs w:val="24"/>
          <w:lang w:val="sr-Cyrl-RS"/>
        </w:rPr>
        <w:t xml:space="preserve">93. и </w:t>
      </w:r>
      <w:r w:rsidR="00B63BA7" w:rsidRPr="003C6EC1">
        <w:rPr>
          <w:rFonts w:ascii="Times New Roman" w:hAnsi="Times New Roman"/>
          <w:noProof/>
          <w:sz w:val="24"/>
          <w:szCs w:val="24"/>
          <w:lang w:val="sr-Cyrl-RS"/>
        </w:rPr>
        <w:t>94</w:t>
      </w:r>
      <w:r w:rsidRPr="003C6EC1">
        <w:rPr>
          <w:rFonts w:ascii="Times New Roman" w:hAnsi="Times New Roman"/>
          <w:noProof/>
          <w:sz w:val="24"/>
          <w:szCs w:val="24"/>
          <w:lang w:val="sr-Cyrl-RS"/>
        </w:rPr>
        <w:t>. овог закона и начину на који може да добије те податке.</w:t>
      </w:r>
    </w:p>
    <w:p w14:paraId="152ACB5D" w14:textId="6C2EEBD6" w:rsidR="00CC64F1" w:rsidRPr="003C6EC1" w:rsidRDefault="00B63BA7" w:rsidP="00B6407F">
      <w:pPr>
        <w:tabs>
          <w:tab w:val="clear" w:pos="1728"/>
          <w:tab w:val="left" w:pos="709"/>
          <w:tab w:val="left" w:pos="1152"/>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lastRenderedPageBreak/>
        <w:t>Ако организатор, односно посредник посредством интернета нуди  путнику да закључе уговор о туристичком путовању</w:t>
      </w:r>
      <w:r w:rsidR="002E412E" w:rsidRPr="003C6EC1">
        <w:rPr>
          <w:rFonts w:ascii="Times New Roman" w:hAnsi="Times New Roman"/>
          <w:sz w:val="24"/>
          <w:szCs w:val="24"/>
          <w:lang w:val="sr-Cyrl-RS"/>
        </w:rPr>
        <w:t>,</w:t>
      </w:r>
      <w:r w:rsidRPr="003C6EC1">
        <w:rPr>
          <w:rFonts w:ascii="Times New Roman" w:hAnsi="Times New Roman"/>
          <w:sz w:val="24"/>
          <w:szCs w:val="24"/>
          <w:lang w:val="sr-Cyrl-RS"/>
        </w:rPr>
        <w:t xml:space="preserve"> дужан је </w:t>
      </w:r>
      <w:r w:rsidR="008F4366" w:rsidRPr="003C6EC1">
        <w:rPr>
          <w:rFonts w:ascii="Times New Roman" w:hAnsi="Times New Roman"/>
          <w:sz w:val="24"/>
          <w:szCs w:val="24"/>
          <w:lang w:val="sr-Cyrl-RS"/>
        </w:rPr>
        <w:t>да подат</w:t>
      </w:r>
      <w:r w:rsidR="00B625A6" w:rsidRPr="003C6EC1">
        <w:rPr>
          <w:rFonts w:ascii="Times New Roman" w:hAnsi="Times New Roman"/>
          <w:sz w:val="24"/>
          <w:szCs w:val="24"/>
          <w:lang w:val="sr-Cyrl-RS"/>
        </w:rPr>
        <w:t xml:space="preserve">ке из члана 93. овог закона учини </w:t>
      </w:r>
      <w:r w:rsidRPr="003C6EC1">
        <w:rPr>
          <w:rFonts w:ascii="Times New Roman" w:hAnsi="Times New Roman"/>
          <w:sz w:val="24"/>
          <w:szCs w:val="24"/>
          <w:lang w:val="sr-Cyrl-RS"/>
        </w:rPr>
        <w:t>путнику</w:t>
      </w:r>
      <w:r w:rsidR="00B625A6" w:rsidRPr="003C6EC1">
        <w:rPr>
          <w:rFonts w:ascii="Times New Roman" w:hAnsi="Times New Roman"/>
          <w:sz w:val="24"/>
          <w:szCs w:val="24"/>
          <w:lang w:val="sr-Cyrl-RS"/>
        </w:rPr>
        <w:t xml:space="preserve"> доступним</w:t>
      </w:r>
      <w:r w:rsidRPr="003C6EC1">
        <w:rPr>
          <w:rFonts w:ascii="Times New Roman" w:hAnsi="Times New Roman"/>
          <w:sz w:val="24"/>
          <w:szCs w:val="24"/>
          <w:lang w:val="sr-Cyrl-RS"/>
        </w:rPr>
        <w:t xml:space="preserve">. </w:t>
      </w:r>
    </w:p>
    <w:p w14:paraId="3C8666C4" w14:textId="689EC15A" w:rsidR="00C23328" w:rsidRPr="003C6EC1" w:rsidRDefault="00C23328" w:rsidP="00D63EF3">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Ако организатор односно посредник нуди </w:t>
      </w:r>
      <w:r w:rsidR="00B63BA7" w:rsidRPr="003C6EC1">
        <w:rPr>
          <w:rFonts w:ascii="Times New Roman" w:hAnsi="Times New Roman"/>
          <w:noProof/>
          <w:sz w:val="24"/>
          <w:szCs w:val="24"/>
          <w:lang w:val="sr-Cyrl-RS"/>
        </w:rPr>
        <w:t xml:space="preserve">путнику </w:t>
      </w:r>
      <w:r w:rsidRPr="003C6EC1">
        <w:rPr>
          <w:rFonts w:ascii="Times New Roman" w:hAnsi="Times New Roman"/>
          <w:noProof/>
          <w:sz w:val="24"/>
          <w:szCs w:val="24"/>
          <w:lang w:val="sr-Cyrl-RS"/>
        </w:rPr>
        <w:t xml:space="preserve">да закључе уговор о туристичком путовању приликом одређеног промотивног или продајног догађаја, дужан је да јасно истакне комерцијалну природу тог догађаја и да </w:t>
      </w:r>
      <w:r w:rsidR="00C423AC" w:rsidRPr="003C6EC1">
        <w:rPr>
          <w:rFonts w:ascii="Times New Roman" w:hAnsi="Times New Roman"/>
          <w:noProof/>
          <w:sz w:val="24"/>
          <w:szCs w:val="24"/>
          <w:lang w:val="sr-Cyrl-RS"/>
        </w:rPr>
        <w:t>омогући потрошачу да се обавести</w:t>
      </w:r>
      <w:r w:rsidR="00710549" w:rsidRPr="003C6EC1">
        <w:rPr>
          <w:rFonts w:ascii="Times New Roman" w:hAnsi="Times New Roman"/>
          <w:noProof/>
          <w:sz w:val="24"/>
          <w:szCs w:val="24"/>
          <w:lang w:val="sr-Cyrl-RS"/>
        </w:rPr>
        <w:t xml:space="preserve"> о подацима из члана 93</w:t>
      </w:r>
      <w:r w:rsidRPr="003C6EC1">
        <w:rPr>
          <w:rFonts w:ascii="Times New Roman" w:hAnsi="Times New Roman"/>
          <w:noProof/>
          <w:sz w:val="24"/>
          <w:szCs w:val="24"/>
          <w:lang w:val="sr-Cyrl-RS"/>
        </w:rPr>
        <w:t>. овог закона за време трајања промотивног или продајног догађаја.</w:t>
      </w:r>
    </w:p>
    <w:p w14:paraId="2D6C782E" w14:textId="77777777" w:rsidR="00D63EF3" w:rsidRPr="003C6EC1" w:rsidRDefault="00D63EF3" w:rsidP="00D63EF3">
      <w:pPr>
        <w:tabs>
          <w:tab w:val="clear" w:pos="1728"/>
          <w:tab w:val="left" w:pos="1152"/>
        </w:tabs>
        <w:spacing w:after="0"/>
        <w:ind w:firstLine="720"/>
        <w:rPr>
          <w:rFonts w:ascii="Times New Roman" w:hAnsi="Times New Roman"/>
          <w:noProof/>
          <w:sz w:val="24"/>
          <w:szCs w:val="24"/>
          <w:lang w:val="sr-Cyrl-RS"/>
        </w:rPr>
      </w:pPr>
    </w:p>
    <w:p w14:paraId="0B214D1D" w14:textId="5D83362E" w:rsidR="00C23328" w:rsidRPr="003C6EC1" w:rsidRDefault="00C23328" w:rsidP="00D63EF3">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 xml:space="preserve">Формални услови за закључење уговора о </w:t>
      </w:r>
      <w:r w:rsidRPr="003C6EC1">
        <w:rPr>
          <w:rFonts w:ascii="Times New Roman" w:hAnsi="Times New Roman"/>
          <w:b w:val="0"/>
          <w:noProof/>
          <w:sz w:val="24"/>
          <w:szCs w:val="24"/>
          <w:lang w:val="sr-Cyrl-RS"/>
        </w:rPr>
        <w:br/>
        <w:t>туристичком путовању</w:t>
      </w:r>
    </w:p>
    <w:p w14:paraId="0DC25D9A" w14:textId="77777777" w:rsidR="00D63EF3" w:rsidRPr="003C6EC1" w:rsidRDefault="00D63EF3" w:rsidP="00D63EF3">
      <w:pPr>
        <w:pStyle w:val="Clan"/>
        <w:spacing w:before="0" w:after="0"/>
        <w:rPr>
          <w:rFonts w:ascii="Times New Roman" w:hAnsi="Times New Roman"/>
          <w:b w:val="0"/>
          <w:noProof/>
          <w:sz w:val="24"/>
          <w:szCs w:val="24"/>
          <w:lang w:val="sr-Cyrl-RS"/>
        </w:rPr>
      </w:pPr>
    </w:p>
    <w:p w14:paraId="7716A5DB" w14:textId="66F6973E" w:rsidR="00042823" w:rsidRPr="003C6EC1" w:rsidRDefault="008426A1" w:rsidP="00D63EF3">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97</w:t>
      </w:r>
      <w:r w:rsidR="00C23328" w:rsidRPr="003C6EC1">
        <w:rPr>
          <w:rFonts w:ascii="Times New Roman" w:hAnsi="Times New Roman"/>
          <w:b w:val="0"/>
          <w:noProof/>
          <w:sz w:val="24"/>
          <w:szCs w:val="24"/>
          <w:lang w:val="sr-Cyrl-RS"/>
        </w:rPr>
        <w:t xml:space="preserve">. </w:t>
      </w:r>
    </w:p>
    <w:p w14:paraId="13788715" w14:textId="6334AE7C" w:rsidR="00B63BA7" w:rsidRPr="003C6EC1" w:rsidRDefault="00B63BA7" w:rsidP="00D63EF3">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Уговор о организовању путовања закључује се у писменој форми на разумљив и необмањујући начин. </w:t>
      </w:r>
    </w:p>
    <w:p w14:paraId="11E2FB09" w14:textId="79131A5D" w:rsidR="00B63BA7" w:rsidRPr="003C6EC1" w:rsidRDefault="00B63BA7" w:rsidP="00B63BA7">
      <w:pPr>
        <w:tabs>
          <w:tab w:val="clear" w:pos="1728"/>
          <w:tab w:val="left" w:pos="709"/>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Приликом закључења уговора о организованом путовању</w:t>
      </w:r>
      <w:r w:rsidR="002E412E" w:rsidRPr="003C6EC1">
        <w:rPr>
          <w:rFonts w:ascii="Times New Roman" w:hAnsi="Times New Roman"/>
          <w:sz w:val="24"/>
          <w:szCs w:val="24"/>
          <w:lang w:val="sr-Cyrl-RS"/>
        </w:rPr>
        <w:t>,</w:t>
      </w:r>
      <w:r w:rsidRPr="003C6EC1">
        <w:rPr>
          <w:rFonts w:ascii="Times New Roman" w:hAnsi="Times New Roman"/>
          <w:sz w:val="24"/>
          <w:szCs w:val="24"/>
          <w:lang w:val="sr-Cyrl-RS"/>
        </w:rPr>
        <w:t xml:space="preserve"> организатор, односно посредник је дужан да </w:t>
      </w:r>
      <w:r w:rsidR="003822D5" w:rsidRPr="003C6EC1">
        <w:rPr>
          <w:rFonts w:ascii="Times New Roman" w:hAnsi="Times New Roman"/>
          <w:sz w:val="24"/>
          <w:szCs w:val="24"/>
          <w:lang w:val="sr-Cyrl-RS"/>
        </w:rPr>
        <w:t xml:space="preserve">га </w:t>
      </w:r>
      <w:r w:rsidRPr="003C6EC1">
        <w:rPr>
          <w:rFonts w:ascii="Times New Roman" w:hAnsi="Times New Roman"/>
          <w:sz w:val="24"/>
          <w:szCs w:val="24"/>
          <w:lang w:val="sr-Cyrl-RS"/>
        </w:rPr>
        <w:t xml:space="preserve">уручи путнику на папиру, на другом трајном носачу записа или електронским путем, са потврдом пријема. </w:t>
      </w:r>
    </w:p>
    <w:p w14:paraId="4BC549E8" w14:textId="7F0AA19C" w:rsidR="00B63BA7" w:rsidRPr="003C6EC1" w:rsidRDefault="00B63BA7" w:rsidP="00D63EF3">
      <w:pPr>
        <w:tabs>
          <w:tab w:val="clear" w:pos="1728"/>
          <w:tab w:val="left" w:pos="709"/>
          <w:tab w:val="left" w:pos="1134"/>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Информације које се пружају путнику у складу са чланом</w:t>
      </w:r>
      <w:r w:rsidR="00811DBC" w:rsidRPr="003C6EC1">
        <w:rPr>
          <w:rFonts w:ascii="Times New Roman" w:hAnsi="Times New Roman"/>
          <w:sz w:val="24"/>
          <w:szCs w:val="24"/>
          <w:lang w:val="sr-Cyrl-RS"/>
        </w:rPr>
        <w:t xml:space="preserve"> 93</w:t>
      </w:r>
      <w:r w:rsidRPr="003C6EC1">
        <w:rPr>
          <w:rFonts w:ascii="Times New Roman" w:hAnsi="Times New Roman"/>
          <w:sz w:val="24"/>
          <w:szCs w:val="24"/>
          <w:lang w:val="sr-Cyrl-RS"/>
        </w:rPr>
        <w:t>. овог закона чине саставни део уговора о организовању путовања и не могу се мењати</w:t>
      </w:r>
      <w:r w:rsidR="002E412E" w:rsidRPr="003C6EC1">
        <w:rPr>
          <w:rFonts w:ascii="Times New Roman" w:hAnsi="Times New Roman"/>
          <w:sz w:val="24"/>
          <w:szCs w:val="24"/>
          <w:lang w:val="sr-Cyrl-RS"/>
        </w:rPr>
        <w:t>,</w:t>
      </w:r>
      <w:r w:rsidRPr="003C6EC1">
        <w:rPr>
          <w:rFonts w:ascii="Times New Roman" w:hAnsi="Times New Roman"/>
          <w:sz w:val="24"/>
          <w:szCs w:val="24"/>
          <w:lang w:val="sr-Cyrl-RS"/>
        </w:rPr>
        <w:t xml:space="preserve"> осим уз изричиту сагласност уговорних страна. </w:t>
      </w:r>
    </w:p>
    <w:p w14:paraId="6AB1279D" w14:textId="77777777" w:rsidR="00B63BA7" w:rsidRPr="003C6EC1" w:rsidRDefault="00B63BA7" w:rsidP="00D63EF3">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p>
    <w:p w14:paraId="2949A62D" w14:textId="65C9D29C" w:rsidR="00B63BA7" w:rsidRPr="003C6EC1" w:rsidRDefault="00B63BA7" w:rsidP="00D63EF3">
      <w:pPr>
        <w:pStyle w:val="Clan"/>
        <w:tabs>
          <w:tab w:val="left" w:pos="709"/>
        </w:tabs>
        <w:spacing w:before="0" w:after="0" w:line="276" w:lineRule="auto"/>
        <w:ind w:right="85"/>
        <w:rPr>
          <w:rFonts w:ascii="Times New Roman" w:hAnsi="Times New Roman"/>
          <w:b w:val="0"/>
          <w:bCs/>
          <w:sz w:val="24"/>
          <w:szCs w:val="24"/>
          <w:lang w:val="sr-Cyrl-RS"/>
        </w:rPr>
      </w:pPr>
      <w:r w:rsidRPr="003C6EC1">
        <w:rPr>
          <w:rFonts w:ascii="Times New Roman" w:hAnsi="Times New Roman"/>
          <w:b w:val="0"/>
          <w:bCs/>
          <w:sz w:val="24"/>
          <w:szCs w:val="24"/>
          <w:lang w:val="sr-Cyrl-RS"/>
        </w:rPr>
        <w:t xml:space="preserve">Садржај уговора о </w:t>
      </w:r>
      <w:r w:rsidRPr="003C6EC1">
        <w:rPr>
          <w:rFonts w:ascii="Times New Roman" w:hAnsi="Times New Roman"/>
          <w:b w:val="0"/>
          <w:sz w:val="24"/>
          <w:szCs w:val="24"/>
          <w:lang w:val="sr-Cyrl-RS"/>
        </w:rPr>
        <w:t xml:space="preserve">организовању путовања </w:t>
      </w:r>
      <w:r w:rsidRPr="003C6EC1">
        <w:rPr>
          <w:rFonts w:ascii="Times New Roman" w:hAnsi="Times New Roman"/>
          <w:b w:val="0"/>
          <w:bCs/>
          <w:sz w:val="24"/>
          <w:szCs w:val="24"/>
          <w:lang w:val="sr-Cyrl-RS"/>
        </w:rPr>
        <w:t xml:space="preserve">и документи који се </w:t>
      </w:r>
      <w:r w:rsidR="00C42940" w:rsidRPr="003C6EC1">
        <w:rPr>
          <w:rFonts w:ascii="Times New Roman" w:hAnsi="Times New Roman"/>
          <w:b w:val="0"/>
          <w:bCs/>
          <w:sz w:val="24"/>
          <w:szCs w:val="24"/>
          <w:lang w:val="sr-Cyrl-RS"/>
        </w:rPr>
        <w:t xml:space="preserve">достављају </w:t>
      </w:r>
      <w:r w:rsidRPr="003C6EC1">
        <w:rPr>
          <w:rFonts w:ascii="Times New Roman" w:hAnsi="Times New Roman"/>
          <w:b w:val="0"/>
          <w:bCs/>
          <w:sz w:val="24"/>
          <w:szCs w:val="24"/>
          <w:lang w:val="sr-Cyrl-RS"/>
        </w:rPr>
        <w:t>пре отпочињања путовања</w:t>
      </w:r>
    </w:p>
    <w:p w14:paraId="0978D4A8" w14:textId="77777777" w:rsidR="00B63BA7" w:rsidRPr="003C6EC1" w:rsidRDefault="00B63BA7" w:rsidP="00D63EF3">
      <w:pPr>
        <w:pStyle w:val="Clan"/>
        <w:tabs>
          <w:tab w:val="left" w:pos="709"/>
        </w:tabs>
        <w:spacing w:before="0" w:after="0" w:line="276" w:lineRule="auto"/>
        <w:ind w:right="85"/>
        <w:rPr>
          <w:rFonts w:ascii="Times New Roman" w:hAnsi="Times New Roman"/>
          <w:b w:val="0"/>
          <w:bCs/>
          <w:sz w:val="24"/>
          <w:szCs w:val="24"/>
          <w:lang w:val="sr-Cyrl-RS"/>
        </w:rPr>
      </w:pPr>
    </w:p>
    <w:p w14:paraId="7B82EF5E" w14:textId="2AEE9D61" w:rsidR="00B63BA7" w:rsidRPr="003C6EC1" w:rsidRDefault="008426A1" w:rsidP="00D63EF3">
      <w:pPr>
        <w:pStyle w:val="Clan"/>
        <w:tabs>
          <w:tab w:val="left" w:pos="709"/>
        </w:tabs>
        <w:spacing w:before="0" w:after="0" w:line="276" w:lineRule="auto"/>
        <w:ind w:right="85"/>
        <w:rPr>
          <w:rFonts w:ascii="Times New Roman" w:hAnsi="Times New Roman"/>
          <w:b w:val="0"/>
          <w:sz w:val="24"/>
          <w:szCs w:val="24"/>
          <w:lang w:val="sr-Cyrl-RS"/>
        </w:rPr>
      </w:pPr>
      <w:r w:rsidRPr="003C6EC1">
        <w:rPr>
          <w:rFonts w:ascii="Times New Roman" w:hAnsi="Times New Roman"/>
          <w:b w:val="0"/>
          <w:bCs/>
          <w:sz w:val="24"/>
          <w:szCs w:val="24"/>
          <w:lang w:val="sr-Cyrl-RS"/>
        </w:rPr>
        <w:t>Члан 98</w:t>
      </w:r>
      <w:r w:rsidR="00B63BA7" w:rsidRPr="003C6EC1">
        <w:rPr>
          <w:rFonts w:ascii="Times New Roman" w:hAnsi="Times New Roman"/>
          <w:b w:val="0"/>
          <w:bCs/>
          <w:sz w:val="24"/>
          <w:szCs w:val="24"/>
          <w:lang w:val="sr-Cyrl-RS"/>
        </w:rPr>
        <w:t>.</w:t>
      </w:r>
    </w:p>
    <w:p w14:paraId="6925EE25" w14:textId="4967ED19" w:rsidR="00B63BA7" w:rsidRPr="003C6EC1" w:rsidRDefault="00B63BA7" w:rsidP="00D63EF3">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Осим информација из </w:t>
      </w:r>
      <w:r w:rsidR="00811DBC" w:rsidRPr="003C6EC1">
        <w:rPr>
          <w:rFonts w:ascii="Times New Roman" w:hAnsi="Times New Roman"/>
          <w:sz w:val="24"/>
          <w:szCs w:val="24"/>
          <w:lang w:val="sr-Cyrl-RS"/>
        </w:rPr>
        <w:t>члана 93</w:t>
      </w:r>
      <w:r w:rsidRPr="003C6EC1">
        <w:rPr>
          <w:rFonts w:ascii="Times New Roman" w:hAnsi="Times New Roman"/>
          <w:sz w:val="24"/>
          <w:szCs w:val="24"/>
          <w:lang w:val="sr-Cyrl-RS"/>
        </w:rPr>
        <w:t xml:space="preserve">. овог закона, уговор о организовању путовања мора да садржи: </w:t>
      </w:r>
    </w:p>
    <w:p w14:paraId="6F2DEB2A" w14:textId="77777777" w:rsidR="00B63BA7" w:rsidRPr="003C6EC1" w:rsidRDefault="00B63BA7" w:rsidP="00A63AAE">
      <w:pPr>
        <w:numPr>
          <w:ilvl w:val="0"/>
          <w:numId w:val="47"/>
        </w:numPr>
        <w:tabs>
          <w:tab w:val="clear" w:pos="1728"/>
          <w:tab w:val="left" w:pos="709"/>
          <w:tab w:val="left" w:pos="1134"/>
          <w:tab w:val="left" w:pos="8931"/>
        </w:tabs>
        <w:spacing w:after="0" w:line="276" w:lineRule="auto"/>
        <w:ind w:left="0" w:right="85" w:firstLine="720"/>
        <w:rPr>
          <w:rFonts w:ascii="Times New Roman" w:hAnsi="Times New Roman"/>
          <w:sz w:val="24"/>
          <w:szCs w:val="24"/>
          <w:lang w:val="sr-Cyrl-RS"/>
        </w:rPr>
      </w:pPr>
      <w:r w:rsidRPr="003C6EC1">
        <w:rPr>
          <w:rFonts w:ascii="Times New Roman" w:hAnsi="Times New Roman"/>
          <w:sz w:val="24"/>
          <w:szCs w:val="24"/>
          <w:lang w:val="sr-Cyrl-RS"/>
        </w:rPr>
        <w:t xml:space="preserve">посебне захтеве путника са којима се организатор сагласио; </w:t>
      </w:r>
    </w:p>
    <w:p w14:paraId="4FA38F69" w14:textId="466BBE55" w:rsidR="00B63BA7" w:rsidRPr="003C6EC1" w:rsidRDefault="00B63BA7" w:rsidP="00A63AAE">
      <w:pPr>
        <w:numPr>
          <w:ilvl w:val="0"/>
          <w:numId w:val="47"/>
        </w:numPr>
        <w:tabs>
          <w:tab w:val="clear" w:pos="1728"/>
          <w:tab w:val="left" w:pos="709"/>
          <w:tab w:val="left" w:pos="1134"/>
          <w:tab w:val="left" w:pos="8931"/>
        </w:tabs>
        <w:spacing w:after="0" w:line="276" w:lineRule="auto"/>
        <w:ind w:left="0" w:right="85" w:firstLine="720"/>
        <w:rPr>
          <w:rFonts w:ascii="Times New Roman" w:hAnsi="Times New Roman"/>
          <w:sz w:val="24"/>
          <w:szCs w:val="24"/>
          <w:lang w:val="sr-Cyrl-RS"/>
        </w:rPr>
      </w:pPr>
      <w:r w:rsidRPr="003C6EC1">
        <w:rPr>
          <w:rFonts w:ascii="Times New Roman" w:hAnsi="Times New Roman"/>
          <w:sz w:val="24"/>
          <w:szCs w:val="24"/>
          <w:lang w:val="sr-Cyrl-RS"/>
        </w:rPr>
        <w:t>информације о поступању по приговорима (адреса, поступак и рок за улагање рекламација, рок за решавање рекламације и др.) и о вансудским поступцима за решавање потрошачких спорова</w:t>
      </w:r>
      <w:r w:rsidR="002E412E" w:rsidRPr="003C6EC1">
        <w:rPr>
          <w:rFonts w:ascii="Times New Roman" w:hAnsi="Times New Roman"/>
          <w:sz w:val="24"/>
          <w:szCs w:val="24"/>
          <w:lang w:val="sr-Cyrl-RS"/>
        </w:rPr>
        <w:t>;</w:t>
      </w:r>
    </w:p>
    <w:p w14:paraId="50C19160" w14:textId="77777777" w:rsidR="00B63BA7" w:rsidRPr="003C6EC1" w:rsidRDefault="00B63BA7" w:rsidP="00A63AAE">
      <w:pPr>
        <w:numPr>
          <w:ilvl w:val="0"/>
          <w:numId w:val="47"/>
        </w:numPr>
        <w:tabs>
          <w:tab w:val="clear" w:pos="1728"/>
          <w:tab w:val="left" w:pos="709"/>
          <w:tab w:val="left" w:pos="1134"/>
          <w:tab w:val="left" w:pos="8931"/>
        </w:tabs>
        <w:spacing w:after="0" w:line="276" w:lineRule="auto"/>
        <w:ind w:left="0" w:right="85" w:firstLine="720"/>
        <w:rPr>
          <w:rFonts w:ascii="Times New Roman" w:hAnsi="Times New Roman"/>
          <w:sz w:val="24"/>
          <w:szCs w:val="24"/>
          <w:lang w:val="sr-Cyrl-RS"/>
        </w:rPr>
      </w:pPr>
      <w:r w:rsidRPr="003C6EC1">
        <w:rPr>
          <w:rFonts w:ascii="Times New Roman" w:hAnsi="Times New Roman"/>
          <w:sz w:val="24"/>
          <w:szCs w:val="24"/>
          <w:lang w:val="sr-Cyrl-RS"/>
        </w:rPr>
        <w:t>пословно име и адресу организатора односно посредника и податке о путнику (име, презиме, адреса и контакт податак);</w:t>
      </w:r>
    </w:p>
    <w:p w14:paraId="2CF2EEBC" w14:textId="77777777" w:rsidR="00B63BA7" w:rsidRPr="003C6EC1" w:rsidRDefault="00B63BA7" w:rsidP="00A63AAE">
      <w:pPr>
        <w:numPr>
          <w:ilvl w:val="0"/>
          <w:numId w:val="47"/>
        </w:numPr>
        <w:tabs>
          <w:tab w:val="clear" w:pos="1728"/>
          <w:tab w:val="left" w:pos="709"/>
          <w:tab w:val="left" w:pos="1134"/>
          <w:tab w:val="left" w:pos="8931"/>
        </w:tabs>
        <w:spacing w:after="0" w:line="276" w:lineRule="auto"/>
        <w:ind w:left="0" w:right="85" w:firstLine="720"/>
        <w:rPr>
          <w:rFonts w:ascii="Times New Roman" w:hAnsi="Times New Roman"/>
          <w:sz w:val="24"/>
          <w:szCs w:val="24"/>
          <w:lang w:val="sr-Cyrl-RS"/>
        </w:rPr>
      </w:pPr>
      <w:r w:rsidRPr="003C6EC1">
        <w:rPr>
          <w:rFonts w:ascii="Times New Roman" w:hAnsi="Times New Roman"/>
          <w:sz w:val="24"/>
          <w:szCs w:val="24"/>
          <w:lang w:val="sr-Cyrl-RS"/>
        </w:rPr>
        <w:t xml:space="preserve">датум и место закључења уговора  и потписе уговорних страна; </w:t>
      </w:r>
    </w:p>
    <w:p w14:paraId="7EBD7A7C" w14:textId="77BDB332" w:rsidR="00B63BA7" w:rsidRPr="003C6EC1" w:rsidRDefault="00B63BA7" w:rsidP="00A63AAE">
      <w:pPr>
        <w:numPr>
          <w:ilvl w:val="0"/>
          <w:numId w:val="47"/>
        </w:numPr>
        <w:tabs>
          <w:tab w:val="clear" w:pos="1728"/>
          <w:tab w:val="left" w:pos="709"/>
          <w:tab w:val="left" w:pos="1134"/>
          <w:tab w:val="left" w:pos="8931"/>
        </w:tabs>
        <w:spacing w:after="0" w:line="276" w:lineRule="auto"/>
        <w:ind w:left="0" w:right="85" w:firstLine="720"/>
        <w:rPr>
          <w:rFonts w:ascii="Times New Roman" w:hAnsi="Times New Roman"/>
          <w:sz w:val="24"/>
          <w:szCs w:val="24"/>
          <w:lang w:val="sr-Cyrl-RS"/>
        </w:rPr>
      </w:pPr>
      <w:r w:rsidRPr="003C6EC1">
        <w:rPr>
          <w:rFonts w:ascii="Times New Roman" w:hAnsi="Times New Roman"/>
          <w:sz w:val="24"/>
          <w:szCs w:val="24"/>
          <w:lang w:val="sr-Cyrl-RS"/>
        </w:rPr>
        <w:t>услове под којима путник има право на одустанак од уговора</w:t>
      </w:r>
      <w:r w:rsidR="00AC31AF" w:rsidRPr="003C6EC1">
        <w:rPr>
          <w:rFonts w:ascii="Times New Roman" w:hAnsi="Times New Roman"/>
          <w:sz w:val="24"/>
          <w:szCs w:val="24"/>
          <w:lang w:val="sr-Cyrl-RS"/>
        </w:rPr>
        <w:t>;</w:t>
      </w:r>
      <w:r w:rsidRPr="003C6EC1">
        <w:rPr>
          <w:rFonts w:ascii="Times New Roman" w:hAnsi="Times New Roman"/>
          <w:sz w:val="24"/>
          <w:szCs w:val="24"/>
          <w:lang w:val="sr-Cyrl-RS"/>
        </w:rPr>
        <w:t xml:space="preserve"> </w:t>
      </w:r>
    </w:p>
    <w:p w14:paraId="4610DF3B" w14:textId="77777777" w:rsidR="00B63BA7" w:rsidRPr="003C6EC1" w:rsidRDefault="00B63BA7" w:rsidP="00A63AAE">
      <w:pPr>
        <w:numPr>
          <w:ilvl w:val="0"/>
          <w:numId w:val="47"/>
        </w:numPr>
        <w:tabs>
          <w:tab w:val="clear" w:pos="1728"/>
          <w:tab w:val="left" w:pos="709"/>
          <w:tab w:val="left" w:pos="1134"/>
          <w:tab w:val="left" w:pos="8931"/>
        </w:tabs>
        <w:spacing w:after="0" w:line="276" w:lineRule="auto"/>
        <w:ind w:left="0" w:right="85" w:firstLine="720"/>
        <w:rPr>
          <w:rFonts w:ascii="Times New Roman" w:hAnsi="Times New Roman"/>
          <w:sz w:val="24"/>
          <w:szCs w:val="24"/>
          <w:lang w:val="sr-Cyrl-RS"/>
        </w:rPr>
      </w:pPr>
      <w:r w:rsidRPr="003C6EC1">
        <w:rPr>
          <w:rFonts w:ascii="Times New Roman" w:hAnsi="Times New Roman"/>
          <w:sz w:val="24"/>
          <w:szCs w:val="24"/>
          <w:lang w:val="sr-Cyrl-RS"/>
        </w:rPr>
        <w:t>информацију да је организатор:</w:t>
      </w:r>
    </w:p>
    <w:p w14:paraId="1050C1C3" w14:textId="637F2513" w:rsidR="00B63BA7" w:rsidRPr="003C6EC1" w:rsidRDefault="00B63BA7" w:rsidP="00D018BC">
      <w:pPr>
        <w:tabs>
          <w:tab w:val="clear" w:pos="1728"/>
          <w:tab w:val="left" w:pos="709"/>
          <w:tab w:val="left" w:pos="851"/>
        </w:tabs>
        <w:spacing w:after="0" w:line="276" w:lineRule="auto"/>
        <w:ind w:right="85" w:firstLine="709"/>
        <w:rPr>
          <w:rFonts w:ascii="Times New Roman" w:hAnsi="Times New Roman"/>
          <w:sz w:val="24"/>
          <w:szCs w:val="24"/>
          <w:lang w:val="sr-Cyrl-RS"/>
        </w:rPr>
      </w:pPr>
      <w:r w:rsidRPr="003C6EC1">
        <w:rPr>
          <w:rFonts w:ascii="Times New Roman" w:hAnsi="Times New Roman"/>
          <w:sz w:val="24"/>
          <w:szCs w:val="24"/>
          <w:lang w:val="sr-Cyrl-RS"/>
        </w:rPr>
        <w:t>(1) одговоран за извршавање с</w:t>
      </w:r>
      <w:r w:rsidR="002A7431" w:rsidRPr="003C6EC1">
        <w:rPr>
          <w:rFonts w:ascii="Times New Roman" w:hAnsi="Times New Roman"/>
          <w:sz w:val="24"/>
          <w:szCs w:val="24"/>
          <w:lang w:val="sr-Cyrl-RS"/>
        </w:rPr>
        <w:t>вих услуга путовања обухваћених</w:t>
      </w:r>
      <w:r w:rsidR="00D018BC" w:rsidRPr="003C6EC1">
        <w:rPr>
          <w:rFonts w:ascii="Times New Roman" w:hAnsi="Times New Roman"/>
          <w:sz w:val="24"/>
          <w:szCs w:val="24"/>
          <w:lang w:val="sr-Cyrl-RS"/>
        </w:rPr>
        <w:t xml:space="preserve"> </w:t>
      </w:r>
      <w:r w:rsidRPr="003C6EC1">
        <w:rPr>
          <w:rFonts w:ascii="Times New Roman" w:hAnsi="Times New Roman"/>
          <w:sz w:val="24"/>
          <w:szCs w:val="24"/>
          <w:lang w:val="sr-Cyrl-RS"/>
        </w:rPr>
        <w:t>уг</w:t>
      </w:r>
      <w:r w:rsidR="001D42C2" w:rsidRPr="003C6EC1">
        <w:rPr>
          <w:rFonts w:ascii="Times New Roman" w:hAnsi="Times New Roman"/>
          <w:sz w:val="24"/>
          <w:szCs w:val="24"/>
          <w:lang w:val="sr-Cyrl-RS"/>
        </w:rPr>
        <w:t>овором у складу са чл.</w:t>
      </w:r>
      <w:r w:rsidR="00F91047" w:rsidRPr="003C6EC1">
        <w:rPr>
          <w:rFonts w:ascii="Times New Roman" w:hAnsi="Times New Roman"/>
          <w:sz w:val="24"/>
          <w:szCs w:val="24"/>
          <w:lang w:val="sr-Cyrl-RS"/>
        </w:rPr>
        <w:t xml:space="preserve"> </w:t>
      </w:r>
      <w:r w:rsidR="001D42C2" w:rsidRPr="003C6EC1">
        <w:rPr>
          <w:rFonts w:ascii="Times New Roman" w:hAnsi="Times New Roman"/>
          <w:sz w:val="24"/>
          <w:szCs w:val="24"/>
          <w:lang w:val="sr-Cyrl-RS"/>
        </w:rPr>
        <w:t>110-</w:t>
      </w:r>
      <w:r w:rsidR="00C20263" w:rsidRPr="003C6EC1">
        <w:rPr>
          <w:rFonts w:ascii="Times New Roman" w:hAnsi="Times New Roman"/>
          <w:sz w:val="24"/>
          <w:szCs w:val="24"/>
          <w:lang w:val="sr-Cyrl-RS"/>
        </w:rPr>
        <w:t>113</w:t>
      </w:r>
      <w:r w:rsidR="00F91047" w:rsidRPr="003C6EC1">
        <w:rPr>
          <w:rFonts w:ascii="Times New Roman" w:hAnsi="Times New Roman"/>
          <w:sz w:val="24"/>
          <w:szCs w:val="24"/>
          <w:lang w:val="sr-Cyrl-RS"/>
        </w:rPr>
        <w:t>.</w:t>
      </w:r>
      <w:r w:rsidRPr="003C6EC1">
        <w:rPr>
          <w:rFonts w:ascii="Times New Roman" w:hAnsi="Times New Roman"/>
          <w:sz w:val="24"/>
          <w:szCs w:val="24"/>
          <w:lang w:val="sr-Cyrl-RS"/>
        </w:rPr>
        <w:t xml:space="preserve"> овог закона;</w:t>
      </w:r>
    </w:p>
    <w:p w14:paraId="05261BD4" w14:textId="7BB7F4C2" w:rsidR="00B63BA7" w:rsidRPr="003C6EC1" w:rsidRDefault="00B63BA7" w:rsidP="00D018BC">
      <w:pPr>
        <w:tabs>
          <w:tab w:val="clear" w:pos="1728"/>
          <w:tab w:val="left" w:pos="851"/>
          <w:tab w:val="left" w:pos="1152"/>
        </w:tabs>
        <w:spacing w:after="0" w:line="276" w:lineRule="auto"/>
        <w:ind w:right="85" w:firstLine="709"/>
        <w:rPr>
          <w:rFonts w:ascii="Times New Roman" w:hAnsi="Times New Roman"/>
          <w:sz w:val="24"/>
          <w:szCs w:val="24"/>
          <w:lang w:val="sr-Cyrl-RS"/>
        </w:rPr>
      </w:pPr>
      <w:r w:rsidRPr="003C6EC1">
        <w:rPr>
          <w:rFonts w:ascii="Times New Roman" w:hAnsi="Times New Roman"/>
          <w:sz w:val="24"/>
          <w:szCs w:val="24"/>
          <w:lang w:val="sr-Cyrl-RS"/>
        </w:rPr>
        <w:t>(2)</w:t>
      </w:r>
      <w:r w:rsidR="00F91047" w:rsidRPr="003C6EC1">
        <w:rPr>
          <w:rFonts w:ascii="Times New Roman" w:hAnsi="Times New Roman"/>
          <w:sz w:val="24"/>
          <w:szCs w:val="24"/>
          <w:lang w:val="sr-Cyrl-RS"/>
        </w:rPr>
        <w:t xml:space="preserve"> дужан да у складу са чланом </w:t>
      </w:r>
      <w:r w:rsidR="00ED147F" w:rsidRPr="003C6EC1">
        <w:rPr>
          <w:rFonts w:ascii="Times New Roman" w:hAnsi="Times New Roman"/>
          <w:sz w:val="24"/>
          <w:szCs w:val="24"/>
          <w:lang w:val="sr-Cyrl-RS"/>
        </w:rPr>
        <w:t>117</w:t>
      </w:r>
      <w:r w:rsidRPr="003C6EC1">
        <w:rPr>
          <w:rFonts w:ascii="Times New Roman" w:hAnsi="Times New Roman"/>
          <w:sz w:val="24"/>
          <w:szCs w:val="24"/>
          <w:lang w:val="sr-Cyrl-RS"/>
        </w:rPr>
        <w:t>. овог закона пружи помоћ ако је путник суочен са потешкоћама;</w:t>
      </w:r>
    </w:p>
    <w:p w14:paraId="22063A28" w14:textId="77777777" w:rsidR="00B63BA7" w:rsidRPr="003C6EC1" w:rsidRDefault="00B63BA7" w:rsidP="00B63BA7">
      <w:pPr>
        <w:tabs>
          <w:tab w:val="clear" w:pos="1728"/>
          <w:tab w:val="left" w:pos="709"/>
          <w:tab w:val="left" w:pos="1152"/>
        </w:tabs>
        <w:spacing w:after="0" w:line="276" w:lineRule="auto"/>
        <w:ind w:left="708" w:right="85" w:firstLine="0"/>
        <w:rPr>
          <w:rFonts w:ascii="Times New Roman" w:hAnsi="Times New Roman"/>
          <w:sz w:val="24"/>
          <w:szCs w:val="24"/>
          <w:lang w:val="sr-Cyrl-RS"/>
        </w:rPr>
      </w:pPr>
      <w:r w:rsidRPr="003C6EC1">
        <w:rPr>
          <w:rFonts w:ascii="Times New Roman" w:hAnsi="Times New Roman"/>
          <w:sz w:val="24"/>
          <w:szCs w:val="24"/>
          <w:lang w:val="sr-Cyrl-RS"/>
        </w:rPr>
        <w:t>7)  назив даваоца гаранције путовања, његову адресу и контакт податке;</w:t>
      </w:r>
    </w:p>
    <w:p w14:paraId="1AFC3A47" w14:textId="77777777" w:rsidR="002A7431" w:rsidRPr="003C6EC1" w:rsidRDefault="00B63BA7" w:rsidP="002A7431">
      <w:pPr>
        <w:pStyle w:val="ListParagraph"/>
        <w:tabs>
          <w:tab w:val="left" w:pos="709"/>
        </w:tabs>
        <w:spacing w:after="0"/>
        <w:ind w:right="85"/>
        <w:jc w:val="both"/>
        <w:rPr>
          <w:rFonts w:ascii="Times New Roman" w:hAnsi="Times New Roman"/>
          <w:sz w:val="24"/>
          <w:szCs w:val="24"/>
          <w:lang w:val="sr-Cyrl-RS"/>
        </w:rPr>
      </w:pPr>
      <w:r w:rsidRPr="003C6EC1">
        <w:rPr>
          <w:rFonts w:ascii="Times New Roman" w:hAnsi="Times New Roman"/>
          <w:sz w:val="24"/>
          <w:szCs w:val="24"/>
          <w:lang w:val="sr-Cyrl-RS"/>
        </w:rPr>
        <w:t>8) податке о гаранцији путовања, односно информације о осигу</w:t>
      </w:r>
      <w:r w:rsidR="002A7431" w:rsidRPr="003C6EC1">
        <w:rPr>
          <w:rFonts w:ascii="Times New Roman" w:hAnsi="Times New Roman"/>
          <w:sz w:val="24"/>
          <w:szCs w:val="24"/>
          <w:lang w:val="sr-Cyrl-RS"/>
        </w:rPr>
        <w:t>раним</w:t>
      </w:r>
    </w:p>
    <w:p w14:paraId="63F1D577" w14:textId="6F5C8C49" w:rsidR="00B63BA7" w:rsidRPr="003C6EC1" w:rsidRDefault="00B63BA7" w:rsidP="002A7431">
      <w:pPr>
        <w:tabs>
          <w:tab w:val="left" w:pos="709"/>
        </w:tabs>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случајевима и инструментима обезбеђења и начину њиховог активирања;</w:t>
      </w:r>
    </w:p>
    <w:p w14:paraId="4F971444" w14:textId="2B2C2517" w:rsidR="00B63BA7" w:rsidRPr="003C6EC1" w:rsidRDefault="00B63BA7" w:rsidP="00D018BC">
      <w:pPr>
        <w:pStyle w:val="ListParagraph"/>
        <w:tabs>
          <w:tab w:val="left" w:pos="851"/>
          <w:tab w:val="left" w:pos="1152"/>
        </w:tabs>
        <w:spacing w:after="0"/>
        <w:ind w:left="0" w:right="85" w:firstLine="720"/>
        <w:jc w:val="both"/>
        <w:rPr>
          <w:rFonts w:ascii="Times New Roman" w:hAnsi="Times New Roman"/>
          <w:sz w:val="24"/>
          <w:szCs w:val="24"/>
          <w:lang w:val="sr-Cyrl-RS"/>
        </w:rPr>
      </w:pPr>
      <w:r w:rsidRPr="003C6EC1">
        <w:rPr>
          <w:rFonts w:ascii="Times New Roman" w:hAnsi="Times New Roman"/>
          <w:sz w:val="24"/>
          <w:szCs w:val="24"/>
          <w:lang w:val="sr-Cyrl-RS"/>
        </w:rPr>
        <w:lastRenderedPageBreak/>
        <w:t xml:space="preserve">9) информацију (назив, адреса, број телефона и адреса е-поште) о локалном представнику организатора   или о локалној агенцији или другом сервису који омогућава путнику да брзо ступи у контакт са организатором и да ефикасно комуницира с њим, да захтева помоћ када је путник суочен са проблемима или да уложи приговор на недостатак саобразности примећен током реализације туристичког путовања. </w:t>
      </w:r>
    </w:p>
    <w:p w14:paraId="71F14CF7" w14:textId="2E71AA5B" w:rsidR="00B63BA7" w:rsidRPr="003C6EC1" w:rsidRDefault="00B63BA7" w:rsidP="00B63BA7">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10) информацију да је путник дужан да пријави сваки недостатак саобразности који примети током реализације туристичког</w:t>
      </w:r>
      <w:r w:rsidR="00F91047" w:rsidRPr="003C6EC1">
        <w:rPr>
          <w:rFonts w:ascii="Times New Roman" w:hAnsi="Times New Roman"/>
          <w:sz w:val="24"/>
          <w:szCs w:val="24"/>
          <w:lang w:val="sr-Cyrl-RS"/>
        </w:rPr>
        <w:t xml:space="preserve"> путовања у складу са чланом </w:t>
      </w:r>
      <w:r w:rsidR="004C294B" w:rsidRPr="003C6EC1">
        <w:rPr>
          <w:rFonts w:ascii="Times New Roman" w:hAnsi="Times New Roman"/>
          <w:sz w:val="24"/>
          <w:szCs w:val="24"/>
          <w:lang w:val="sr-Cyrl-RS"/>
        </w:rPr>
        <w:t>111</w:t>
      </w:r>
      <w:r w:rsidR="00F91047" w:rsidRPr="003C6EC1">
        <w:rPr>
          <w:rFonts w:ascii="Times New Roman" w:hAnsi="Times New Roman"/>
          <w:sz w:val="24"/>
          <w:szCs w:val="24"/>
          <w:lang w:val="sr-Cyrl-RS"/>
        </w:rPr>
        <w:t>.</w:t>
      </w:r>
      <w:r w:rsidRPr="003C6EC1">
        <w:rPr>
          <w:rFonts w:ascii="Times New Roman" w:hAnsi="Times New Roman"/>
          <w:sz w:val="24"/>
          <w:szCs w:val="24"/>
          <w:lang w:val="sr-Cyrl-RS"/>
        </w:rPr>
        <w:t xml:space="preserve"> став 1. овог закона</w:t>
      </w:r>
      <w:r w:rsidR="002E412E" w:rsidRPr="003C6EC1">
        <w:rPr>
          <w:rFonts w:ascii="Times New Roman" w:hAnsi="Times New Roman"/>
          <w:sz w:val="24"/>
          <w:szCs w:val="24"/>
          <w:lang w:val="sr-Cyrl-RS"/>
        </w:rPr>
        <w:t>;</w:t>
      </w:r>
      <w:r w:rsidRPr="003C6EC1">
        <w:rPr>
          <w:rFonts w:ascii="Times New Roman" w:hAnsi="Times New Roman"/>
          <w:sz w:val="24"/>
          <w:szCs w:val="24"/>
          <w:lang w:val="sr-Cyrl-RS"/>
        </w:rPr>
        <w:t xml:space="preserve"> </w:t>
      </w:r>
    </w:p>
    <w:p w14:paraId="51229EE2" w14:textId="090EFFCC" w:rsidR="00B63BA7" w:rsidRPr="003C6EC1" w:rsidRDefault="00B63BA7" w:rsidP="00F9420D">
      <w:pPr>
        <w:tabs>
          <w:tab w:val="clear" w:pos="1728"/>
          <w:tab w:val="left" w:pos="709"/>
          <w:tab w:val="left" w:pos="1152"/>
        </w:tabs>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ab/>
        <w:t>11) у случају да малолетно лице, без пратње родитеља ил</w:t>
      </w:r>
      <w:r w:rsidR="005C773E" w:rsidRPr="003C6EC1">
        <w:rPr>
          <w:rFonts w:ascii="Times New Roman" w:hAnsi="Times New Roman"/>
          <w:sz w:val="24"/>
          <w:szCs w:val="24"/>
          <w:lang w:val="sr-Cyrl-RS"/>
        </w:rPr>
        <w:t>и другог овлашћеног лица, путује</w:t>
      </w:r>
      <w:r w:rsidRPr="003C6EC1">
        <w:rPr>
          <w:rFonts w:ascii="Times New Roman" w:hAnsi="Times New Roman"/>
          <w:sz w:val="24"/>
          <w:szCs w:val="24"/>
          <w:lang w:val="sr-Cyrl-RS"/>
        </w:rPr>
        <w:t xml:space="preserve"> по основу уговора о  организовању путовања, информације (назив, адреса, број телефона) које омогућавају директан контакт са малолетним лицем или лицем које је одговорно за малолетно лице у месту боравка малолетног лица; </w:t>
      </w:r>
    </w:p>
    <w:p w14:paraId="38362762" w14:textId="59A138FA" w:rsidR="00B63BA7" w:rsidRPr="003C6EC1" w:rsidRDefault="00B63BA7" w:rsidP="00F9420D">
      <w:pPr>
        <w:tabs>
          <w:tab w:val="clear" w:pos="1728"/>
          <w:tab w:val="left" w:pos="709"/>
          <w:tab w:val="left" w:pos="1152"/>
        </w:tabs>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ab/>
        <w:t xml:space="preserve">12) информације о праву путника да пренесе уговор на другог путника у складу са чланом </w:t>
      </w:r>
      <w:r w:rsidR="004911DD" w:rsidRPr="003C6EC1">
        <w:rPr>
          <w:rFonts w:ascii="Times New Roman" w:hAnsi="Times New Roman"/>
          <w:sz w:val="24"/>
          <w:szCs w:val="24"/>
          <w:lang w:val="sr-Cyrl-RS"/>
        </w:rPr>
        <w:t>100</w:t>
      </w:r>
      <w:r w:rsidRPr="003C6EC1">
        <w:rPr>
          <w:rFonts w:ascii="Times New Roman" w:hAnsi="Times New Roman"/>
          <w:sz w:val="24"/>
          <w:szCs w:val="24"/>
          <w:lang w:val="sr-Cyrl-RS"/>
        </w:rPr>
        <w:t>. овог закона</w:t>
      </w:r>
      <w:r w:rsidR="002E412E" w:rsidRPr="003C6EC1">
        <w:rPr>
          <w:rFonts w:ascii="Times New Roman" w:hAnsi="Times New Roman"/>
          <w:sz w:val="24"/>
          <w:szCs w:val="24"/>
          <w:lang w:val="sr-Cyrl-RS"/>
        </w:rPr>
        <w:t>.</w:t>
      </w:r>
    </w:p>
    <w:p w14:paraId="38124EF2" w14:textId="1913B972" w:rsidR="00B63BA7" w:rsidRPr="003C6EC1" w:rsidRDefault="00B63BA7" w:rsidP="00F9420D">
      <w:pPr>
        <w:tabs>
          <w:tab w:val="clear" w:pos="1728"/>
          <w:tab w:val="left" w:pos="709"/>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Благовремено пре отпочињања туристичког путовања, организатор, односно посредник  ће путнику доставити све неопходне потврде, ваучере и карте, информације о распореду полазака и, по потреби, роковима за пријаву, као и о распореду заустављања, преседања и доласка.</w:t>
      </w:r>
    </w:p>
    <w:p w14:paraId="6CB90103" w14:textId="77777777" w:rsidR="00E74C40" w:rsidRPr="003C6EC1" w:rsidRDefault="00E74C40" w:rsidP="00F9420D">
      <w:pPr>
        <w:tabs>
          <w:tab w:val="clear" w:pos="1728"/>
          <w:tab w:val="left" w:pos="709"/>
          <w:tab w:val="left" w:pos="1152"/>
        </w:tabs>
        <w:spacing w:after="0"/>
        <w:ind w:right="85" w:firstLine="0"/>
        <w:rPr>
          <w:rFonts w:ascii="Times New Roman" w:hAnsi="Times New Roman"/>
          <w:sz w:val="24"/>
          <w:szCs w:val="24"/>
          <w:lang w:val="sr-Cyrl-RS"/>
        </w:rPr>
      </w:pPr>
    </w:p>
    <w:p w14:paraId="1068B8EB" w14:textId="77777777" w:rsidR="00E74C40" w:rsidRPr="003C6EC1" w:rsidRDefault="00E74C40" w:rsidP="00F9420D">
      <w:pPr>
        <w:tabs>
          <w:tab w:val="clear" w:pos="1728"/>
          <w:tab w:val="left" w:pos="709"/>
          <w:tab w:val="left" w:pos="1152"/>
        </w:tabs>
        <w:spacing w:after="0"/>
        <w:ind w:right="85" w:firstLine="720"/>
        <w:jc w:val="center"/>
        <w:rPr>
          <w:rFonts w:ascii="Times New Roman" w:hAnsi="Times New Roman"/>
          <w:sz w:val="24"/>
          <w:szCs w:val="24"/>
          <w:lang w:val="sr-Cyrl-RS"/>
        </w:rPr>
      </w:pPr>
      <w:r w:rsidRPr="003C6EC1">
        <w:rPr>
          <w:rFonts w:ascii="Times New Roman" w:hAnsi="Times New Roman"/>
          <w:bCs/>
          <w:sz w:val="24"/>
          <w:szCs w:val="24"/>
          <w:lang w:val="sr-Cyrl-RS"/>
        </w:rPr>
        <w:t>Одговорност за грешке при резервисању</w:t>
      </w:r>
    </w:p>
    <w:p w14:paraId="1C8AC758" w14:textId="77777777" w:rsidR="00E74C40" w:rsidRPr="003C6EC1" w:rsidRDefault="00E74C40" w:rsidP="00F9420D">
      <w:pPr>
        <w:tabs>
          <w:tab w:val="clear" w:pos="1728"/>
          <w:tab w:val="left" w:pos="709"/>
          <w:tab w:val="left" w:pos="1152"/>
        </w:tabs>
        <w:spacing w:after="0"/>
        <w:ind w:right="85" w:firstLine="720"/>
        <w:jc w:val="center"/>
        <w:rPr>
          <w:rFonts w:ascii="Times New Roman" w:hAnsi="Times New Roman"/>
          <w:sz w:val="24"/>
          <w:szCs w:val="24"/>
          <w:lang w:val="sr-Cyrl-RS"/>
        </w:rPr>
      </w:pPr>
    </w:p>
    <w:p w14:paraId="130E48BF" w14:textId="424752D5" w:rsidR="00E74C40" w:rsidRPr="003C6EC1" w:rsidRDefault="00D668CF" w:rsidP="0035393D">
      <w:pPr>
        <w:pStyle w:val="Clan"/>
        <w:tabs>
          <w:tab w:val="left" w:pos="709"/>
        </w:tabs>
        <w:spacing w:before="0" w:after="0"/>
        <w:ind w:left="0" w:right="85"/>
        <w:rPr>
          <w:rFonts w:ascii="Times New Roman" w:hAnsi="Times New Roman"/>
          <w:b w:val="0"/>
          <w:sz w:val="24"/>
          <w:szCs w:val="24"/>
          <w:lang w:val="sr-Cyrl-RS"/>
        </w:rPr>
      </w:pPr>
      <w:r w:rsidRPr="003C6EC1">
        <w:rPr>
          <w:rFonts w:ascii="Times New Roman" w:hAnsi="Times New Roman"/>
          <w:b w:val="0"/>
          <w:bCs/>
          <w:sz w:val="24"/>
          <w:szCs w:val="24"/>
          <w:lang w:val="sr-Cyrl-RS"/>
        </w:rPr>
        <w:t>Члан 99</w:t>
      </w:r>
      <w:r w:rsidR="00E74C40" w:rsidRPr="003C6EC1">
        <w:rPr>
          <w:rFonts w:ascii="Times New Roman" w:hAnsi="Times New Roman"/>
          <w:b w:val="0"/>
          <w:bCs/>
          <w:sz w:val="24"/>
          <w:szCs w:val="24"/>
          <w:lang w:val="sr-Cyrl-RS"/>
        </w:rPr>
        <w:t>.</w:t>
      </w:r>
    </w:p>
    <w:p w14:paraId="26098FB2" w14:textId="77777777" w:rsidR="00E74C40" w:rsidRPr="003C6EC1" w:rsidRDefault="00E74C40" w:rsidP="00F9420D">
      <w:pPr>
        <w:tabs>
          <w:tab w:val="clear" w:pos="1728"/>
          <w:tab w:val="left" w:pos="709"/>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Организатор ће бити одговоран за све грешке које настану услед техничких недостатака у процесу резервисања туристичког путовања или услуга путовања, које су део тог туристичког путовања, односно повезаног путног аранжмана.</w:t>
      </w:r>
    </w:p>
    <w:p w14:paraId="57DA5E01" w14:textId="77777777" w:rsidR="00E74C40" w:rsidRPr="003C6EC1" w:rsidRDefault="00E74C40" w:rsidP="00D63EF3">
      <w:pPr>
        <w:tabs>
          <w:tab w:val="clear" w:pos="1728"/>
          <w:tab w:val="left" w:pos="709"/>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Организатор  неће бити одговоран за грешке приликом резервисања које се могу приписати путнику или које су изазване неизбежним и ванредним околностима.</w:t>
      </w:r>
    </w:p>
    <w:p w14:paraId="6F552AFF" w14:textId="77777777" w:rsidR="00E74C40" w:rsidRPr="003C6EC1" w:rsidRDefault="00E74C40" w:rsidP="00D63EF3">
      <w:pPr>
        <w:tabs>
          <w:tab w:val="clear" w:pos="1728"/>
          <w:tab w:val="left" w:pos="709"/>
          <w:tab w:val="left" w:pos="1152"/>
        </w:tabs>
        <w:spacing w:after="0"/>
        <w:ind w:right="85" w:firstLine="720"/>
        <w:rPr>
          <w:rFonts w:ascii="Times New Roman" w:hAnsi="Times New Roman"/>
          <w:sz w:val="24"/>
          <w:szCs w:val="24"/>
          <w:lang w:val="sr-Cyrl-RS"/>
        </w:rPr>
      </w:pPr>
    </w:p>
    <w:p w14:paraId="315F6249" w14:textId="77777777" w:rsidR="00E74C40" w:rsidRPr="003C6EC1" w:rsidRDefault="00E74C40" w:rsidP="00D63EF3">
      <w:pPr>
        <w:pStyle w:val="Clan"/>
        <w:tabs>
          <w:tab w:val="left" w:pos="709"/>
          <w:tab w:val="left" w:pos="1134"/>
          <w:tab w:val="left" w:pos="8931"/>
        </w:tabs>
        <w:spacing w:before="0" w:after="0"/>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Пренос уговора на другог путника</w:t>
      </w:r>
    </w:p>
    <w:p w14:paraId="334A68DB" w14:textId="77777777" w:rsidR="00E74C40" w:rsidRPr="003C6EC1" w:rsidRDefault="00E74C40" w:rsidP="00D63EF3">
      <w:pPr>
        <w:pStyle w:val="Clan"/>
        <w:tabs>
          <w:tab w:val="left" w:pos="709"/>
          <w:tab w:val="left" w:pos="1134"/>
          <w:tab w:val="left" w:pos="8931"/>
        </w:tabs>
        <w:spacing w:before="0" w:after="0"/>
        <w:ind w:left="0" w:right="85"/>
        <w:rPr>
          <w:rFonts w:ascii="Times New Roman" w:hAnsi="Times New Roman"/>
          <w:b w:val="0"/>
          <w:sz w:val="24"/>
          <w:szCs w:val="24"/>
          <w:lang w:val="sr-Cyrl-RS"/>
        </w:rPr>
      </w:pPr>
    </w:p>
    <w:p w14:paraId="48A56755" w14:textId="345F0255" w:rsidR="00E74C40" w:rsidRPr="003C6EC1" w:rsidRDefault="00E74C40" w:rsidP="00D63EF3">
      <w:pPr>
        <w:pStyle w:val="Clan"/>
        <w:tabs>
          <w:tab w:val="left" w:pos="709"/>
          <w:tab w:val="left" w:pos="1134"/>
          <w:tab w:val="left" w:pos="8931"/>
        </w:tabs>
        <w:spacing w:before="0" w:after="0"/>
        <w:ind w:left="0" w:right="85"/>
        <w:rPr>
          <w:rFonts w:ascii="Times New Roman" w:hAnsi="Times New Roman"/>
          <w:b w:val="0"/>
          <w:sz w:val="24"/>
          <w:szCs w:val="24"/>
          <w:lang w:val="sr-Cyrl-RS"/>
        </w:rPr>
      </w:pPr>
      <w:r w:rsidRPr="003C6EC1">
        <w:rPr>
          <w:rFonts w:ascii="Times New Roman" w:hAnsi="Times New Roman"/>
          <w:b w:val="0"/>
          <w:bCs/>
          <w:sz w:val="24"/>
          <w:szCs w:val="24"/>
          <w:lang w:val="sr-Cyrl-RS"/>
        </w:rPr>
        <w:t xml:space="preserve">Члан </w:t>
      </w:r>
      <w:r w:rsidR="008660CC" w:rsidRPr="003C6EC1">
        <w:rPr>
          <w:rFonts w:ascii="Times New Roman" w:hAnsi="Times New Roman"/>
          <w:b w:val="0"/>
          <w:bCs/>
          <w:sz w:val="24"/>
          <w:szCs w:val="24"/>
          <w:lang w:val="sr-Cyrl-RS"/>
        </w:rPr>
        <w:t>100</w:t>
      </w:r>
      <w:r w:rsidRPr="003C6EC1">
        <w:rPr>
          <w:rFonts w:ascii="Times New Roman" w:hAnsi="Times New Roman"/>
          <w:b w:val="0"/>
          <w:bCs/>
          <w:sz w:val="24"/>
          <w:szCs w:val="24"/>
          <w:lang w:val="sr-Cyrl-RS"/>
        </w:rPr>
        <w:t xml:space="preserve">. </w:t>
      </w:r>
    </w:p>
    <w:p w14:paraId="0C7A168D" w14:textId="6EB3C09D" w:rsidR="00E74C40" w:rsidRPr="003C6EC1" w:rsidRDefault="00E74C40" w:rsidP="00D63EF3">
      <w:pPr>
        <w:tabs>
          <w:tab w:val="clear" w:pos="1728"/>
          <w:tab w:val="left" w:pos="709"/>
          <w:tab w:val="left" w:pos="1134"/>
          <w:tab w:val="left" w:pos="8931"/>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Путник  може пре отпочињања  туристичког путовања да пренесе уговор на ли</w:t>
      </w:r>
      <w:r w:rsidR="00AF5E22" w:rsidRPr="003C6EC1">
        <w:rPr>
          <w:rFonts w:ascii="Times New Roman" w:hAnsi="Times New Roman"/>
          <w:sz w:val="24"/>
          <w:szCs w:val="24"/>
          <w:lang w:val="sr-Cyrl-RS"/>
        </w:rPr>
        <w:t>це које испуњава све услове који</w:t>
      </w:r>
      <w:r w:rsidRPr="003C6EC1">
        <w:rPr>
          <w:rFonts w:ascii="Times New Roman" w:hAnsi="Times New Roman"/>
          <w:sz w:val="24"/>
          <w:szCs w:val="24"/>
          <w:lang w:val="sr-Cyrl-RS"/>
        </w:rPr>
        <w:t xml:space="preserve"> важе за предметни уговор. </w:t>
      </w:r>
    </w:p>
    <w:p w14:paraId="42BFDD90" w14:textId="34B72A55" w:rsidR="00E74C40" w:rsidRPr="003C6EC1" w:rsidRDefault="00E74C40" w:rsidP="00F9420D">
      <w:pPr>
        <w:tabs>
          <w:tab w:val="clear" w:pos="1728"/>
          <w:tab w:val="left" w:pos="709"/>
          <w:tab w:val="left" w:pos="1134"/>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Путник може да пренесе право из уговора о организованом путовању </w:t>
      </w:r>
      <w:r w:rsidR="006C0521" w:rsidRPr="003C6EC1">
        <w:rPr>
          <w:rFonts w:ascii="Times New Roman" w:hAnsi="Times New Roman"/>
          <w:sz w:val="24"/>
          <w:szCs w:val="24"/>
          <w:lang w:val="sr-Cyrl-RS"/>
        </w:rPr>
        <w:t xml:space="preserve">из става 1. овог члана </w:t>
      </w:r>
      <w:r w:rsidRPr="003C6EC1">
        <w:rPr>
          <w:rFonts w:ascii="Times New Roman" w:hAnsi="Times New Roman"/>
          <w:sz w:val="24"/>
          <w:szCs w:val="24"/>
          <w:lang w:val="sr-Cyrl-RS"/>
        </w:rPr>
        <w:t xml:space="preserve">на друго лице </w:t>
      </w:r>
      <w:r w:rsidR="00317479" w:rsidRPr="003C6EC1">
        <w:rPr>
          <w:rFonts w:ascii="Times New Roman" w:hAnsi="Times New Roman"/>
          <w:sz w:val="24"/>
          <w:szCs w:val="24"/>
          <w:lang w:val="sr-Cyrl-RS"/>
        </w:rPr>
        <w:t>само</w:t>
      </w:r>
      <w:r w:rsidRPr="003C6EC1">
        <w:rPr>
          <w:rFonts w:ascii="Times New Roman" w:hAnsi="Times New Roman"/>
          <w:sz w:val="24"/>
          <w:szCs w:val="24"/>
          <w:lang w:val="sr-Cyrl-RS"/>
        </w:rPr>
        <w:t xml:space="preserve"> ако </w:t>
      </w:r>
      <w:r w:rsidR="00535416" w:rsidRPr="003C6EC1">
        <w:rPr>
          <w:rFonts w:ascii="Times New Roman" w:hAnsi="Times New Roman"/>
          <w:sz w:val="24"/>
          <w:szCs w:val="24"/>
          <w:lang w:val="sr-Cyrl-RS"/>
        </w:rPr>
        <w:t xml:space="preserve">о томе обавести организатора </w:t>
      </w:r>
      <w:r w:rsidRPr="003C6EC1">
        <w:rPr>
          <w:rFonts w:ascii="Times New Roman" w:hAnsi="Times New Roman"/>
          <w:sz w:val="24"/>
          <w:szCs w:val="24"/>
          <w:lang w:val="sr-Cyrl-RS"/>
        </w:rPr>
        <w:t>на папиру, на другом трајном носачу записа или електронским путем, са потврдом пријема, у разумном року пре отпочињања туристичког путовања.</w:t>
      </w:r>
    </w:p>
    <w:p w14:paraId="55A3BBF2" w14:textId="42E20572" w:rsidR="00E74C40" w:rsidRPr="003C6EC1" w:rsidRDefault="00E74C40" w:rsidP="00F9420D">
      <w:pPr>
        <w:tabs>
          <w:tab w:val="clear" w:pos="1728"/>
          <w:tab w:val="left" w:pos="1134"/>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Обавештење из става 2. овог члана, које је пружено најмање седам дана пре отпочињања туристичког путовања </w:t>
      </w:r>
      <w:r w:rsidR="00D6001A" w:rsidRPr="003C6EC1">
        <w:rPr>
          <w:rFonts w:ascii="Times New Roman" w:hAnsi="Times New Roman"/>
          <w:sz w:val="24"/>
          <w:szCs w:val="24"/>
          <w:lang w:val="sr-Cyrl-RS"/>
        </w:rPr>
        <w:t>сматраће се достављеним</w:t>
      </w:r>
      <w:r w:rsidRPr="003C6EC1">
        <w:rPr>
          <w:rFonts w:ascii="Times New Roman" w:hAnsi="Times New Roman"/>
          <w:sz w:val="24"/>
          <w:szCs w:val="24"/>
          <w:lang w:val="sr-Cyrl-RS"/>
        </w:rPr>
        <w:t xml:space="preserve"> у разумном року.</w:t>
      </w:r>
    </w:p>
    <w:p w14:paraId="056E1C91" w14:textId="77777777" w:rsidR="00E74C40" w:rsidRPr="003C6EC1" w:rsidRDefault="00E74C40" w:rsidP="00F9420D">
      <w:pPr>
        <w:pStyle w:val="Clan"/>
        <w:tabs>
          <w:tab w:val="left" w:pos="709"/>
          <w:tab w:val="left" w:pos="1134"/>
          <w:tab w:val="left" w:pos="8931"/>
        </w:tabs>
        <w:spacing w:before="0" w:after="0"/>
        <w:ind w:left="0" w:right="85"/>
        <w:jc w:val="both"/>
        <w:rPr>
          <w:rFonts w:ascii="Times New Roman" w:hAnsi="Times New Roman"/>
          <w:b w:val="0"/>
          <w:sz w:val="24"/>
          <w:szCs w:val="24"/>
          <w:lang w:val="sr-Cyrl-RS"/>
        </w:rPr>
      </w:pPr>
      <w:r w:rsidRPr="003C6EC1">
        <w:rPr>
          <w:rFonts w:ascii="Times New Roman" w:hAnsi="Times New Roman"/>
          <w:b w:val="0"/>
          <w:sz w:val="24"/>
          <w:szCs w:val="24"/>
          <w:lang w:val="sr-Cyrl-RS"/>
        </w:rPr>
        <w:tab/>
        <w:t xml:space="preserve">У случају </w:t>
      </w:r>
      <w:r w:rsidRPr="003C6EC1">
        <w:rPr>
          <w:rFonts w:ascii="Times New Roman" w:hAnsi="Times New Roman"/>
          <w:b w:val="0"/>
          <w:bCs/>
          <w:sz w:val="24"/>
          <w:szCs w:val="24"/>
          <w:lang w:val="sr-Cyrl-RS"/>
        </w:rPr>
        <w:t xml:space="preserve">преноса уговора на другог путника </w:t>
      </w:r>
      <w:r w:rsidRPr="003C6EC1">
        <w:rPr>
          <w:rFonts w:ascii="Times New Roman" w:hAnsi="Times New Roman"/>
          <w:b w:val="0"/>
          <w:sz w:val="24"/>
          <w:szCs w:val="24"/>
          <w:lang w:val="sr-Cyrl-RS"/>
        </w:rPr>
        <w:t>организатор закључује нови уговор о организовању путовања.</w:t>
      </w:r>
    </w:p>
    <w:p w14:paraId="6C4A9E7F" w14:textId="40FDD37A" w:rsidR="00E74C40" w:rsidRPr="003C6EC1" w:rsidRDefault="00E74C40" w:rsidP="00F9420D">
      <w:pPr>
        <w:tabs>
          <w:tab w:val="clear" w:pos="1728"/>
          <w:tab w:val="left" w:pos="709"/>
          <w:tab w:val="left" w:pos="1134"/>
          <w:tab w:val="left" w:pos="8931"/>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У случају из става 1. овог члана</w:t>
      </w:r>
      <w:r w:rsidR="001E3FD8" w:rsidRPr="003C6EC1">
        <w:rPr>
          <w:rFonts w:ascii="Times New Roman" w:hAnsi="Times New Roman"/>
          <w:sz w:val="24"/>
          <w:szCs w:val="24"/>
          <w:lang w:val="sr-Cyrl-RS"/>
        </w:rPr>
        <w:t>,</w:t>
      </w:r>
      <w:r w:rsidRPr="003C6EC1">
        <w:rPr>
          <w:rFonts w:ascii="Times New Roman" w:hAnsi="Times New Roman"/>
          <w:sz w:val="24"/>
          <w:szCs w:val="24"/>
          <w:lang w:val="sr-Cyrl-RS"/>
        </w:rPr>
        <w:t xml:space="preserve"> организатор има право на накнаду трошкова на начин прописан законом којим се уређује</w:t>
      </w:r>
      <w:r w:rsidR="006D774B" w:rsidRPr="003C6EC1">
        <w:rPr>
          <w:rFonts w:ascii="Times New Roman" w:hAnsi="Times New Roman"/>
          <w:sz w:val="24"/>
          <w:szCs w:val="24"/>
          <w:lang w:val="sr-Cyrl-RS"/>
        </w:rPr>
        <w:t xml:space="preserve"> туризам</w:t>
      </w:r>
      <w:r w:rsidRPr="003C6EC1">
        <w:rPr>
          <w:rFonts w:ascii="Times New Roman" w:hAnsi="Times New Roman"/>
          <w:sz w:val="24"/>
          <w:szCs w:val="24"/>
          <w:lang w:val="sr-Cyrl-RS"/>
        </w:rPr>
        <w:t>.</w:t>
      </w:r>
    </w:p>
    <w:p w14:paraId="05AF5458" w14:textId="77777777" w:rsidR="00E74C40" w:rsidRPr="003C6EC1" w:rsidRDefault="00E74C40" w:rsidP="00F9420D">
      <w:pPr>
        <w:tabs>
          <w:tab w:val="clear" w:pos="1728"/>
          <w:tab w:val="left" w:pos="709"/>
          <w:tab w:val="left" w:pos="1134"/>
          <w:tab w:val="left" w:pos="8931"/>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lastRenderedPageBreak/>
        <w:t>Путник и лице из става 1. овог члана су солидарно одговорни организатору за накнаду трошкова.</w:t>
      </w:r>
    </w:p>
    <w:p w14:paraId="32435E28" w14:textId="77777777" w:rsidR="00E74C40" w:rsidRPr="003C6EC1" w:rsidRDefault="00E74C40" w:rsidP="00F9420D">
      <w:pPr>
        <w:tabs>
          <w:tab w:val="clear" w:pos="1728"/>
          <w:tab w:val="left" w:pos="709"/>
          <w:tab w:val="left" w:pos="1134"/>
          <w:tab w:val="left" w:pos="8931"/>
        </w:tabs>
        <w:spacing w:after="0"/>
        <w:ind w:right="85" w:firstLine="720"/>
        <w:jc w:val="center"/>
        <w:rPr>
          <w:rFonts w:ascii="Times New Roman" w:hAnsi="Times New Roman"/>
          <w:color w:val="FF0000"/>
          <w:sz w:val="24"/>
          <w:szCs w:val="24"/>
          <w:lang w:val="sr-Cyrl-RS"/>
        </w:rPr>
      </w:pPr>
    </w:p>
    <w:p w14:paraId="5D7FE21F" w14:textId="3394AA4A" w:rsidR="00E74C40" w:rsidRPr="003C6EC1" w:rsidRDefault="005841E6" w:rsidP="00F9420D">
      <w:pPr>
        <w:pStyle w:val="Clan"/>
        <w:tabs>
          <w:tab w:val="clear" w:pos="1728"/>
          <w:tab w:val="left" w:pos="8931"/>
        </w:tabs>
        <w:spacing w:before="0" w:after="0"/>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 xml:space="preserve">а) </w:t>
      </w:r>
      <w:r w:rsidR="00E74C40" w:rsidRPr="003C6EC1">
        <w:rPr>
          <w:rFonts w:ascii="Times New Roman" w:hAnsi="Times New Roman"/>
          <w:b w:val="0"/>
          <w:bCs/>
          <w:sz w:val="24"/>
          <w:szCs w:val="24"/>
          <w:lang w:val="sr-Cyrl-RS"/>
        </w:rPr>
        <w:t>Измене уговора пре поласка</w:t>
      </w:r>
    </w:p>
    <w:p w14:paraId="0E12A4F1" w14:textId="77777777" w:rsidR="00E74C40" w:rsidRPr="003C6EC1" w:rsidRDefault="00E74C40" w:rsidP="00F9420D">
      <w:pPr>
        <w:pStyle w:val="Clan"/>
        <w:tabs>
          <w:tab w:val="left" w:pos="709"/>
          <w:tab w:val="left" w:pos="1134"/>
          <w:tab w:val="left" w:pos="8931"/>
        </w:tabs>
        <w:spacing w:before="0" w:after="0"/>
        <w:ind w:left="0" w:right="85"/>
        <w:rPr>
          <w:rFonts w:ascii="Times New Roman" w:hAnsi="Times New Roman"/>
          <w:b w:val="0"/>
          <w:sz w:val="24"/>
          <w:szCs w:val="24"/>
          <w:lang w:val="sr-Cyrl-RS"/>
        </w:rPr>
      </w:pPr>
    </w:p>
    <w:p w14:paraId="69524F03" w14:textId="0B0FBC9B" w:rsidR="00E74C40" w:rsidRPr="003C6EC1" w:rsidRDefault="00E74C40" w:rsidP="00F9420D">
      <w:pPr>
        <w:pStyle w:val="Clan"/>
        <w:tabs>
          <w:tab w:val="clear" w:pos="1728"/>
          <w:tab w:val="left" w:pos="0"/>
        </w:tabs>
        <w:spacing w:before="0" w:after="0"/>
        <w:ind w:left="0" w:right="85"/>
        <w:rPr>
          <w:rFonts w:ascii="Times New Roman" w:hAnsi="Times New Roman"/>
          <w:b w:val="0"/>
          <w:sz w:val="24"/>
          <w:szCs w:val="24"/>
          <w:lang w:val="sr-Cyrl-RS"/>
        </w:rPr>
      </w:pPr>
      <w:r w:rsidRPr="003C6EC1">
        <w:rPr>
          <w:rFonts w:ascii="Times New Roman" w:hAnsi="Times New Roman"/>
          <w:b w:val="0"/>
          <w:sz w:val="24"/>
          <w:szCs w:val="24"/>
          <w:lang w:val="sr-Cyrl-RS"/>
        </w:rPr>
        <w:t>Промена цене</w:t>
      </w:r>
    </w:p>
    <w:p w14:paraId="75C33D01" w14:textId="77777777" w:rsidR="00F9420D" w:rsidRPr="003C6EC1" w:rsidRDefault="00F9420D" w:rsidP="00F9420D">
      <w:pPr>
        <w:pStyle w:val="Clan"/>
        <w:tabs>
          <w:tab w:val="clear" w:pos="1728"/>
          <w:tab w:val="left" w:pos="0"/>
        </w:tabs>
        <w:spacing w:before="0" w:after="0"/>
        <w:ind w:left="0" w:right="85"/>
        <w:rPr>
          <w:rFonts w:ascii="Times New Roman" w:hAnsi="Times New Roman"/>
          <w:b w:val="0"/>
          <w:sz w:val="24"/>
          <w:szCs w:val="24"/>
          <w:lang w:val="sr-Cyrl-RS"/>
        </w:rPr>
      </w:pPr>
    </w:p>
    <w:p w14:paraId="590F7A84" w14:textId="7999E2F6" w:rsidR="004E6B1D" w:rsidRPr="003C6EC1" w:rsidRDefault="008426A1" w:rsidP="00F9420D">
      <w:pPr>
        <w:pStyle w:val="Clan"/>
        <w:tabs>
          <w:tab w:val="clear" w:pos="1728"/>
        </w:tabs>
        <w:spacing w:before="0" w:after="0"/>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Члан 1</w:t>
      </w:r>
      <w:r w:rsidR="008660CC" w:rsidRPr="003C6EC1">
        <w:rPr>
          <w:rFonts w:ascii="Times New Roman" w:hAnsi="Times New Roman"/>
          <w:b w:val="0"/>
          <w:bCs/>
          <w:sz w:val="24"/>
          <w:szCs w:val="24"/>
          <w:lang w:val="sr-Cyrl-RS"/>
        </w:rPr>
        <w:t>01</w:t>
      </w:r>
      <w:r w:rsidR="00E74C40" w:rsidRPr="003C6EC1">
        <w:rPr>
          <w:rFonts w:ascii="Times New Roman" w:hAnsi="Times New Roman"/>
          <w:b w:val="0"/>
          <w:bCs/>
          <w:sz w:val="24"/>
          <w:szCs w:val="24"/>
          <w:lang w:val="sr-Cyrl-RS"/>
        </w:rPr>
        <w:t>.</w:t>
      </w:r>
    </w:p>
    <w:p w14:paraId="7FF14729" w14:textId="184030DF" w:rsidR="004E6B1D" w:rsidRPr="003C6EC1" w:rsidRDefault="001F0788" w:rsidP="00F9420D">
      <w:pPr>
        <w:tabs>
          <w:tab w:val="clear" w:pos="1728"/>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О</w:t>
      </w:r>
      <w:r w:rsidR="004E6B1D" w:rsidRPr="003C6EC1">
        <w:rPr>
          <w:rFonts w:ascii="Times New Roman" w:hAnsi="Times New Roman"/>
          <w:sz w:val="24"/>
          <w:szCs w:val="24"/>
          <w:lang w:val="sr-Cyrl-RS"/>
        </w:rPr>
        <w:t xml:space="preserve">рганизатор може да повећа </w:t>
      </w:r>
      <w:r w:rsidRPr="003C6EC1">
        <w:rPr>
          <w:rFonts w:ascii="Times New Roman" w:hAnsi="Times New Roman"/>
          <w:sz w:val="24"/>
          <w:szCs w:val="24"/>
          <w:lang w:val="sr-Cyrl-RS"/>
        </w:rPr>
        <w:t xml:space="preserve">уговорену цену из уговора о организовању путовања </w:t>
      </w:r>
      <w:r w:rsidR="004E6B1D" w:rsidRPr="003C6EC1">
        <w:rPr>
          <w:rFonts w:ascii="Times New Roman" w:hAnsi="Times New Roman"/>
          <w:sz w:val="24"/>
          <w:szCs w:val="24"/>
          <w:lang w:val="sr-Cyrl-RS"/>
        </w:rPr>
        <w:t>ако</w:t>
      </w:r>
      <w:r w:rsidRPr="003C6EC1">
        <w:rPr>
          <w:rFonts w:ascii="Times New Roman" w:hAnsi="Times New Roman"/>
          <w:sz w:val="24"/>
          <w:szCs w:val="24"/>
          <w:lang w:val="sr-Cyrl-RS"/>
        </w:rPr>
        <w:t xml:space="preserve"> је то право уговорено и ако је уговорено да путник има право на умањење цене. </w:t>
      </w:r>
    </w:p>
    <w:p w14:paraId="54127F2F" w14:textId="309853B1" w:rsidR="00E74C40" w:rsidRPr="003C6EC1" w:rsidRDefault="00E74C40" w:rsidP="00F9420D">
      <w:pPr>
        <w:tabs>
          <w:tab w:val="clear" w:pos="1728"/>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Организатор може да повећа цену</w:t>
      </w:r>
      <w:r w:rsidR="001F0788" w:rsidRPr="003C6EC1">
        <w:rPr>
          <w:rFonts w:ascii="Times New Roman" w:hAnsi="Times New Roman"/>
          <w:sz w:val="24"/>
          <w:szCs w:val="24"/>
          <w:lang w:val="sr-Cyrl-RS"/>
        </w:rPr>
        <w:t>, односно путник може да умањи цену,</w:t>
      </w:r>
      <w:r w:rsidRPr="003C6EC1">
        <w:rPr>
          <w:rFonts w:ascii="Times New Roman" w:hAnsi="Times New Roman"/>
          <w:sz w:val="24"/>
          <w:szCs w:val="24"/>
          <w:lang w:val="sr-Cyrl-RS"/>
        </w:rPr>
        <w:t xml:space="preserve"> из става 1. овог члана у случају промене: </w:t>
      </w:r>
    </w:p>
    <w:p w14:paraId="64A60464" w14:textId="77777777" w:rsidR="00E74C40" w:rsidRPr="003C6EC1" w:rsidRDefault="00E74C40" w:rsidP="00FF7F31">
      <w:pPr>
        <w:pStyle w:val="ListParagraph"/>
        <w:numPr>
          <w:ilvl w:val="0"/>
          <w:numId w:val="66"/>
        </w:numPr>
        <w:tabs>
          <w:tab w:val="left" w:pos="993"/>
        </w:tabs>
        <w:suppressAutoHyphens w:val="0"/>
        <w:spacing w:after="0" w:line="240" w:lineRule="auto"/>
        <w:ind w:left="0" w:right="85" w:firstLine="720"/>
        <w:contextualSpacing/>
        <w:jc w:val="both"/>
        <w:rPr>
          <w:rFonts w:ascii="Times New Roman" w:hAnsi="Times New Roman"/>
          <w:sz w:val="24"/>
          <w:szCs w:val="24"/>
          <w:lang w:val="sr-Cyrl-RS"/>
        </w:rPr>
      </w:pPr>
      <w:r w:rsidRPr="003C6EC1">
        <w:rPr>
          <w:rFonts w:ascii="Times New Roman" w:hAnsi="Times New Roman"/>
          <w:sz w:val="24"/>
          <w:szCs w:val="24"/>
          <w:lang w:val="sr-Cyrl-RS"/>
        </w:rPr>
        <w:t>цене превоза путника до које је дошло услед промене цене горива или других извора енергије;</w:t>
      </w:r>
    </w:p>
    <w:p w14:paraId="500353C2" w14:textId="456A0050" w:rsidR="00E74C40" w:rsidRPr="003C6EC1" w:rsidRDefault="00E74C40" w:rsidP="00FF7F31">
      <w:pPr>
        <w:pStyle w:val="ListParagraph"/>
        <w:numPr>
          <w:ilvl w:val="0"/>
          <w:numId w:val="66"/>
        </w:numPr>
        <w:tabs>
          <w:tab w:val="left" w:pos="993"/>
        </w:tabs>
        <w:suppressAutoHyphens w:val="0"/>
        <w:spacing w:after="0" w:line="240" w:lineRule="auto"/>
        <w:ind w:left="0" w:right="85" w:firstLine="720"/>
        <w:contextualSpacing/>
        <w:jc w:val="both"/>
        <w:rPr>
          <w:rFonts w:ascii="Times New Roman" w:hAnsi="Times New Roman"/>
          <w:sz w:val="24"/>
          <w:szCs w:val="24"/>
          <w:lang w:val="sr-Cyrl-RS"/>
        </w:rPr>
      </w:pPr>
      <w:r w:rsidRPr="003C6EC1">
        <w:rPr>
          <w:rFonts w:ascii="Times New Roman" w:hAnsi="Times New Roman"/>
          <w:sz w:val="24"/>
          <w:szCs w:val="24"/>
          <w:lang w:val="sr-Cyrl-RS"/>
        </w:rPr>
        <w:t>постојећих такси или увођења нових такси, укључујући боравишне таксе, авио-таксе или таксе за укрцавање или искрц</w:t>
      </w:r>
      <w:r w:rsidR="003229C2" w:rsidRPr="003C6EC1">
        <w:rPr>
          <w:rFonts w:ascii="Times New Roman" w:hAnsi="Times New Roman"/>
          <w:sz w:val="24"/>
          <w:szCs w:val="24"/>
          <w:lang w:val="sr-Cyrl-RS"/>
        </w:rPr>
        <w:t>авање у лукама и на аеродромима</w:t>
      </w:r>
      <w:r w:rsidRPr="003C6EC1">
        <w:rPr>
          <w:rFonts w:ascii="Times New Roman" w:hAnsi="Times New Roman"/>
          <w:sz w:val="24"/>
          <w:szCs w:val="24"/>
          <w:lang w:val="sr-Cyrl-RS"/>
        </w:rPr>
        <w:t>;</w:t>
      </w:r>
    </w:p>
    <w:p w14:paraId="2AB114BE" w14:textId="6B374248" w:rsidR="00E74C40" w:rsidRPr="003C6EC1" w:rsidRDefault="00E74C40" w:rsidP="00FF7F31">
      <w:pPr>
        <w:pStyle w:val="ListParagraph"/>
        <w:numPr>
          <w:ilvl w:val="0"/>
          <w:numId w:val="66"/>
        </w:numPr>
        <w:tabs>
          <w:tab w:val="left" w:pos="993"/>
        </w:tabs>
        <w:suppressAutoHyphens w:val="0"/>
        <w:spacing w:after="0" w:line="240" w:lineRule="auto"/>
        <w:ind w:left="0" w:right="85" w:firstLine="720"/>
        <w:contextualSpacing/>
        <w:rPr>
          <w:rFonts w:ascii="Times New Roman" w:hAnsi="Times New Roman"/>
          <w:sz w:val="24"/>
          <w:szCs w:val="24"/>
          <w:lang w:val="sr-Cyrl-RS"/>
        </w:rPr>
      </w:pPr>
      <w:r w:rsidRPr="003C6EC1">
        <w:rPr>
          <w:rFonts w:ascii="Times New Roman" w:hAnsi="Times New Roman"/>
          <w:sz w:val="24"/>
          <w:szCs w:val="24"/>
          <w:lang w:val="sr-Cyrl-RS"/>
        </w:rPr>
        <w:t xml:space="preserve"> девизног курса који се односи на туристичко путовање. </w:t>
      </w:r>
    </w:p>
    <w:p w14:paraId="667579A3" w14:textId="27673D69" w:rsidR="00E74C40" w:rsidRPr="003C6EC1" w:rsidRDefault="00E74C40" w:rsidP="00F9420D">
      <w:pPr>
        <w:tabs>
          <w:tab w:val="left" w:pos="1152"/>
        </w:tabs>
        <w:spacing w:after="0"/>
        <w:ind w:right="85" w:firstLine="720"/>
        <w:rPr>
          <w:rFonts w:ascii="Times New Roman" w:hAnsi="Times New Roman"/>
          <w:strike/>
          <w:sz w:val="24"/>
          <w:szCs w:val="24"/>
          <w:lang w:val="sr-Cyrl-RS"/>
        </w:rPr>
      </w:pPr>
      <w:r w:rsidRPr="003C6EC1">
        <w:rPr>
          <w:rFonts w:ascii="Times New Roman" w:hAnsi="Times New Roman"/>
          <w:sz w:val="24"/>
          <w:szCs w:val="24"/>
          <w:lang w:val="sr-Cyrl-RS"/>
        </w:rPr>
        <w:t xml:space="preserve">Ако је повећање цене у случају из става 2. овог члана веће од 8 % укупне цене туристичког путовања, организатор не може једнострано да промени цену. </w:t>
      </w:r>
    </w:p>
    <w:p w14:paraId="43C86065" w14:textId="18B7111C" w:rsidR="00E74C40" w:rsidRPr="003C6EC1" w:rsidRDefault="00E74C40" w:rsidP="00F9420D">
      <w:pPr>
        <w:tabs>
          <w:tab w:val="clear" w:pos="1728"/>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У случају из става 3. овог члана организатор поступа на начин прописан чланом </w:t>
      </w:r>
      <w:r w:rsidR="00E46B9F" w:rsidRPr="003C6EC1">
        <w:rPr>
          <w:rFonts w:ascii="Times New Roman" w:hAnsi="Times New Roman"/>
          <w:sz w:val="24"/>
          <w:szCs w:val="24"/>
          <w:lang w:val="sr-Cyrl-RS"/>
        </w:rPr>
        <w:t>10</w:t>
      </w:r>
      <w:r w:rsidR="00540296" w:rsidRPr="003C6EC1">
        <w:rPr>
          <w:rFonts w:ascii="Times New Roman" w:hAnsi="Times New Roman"/>
          <w:sz w:val="24"/>
          <w:szCs w:val="24"/>
          <w:lang w:val="sr-Cyrl-RS"/>
        </w:rPr>
        <w:t>2</w:t>
      </w:r>
      <w:r w:rsidRPr="003C6EC1">
        <w:rPr>
          <w:rFonts w:ascii="Times New Roman" w:hAnsi="Times New Roman"/>
          <w:sz w:val="24"/>
          <w:szCs w:val="24"/>
          <w:lang w:val="sr-Cyrl-RS"/>
        </w:rPr>
        <w:t>.</w:t>
      </w:r>
      <w:r w:rsidR="0062753B" w:rsidRPr="003C6EC1">
        <w:rPr>
          <w:rFonts w:ascii="Times New Roman" w:hAnsi="Times New Roman"/>
          <w:sz w:val="24"/>
          <w:szCs w:val="24"/>
          <w:lang w:val="sr-Cyrl-RS"/>
        </w:rPr>
        <w:t xml:space="preserve"> овог закона.</w:t>
      </w:r>
    </w:p>
    <w:p w14:paraId="7926D808" w14:textId="04F88459" w:rsidR="00E74C40" w:rsidRPr="003C6EC1" w:rsidRDefault="00E74C40" w:rsidP="00F9420D">
      <w:pPr>
        <w:tabs>
          <w:tab w:val="clear" w:pos="1728"/>
          <w:tab w:val="left" w:pos="709"/>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ab/>
        <w:t xml:space="preserve">Независно од обима повећања цене, такво повећање ће бити могуће само ако организатор обавести путника о повећању на  разумљив и необмањујући начин и пружи документовано образложење за такво повећање и обрачун, које обавештење се путнику уручује на папиру, на другом трајном носачу записа или електронским путем, са потврдом пријема, најмање 20 дана пре отпочињања туристичког путовања. </w:t>
      </w:r>
    </w:p>
    <w:p w14:paraId="623AA6D6" w14:textId="2A7C6613" w:rsidR="00E74C40" w:rsidRPr="003C6EC1" w:rsidRDefault="00E74C40" w:rsidP="00F9420D">
      <w:pPr>
        <w:tabs>
          <w:tab w:val="clear" w:pos="1728"/>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Ако уговор о туристичком путовању предвиђа могућност повећања цене, организатор ће омогућити путнику право на смањење цене сразмерно смањењу трошкова из става 2. овог члана до ко</w:t>
      </w:r>
      <w:r w:rsidR="00E0079B" w:rsidRPr="003C6EC1">
        <w:rPr>
          <w:rFonts w:ascii="Times New Roman" w:hAnsi="Times New Roman"/>
          <w:sz w:val="24"/>
          <w:szCs w:val="24"/>
          <w:lang w:val="sr-Cyrl-RS"/>
        </w:rPr>
        <w:t>г</w:t>
      </w:r>
      <w:r w:rsidRPr="003C6EC1">
        <w:rPr>
          <w:rFonts w:ascii="Times New Roman" w:hAnsi="Times New Roman"/>
          <w:sz w:val="24"/>
          <w:szCs w:val="24"/>
          <w:lang w:val="sr-Cyrl-RS"/>
        </w:rPr>
        <w:t xml:space="preserve"> долази након закључења уговора, а пре отпочињања путовања. </w:t>
      </w:r>
    </w:p>
    <w:p w14:paraId="7F1F4A5D" w14:textId="411CCAF9" w:rsidR="00E74C40" w:rsidRPr="003C6EC1" w:rsidRDefault="00E74C40" w:rsidP="00F9420D">
      <w:pPr>
        <w:tabs>
          <w:tab w:val="clear" w:pos="1728"/>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У случају смањења цене, организатор има право да одбије трошкове из накнаде коју дугује путнику, уз достављање доказа о тим трошковима, уколико путник то захтева</w:t>
      </w:r>
      <w:r w:rsidR="0066596E" w:rsidRPr="003C6EC1">
        <w:rPr>
          <w:rFonts w:ascii="Times New Roman" w:hAnsi="Times New Roman"/>
          <w:sz w:val="24"/>
          <w:szCs w:val="24"/>
          <w:lang w:val="sr-Cyrl-RS"/>
        </w:rPr>
        <w:t>.</w:t>
      </w:r>
      <w:r w:rsidRPr="003C6EC1">
        <w:rPr>
          <w:rFonts w:ascii="Times New Roman" w:hAnsi="Times New Roman"/>
          <w:sz w:val="24"/>
          <w:szCs w:val="24"/>
          <w:lang w:val="sr-Cyrl-RS"/>
        </w:rPr>
        <w:t xml:space="preserve"> </w:t>
      </w:r>
    </w:p>
    <w:p w14:paraId="6E74BDD4" w14:textId="77777777" w:rsidR="00E74C40" w:rsidRPr="003C6EC1" w:rsidRDefault="00E74C40" w:rsidP="00F9420D">
      <w:pPr>
        <w:tabs>
          <w:tab w:val="clear" w:pos="1728"/>
          <w:tab w:val="left" w:pos="1152"/>
        </w:tabs>
        <w:spacing w:after="0"/>
        <w:ind w:right="85" w:firstLine="720"/>
        <w:rPr>
          <w:rFonts w:ascii="Times New Roman" w:hAnsi="Times New Roman"/>
          <w:sz w:val="24"/>
          <w:szCs w:val="24"/>
          <w:lang w:val="sr-Cyrl-RS"/>
        </w:rPr>
      </w:pPr>
    </w:p>
    <w:p w14:paraId="0FA36B86" w14:textId="15FDCD71" w:rsidR="00E74C40" w:rsidRPr="003C6EC1" w:rsidRDefault="00E74C40" w:rsidP="00B81D23">
      <w:pPr>
        <w:pStyle w:val="Clan"/>
        <w:tabs>
          <w:tab w:val="clear" w:pos="1728"/>
        </w:tabs>
        <w:spacing w:before="0" w:after="0" w:line="276" w:lineRule="auto"/>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Измена других услова уговора</w:t>
      </w:r>
    </w:p>
    <w:p w14:paraId="0B60B0C0" w14:textId="77777777" w:rsidR="00E74C40" w:rsidRPr="003C6EC1" w:rsidRDefault="00E74C40" w:rsidP="00E74C40">
      <w:pPr>
        <w:pStyle w:val="Clan"/>
        <w:spacing w:before="0" w:after="0" w:line="276" w:lineRule="auto"/>
        <w:ind w:right="85"/>
        <w:rPr>
          <w:rFonts w:ascii="Times New Roman" w:hAnsi="Times New Roman"/>
          <w:b w:val="0"/>
          <w:bCs/>
          <w:sz w:val="24"/>
          <w:szCs w:val="24"/>
          <w:lang w:val="sr-Cyrl-RS"/>
        </w:rPr>
      </w:pPr>
    </w:p>
    <w:p w14:paraId="17696AA7" w14:textId="407E2509" w:rsidR="00E74C40" w:rsidRPr="003C6EC1" w:rsidRDefault="008660CC" w:rsidP="00B81D23">
      <w:pPr>
        <w:pStyle w:val="Clan"/>
        <w:spacing w:before="0" w:after="0" w:line="276" w:lineRule="auto"/>
        <w:ind w:left="0" w:right="85"/>
        <w:rPr>
          <w:rFonts w:ascii="Times New Roman" w:hAnsi="Times New Roman"/>
          <w:b w:val="0"/>
          <w:sz w:val="24"/>
          <w:szCs w:val="24"/>
          <w:lang w:val="sr-Cyrl-RS"/>
        </w:rPr>
      </w:pPr>
      <w:r w:rsidRPr="003C6EC1">
        <w:rPr>
          <w:rFonts w:ascii="Times New Roman" w:hAnsi="Times New Roman"/>
          <w:b w:val="0"/>
          <w:bCs/>
          <w:sz w:val="24"/>
          <w:szCs w:val="24"/>
          <w:lang w:val="sr-Cyrl-RS"/>
        </w:rPr>
        <w:t>Члан 102</w:t>
      </w:r>
      <w:r w:rsidR="00E74C40" w:rsidRPr="003C6EC1">
        <w:rPr>
          <w:rFonts w:ascii="Times New Roman" w:hAnsi="Times New Roman"/>
          <w:b w:val="0"/>
          <w:bCs/>
          <w:sz w:val="24"/>
          <w:szCs w:val="24"/>
          <w:lang w:val="sr-Cyrl-RS"/>
        </w:rPr>
        <w:t>.</w:t>
      </w:r>
    </w:p>
    <w:p w14:paraId="422D4549" w14:textId="24B8196C"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Пре отпочињања  путовања, организатор може једнострано да измени уговор о организовању путовања </w:t>
      </w:r>
      <w:r w:rsidR="00697AF7" w:rsidRPr="003C6EC1">
        <w:rPr>
          <w:rFonts w:ascii="Times New Roman" w:hAnsi="Times New Roman"/>
          <w:sz w:val="24"/>
          <w:szCs w:val="24"/>
          <w:lang w:val="sr-Cyrl-RS"/>
        </w:rPr>
        <w:t xml:space="preserve">ако: </w:t>
      </w:r>
    </w:p>
    <w:p w14:paraId="5DC7D956" w14:textId="2BDE532E"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1) </w:t>
      </w:r>
      <w:r w:rsidR="002A6670" w:rsidRPr="003C6EC1">
        <w:rPr>
          <w:rFonts w:ascii="Times New Roman" w:hAnsi="Times New Roman"/>
          <w:sz w:val="24"/>
          <w:szCs w:val="24"/>
          <w:lang w:val="sr-Cyrl-RS"/>
        </w:rPr>
        <w:t xml:space="preserve">је право </w:t>
      </w:r>
      <w:r w:rsidRPr="003C6EC1">
        <w:rPr>
          <w:rFonts w:ascii="Times New Roman" w:hAnsi="Times New Roman"/>
          <w:sz w:val="24"/>
          <w:szCs w:val="24"/>
          <w:lang w:val="sr-Cyrl-RS"/>
        </w:rPr>
        <w:t>организатор</w:t>
      </w:r>
      <w:r w:rsidR="002A6670" w:rsidRPr="003C6EC1">
        <w:rPr>
          <w:rFonts w:ascii="Times New Roman" w:hAnsi="Times New Roman"/>
          <w:sz w:val="24"/>
          <w:szCs w:val="24"/>
          <w:lang w:val="sr-Cyrl-RS"/>
        </w:rPr>
        <w:t>а на једнострану измену уговора</w:t>
      </w:r>
      <w:r w:rsidRPr="003C6EC1">
        <w:rPr>
          <w:rFonts w:ascii="Times New Roman" w:hAnsi="Times New Roman"/>
          <w:sz w:val="24"/>
          <w:szCs w:val="24"/>
          <w:lang w:val="sr-Cyrl-RS"/>
        </w:rPr>
        <w:t xml:space="preserve"> предвиђено уговором;</w:t>
      </w:r>
    </w:p>
    <w:p w14:paraId="56E98D96" w14:textId="10997254"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2) </w:t>
      </w:r>
      <w:r w:rsidR="00165141" w:rsidRPr="003C6EC1">
        <w:rPr>
          <w:rFonts w:ascii="Times New Roman" w:hAnsi="Times New Roman"/>
          <w:sz w:val="24"/>
          <w:szCs w:val="24"/>
          <w:lang w:val="sr-Cyrl-RS"/>
        </w:rPr>
        <w:t xml:space="preserve">је измена </w:t>
      </w:r>
      <w:r w:rsidRPr="003C6EC1">
        <w:rPr>
          <w:rFonts w:ascii="Times New Roman" w:hAnsi="Times New Roman"/>
          <w:sz w:val="24"/>
          <w:szCs w:val="24"/>
          <w:lang w:val="sr-Cyrl-RS"/>
        </w:rPr>
        <w:t>занемарљива.</w:t>
      </w:r>
    </w:p>
    <w:p w14:paraId="58E9890F" w14:textId="0E89B53C"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Ако пре уговореног дана отпочињања путовања организатор утврди да је принуђен да измени поједине битне елементе уговора о организовању путовања, као што су цена, дестинација, превозно средство, карактеристике </w:t>
      </w:r>
      <w:r w:rsidRPr="003C6EC1">
        <w:rPr>
          <w:rFonts w:ascii="Times New Roman" w:hAnsi="Times New Roman"/>
          <w:sz w:val="24"/>
          <w:szCs w:val="24"/>
          <w:lang w:val="sr-Cyrl-RS"/>
        </w:rPr>
        <w:lastRenderedPageBreak/>
        <w:t>или категорија превоза, датум, врст</w:t>
      </w:r>
      <w:r w:rsidR="00EE7DC9" w:rsidRPr="003C6EC1">
        <w:rPr>
          <w:rFonts w:ascii="Times New Roman" w:hAnsi="Times New Roman"/>
          <w:sz w:val="24"/>
          <w:szCs w:val="24"/>
          <w:lang w:val="sr-Cyrl-RS"/>
        </w:rPr>
        <w:t>а</w:t>
      </w:r>
      <w:r w:rsidRPr="003C6EC1">
        <w:rPr>
          <w:rFonts w:ascii="Times New Roman" w:hAnsi="Times New Roman"/>
          <w:sz w:val="24"/>
          <w:szCs w:val="24"/>
          <w:lang w:val="sr-Cyrl-RS"/>
        </w:rPr>
        <w:t>, локациј</w:t>
      </w:r>
      <w:r w:rsidR="00EE7DC9" w:rsidRPr="003C6EC1">
        <w:rPr>
          <w:rFonts w:ascii="Times New Roman" w:hAnsi="Times New Roman"/>
          <w:sz w:val="24"/>
          <w:szCs w:val="24"/>
          <w:lang w:val="sr-Cyrl-RS"/>
        </w:rPr>
        <w:t>а</w:t>
      </w:r>
      <w:r w:rsidRPr="003C6EC1">
        <w:rPr>
          <w:rFonts w:ascii="Times New Roman" w:hAnsi="Times New Roman"/>
          <w:sz w:val="24"/>
          <w:szCs w:val="24"/>
          <w:lang w:val="sr-Cyrl-RS"/>
        </w:rPr>
        <w:t>, категориј</w:t>
      </w:r>
      <w:r w:rsidR="00EE7DC9" w:rsidRPr="003C6EC1">
        <w:rPr>
          <w:rFonts w:ascii="Times New Roman" w:hAnsi="Times New Roman"/>
          <w:sz w:val="24"/>
          <w:szCs w:val="24"/>
          <w:lang w:val="sr-Cyrl-RS"/>
        </w:rPr>
        <w:t>а</w:t>
      </w:r>
      <w:r w:rsidRPr="003C6EC1">
        <w:rPr>
          <w:rFonts w:ascii="Times New Roman" w:hAnsi="Times New Roman"/>
          <w:sz w:val="24"/>
          <w:szCs w:val="24"/>
          <w:lang w:val="sr-Cyrl-RS"/>
        </w:rPr>
        <w:t xml:space="preserve"> или ниво  комфора смештаја или ако организатор не може да испуни посебне захтеве путника са којима се сагласио, организатор, односно посредник  је дужан да бе</w:t>
      </w:r>
      <w:r w:rsidR="00697AF7" w:rsidRPr="003C6EC1">
        <w:rPr>
          <w:rFonts w:ascii="Times New Roman" w:hAnsi="Times New Roman"/>
          <w:sz w:val="24"/>
          <w:szCs w:val="24"/>
          <w:lang w:val="sr-Cyrl-RS"/>
        </w:rPr>
        <w:t xml:space="preserve">з одлагања обавести путника.  </w:t>
      </w:r>
    </w:p>
    <w:p w14:paraId="123BEEED" w14:textId="4F596B8A"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У случају из ст 1. и 2.  овог члана</w:t>
      </w:r>
      <w:r w:rsidR="00EE7DC9" w:rsidRPr="003C6EC1">
        <w:rPr>
          <w:rFonts w:ascii="Times New Roman" w:hAnsi="Times New Roman"/>
          <w:sz w:val="24"/>
          <w:szCs w:val="24"/>
          <w:lang w:val="sr-Cyrl-RS"/>
        </w:rPr>
        <w:t>,</w:t>
      </w:r>
      <w:r w:rsidRPr="003C6EC1">
        <w:rPr>
          <w:rFonts w:ascii="Times New Roman" w:hAnsi="Times New Roman"/>
          <w:sz w:val="24"/>
          <w:szCs w:val="24"/>
          <w:lang w:val="sr-Cyrl-RS"/>
        </w:rPr>
        <w:t xml:space="preserve"> организатор, односно посредник је дужан да обавести путника о промени на уочљив, разумљив и необмањујући начин на папиру, другом трајном носачу записа или електронским путем, са потврдом </w:t>
      </w:r>
      <w:r w:rsidR="00697AF7" w:rsidRPr="003C6EC1">
        <w:rPr>
          <w:rFonts w:ascii="Times New Roman" w:hAnsi="Times New Roman"/>
          <w:sz w:val="24"/>
          <w:szCs w:val="24"/>
          <w:lang w:val="sr-Cyrl-RS"/>
        </w:rPr>
        <w:t xml:space="preserve">пријема. </w:t>
      </w:r>
    </w:p>
    <w:p w14:paraId="2049B1D9" w14:textId="77777777" w:rsidR="00E74C40" w:rsidRPr="003C6EC1" w:rsidRDefault="00E74C40" w:rsidP="00E74C40">
      <w:pPr>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Обавештење о измени услова уговора из става 2. овог члана садржи:</w:t>
      </w:r>
    </w:p>
    <w:p w14:paraId="46388AB4" w14:textId="77777777" w:rsidR="00E74C40" w:rsidRPr="003C6EC1" w:rsidRDefault="00E74C40" w:rsidP="00E74C40">
      <w:pPr>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1) разуман рок у којем је путник дужан да обавести организатора, односно посредника да ли прихвата предложене измене или раскида уговор без плаћања накнаде за раскид;</w:t>
      </w:r>
    </w:p>
    <w:p w14:paraId="022DF010" w14:textId="77777777" w:rsidR="00E74C40" w:rsidRPr="003C6EC1" w:rsidRDefault="00E74C40" w:rsidP="00E74C40">
      <w:pPr>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2) податке о последицама пропуштања рока;</w:t>
      </w:r>
    </w:p>
    <w:p w14:paraId="375F5308" w14:textId="1D1EB11A" w:rsidR="00E74C40" w:rsidRPr="003C6EC1" w:rsidRDefault="00E74C40" w:rsidP="00E74C40">
      <w:pPr>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3) по потреби, податке о понуђеном заменском путовању, једнаког или в</w:t>
      </w:r>
      <w:r w:rsidR="00697AF7" w:rsidRPr="003C6EC1">
        <w:rPr>
          <w:rFonts w:ascii="Times New Roman" w:hAnsi="Times New Roman"/>
          <w:sz w:val="24"/>
          <w:szCs w:val="24"/>
          <w:lang w:val="sr-Cyrl-RS"/>
        </w:rPr>
        <w:t xml:space="preserve">ећег квалитета и његовој цени. </w:t>
      </w:r>
    </w:p>
    <w:p w14:paraId="5F011CBE" w14:textId="77777777"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Путник може да прихвати промене уговора из става 2. овог члана или да једнострано раскине уговор о организовању путовања без плаћања накнаде за раскид.</w:t>
      </w:r>
    </w:p>
    <w:p w14:paraId="48B896C4" w14:textId="53FA6F93"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У случају да путник прихвати предложене измене уговора из става 2. овог члана или прихвати заменско путовање</w:t>
      </w:r>
      <w:r w:rsidR="00EE7DC9" w:rsidRPr="003C6EC1">
        <w:rPr>
          <w:rFonts w:ascii="Times New Roman" w:hAnsi="Times New Roman"/>
          <w:sz w:val="24"/>
          <w:szCs w:val="24"/>
          <w:lang w:val="sr-Cyrl-RS"/>
        </w:rPr>
        <w:t>,</w:t>
      </w:r>
      <w:r w:rsidR="00E25500" w:rsidRPr="003C6EC1">
        <w:rPr>
          <w:rFonts w:ascii="Times New Roman" w:hAnsi="Times New Roman"/>
          <w:sz w:val="24"/>
          <w:szCs w:val="24"/>
          <w:lang w:val="sr-Cyrl-RS"/>
        </w:rPr>
        <w:t xml:space="preserve"> организатор је дужан да закључи нови </w:t>
      </w:r>
      <w:r w:rsidRPr="003C6EC1">
        <w:rPr>
          <w:rFonts w:ascii="Times New Roman" w:hAnsi="Times New Roman"/>
          <w:sz w:val="24"/>
          <w:szCs w:val="24"/>
          <w:lang w:val="sr-Cyrl-RS"/>
        </w:rPr>
        <w:t xml:space="preserve"> уговор о </w:t>
      </w:r>
      <w:r w:rsidR="00E25500" w:rsidRPr="003C6EC1">
        <w:rPr>
          <w:rFonts w:ascii="Times New Roman" w:hAnsi="Times New Roman"/>
          <w:sz w:val="24"/>
          <w:szCs w:val="24"/>
          <w:lang w:val="sr-Cyrl-RS"/>
        </w:rPr>
        <w:t>организовању путовања и обезбеди нову</w:t>
      </w:r>
      <w:r w:rsidR="00697AF7" w:rsidRPr="003C6EC1">
        <w:rPr>
          <w:rFonts w:ascii="Times New Roman" w:hAnsi="Times New Roman"/>
          <w:sz w:val="24"/>
          <w:szCs w:val="24"/>
          <w:lang w:val="sr-Cyrl-RS"/>
        </w:rPr>
        <w:t xml:space="preserve"> гаранциј</w:t>
      </w:r>
      <w:r w:rsidR="00EE7DC9" w:rsidRPr="003C6EC1">
        <w:rPr>
          <w:rFonts w:ascii="Times New Roman" w:hAnsi="Times New Roman"/>
          <w:sz w:val="24"/>
          <w:szCs w:val="24"/>
          <w:lang w:val="sr-Cyrl-RS"/>
        </w:rPr>
        <w:t>у</w:t>
      </w:r>
      <w:r w:rsidR="00697AF7" w:rsidRPr="003C6EC1">
        <w:rPr>
          <w:rFonts w:ascii="Times New Roman" w:hAnsi="Times New Roman"/>
          <w:sz w:val="24"/>
          <w:szCs w:val="24"/>
          <w:lang w:val="sr-Cyrl-RS"/>
        </w:rPr>
        <w:t xml:space="preserve"> путовања. </w:t>
      </w:r>
    </w:p>
    <w:p w14:paraId="6C7CACB3" w14:textId="49973DC2" w:rsidR="00E74C40" w:rsidRPr="003C6EC1" w:rsidRDefault="00E74C40" w:rsidP="00E74C40">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У случају из става 6. овог члана, ако измена уговора или заменско путовање доводе до мањег квалитета или проузрокуј</w:t>
      </w:r>
      <w:r w:rsidR="00EE7DC9" w:rsidRPr="003C6EC1">
        <w:rPr>
          <w:rFonts w:ascii="Times New Roman" w:hAnsi="Times New Roman"/>
          <w:sz w:val="24"/>
          <w:szCs w:val="24"/>
          <w:lang w:val="sr-Cyrl-RS"/>
        </w:rPr>
        <w:t>у</w:t>
      </w:r>
      <w:r w:rsidRPr="003C6EC1">
        <w:rPr>
          <w:rFonts w:ascii="Times New Roman" w:hAnsi="Times New Roman"/>
          <w:sz w:val="24"/>
          <w:szCs w:val="24"/>
          <w:lang w:val="sr-Cyrl-RS"/>
        </w:rPr>
        <w:t xml:space="preserve"> додатне трошкове за путника, организатор је дужан да путник</w:t>
      </w:r>
      <w:r w:rsidR="00317FB8" w:rsidRPr="003C6EC1">
        <w:rPr>
          <w:rFonts w:ascii="Times New Roman" w:hAnsi="Times New Roman"/>
          <w:sz w:val="24"/>
          <w:szCs w:val="24"/>
          <w:lang w:val="sr-Cyrl-RS"/>
        </w:rPr>
        <w:t>у</w:t>
      </w:r>
      <w:r w:rsidRPr="003C6EC1">
        <w:rPr>
          <w:rFonts w:ascii="Times New Roman" w:hAnsi="Times New Roman"/>
          <w:sz w:val="24"/>
          <w:szCs w:val="24"/>
          <w:lang w:val="sr-Cyrl-RS"/>
        </w:rPr>
        <w:t xml:space="preserve"> омогу</w:t>
      </w:r>
      <w:r w:rsidR="00697AF7" w:rsidRPr="003C6EC1">
        <w:rPr>
          <w:rFonts w:ascii="Times New Roman" w:hAnsi="Times New Roman"/>
          <w:sz w:val="24"/>
          <w:szCs w:val="24"/>
          <w:lang w:val="sr-Cyrl-RS"/>
        </w:rPr>
        <w:t xml:space="preserve">ћи одговарајуће умањење цене.  </w:t>
      </w:r>
    </w:p>
    <w:p w14:paraId="05FA4485" w14:textId="6BF97202" w:rsidR="00E74C40" w:rsidRPr="003C6EC1" w:rsidRDefault="00E74C40" w:rsidP="00D63EF3">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У случају раскида уговора из става 5. овог члана</w:t>
      </w:r>
      <w:r w:rsidR="00EE7DC9" w:rsidRPr="003C6EC1">
        <w:rPr>
          <w:rFonts w:ascii="Times New Roman" w:hAnsi="Times New Roman"/>
          <w:sz w:val="24"/>
          <w:szCs w:val="24"/>
          <w:lang w:val="sr-Cyrl-RS"/>
        </w:rPr>
        <w:t>,</w:t>
      </w:r>
      <w:r w:rsidRPr="003C6EC1">
        <w:rPr>
          <w:rFonts w:ascii="Times New Roman" w:hAnsi="Times New Roman"/>
          <w:sz w:val="24"/>
          <w:szCs w:val="24"/>
          <w:lang w:val="sr-Cyrl-RS"/>
        </w:rPr>
        <w:t xml:space="preserve"> организатор ће рефундирати</w:t>
      </w:r>
      <w:r w:rsidR="00E1424F" w:rsidRPr="003C6EC1">
        <w:rPr>
          <w:rFonts w:ascii="Times New Roman" w:hAnsi="Times New Roman"/>
          <w:sz w:val="24"/>
          <w:szCs w:val="24"/>
          <w:lang w:val="sr-Cyrl-RS"/>
        </w:rPr>
        <w:t xml:space="preserve"> све уплате примљене од путника</w:t>
      </w:r>
      <w:r w:rsidRPr="003C6EC1">
        <w:rPr>
          <w:rFonts w:ascii="Times New Roman" w:hAnsi="Times New Roman"/>
          <w:sz w:val="24"/>
          <w:szCs w:val="24"/>
          <w:lang w:val="sr-Cyrl-RS"/>
        </w:rPr>
        <w:t xml:space="preserve"> </w:t>
      </w:r>
      <w:r w:rsidR="00E1424F" w:rsidRPr="003C6EC1">
        <w:rPr>
          <w:rFonts w:ascii="Times New Roman" w:hAnsi="Times New Roman"/>
          <w:sz w:val="24"/>
          <w:szCs w:val="24"/>
          <w:lang w:val="sr-Cyrl-RS"/>
        </w:rPr>
        <w:t>одмах</w:t>
      </w:r>
      <w:r w:rsidR="00EE7DC9" w:rsidRPr="003C6EC1">
        <w:rPr>
          <w:rFonts w:ascii="Times New Roman" w:hAnsi="Times New Roman"/>
          <w:sz w:val="24"/>
          <w:szCs w:val="24"/>
          <w:lang w:val="sr-Cyrl-RS"/>
        </w:rPr>
        <w:t>,</w:t>
      </w:r>
      <w:r w:rsidR="00E1424F" w:rsidRPr="003C6EC1">
        <w:rPr>
          <w:rFonts w:ascii="Times New Roman" w:hAnsi="Times New Roman"/>
          <w:sz w:val="24"/>
          <w:szCs w:val="24"/>
          <w:lang w:val="sr-Cyrl-RS"/>
        </w:rPr>
        <w:t xml:space="preserve"> </w:t>
      </w:r>
      <w:r w:rsidRPr="003C6EC1">
        <w:rPr>
          <w:rFonts w:ascii="Times New Roman" w:hAnsi="Times New Roman"/>
          <w:sz w:val="24"/>
          <w:szCs w:val="24"/>
          <w:lang w:val="sr-Cyrl-RS"/>
        </w:rPr>
        <w:t>а најкасније у року од 14</w:t>
      </w:r>
      <w:r w:rsidR="00697AF7" w:rsidRPr="003C6EC1">
        <w:rPr>
          <w:rFonts w:ascii="Times New Roman" w:hAnsi="Times New Roman"/>
          <w:sz w:val="24"/>
          <w:szCs w:val="24"/>
          <w:lang w:val="sr-Cyrl-RS"/>
        </w:rPr>
        <w:t xml:space="preserve"> дана од дана раскида уговора. </w:t>
      </w:r>
    </w:p>
    <w:p w14:paraId="7EF44CE8" w14:textId="02733499" w:rsidR="00F9420D" w:rsidRPr="003C6EC1" w:rsidRDefault="00F9420D" w:rsidP="00D63EF3">
      <w:pPr>
        <w:spacing w:after="0"/>
        <w:ind w:firstLine="0"/>
        <w:rPr>
          <w:rFonts w:ascii="Times New Roman" w:hAnsi="Times New Roman"/>
          <w:sz w:val="24"/>
          <w:szCs w:val="24"/>
          <w:lang w:val="sr-Cyrl-RS" w:eastAsia="zh-CN"/>
        </w:rPr>
      </w:pPr>
    </w:p>
    <w:p w14:paraId="13376DE2" w14:textId="53BAB392" w:rsidR="00AA138C" w:rsidRPr="003C6EC1" w:rsidRDefault="00F9420D" w:rsidP="00D63EF3">
      <w:pPr>
        <w:pStyle w:val="Naslov1"/>
        <w:tabs>
          <w:tab w:val="left" w:pos="720"/>
          <w:tab w:val="left" w:pos="1134"/>
          <w:tab w:val="left" w:pos="8931"/>
        </w:tabs>
        <w:spacing w:before="0" w:after="0" w:line="276" w:lineRule="auto"/>
        <w:ind w:left="0" w:right="85"/>
        <w:rPr>
          <w:rFonts w:ascii="Times New Roman" w:hAnsi="Times New Roman"/>
          <w:b w:val="0"/>
          <w:bCs/>
          <w:szCs w:val="24"/>
          <w:lang w:val="sr-Cyrl-RS"/>
        </w:rPr>
      </w:pPr>
      <w:r w:rsidRPr="003C6EC1">
        <w:rPr>
          <w:rFonts w:ascii="Times New Roman" w:hAnsi="Times New Roman"/>
          <w:b w:val="0"/>
          <w:bCs/>
          <w:szCs w:val="24"/>
          <w:lang w:val="sr-Cyrl-RS"/>
        </w:rPr>
        <w:t>Друга услуга путовања</w:t>
      </w:r>
    </w:p>
    <w:p w14:paraId="3C87CEB1" w14:textId="77777777" w:rsidR="00D63EF3" w:rsidRPr="003C6EC1" w:rsidRDefault="00D63EF3" w:rsidP="00D63EF3">
      <w:pPr>
        <w:pStyle w:val="Naslov1"/>
        <w:tabs>
          <w:tab w:val="left" w:pos="720"/>
          <w:tab w:val="left" w:pos="1134"/>
          <w:tab w:val="left" w:pos="8931"/>
        </w:tabs>
        <w:spacing w:before="0" w:after="0" w:line="276" w:lineRule="auto"/>
        <w:ind w:left="0" w:right="85"/>
        <w:rPr>
          <w:rFonts w:ascii="Times New Roman" w:hAnsi="Times New Roman"/>
          <w:b w:val="0"/>
          <w:bCs/>
          <w:szCs w:val="24"/>
          <w:lang w:val="sr-Cyrl-RS"/>
        </w:rPr>
      </w:pPr>
    </w:p>
    <w:p w14:paraId="507F2B7A" w14:textId="27CF7EB3" w:rsidR="00AA138C" w:rsidRPr="003C6EC1" w:rsidRDefault="00AA138C" w:rsidP="00D63EF3">
      <w:pPr>
        <w:pStyle w:val="Naslov1"/>
        <w:tabs>
          <w:tab w:val="left" w:pos="720"/>
          <w:tab w:val="left" w:pos="1134"/>
          <w:tab w:val="left" w:pos="8931"/>
        </w:tabs>
        <w:spacing w:before="0" w:after="0" w:line="276" w:lineRule="auto"/>
        <w:ind w:left="0" w:right="85"/>
        <w:rPr>
          <w:rFonts w:ascii="Times New Roman" w:hAnsi="Times New Roman"/>
          <w:b w:val="0"/>
          <w:bCs/>
          <w:szCs w:val="24"/>
          <w:lang w:val="sr-Cyrl-RS"/>
        </w:rPr>
      </w:pPr>
      <w:r w:rsidRPr="003C6EC1">
        <w:rPr>
          <w:rFonts w:ascii="Times New Roman" w:hAnsi="Times New Roman"/>
          <w:b w:val="0"/>
          <w:bCs/>
          <w:szCs w:val="24"/>
          <w:lang w:val="sr-Cyrl-RS"/>
        </w:rPr>
        <w:t>Члан</w:t>
      </w:r>
      <w:r w:rsidR="008660CC" w:rsidRPr="003C6EC1">
        <w:rPr>
          <w:rFonts w:ascii="Times New Roman" w:hAnsi="Times New Roman"/>
          <w:b w:val="0"/>
          <w:bCs/>
          <w:szCs w:val="24"/>
          <w:lang w:val="sr-Cyrl-RS"/>
        </w:rPr>
        <w:t xml:space="preserve"> 103</w:t>
      </w:r>
      <w:r w:rsidR="008B6A91" w:rsidRPr="003C6EC1">
        <w:rPr>
          <w:rFonts w:ascii="Times New Roman" w:hAnsi="Times New Roman"/>
          <w:b w:val="0"/>
          <w:bCs/>
          <w:szCs w:val="24"/>
          <w:lang w:val="sr-Cyrl-RS"/>
        </w:rPr>
        <w:t>.</w:t>
      </w:r>
    </w:p>
    <w:p w14:paraId="39B3BFE3" w14:textId="598F3C2B" w:rsidR="00AA138C" w:rsidRPr="003C6EC1" w:rsidRDefault="00AA138C" w:rsidP="00D63EF3">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 xml:space="preserve">У случају </w:t>
      </w:r>
      <w:r w:rsidR="00BE1F1C" w:rsidRPr="003C6EC1">
        <w:rPr>
          <w:rFonts w:ascii="Times New Roman" w:hAnsi="Times New Roman"/>
          <w:sz w:val="24"/>
          <w:szCs w:val="24"/>
          <w:lang w:val="sr-Cyrl-RS"/>
        </w:rPr>
        <w:t xml:space="preserve">да </w:t>
      </w:r>
      <w:r w:rsidRPr="003C6EC1">
        <w:rPr>
          <w:rFonts w:ascii="Times New Roman" w:hAnsi="Times New Roman"/>
          <w:sz w:val="24"/>
          <w:szCs w:val="24"/>
          <w:lang w:val="sr-Cyrl-RS"/>
        </w:rPr>
        <w:t>организатор, за потребе истог путовања, путнику прода и другу додатну услугу путовања, та услуга чини саставни део туристичког путовања, за коју организатор обезбеђује</w:t>
      </w:r>
      <w:r w:rsidR="00D06F9B" w:rsidRPr="003C6EC1">
        <w:rPr>
          <w:rFonts w:ascii="Times New Roman" w:hAnsi="Times New Roman"/>
          <w:sz w:val="24"/>
          <w:szCs w:val="24"/>
          <w:lang w:val="sr-Cyrl-RS"/>
        </w:rPr>
        <w:t xml:space="preserve"> гаранцију путовања</w:t>
      </w:r>
      <w:r w:rsidRPr="003C6EC1">
        <w:rPr>
          <w:rFonts w:ascii="Times New Roman" w:hAnsi="Times New Roman"/>
          <w:sz w:val="24"/>
          <w:szCs w:val="24"/>
          <w:lang w:val="sr-Cyrl-RS"/>
        </w:rPr>
        <w:t>.</w:t>
      </w:r>
    </w:p>
    <w:p w14:paraId="3FD535C4" w14:textId="4A290FC5" w:rsidR="00AA138C" w:rsidRPr="003C6EC1" w:rsidRDefault="00AA138C" w:rsidP="00AA138C">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 xml:space="preserve">У случају </w:t>
      </w:r>
      <w:r w:rsidR="00BE1F1C" w:rsidRPr="003C6EC1">
        <w:rPr>
          <w:rFonts w:ascii="Times New Roman" w:hAnsi="Times New Roman"/>
          <w:sz w:val="24"/>
          <w:szCs w:val="24"/>
          <w:lang w:val="sr-Cyrl-RS"/>
        </w:rPr>
        <w:t xml:space="preserve">да </w:t>
      </w:r>
      <w:r w:rsidRPr="003C6EC1">
        <w:rPr>
          <w:rFonts w:ascii="Times New Roman" w:hAnsi="Times New Roman"/>
          <w:sz w:val="24"/>
          <w:szCs w:val="24"/>
          <w:lang w:val="sr-Cyrl-RS"/>
        </w:rPr>
        <w:t>о</w:t>
      </w:r>
      <w:r w:rsidR="007C50FF" w:rsidRPr="003C6EC1">
        <w:rPr>
          <w:rFonts w:ascii="Times New Roman" w:hAnsi="Times New Roman"/>
          <w:sz w:val="24"/>
          <w:szCs w:val="24"/>
          <w:lang w:val="sr-Cyrl-RS"/>
        </w:rPr>
        <w:t xml:space="preserve">рганизатор </w:t>
      </w:r>
      <w:r w:rsidRPr="003C6EC1">
        <w:rPr>
          <w:rFonts w:ascii="Times New Roman" w:hAnsi="Times New Roman"/>
          <w:sz w:val="24"/>
          <w:szCs w:val="24"/>
          <w:lang w:val="sr-Cyrl-RS"/>
        </w:rPr>
        <w:t xml:space="preserve">путнику омогући циљану куповину неке друге услуге путовања од другог трговца и ако је уговор с тим другим трговцем склопљен у року краћем од 24 сата након потврде резервације, тако купљена услуга чини саставни део туристичког путовања, за коју организатор обезбеђује </w:t>
      </w:r>
      <w:r w:rsidR="00D06F9B" w:rsidRPr="003C6EC1">
        <w:rPr>
          <w:rFonts w:ascii="Times New Roman" w:hAnsi="Times New Roman"/>
          <w:sz w:val="24"/>
          <w:szCs w:val="24"/>
          <w:lang w:val="sr-Cyrl-RS"/>
        </w:rPr>
        <w:t>гаранцију путовања</w:t>
      </w:r>
      <w:r w:rsidRPr="003C6EC1">
        <w:rPr>
          <w:rFonts w:ascii="Times New Roman" w:hAnsi="Times New Roman"/>
          <w:sz w:val="24"/>
          <w:szCs w:val="24"/>
          <w:lang w:val="sr-Cyrl-RS"/>
        </w:rPr>
        <w:t xml:space="preserve">. </w:t>
      </w:r>
    </w:p>
    <w:p w14:paraId="717C72EC" w14:textId="79323FD0" w:rsidR="00AA138C" w:rsidRPr="003C6EC1" w:rsidRDefault="00AA138C" w:rsidP="00AA138C">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 xml:space="preserve">У случају </w:t>
      </w:r>
      <w:r w:rsidR="00BE1F1C" w:rsidRPr="003C6EC1">
        <w:rPr>
          <w:rFonts w:ascii="Times New Roman" w:hAnsi="Times New Roman"/>
          <w:sz w:val="24"/>
          <w:szCs w:val="24"/>
          <w:lang w:val="sr-Cyrl-RS"/>
        </w:rPr>
        <w:t xml:space="preserve">да </w:t>
      </w:r>
      <w:r w:rsidR="00F6231E" w:rsidRPr="003C6EC1">
        <w:rPr>
          <w:rFonts w:ascii="Times New Roman" w:hAnsi="Times New Roman"/>
          <w:sz w:val="24"/>
          <w:szCs w:val="24"/>
          <w:lang w:val="sr-Cyrl-RS"/>
        </w:rPr>
        <w:t>организатор</w:t>
      </w:r>
      <w:r w:rsidRPr="003C6EC1">
        <w:rPr>
          <w:rFonts w:ascii="Times New Roman" w:hAnsi="Times New Roman"/>
          <w:sz w:val="24"/>
          <w:szCs w:val="24"/>
          <w:lang w:val="sr-Cyrl-RS"/>
        </w:rPr>
        <w:t xml:space="preserve"> посредством повезаних процеса резервисања путем интернета, податке о путнику са којим је закључио уговор (име и презиме, детаљи плаћања адреса е-поште и др.), пренесе другом трговцу, од кога пу</w:t>
      </w:r>
      <w:r w:rsidR="00CF48AF" w:rsidRPr="003C6EC1">
        <w:rPr>
          <w:rFonts w:ascii="Times New Roman" w:hAnsi="Times New Roman"/>
          <w:sz w:val="24"/>
          <w:szCs w:val="24"/>
          <w:lang w:val="sr-Cyrl-RS"/>
        </w:rPr>
        <w:t>тник купи другу услугу путовања</w:t>
      </w:r>
      <w:r w:rsidRPr="003C6EC1">
        <w:rPr>
          <w:rFonts w:ascii="Times New Roman" w:hAnsi="Times New Roman"/>
          <w:sz w:val="24"/>
          <w:szCs w:val="24"/>
          <w:lang w:val="sr-Cyrl-RS"/>
        </w:rPr>
        <w:t xml:space="preserve"> у року краћем од 24 сата</w:t>
      </w:r>
      <w:r w:rsidR="00CF48AF" w:rsidRPr="003C6EC1">
        <w:rPr>
          <w:rFonts w:ascii="Times New Roman" w:hAnsi="Times New Roman"/>
          <w:sz w:val="24"/>
          <w:szCs w:val="24"/>
          <w:lang w:val="sr-Cyrl-RS"/>
        </w:rPr>
        <w:t xml:space="preserve"> након </w:t>
      </w:r>
      <w:r w:rsidR="00CF48AF" w:rsidRPr="003C6EC1">
        <w:rPr>
          <w:rFonts w:ascii="Times New Roman" w:hAnsi="Times New Roman"/>
          <w:sz w:val="24"/>
          <w:szCs w:val="24"/>
          <w:lang w:val="sr-Cyrl-RS"/>
        </w:rPr>
        <w:lastRenderedPageBreak/>
        <w:t>потврде резервације</w:t>
      </w:r>
      <w:r w:rsidRPr="003C6EC1">
        <w:rPr>
          <w:rFonts w:ascii="Times New Roman" w:hAnsi="Times New Roman"/>
          <w:sz w:val="24"/>
          <w:szCs w:val="24"/>
          <w:lang w:val="sr-Cyrl-RS"/>
        </w:rPr>
        <w:t>, тако купљена услуга чини саставни део туристичког путовања, за коју организатор обезбеђује</w:t>
      </w:r>
      <w:r w:rsidR="002C21C4" w:rsidRPr="003C6EC1">
        <w:rPr>
          <w:rFonts w:ascii="Times New Roman" w:hAnsi="Times New Roman"/>
          <w:sz w:val="24"/>
          <w:szCs w:val="24"/>
          <w:lang w:val="sr-Cyrl-RS"/>
        </w:rPr>
        <w:t xml:space="preserve"> гаранцију путовања</w:t>
      </w:r>
      <w:r w:rsidRPr="003C6EC1">
        <w:rPr>
          <w:rFonts w:ascii="Times New Roman" w:hAnsi="Times New Roman"/>
          <w:sz w:val="24"/>
          <w:szCs w:val="24"/>
          <w:lang w:val="sr-Cyrl-RS"/>
        </w:rPr>
        <w:t>.</w:t>
      </w:r>
    </w:p>
    <w:p w14:paraId="2FBE32F9" w14:textId="103286BD" w:rsidR="00AA138C" w:rsidRPr="003C6EC1" w:rsidRDefault="00AA138C" w:rsidP="00AE77D7">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Организатор је, у случају из ст. 2. и 3. овог члана, дужан да, пре закључења уговора о организовању путовања, уручи путнику обавештење</w:t>
      </w:r>
      <w:r w:rsidR="00AE77D7" w:rsidRPr="003C6EC1">
        <w:rPr>
          <w:rFonts w:ascii="Times New Roman" w:hAnsi="Times New Roman"/>
          <w:sz w:val="24"/>
          <w:szCs w:val="24"/>
          <w:lang w:val="sr-Cyrl-RS"/>
        </w:rPr>
        <w:t xml:space="preserve"> о његовом праву </w:t>
      </w:r>
      <w:r w:rsidRPr="003C6EC1">
        <w:rPr>
          <w:rFonts w:ascii="Times New Roman" w:hAnsi="Times New Roman"/>
          <w:sz w:val="24"/>
          <w:szCs w:val="24"/>
          <w:lang w:val="sr-Cyrl-RS"/>
        </w:rPr>
        <w:t>на гаранцију путовања, односно губитку тог права, ако је услуга код друг</w:t>
      </w:r>
      <w:r w:rsidR="00CF48AF" w:rsidRPr="003C6EC1">
        <w:rPr>
          <w:rFonts w:ascii="Times New Roman" w:hAnsi="Times New Roman"/>
          <w:sz w:val="24"/>
          <w:szCs w:val="24"/>
          <w:lang w:val="sr-Cyrl-RS"/>
        </w:rPr>
        <w:t>ог трговца купљена након прописаног рока</w:t>
      </w:r>
      <w:r w:rsidRPr="003C6EC1">
        <w:rPr>
          <w:rFonts w:ascii="Times New Roman" w:hAnsi="Times New Roman"/>
          <w:sz w:val="24"/>
          <w:szCs w:val="24"/>
          <w:lang w:val="sr-Cyrl-RS"/>
        </w:rPr>
        <w:t xml:space="preserve">.  </w:t>
      </w:r>
    </w:p>
    <w:p w14:paraId="2EB6526D" w14:textId="77777777" w:rsidR="00AA138C" w:rsidRPr="003C6EC1" w:rsidRDefault="00AA138C" w:rsidP="00AA138C">
      <w:pPr>
        <w:spacing w:after="0" w:line="276" w:lineRule="auto"/>
        <w:ind w:firstLine="0"/>
        <w:rPr>
          <w:rFonts w:ascii="Times New Roman" w:hAnsi="Times New Roman"/>
          <w:sz w:val="24"/>
          <w:szCs w:val="24"/>
          <w:lang w:val="sr-Cyrl-RS"/>
        </w:rPr>
      </w:pPr>
      <w:r w:rsidRPr="003C6EC1">
        <w:rPr>
          <w:rFonts w:ascii="Times New Roman" w:hAnsi="Times New Roman"/>
          <w:sz w:val="24"/>
          <w:szCs w:val="24"/>
          <w:lang w:val="sr-Cyrl-RS"/>
        </w:rPr>
        <w:t xml:space="preserve">            Организатор је дужан да обавештење из става 4. овог члана уручи путнику непосредно, електронским путем или на трајном носачу записа, уз потврду пријема.</w:t>
      </w:r>
    </w:p>
    <w:p w14:paraId="2384DC84" w14:textId="33940B86" w:rsidR="00AA138C" w:rsidRPr="003C6EC1" w:rsidRDefault="00AA138C" w:rsidP="00D63EF3">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 xml:space="preserve">Организатор </w:t>
      </w:r>
      <w:r w:rsidR="00FC3EB0" w:rsidRPr="003C6EC1">
        <w:rPr>
          <w:rFonts w:ascii="Times New Roman" w:hAnsi="Times New Roman"/>
          <w:sz w:val="24"/>
          <w:szCs w:val="24"/>
          <w:lang w:val="sr-Cyrl-RS"/>
        </w:rPr>
        <w:t xml:space="preserve">не може </w:t>
      </w:r>
      <w:r w:rsidR="00195835" w:rsidRPr="003C6EC1">
        <w:rPr>
          <w:rFonts w:ascii="Times New Roman" w:hAnsi="Times New Roman"/>
          <w:sz w:val="24"/>
          <w:szCs w:val="24"/>
          <w:lang w:val="sr-Cyrl-RS"/>
        </w:rPr>
        <w:t xml:space="preserve">без потписане или електронски потврђене сагласности путника </w:t>
      </w:r>
      <w:r w:rsidR="00FC3EB0" w:rsidRPr="003C6EC1">
        <w:rPr>
          <w:rFonts w:ascii="Times New Roman" w:hAnsi="Times New Roman"/>
          <w:sz w:val="24"/>
          <w:szCs w:val="24"/>
          <w:lang w:val="sr-Cyrl-RS"/>
        </w:rPr>
        <w:t>слати податке о путнику посредством повезаних процеса резервисања путем интернета</w:t>
      </w:r>
      <w:r w:rsidR="00195835" w:rsidRPr="003C6EC1">
        <w:rPr>
          <w:rFonts w:ascii="Times New Roman" w:hAnsi="Times New Roman"/>
          <w:sz w:val="24"/>
          <w:szCs w:val="24"/>
          <w:lang w:val="sr-Cyrl-RS"/>
        </w:rPr>
        <w:t>,</w:t>
      </w:r>
      <w:r w:rsidR="00FC3EB0" w:rsidRPr="003C6EC1">
        <w:rPr>
          <w:rFonts w:ascii="Times New Roman" w:hAnsi="Times New Roman"/>
          <w:sz w:val="24"/>
          <w:szCs w:val="24"/>
          <w:lang w:val="sr-Cyrl-RS"/>
        </w:rPr>
        <w:t xml:space="preserve"> </w:t>
      </w:r>
      <w:r w:rsidR="00E36A49" w:rsidRPr="003C6EC1">
        <w:rPr>
          <w:rFonts w:ascii="Times New Roman" w:hAnsi="Times New Roman"/>
          <w:sz w:val="24"/>
          <w:szCs w:val="24"/>
          <w:lang w:val="sr-Cyrl-RS"/>
        </w:rPr>
        <w:t>на начин из става</w:t>
      </w:r>
      <w:r w:rsidR="00FC3EB0" w:rsidRPr="003C6EC1">
        <w:rPr>
          <w:rFonts w:ascii="Times New Roman" w:hAnsi="Times New Roman"/>
          <w:sz w:val="24"/>
          <w:szCs w:val="24"/>
          <w:lang w:val="sr-Cyrl-RS"/>
        </w:rPr>
        <w:t xml:space="preserve"> 3. овог члана</w:t>
      </w:r>
      <w:r w:rsidR="00E36A49" w:rsidRPr="003C6EC1">
        <w:rPr>
          <w:rFonts w:ascii="Times New Roman" w:hAnsi="Times New Roman"/>
          <w:sz w:val="24"/>
          <w:szCs w:val="24"/>
          <w:lang w:val="sr-Cyrl-RS"/>
        </w:rPr>
        <w:t>.</w:t>
      </w:r>
      <w:r w:rsidRPr="003C6EC1">
        <w:rPr>
          <w:rFonts w:ascii="Times New Roman" w:hAnsi="Times New Roman"/>
          <w:sz w:val="24"/>
          <w:szCs w:val="24"/>
          <w:lang w:val="sr-Cyrl-RS"/>
        </w:rPr>
        <w:t xml:space="preserve"> </w:t>
      </w:r>
    </w:p>
    <w:p w14:paraId="6F8FFB4A" w14:textId="77777777" w:rsidR="00F9420D" w:rsidRPr="003C6EC1" w:rsidRDefault="00F9420D" w:rsidP="00D63EF3">
      <w:pPr>
        <w:tabs>
          <w:tab w:val="clear" w:pos="1728"/>
          <w:tab w:val="left" w:pos="709"/>
          <w:tab w:val="left" w:pos="1152"/>
        </w:tabs>
        <w:spacing w:after="0" w:line="276" w:lineRule="auto"/>
        <w:ind w:right="85" w:firstLine="0"/>
        <w:jc w:val="center"/>
        <w:rPr>
          <w:rFonts w:ascii="Times New Roman" w:hAnsi="Times New Roman"/>
          <w:sz w:val="24"/>
          <w:szCs w:val="24"/>
          <w:lang w:val="sr-Cyrl-RS"/>
        </w:rPr>
      </w:pPr>
    </w:p>
    <w:p w14:paraId="3B0C8148" w14:textId="39B70F15" w:rsidR="00AA138C" w:rsidRPr="003C6EC1" w:rsidRDefault="00F9420D" w:rsidP="00D63EF3">
      <w:pPr>
        <w:tabs>
          <w:tab w:val="clear" w:pos="1728"/>
          <w:tab w:val="left" w:pos="709"/>
          <w:tab w:val="left" w:pos="1152"/>
        </w:tabs>
        <w:spacing w:after="0" w:line="276" w:lineRule="auto"/>
        <w:ind w:right="85" w:firstLine="0"/>
        <w:jc w:val="center"/>
        <w:rPr>
          <w:rFonts w:ascii="Times New Roman" w:hAnsi="Times New Roman"/>
          <w:sz w:val="24"/>
          <w:szCs w:val="24"/>
          <w:lang w:val="sr-Cyrl-RS"/>
        </w:rPr>
      </w:pPr>
      <w:r w:rsidRPr="003C6EC1">
        <w:rPr>
          <w:rFonts w:ascii="Times New Roman" w:hAnsi="Times New Roman"/>
          <w:sz w:val="24"/>
          <w:szCs w:val="24"/>
          <w:lang w:val="sr-Cyrl-RS"/>
        </w:rPr>
        <w:t>Накнадно купљена услуга</w:t>
      </w:r>
    </w:p>
    <w:p w14:paraId="3ECA685A" w14:textId="77777777" w:rsidR="00D63EF3" w:rsidRPr="003C6EC1" w:rsidRDefault="00D63EF3" w:rsidP="00D63EF3">
      <w:pPr>
        <w:tabs>
          <w:tab w:val="clear" w:pos="1728"/>
          <w:tab w:val="left" w:pos="709"/>
          <w:tab w:val="left" w:pos="1152"/>
        </w:tabs>
        <w:spacing w:after="0" w:line="276" w:lineRule="auto"/>
        <w:ind w:right="85" w:firstLine="0"/>
        <w:jc w:val="center"/>
        <w:rPr>
          <w:rFonts w:ascii="Times New Roman" w:hAnsi="Times New Roman"/>
          <w:sz w:val="24"/>
          <w:szCs w:val="24"/>
          <w:lang w:val="sr-Cyrl-RS"/>
        </w:rPr>
      </w:pPr>
    </w:p>
    <w:p w14:paraId="0487BFB1" w14:textId="511BBC0D" w:rsidR="00F9420D" w:rsidRPr="003C6EC1" w:rsidRDefault="00AA138C" w:rsidP="00D63EF3">
      <w:pPr>
        <w:tabs>
          <w:tab w:val="clear" w:pos="1728"/>
          <w:tab w:val="left" w:pos="709"/>
          <w:tab w:val="left" w:pos="1152"/>
        </w:tabs>
        <w:spacing w:after="0" w:line="276" w:lineRule="auto"/>
        <w:ind w:right="85" w:firstLine="0"/>
        <w:jc w:val="center"/>
        <w:rPr>
          <w:rFonts w:ascii="Times New Roman" w:hAnsi="Times New Roman"/>
          <w:sz w:val="24"/>
          <w:szCs w:val="24"/>
          <w:lang w:val="sr-Cyrl-RS"/>
        </w:rPr>
      </w:pPr>
      <w:r w:rsidRPr="003C6EC1">
        <w:rPr>
          <w:rFonts w:ascii="Times New Roman" w:hAnsi="Times New Roman"/>
          <w:sz w:val="24"/>
          <w:szCs w:val="24"/>
          <w:lang w:val="sr-Cyrl-RS"/>
        </w:rPr>
        <w:t>Члан</w:t>
      </w:r>
      <w:r w:rsidR="008660CC" w:rsidRPr="003C6EC1">
        <w:rPr>
          <w:rFonts w:ascii="Times New Roman" w:hAnsi="Times New Roman"/>
          <w:sz w:val="24"/>
          <w:szCs w:val="24"/>
          <w:lang w:val="sr-Cyrl-RS"/>
        </w:rPr>
        <w:t xml:space="preserve"> 104</w:t>
      </w:r>
      <w:r w:rsidR="00EE03B6" w:rsidRPr="003C6EC1">
        <w:rPr>
          <w:rFonts w:ascii="Times New Roman" w:hAnsi="Times New Roman"/>
          <w:sz w:val="24"/>
          <w:szCs w:val="24"/>
          <w:lang w:val="sr-Cyrl-RS"/>
        </w:rPr>
        <w:t>.</w:t>
      </w:r>
    </w:p>
    <w:p w14:paraId="2B5136BB" w14:textId="3BCB12AE" w:rsidR="00F9420D" w:rsidRPr="003C6EC1" w:rsidRDefault="00AA138C" w:rsidP="00D63EF3">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 xml:space="preserve">У случају да путник </w:t>
      </w:r>
      <w:r w:rsidR="00356648" w:rsidRPr="003C6EC1">
        <w:rPr>
          <w:rFonts w:ascii="Times New Roman" w:hAnsi="Times New Roman"/>
          <w:sz w:val="24"/>
          <w:szCs w:val="24"/>
          <w:lang w:val="sr-Cyrl-RS"/>
        </w:rPr>
        <w:t>купи услугу путовања, која није предвиђена програмом</w:t>
      </w:r>
      <w:r w:rsidR="001663A3" w:rsidRPr="003C6EC1">
        <w:rPr>
          <w:rFonts w:ascii="Times New Roman" w:hAnsi="Times New Roman"/>
          <w:sz w:val="24"/>
          <w:szCs w:val="24"/>
          <w:lang w:val="sr-Cyrl-RS"/>
        </w:rPr>
        <w:t xml:space="preserve"> путовања</w:t>
      </w:r>
      <w:r w:rsidR="00356648" w:rsidRPr="003C6EC1">
        <w:rPr>
          <w:rFonts w:ascii="Times New Roman" w:hAnsi="Times New Roman"/>
          <w:sz w:val="24"/>
          <w:szCs w:val="24"/>
          <w:lang w:val="sr-Cyrl-RS"/>
        </w:rPr>
        <w:t xml:space="preserve">, </w:t>
      </w:r>
      <w:r w:rsidR="001663A3" w:rsidRPr="003C6EC1">
        <w:rPr>
          <w:rFonts w:ascii="Times New Roman" w:hAnsi="Times New Roman"/>
          <w:sz w:val="24"/>
          <w:szCs w:val="24"/>
          <w:lang w:val="sr-Cyrl-RS"/>
        </w:rPr>
        <w:t xml:space="preserve">или </w:t>
      </w:r>
      <w:r w:rsidRPr="003C6EC1">
        <w:rPr>
          <w:rFonts w:ascii="Times New Roman" w:hAnsi="Times New Roman"/>
          <w:sz w:val="24"/>
          <w:szCs w:val="24"/>
          <w:lang w:val="sr-Cyrl-RS"/>
        </w:rPr>
        <w:t xml:space="preserve">понуђена као факултативна услуга од стране организатора,  </w:t>
      </w:r>
      <w:r w:rsidR="001663A3" w:rsidRPr="003C6EC1">
        <w:rPr>
          <w:rFonts w:ascii="Times New Roman" w:hAnsi="Times New Roman"/>
          <w:sz w:val="24"/>
          <w:szCs w:val="24"/>
          <w:lang w:val="sr-Cyrl-RS"/>
        </w:rPr>
        <w:t>и да за ту услугу закључи</w:t>
      </w:r>
      <w:r w:rsidRPr="003C6EC1">
        <w:rPr>
          <w:rFonts w:ascii="Times New Roman" w:hAnsi="Times New Roman"/>
          <w:sz w:val="24"/>
          <w:szCs w:val="24"/>
          <w:lang w:val="sr-Cyrl-RS"/>
        </w:rPr>
        <w:t xml:space="preserve"> засебне уговоре са </w:t>
      </w:r>
      <w:r w:rsidR="00356648" w:rsidRPr="003C6EC1">
        <w:rPr>
          <w:rFonts w:ascii="Times New Roman" w:hAnsi="Times New Roman"/>
          <w:sz w:val="24"/>
          <w:szCs w:val="24"/>
          <w:lang w:val="sr-Cyrl-RS"/>
        </w:rPr>
        <w:t xml:space="preserve">другим </w:t>
      </w:r>
      <w:r w:rsidRPr="003C6EC1">
        <w:rPr>
          <w:rFonts w:ascii="Times New Roman" w:hAnsi="Times New Roman"/>
          <w:sz w:val="24"/>
          <w:szCs w:val="24"/>
          <w:lang w:val="sr-Cyrl-RS"/>
        </w:rPr>
        <w:t>појединачним трговцима, накнад</w:t>
      </w:r>
      <w:r w:rsidR="001663A3" w:rsidRPr="003C6EC1">
        <w:rPr>
          <w:rFonts w:ascii="Times New Roman" w:hAnsi="Times New Roman"/>
          <w:sz w:val="24"/>
          <w:szCs w:val="24"/>
          <w:lang w:val="sr-Cyrl-RS"/>
        </w:rPr>
        <w:t>но купљена услуга не чини</w:t>
      </w:r>
      <w:r w:rsidRPr="003C6EC1">
        <w:rPr>
          <w:rFonts w:ascii="Times New Roman" w:hAnsi="Times New Roman"/>
          <w:sz w:val="24"/>
          <w:szCs w:val="24"/>
          <w:lang w:val="sr-Cyrl-RS"/>
        </w:rPr>
        <w:t xml:space="preserve"> саставни део туристичког путовања</w:t>
      </w:r>
      <w:r w:rsidR="00356648" w:rsidRPr="003C6EC1">
        <w:rPr>
          <w:rFonts w:ascii="Times New Roman" w:hAnsi="Times New Roman"/>
          <w:sz w:val="24"/>
          <w:szCs w:val="24"/>
          <w:lang w:val="sr-Cyrl-RS"/>
        </w:rPr>
        <w:t>, изузев у случајевима прописаним овим законом</w:t>
      </w:r>
      <w:r w:rsidRPr="003C6EC1">
        <w:rPr>
          <w:rFonts w:ascii="Times New Roman" w:hAnsi="Times New Roman"/>
          <w:sz w:val="24"/>
          <w:szCs w:val="24"/>
          <w:lang w:val="sr-Cyrl-RS"/>
        </w:rPr>
        <w:t>.</w:t>
      </w:r>
      <w:r w:rsidR="00F9420D" w:rsidRPr="003C6EC1">
        <w:rPr>
          <w:rFonts w:ascii="Times New Roman" w:hAnsi="Times New Roman"/>
          <w:sz w:val="24"/>
          <w:szCs w:val="24"/>
          <w:lang w:val="sr-Cyrl-RS"/>
        </w:rPr>
        <w:t xml:space="preserve"> </w:t>
      </w:r>
    </w:p>
    <w:p w14:paraId="4F67DAE1" w14:textId="77777777" w:rsidR="00F9420D" w:rsidRPr="003C6EC1" w:rsidRDefault="00F9420D" w:rsidP="00AA138C">
      <w:pPr>
        <w:tabs>
          <w:tab w:val="clear" w:pos="1728"/>
          <w:tab w:val="left" w:pos="709"/>
          <w:tab w:val="left" w:pos="1152"/>
        </w:tabs>
        <w:spacing w:after="0" w:line="276" w:lineRule="auto"/>
        <w:ind w:right="85" w:firstLine="0"/>
        <w:rPr>
          <w:rFonts w:ascii="Times New Roman" w:hAnsi="Times New Roman"/>
          <w:sz w:val="24"/>
          <w:szCs w:val="24"/>
          <w:lang w:val="sr-Cyrl-RS"/>
        </w:rPr>
      </w:pPr>
    </w:p>
    <w:p w14:paraId="48E4AC85" w14:textId="4E41DA7D" w:rsidR="00AA138C" w:rsidRPr="003C6EC1" w:rsidRDefault="00F9420D" w:rsidP="00F9420D">
      <w:pPr>
        <w:tabs>
          <w:tab w:val="clear" w:pos="1728"/>
          <w:tab w:val="left" w:pos="709"/>
          <w:tab w:val="left" w:pos="1152"/>
        </w:tabs>
        <w:spacing w:after="0" w:line="276" w:lineRule="auto"/>
        <w:ind w:right="85" w:firstLine="0"/>
        <w:jc w:val="center"/>
        <w:rPr>
          <w:rFonts w:ascii="Times New Roman" w:hAnsi="Times New Roman"/>
          <w:sz w:val="24"/>
          <w:szCs w:val="24"/>
          <w:lang w:val="sr-Cyrl-RS"/>
        </w:rPr>
      </w:pPr>
      <w:r w:rsidRPr="003C6EC1">
        <w:rPr>
          <w:rFonts w:ascii="Times New Roman" w:hAnsi="Times New Roman"/>
          <w:sz w:val="24"/>
          <w:szCs w:val="24"/>
          <w:lang w:val="sr-Cyrl-RS"/>
        </w:rPr>
        <w:t>Повезани путни аранжман</w:t>
      </w:r>
    </w:p>
    <w:p w14:paraId="5F96BEE1" w14:textId="0F2F2924" w:rsidR="00F9420D" w:rsidRPr="003C6EC1" w:rsidRDefault="00F9420D" w:rsidP="00F9420D">
      <w:pPr>
        <w:pStyle w:val="Naslov1"/>
        <w:tabs>
          <w:tab w:val="left" w:pos="8931"/>
        </w:tabs>
        <w:spacing w:before="0" w:after="0" w:line="276" w:lineRule="auto"/>
        <w:ind w:left="0" w:right="85"/>
        <w:jc w:val="both"/>
        <w:rPr>
          <w:rFonts w:ascii="Times New Roman" w:hAnsi="Times New Roman"/>
          <w:b w:val="0"/>
          <w:bCs/>
          <w:caps/>
          <w:szCs w:val="24"/>
          <w:lang w:val="sr-Cyrl-RS"/>
        </w:rPr>
      </w:pPr>
    </w:p>
    <w:p w14:paraId="36943FCF" w14:textId="6FB55705" w:rsidR="00AA138C" w:rsidRPr="003C6EC1" w:rsidRDefault="00AA138C" w:rsidP="00F9420D">
      <w:pPr>
        <w:pStyle w:val="Naslov1"/>
        <w:tabs>
          <w:tab w:val="left" w:pos="8931"/>
        </w:tabs>
        <w:spacing w:before="0" w:after="0" w:line="276" w:lineRule="auto"/>
        <w:ind w:left="0" w:right="85"/>
        <w:rPr>
          <w:rFonts w:ascii="Times New Roman" w:hAnsi="Times New Roman"/>
          <w:b w:val="0"/>
          <w:bCs/>
          <w:caps/>
          <w:szCs w:val="24"/>
          <w:lang w:val="sr-Cyrl-RS"/>
        </w:rPr>
      </w:pPr>
      <w:r w:rsidRPr="003C6EC1">
        <w:rPr>
          <w:rFonts w:ascii="Times New Roman" w:hAnsi="Times New Roman"/>
          <w:b w:val="0"/>
          <w:bCs/>
          <w:szCs w:val="24"/>
          <w:lang w:val="sr-Cyrl-RS"/>
        </w:rPr>
        <w:t>Члан</w:t>
      </w:r>
      <w:r w:rsidR="008660CC" w:rsidRPr="003C6EC1">
        <w:rPr>
          <w:rFonts w:ascii="Times New Roman" w:hAnsi="Times New Roman"/>
          <w:b w:val="0"/>
          <w:bCs/>
          <w:szCs w:val="24"/>
          <w:lang w:val="sr-Cyrl-RS"/>
        </w:rPr>
        <w:t xml:space="preserve"> 105</w:t>
      </w:r>
      <w:r w:rsidR="00EE03B6" w:rsidRPr="003C6EC1">
        <w:rPr>
          <w:rFonts w:ascii="Times New Roman" w:hAnsi="Times New Roman"/>
          <w:b w:val="0"/>
          <w:bCs/>
          <w:szCs w:val="24"/>
          <w:lang w:val="sr-Cyrl-RS"/>
        </w:rPr>
        <w:t>.</w:t>
      </w:r>
      <w:r w:rsidRPr="003C6EC1">
        <w:rPr>
          <w:rFonts w:ascii="Times New Roman" w:hAnsi="Times New Roman"/>
          <w:b w:val="0"/>
          <w:szCs w:val="24"/>
          <w:lang w:val="sr-Cyrl-RS"/>
        </w:rPr>
        <w:t xml:space="preserve"> </w:t>
      </w:r>
    </w:p>
    <w:p w14:paraId="7060A88F" w14:textId="77777777" w:rsidR="00AA138C" w:rsidRPr="003C6EC1" w:rsidRDefault="00AA138C" w:rsidP="00AA138C">
      <w:pPr>
        <w:tabs>
          <w:tab w:val="left" w:pos="709"/>
          <w:tab w:val="left" w:pos="1152"/>
        </w:tabs>
        <w:spacing w:after="0" w:line="276" w:lineRule="auto"/>
        <w:ind w:right="86" w:firstLine="0"/>
        <w:rPr>
          <w:rFonts w:ascii="Times New Roman" w:hAnsi="Times New Roman"/>
          <w:sz w:val="24"/>
          <w:szCs w:val="24"/>
          <w:lang w:val="sr-Cyrl-RS"/>
        </w:rPr>
      </w:pPr>
      <w:r w:rsidRPr="003C6EC1">
        <w:rPr>
          <w:rFonts w:ascii="Times New Roman" w:hAnsi="Times New Roman"/>
          <w:bCs/>
          <w:sz w:val="24"/>
          <w:szCs w:val="24"/>
          <w:lang w:val="sr-Cyrl-RS"/>
        </w:rPr>
        <w:tab/>
        <w:t>У случају да организатор, односно посредник даје путнику могућност да, за потребе истог путовања, од других трговаца,</w:t>
      </w:r>
      <w:r w:rsidRPr="003C6EC1">
        <w:rPr>
          <w:rFonts w:ascii="Times New Roman" w:hAnsi="Times New Roman"/>
          <w:sz w:val="24"/>
          <w:szCs w:val="24"/>
          <w:lang w:val="sr-Cyrl-RS"/>
        </w:rPr>
        <w:t xml:space="preserve"> директних пружалаца</w:t>
      </w:r>
      <w:r w:rsidRPr="003C6EC1">
        <w:rPr>
          <w:rFonts w:ascii="Times New Roman" w:hAnsi="Times New Roman"/>
          <w:bCs/>
          <w:sz w:val="24"/>
          <w:szCs w:val="24"/>
          <w:lang w:val="sr-Cyrl-RS"/>
        </w:rPr>
        <w:t xml:space="preserve"> услуга к</w:t>
      </w:r>
      <w:r w:rsidRPr="003C6EC1">
        <w:rPr>
          <w:rFonts w:ascii="Times New Roman" w:hAnsi="Times New Roman"/>
          <w:sz w:val="24"/>
          <w:szCs w:val="24"/>
          <w:lang w:val="sr-Cyrl-RS"/>
        </w:rPr>
        <w:t xml:space="preserve">упи и плати </w:t>
      </w:r>
      <w:r w:rsidRPr="003C6EC1">
        <w:rPr>
          <w:rFonts w:ascii="Times New Roman" w:hAnsi="Times New Roman"/>
          <w:bCs/>
          <w:sz w:val="24"/>
          <w:szCs w:val="24"/>
          <w:lang w:val="sr-Cyrl-RS"/>
        </w:rPr>
        <w:t xml:space="preserve">најмање </w:t>
      </w:r>
      <w:r w:rsidRPr="003C6EC1">
        <w:rPr>
          <w:rFonts w:ascii="Times New Roman" w:hAnsi="Times New Roman"/>
          <w:sz w:val="24"/>
          <w:szCs w:val="24"/>
          <w:lang w:val="sr-Cyrl-RS"/>
        </w:rPr>
        <w:t>две различите услуге путовања</w:t>
      </w:r>
      <w:r w:rsidRPr="003C6EC1">
        <w:rPr>
          <w:rFonts w:ascii="Times New Roman" w:hAnsi="Times New Roman"/>
          <w:bCs/>
          <w:sz w:val="24"/>
          <w:szCs w:val="24"/>
          <w:lang w:val="sr-Cyrl-RS"/>
        </w:rPr>
        <w:t>, о чему се</w:t>
      </w:r>
      <w:r w:rsidRPr="003C6EC1">
        <w:rPr>
          <w:rFonts w:ascii="Times New Roman" w:hAnsi="Times New Roman"/>
          <w:sz w:val="24"/>
          <w:szCs w:val="24"/>
          <w:lang w:val="sr-Cyrl-RS"/>
        </w:rPr>
        <w:t xml:space="preserve"> </w:t>
      </w:r>
      <w:r w:rsidRPr="003C6EC1">
        <w:rPr>
          <w:rFonts w:ascii="Times New Roman" w:hAnsi="Times New Roman"/>
          <w:bCs/>
          <w:sz w:val="24"/>
          <w:szCs w:val="24"/>
          <w:lang w:val="sr-Cyrl-RS"/>
        </w:rPr>
        <w:t xml:space="preserve">закључују засебни уговори, </w:t>
      </w:r>
      <w:r w:rsidRPr="003C6EC1">
        <w:rPr>
          <w:rFonts w:ascii="Times New Roman" w:hAnsi="Times New Roman"/>
          <w:sz w:val="24"/>
          <w:szCs w:val="24"/>
          <w:lang w:val="sr-Cyrl-RS"/>
        </w:rPr>
        <w:t xml:space="preserve">тако комбиновано путовање представља </w:t>
      </w:r>
      <w:r w:rsidRPr="003C6EC1">
        <w:rPr>
          <w:rFonts w:ascii="Times New Roman" w:hAnsi="Times New Roman"/>
          <w:bCs/>
          <w:sz w:val="24"/>
          <w:szCs w:val="24"/>
          <w:lang w:val="sr-Cyrl-RS"/>
        </w:rPr>
        <w:t>повезани путни аранжман.</w:t>
      </w:r>
      <w:r w:rsidRPr="003C6EC1">
        <w:rPr>
          <w:rFonts w:ascii="Times New Roman" w:hAnsi="Times New Roman"/>
          <w:sz w:val="24"/>
          <w:szCs w:val="24"/>
          <w:lang w:val="sr-Cyrl-RS"/>
        </w:rPr>
        <w:t xml:space="preserve"> </w:t>
      </w:r>
    </w:p>
    <w:p w14:paraId="472F7746" w14:textId="77777777" w:rsidR="00AA138C" w:rsidRPr="003C6EC1" w:rsidRDefault="00AA138C" w:rsidP="00AA138C">
      <w:pPr>
        <w:tabs>
          <w:tab w:val="left" w:pos="709"/>
          <w:tab w:val="left" w:pos="1152"/>
        </w:tabs>
        <w:spacing w:after="0" w:line="276" w:lineRule="auto"/>
        <w:ind w:right="86" w:firstLine="0"/>
        <w:rPr>
          <w:rFonts w:ascii="Times New Roman" w:hAnsi="Times New Roman"/>
          <w:sz w:val="24"/>
          <w:szCs w:val="24"/>
          <w:lang w:val="sr-Cyrl-RS"/>
        </w:rPr>
      </w:pPr>
      <w:r w:rsidRPr="003C6EC1">
        <w:rPr>
          <w:rFonts w:ascii="Times New Roman" w:hAnsi="Times New Roman"/>
          <w:bCs/>
          <w:sz w:val="24"/>
          <w:szCs w:val="24"/>
          <w:lang w:val="sr-Cyrl-RS"/>
        </w:rPr>
        <w:tab/>
        <w:t xml:space="preserve">У случају да  путник код организатора, односно посредника купи једну услугу путовања, а организатор, односно посредник му даје могућност да, за потребе истог путовања, купи </w:t>
      </w:r>
      <w:r w:rsidRPr="003C6EC1">
        <w:rPr>
          <w:rFonts w:ascii="Times New Roman" w:hAnsi="Times New Roman"/>
          <w:sz w:val="24"/>
          <w:szCs w:val="24"/>
          <w:lang w:val="sr-Cyrl-RS"/>
        </w:rPr>
        <w:t>још једну додатну услугу путовања од другог трговца, ако је уговор с тим другим трговцем склопљен у року краћем од 24 сата након потврде резервације прве услуге путовања, тако комбиновано путовање представља</w:t>
      </w:r>
      <w:r w:rsidRPr="003C6EC1">
        <w:rPr>
          <w:rFonts w:ascii="Times New Roman" w:hAnsi="Times New Roman"/>
          <w:bCs/>
          <w:sz w:val="24"/>
          <w:szCs w:val="24"/>
          <w:lang w:val="sr-Cyrl-RS"/>
        </w:rPr>
        <w:t xml:space="preserve"> повезани путни аранжман.</w:t>
      </w:r>
      <w:r w:rsidRPr="003C6EC1">
        <w:rPr>
          <w:rFonts w:ascii="Times New Roman" w:hAnsi="Times New Roman"/>
          <w:sz w:val="24"/>
          <w:szCs w:val="24"/>
          <w:lang w:val="sr-Cyrl-RS"/>
        </w:rPr>
        <w:t xml:space="preserve"> </w:t>
      </w:r>
    </w:p>
    <w:p w14:paraId="02FFA60E" w14:textId="77777777" w:rsidR="00AA138C" w:rsidRPr="003C6EC1" w:rsidRDefault="00AA138C" w:rsidP="00AA138C">
      <w:pPr>
        <w:tabs>
          <w:tab w:val="left" w:pos="709"/>
          <w:tab w:val="left" w:pos="1152"/>
        </w:tabs>
        <w:spacing w:after="0" w:line="276" w:lineRule="auto"/>
        <w:ind w:right="86" w:firstLine="0"/>
        <w:rPr>
          <w:rFonts w:ascii="Times New Roman" w:hAnsi="Times New Roman"/>
          <w:sz w:val="24"/>
          <w:szCs w:val="24"/>
          <w:lang w:val="sr-Cyrl-RS"/>
        </w:rPr>
      </w:pPr>
      <w:r w:rsidRPr="003C6EC1">
        <w:rPr>
          <w:rFonts w:ascii="Times New Roman" w:hAnsi="Times New Roman"/>
          <w:bCs/>
          <w:sz w:val="24"/>
          <w:szCs w:val="24"/>
          <w:lang w:val="sr-Cyrl-RS"/>
        </w:rPr>
        <w:tab/>
        <w:t xml:space="preserve">Услуга путовања </w:t>
      </w:r>
      <w:r w:rsidRPr="003C6EC1">
        <w:rPr>
          <w:rFonts w:ascii="Times New Roman" w:hAnsi="Times New Roman"/>
          <w:sz w:val="24"/>
          <w:szCs w:val="24"/>
          <w:lang w:val="sr-Cyrl-RS"/>
        </w:rPr>
        <w:t>из ст. 1. и 2.  овог члана не може бити смештај.</w:t>
      </w:r>
    </w:p>
    <w:p w14:paraId="24921099" w14:textId="7BFD7099" w:rsidR="00AA138C" w:rsidRPr="003C6EC1" w:rsidRDefault="00AA138C" w:rsidP="00AA138C">
      <w:pPr>
        <w:tabs>
          <w:tab w:val="left" w:pos="709"/>
          <w:tab w:val="left" w:pos="1152"/>
        </w:tabs>
        <w:spacing w:after="0" w:line="276" w:lineRule="auto"/>
        <w:ind w:right="86" w:firstLine="0"/>
        <w:rPr>
          <w:rFonts w:ascii="Times New Roman" w:hAnsi="Times New Roman"/>
          <w:sz w:val="24"/>
          <w:szCs w:val="24"/>
          <w:lang w:val="sr-Cyrl-RS"/>
        </w:rPr>
      </w:pPr>
      <w:r w:rsidRPr="003C6EC1">
        <w:rPr>
          <w:rFonts w:ascii="Times New Roman" w:hAnsi="Times New Roman"/>
          <w:sz w:val="24"/>
          <w:szCs w:val="24"/>
          <w:lang w:val="sr-Cyrl-RS"/>
        </w:rPr>
        <w:tab/>
        <w:t xml:space="preserve">Уколико путник код организатора, односно посредника, поред услуге превоза или изнајмљивања моторних возила, за потребе истог путовања, купи једну или више </w:t>
      </w:r>
      <w:r w:rsidR="00620F96" w:rsidRPr="003C6EC1">
        <w:rPr>
          <w:rFonts w:ascii="Times New Roman" w:hAnsi="Times New Roman"/>
          <w:sz w:val="24"/>
          <w:szCs w:val="24"/>
          <w:lang w:val="sr-Cyrl-RS"/>
        </w:rPr>
        <w:t xml:space="preserve">других </w:t>
      </w:r>
      <w:r w:rsidRPr="003C6EC1">
        <w:rPr>
          <w:rFonts w:ascii="Times New Roman" w:hAnsi="Times New Roman"/>
          <w:sz w:val="24"/>
          <w:szCs w:val="24"/>
          <w:lang w:val="sr-Cyrl-RS"/>
        </w:rPr>
        <w:t>услуга у туризму, чија вредност не прелази 25% укупне вредности тако комбиноване услуге, која</w:t>
      </w:r>
      <w:r w:rsidR="009D4381" w:rsidRPr="003C6EC1">
        <w:rPr>
          <w:rFonts w:ascii="Times New Roman" w:hAnsi="Times New Roman"/>
          <w:sz w:val="24"/>
          <w:szCs w:val="24"/>
          <w:lang w:val="sr-Cyrl-RS"/>
        </w:rPr>
        <w:t xml:space="preserve"> није </w:t>
      </w:r>
      <w:r w:rsidRPr="003C6EC1">
        <w:rPr>
          <w:rFonts w:ascii="Times New Roman" w:hAnsi="Times New Roman"/>
          <w:sz w:val="24"/>
          <w:szCs w:val="24"/>
          <w:lang w:val="sr-Cyrl-RS"/>
        </w:rPr>
        <w:t xml:space="preserve">битан елемент </w:t>
      </w:r>
      <w:r w:rsidR="004A6B61" w:rsidRPr="003C6EC1">
        <w:rPr>
          <w:rFonts w:ascii="Times New Roman" w:hAnsi="Times New Roman"/>
          <w:sz w:val="24"/>
          <w:szCs w:val="24"/>
          <w:lang w:val="sr-Cyrl-RS"/>
        </w:rPr>
        <w:t xml:space="preserve">услуге, </w:t>
      </w:r>
      <w:r w:rsidRPr="003C6EC1">
        <w:rPr>
          <w:rFonts w:ascii="Times New Roman" w:hAnsi="Times New Roman"/>
          <w:sz w:val="24"/>
          <w:szCs w:val="24"/>
          <w:lang w:val="sr-Cyrl-RS"/>
        </w:rPr>
        <w:t xml:space="preserve">тако комбиновано путовање представља </w:t>
      </w:r>
      <w:r w:rsidRPr="003C6EC1">
        <w:rPr>
          <w:rFonts w:ascii="Times New Roman" w:hAnsi="Times New Roman"/>
          <w:bCs/>
          <w:sz w:val="24"/>
          <w:szCs w:val="24"/>
          <w:lang w:val="sr-Cyrl-RS"/>
        </w:rPr>
        <w:t>повезани путни аранжман.</w:t>
      </w:r>
      <w:r w:rsidRPr="003C6EC1">
        <w:rPr>
          <w:rFonts w:ascii="Times New Roman" w:hAnsi="Times New Roman"/>
          <w:sz w:val="24"/>
          <w:szCs w:val="24"/>
          <w:lang w:val="sr-Cyrl-RS"/>
        </w:rPr>
        <w:t xml:space="preserve"> </w:t>
      </w:r>
    </w:p>
    <w:p w14:paraId="12938931" w14:textId="518AE161" w:rsidR="00AA138C" w:rsidRPr="003C6EC1" w:rsidRDefault="00AA138C" w:rsidP="00AA138C">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У случају из ст. 1</w:t>
      </w:r>
      <w:r w:rsidR="002304C2" w:rsidRPr="003C6EC1">
        <w:rPr>
          <w:rFonts w:ascii="Times New Roman" w:hAnsi="Times New Roman"/>
          <w:sz w:val="24"/>
          <w:szCs w:val="24"/>
          <w:lang w:val="sr-Cyrl-RS"/>
        </w:rPr>
        <w:t>.</w:t>
      </w:r>
      <w:r w:rsidRPr="003C6EC1">
        <w:rPr>
          <w:rFonts w:ascii="Times New Roman" w:hAnsi="Times New Roman"/>
          <w:sz w:val="24"/>
          <w:szCs w:val="24"/>
          <w:lang w:val="sr-Cyrl-RS"/>
        </w:rPr>
        <w:t xml:space="preserve"> </w:t>
      </w:r>
      <w:r w:rsidR="002304C2" w:rsidRPr="003C6EC1">
        <w:rPr>
          <w:rFonts w:ascii="Times New Roman" w:hAnsi="Times New Roman"/>
          <w:sz w:val="24"/>
          <w:szCs w:val="24"/>
          <w:lang w:val="sr-Cyrl-RS"/>
        </w:rPr>
        <w:t xml:space="preserve">и </w:t>
      </w:r>
      <w:r w:rsidRPr="003C6EC1">
        <w:rPr>
          <w:rFonts w:ascii="Times New Roman" w:hAnsi="Times New Roman"/>
          <w:sz w:val="24"/>
          <w:szCs w:val="24"/>
          <w:lang w:val="sr-Cyrl-RS"/>
        </w:rPr>
        <w:t xml:space="preserve">2. и </w:t>
      </w:r>
      <w:r w:rsidR="002304C2" w:rsidRPr="003C6EC1">
        <w:rPr>
          <w:rFonts w:ascii="Times New Roman" w:hAnsi="Times New Roman"/>
          <w:sz w:val="24"/>
          <w:szCs w:val="24"/>
          <w:lang w:val="sr-Cyrl-RS"/>
        </w:rPr>
        <w:t xml:space="preserve">става </w:t>
      </w:r>
      <w:r w:rsidRPr="003C6EC1">
        <w:rPr>
          <w:rFonts w:ascii="Times New Roman" w:hAnsi="Times New Roman"/>
          <w:sz w:val="24"/>
          <w:szCs w:val="24"/>
          <w:lang w:val="sr-Cyrl-RS"/>
        </w:rPr>
        <w:t>4. овог члана</w:t>
      </w:r>
      <w:r w:rsidR="002304C2" w:rsidRPr="003C6EC1">
        <w:rPr>
          <w:rFonts w:ascii="Times New Roman" w:hAnsi="Times New Roman"/>
          <w:sz w:val="24"/>
          <w:szCs w:val="24"/>
          <w:lang w:val="sr-Cyrl-RS"/>
        </w:rPr>
        <w:t>,</w:t>
      </w:r>
      <w:r w:rsidRPr="003C6EC1">
        <w:rPr>
          <w:rFonts w:ascii="Times New Roman" w:hAnsi="Times New Roman"/>
          <w:sz w:val="24"/>
          <w:szCs w:val="24"/>
          <w:lang w:val="sr-Cyrl-RS"/>
        </w:rPr>
        <w:t xml:space="preserve"> повезани путни аранжман не представља  туристичко путовање. </w:t>
      </w:r>
    </w:p>
    <w:p w14:paraId="4102CB7B" w14:textId="24C052F5" w:rsidR="00AA138C" w:rsidRPr="003C6EC1" w:rsidRDefault="00AA138C" w:rsidP="00AA138C">
      <w:pPr>
        <w:tabs>
          <w:tab w:val="left" w:pos="709"/>
          <w:tab w:val="left" w:pos="1152"/>
        </w:tabs>
        <w:spacing w:after="0" w:line="276" w:lineRule="auto"/>
        <w:ind w:right="86" w:firstLine="0"/>
        <w:rPr>
          <w:rFonts w:ascii="Times New Roman" w:hAnsi="Times New Roman"/>
          <w:sz w:val="24"/>
          <w:szCs w:val="24"/>
          <w:lang w:val="sr-Cyrl-RS"/>
        </w:rPr>
      </w:pPr>
      <w:r w:rsidRPr="003C6EC1">
        <w:rPr>
          <w:rFonts w:ascii="Times New Roman" w:hAnsi="Times New Roman"/>
          <w:sz w:val="24"/>
          <w:szCs w:val="24"/>
          <w:lang w:val="sr-Cyrl-RS"/>
        </w:rPr>
        <w:lastRenderedPageBreak/>
        <w:tab/>
        <w:t xml:space="preserve">Код повезаног </w:t>
      </w:r>
      <w:r w:rsidRPr="003C6EC1">
        <w:rPr>
          <w:rFonts w:ascii="Times New Roman" w:hAnsi="Times New Roman"/>
          <w:bCs/>
          <w:sz w:val="24"/>
          <w:szCs w:val="24"/>
          <w:lang w:val="sr-Cyrl-RS"/>
        </w:rPr>
        <w:t xml:space="preserve">путног аранжмана </w:t>
      </w:r>
      <w:r w:rsidRPr="003C6EC1">
        <w:rPr>
          <w:rFonts w:ascii="Times New Roman" w:hAnsi="Times New Roman"/>
          <w:sz w:val="24"/>
          <w:szCs w:val="24"/>
          <w:lang w:val="sr-Cyrl-RS"/>
        </w:rPr>
        <w:t xml:space="preserve">путник не </w:t>
      </w:r>
      <w:r w:rsidR="00433EB4" w:rsidRPr="003C6EC1">
        <w:rPr>
          <w:rFonts w:ascii="Times New Roman" w:hAnsi="Times New Roman"/>
          <w:sz w:val="24"/>
          <w:szCs w:val="24"/>
          <w:lang w:val="sr-Cyrl-RS"/>
        </w:rPr>
        <w:t>може да оствари право на гаранцију путовања</w:t>
      </w:r>
      <w:r w:rsidRPr="003C6EC1">
        <w:rPr>
          <w:rFonts w:ascii="Times New Roman" w:hAnsi="Times New Roman"/>
          <w:sz w:val="24"/>
          <w:szCs w:val="24"/>
          <w:lang w:val="sr-Cyrl-RS"/>
        </w:rPr>
        <w:t xml:space="preserve"> предвиђену за туристичко путовање, већ је сваки пружалац услуга искључиво одговоран за правилно извршење својих услуга, у складу са уговором. </w:t>
      </w:r>
    </w:p>
    <w:p w14:paraId="2B2D069E" w14:textId="57CEFA71" w:rsidR="00AA138C" w:rsidRPr="003C6EC1" w:rsidRDefault="00AA138C" w:rsidP="00AA138C">
      <w:pPr>
        <w:tabs>
          <w:tab w:val="left" w:pos="709"/>
          <w:tab w:val="left" w:pos="1152"/>
        </w:tabs>
        <w:spacing w:after="0" w:line="276" w:lineRule="auto"/>
        <w:ind w:right="86" w:firstLine="0"/>
        <w:rPr>
          <w:rFonts w:ascii="Times New Roman" w:hAnsi="Times New Roman"/>
          <w:sz w:val="24"/>
          <w:szCs w:val="24"/>
          <w:lang w:val="sr-Cyrl-RS"/>
        </w:rPr>
      </w:pPr>
      <w:r w:rsidRPr="003C6EC1">
        <w:rPr>
          <w:rFonts w:ascii="Times New Roman" w:hAnsi="Times New Roman"/>
          <w:sz w:val="24"/>
          <w:szCs w:val="24"/>
          <w:lang w:val="sr-Cyrl-RS"/>
        </w:rPr>
        <w:tab/>
        <w:t xml:space="preserve">Организатор је дужан да путнику </w:t>
      </w:r>
      <w:r w:rsidR="004E5D3D" w:rsidRPr="003C6EC1">
        <w:rPr>
          <w:rFonts w:ascii="Times New Roman" w:hAnsi="Times New Roman"/>
          <w:sz w:val="24"/>
          <w:szCs w:val="24"/>
          <w:lang w:val="sr-Cyrl-RS"/>
        </w:rPr>
        <w:t xml:space="preserve">уручи обавештење о његовим правима у складу са ставом 6. овог члана. </w:t>
      </w:r>
    </w:p>
    <w:p w14:paraId="7963B802" w14:textId="491D1EA7" w:rsidR="00AA138C" w:rsidRPr="003C6EC1" w:rsidRDefault="00AA138C" w:rsidP="00D63EF3">
      <w:pPr>
        <w:spacing w:after="0" w:line="276" w:lineRule="auto"/>
        <w:ind w:firstLine="0"/>
        <w:rPr>
          <w:rFonts w:ascii="Times New Roman" w:hAnsi="Times New Roman"/>
          <w:sz w:val="24"/>
          <w:szCs w:val="24"/>
          <w:lang w:val="sr-Cyrl-RS"/>
        </w:rPr>
      </w:pPr>
      <w:r w:rsidRPr="003C6EC1">
        <w:rPr>
          <w:rFonts w:ascii="Times New Roman" w:hAnsi="Times New Roman"/>
          <w:sz w:val="24"/>
          <w:szCs w:val="24"/>
          <w:lang w:val="sr-Cyrl-RS"/>
        </w:rPr>
        <w:t xml:space="preserve">            Организатор је дужан да обавештење из става 7. овог члана уручи путнику непосредно, електронским путем или на трајном носачу записа, уз потврду пријема.</w:t>
      </w:r>
    </w:p>
    <w:p w14:paraId="7D2DD736" w14:textId="77777777" w:rsidR="00D63EF3" w:rsidRPr="003C6EC1" w:rsidRDefault="00D63EF3" w:rsidP="00D63EF3">
      <w:pPr>
        <w:spacing w:after="0" w:line="276" w:lineRule="auto"/>
        <w:ind w:firstLine="0"/>
        <w:rPr>
          <w:rFonts w:ascii="Times New Roman" w:hAnsi="Times New Roman"/>
          <w:sz w:val="24"/>
          <w:szCs w:val="24"/>
          <w:lang w:val="sr-Cyrl-RS"/>
        </w:rPr>
      </w:pPr>
    </w:p>
    <w:p w14:paraId="27B28B1E" w14:textId="5AD83D28" w:rsidR="00EE03B6" w:rsidRPr="003C6EC1" w:rsidRDefault="00EE03B6" w:rsidP="00D63EF3">
      <w:pPr>
        <w:spacing w:after="0" w:line="276" w:lineRule="auto"/>
        <w:ind w:firstLine="0"/>
        <w:jc w:val="center"/>
        <w:rPr>
          <w:rFonts w:ascii="Times New Roman" w:hAnsi="Times New Roman"/>
          <w:sz w:val="24"/>
          <w:szCs w:val="24"/>
          <w:lang w:val="sr-Cyrl-RS"/>
        </w:rPr>
      </w:pPr>
      <w:r w:rsidRPr="003C6EC1">
        <w:rPr>
          <w:rFonts w:ascii="Times New Roman" w:hAnsi="Times New Roman"/>
          <w:sz w:val="24"/>
          <w:szCs w:val="24"/>
          <w:lang w:val="sr-Cyrl-RS"/>
        </w:rPr>
        <w:t>Туристичко путовање</w:t>
      </w:r>
    </w:p>
    <w:p w14:paraId="34AF0F4F" w14:textId="77777777" w:rsidR="00D63EF3" w:rsidRPr="003C6EC1" w:rsidRDefault="00D63EF3" w:rsidP="00D63EF3">
      <w:pPr>
        <w:spacing w:after="0" w:line="276" w:lineRule="auto"/>
        <w:ind w:firstLine="0"/>
        <w:jc w:val="center"/>
        <w:rPr>
          <w:rFonts w:ascii="Times New Roman" w:hAnsi="Times New Roman"/>
          <w:sz w:val="24"/>
          <w:szCs w:val="24"/>
          <w:lang w:val="sr-Cyrl-RS"/>
        </w:rPr>
      </w:pPr>
    </w:p>
    <w:p w14:paraId="419B18D6" w14:textId="6B311D74" w:rsidR="00EE03B6" w:rsidRPr="003C6EC1" w:rsidRDefault="00AA138C" w:rsidP="00D63EF3">
      <w:pPr>
        <w:tabs>
          <w:tab w:val="clear" w:pos="1728"/>
          <w:tab w:val="left" w:pos="709"/>
          <w:tab w:val="left" w:pos="1152"/>
        </w:tabs>
        <w:spacing w:after="0" w:line="276" w:lineRule="auto"/>
        <w:ind w:right="85" w:firstLine="0"/>
        <w:jc w:val="center"/>
        <w:rPr>
          <w:rFonts w:ascii="Times New Roman" w:hAnsi="Times New Roman"/>
          <w:sz w:val="24"/>
          <w:szCs w:val="24"/>
          <w:lang w:val="sr-Cyrl-RS"/>
        </w:rPr>
      </w:pPr>
      <w:r w:rsidRPr="003C6EC1">
        <w:rPr>
          <w:rFonts w:ascii="Times New Roman" w:hAnsi="Times New Roman"/>
          <w:sz w:val="24"/>
          <w:szCs w:val="24"/>
          <w:lang w:val="sr-Cyrl-RS"/>
        </w:rPr>
        <w:t xml:space="preserve">Члан </w:t>
      </w:r>
      <w:r w:rsidR="008660CC" w:rsidRPr="003C6EC1">
        <w:rPr>
          <w:rFonts w:ascii="Times New Roman" w:hAnsi="Times New Roman"/>
          <w:sz w:val="24"/>
          <w:szCs w:val="24"/>
          <w:lang w:val="sr-Cyrl-RS"/>
        </w:rPr>
        <w:t>106</w:t>
      </w:r>
      <w:r w:rsidR="008B6A91" w:rsidRPr="003C6EC1">
        <w:rPr>
          <w:rFonts w:ascii="Times New Roman" w:hAnsi="Times New Roman"/>
          <w:sz w:val="24"/>
          <w:szCs w:val="24"/>
          <w:lang w:val="sr-Cyrl-RS"/>
        </w:rPr>
        <w:t>.</w:t>
      </w:r>
    </w:p>
    <w:p w14:paraId="401DD8F2" w14:textId="58F4BC7A" w:rsidR="00EE03B6" w:rsidRPr="003C6EC1" w:rsidRDefault="00EE03B6" w:rsidP="00D63EF3">
      <w:pPr>
        <w:pStyle w:val="Naslov1"/>
        <w:tabs>
          <w:tab w:val="left" w:pos="851"/>
          <w:tab w:val="left" w:pos="1134"/>
          <w:tab w:val="left" w:pos="8931"/>
        </w:tabs>
        <w:spacing w:before="0" w:after="0" w:line="276" w:lineRule="auto"/>
        <w:ind w:left="0" w:right="85" w:firstLine="709"/>
        <w:jc w:val="both"/>
        <w:rPr>
          <w:rFonts w:ascii="Times New Roman" w:hAnsi="Times New Roman"/>
          <w:b w:val="0"/>
          <w:bCs/>
          <w:szCs w:val="24"/>
          <w:lang w:val="sr-Cyrl-RS"/>
        </w:rPr>
      </w:pPr>
      <w:r w:rsidRPr="003C6EC1">
        <w:rPr>
          <w:rFonts w:ascii="Times New Roman" w:hAnsi="Times New Roman"/>
          <w:b w:val="0"/>
          <w:bCs/>
          <w:szCs w:val="24"/>
          <w:lang w:val="sr-Cyrl-RS"/>
        </w:rPr>
        <w:t>Организатор, односно посредник са путником закључује уговор о</w:t>
      </w:r>
      <w:r w:rsidR="00D63EF3" w:rsidRPr="003C6EC1">
        <w:rPr>
          <w:rFonts w:ascii="Times New Roman" w:hAnsi="Times New Roman"/>
          <w:b w:val="0"/>
          <w:bCs/>
          <w:szCs w:val="24"/>
          <w:lang w:val="sr-Cyrl-RS"/>
        </w:rPr>
        <w:t xml:space="preserve"> </w:t>
      </w:r>
      <w:r w:rsidRPr="003C6EC1">
        <w:rPr>
          <w:rFonts w:ascii="Times New Roman" w:hAnsi="Times New Roman"/>
          <w:b w:val="0"/>
          <w:bCs/>
          <w:szCs w:val="24"/>
          <w:lang w:val="sr-Cyrl-RS"/>
        </w:rPr>
        <w:t>организовању путовања, које је организатор са</w:t>
      </w:r>
      <w:r w:rsidR="005E774F" w:rsidRPr="003C6EC1">
        <w:rPr>
          <w:rFonts w:ascii="Times New Roman" w:hAnsi="Times New Roman"/>
          <w:b w:val="0"/>
          <w:bCs/>
          <w:szCs w:val="24"/>
          <w:lang w:val="sr-Cyrl-RS"/>
        </w:rPr>
        <w:t>мостално или на захтев путника понудио</w:t>
      </w:r>
      <w:r w:rsidRPr="003C6EC1">
        <w:rPr>
          <w:rFonts w:ascii="Times New Roman" w:hAnsi="Times New Roman"/>
          <w:b w:val="0"/>
          <w:bCs/>
          <w:szCs w:val="24"/>
          <w:lang w:val="sr-Cyrl-RS"/>
        </w:rPr>
        <w:t xml:space="preserve">, припремио, односно комбиновао, на основу уговора закљученог са пружаоцима услуга, као трећим лицима, којима је поверено извршење тог путовања. </w:t>
      </w:r>
    </w:p>
    <w:p w14:paraId="1A4B2C33" w14:textId="0EA37EA7" w:rsidR="00EE03B6" w:rsidRPr="003C6EC1" w:rsidRDefault="00EE03B6" w:rsidP="00EE03B6">
      <w:pPr>
        <w:pStyle w:val="Point1"/>
        <w:tabs>
          <w:tab w:val="left" w:pos="709"/>
          <w:tab w:val="left" w:pos="1134"/>
          <w:tab w:val="left" w:pos="8931"/>
        </w:tabs>
        <w:suppressAutoHyphens w:val="0"/>
        <w:spacing w:line="276" w:lineRule="auto"/>
        <w:ind w:right="85"/>
        <w:jc w:val="both"/>
        <w:rPr>
          <w:lang w:val="sr-Cyrl-RS"/>
        </w:rPr>
      </w:pPr>
      <w:r w:rsidRPr="003C6EC1">
        <w:rPr>
          <w:lang w:val="sr-Cyrl-RS"/>
        </w:rPr>
        <w:tab/>
        <w:t>Под туристичким путовањем сматра се и само услуга смештаја која обухвата једно или више ноћења.</w:t>
      </w:r>
    </w:p>
    <w:p w14:paraId="1B9C30CD" w14:textId="57F52DF0" w:rsidR="00AA138C" w:rsidRPr="003C6EC1" w:rsidRDefault="00EE03B6" w:rsidP="00AA138C">
      <w:pPr>
        <w:tabs>
          <w:tab w:val="left" w:pos="709"/>
          <w:tab w:val="left" w:pos="1152"/>
        </w:tabs>
        <w:spacing w:after="0" w:line="276" w:lineRule="auto"/>
        <w:ind w:right="86" w:firstLine="0"/>
        <w:rPr>
          <w:rFonts w:ascii="Times New Roman" w:hAnsi="Times New Roman"/>
          <w:sz w:val="24"/>
          <w:szCs w:val="24"/>
          <w:lang w:val="sr-Cyrl-RS"/>
        </w:rPr>
      </w:pPr>
      <w:r w:rsidRPr="003C6EC1">
        <w:rPr>
          <w:rFonts w:ascii="Times New Roman" w:hAnsi="Times New Roman"/>
          <w:sz w:val="24"/>
          <w:szCs w:val="24"/>
          <w:lang w:val="sr-Cyrl-RS"/>
        </w:rPr>
        <w:tab/>
      </w:r>
      <w:r w:rsidR="00AA138C" w:rsidRPr="003C6EC1">
        <w:rPr>
          <w:rFonts w:ascii="Times New Roman" w:hAnsi="Times New Roman"/>
          <w:sz w:val="24"/>
          <w:szCs w:val="24"/>
          <w:lang w:val="sr-Cyrl-RS"/>
        </w:rPr>
        <w:t>Уколико путник поред услуге превоза или изнајмљивања моторних возила, за потребе истог путовања, код организ</w:t>
      </w:r>
      <w:r w:rsidR="00E273CE" w:rsidRPr="003C6EC1">
        <w:rPr>
          <w:rFonts w:ascii="Times New Roman" w:hAnsi="Times New Roman"/>
          <w:sz w:val="24"/>
          <w:szCs w:val="24"/>
          <w:lang w:val="sr-Cyrl-RS"/>
        </w:rPr>
        <w:t>атора купи једну или више  других услуга</w:t>
      </w:r>
      <w:r w:rsidR="00AA138C" w:rsidRPr="003C6EC1">
        <w:rPr>
          <w:rFonts w:ascii="Times New Roman" w:hAnsi="Times New Roman"/>
          <w:sz w:val="24"/>
          <w:szCs w:val="24"/>
          <w:lang w:val="sr-Cyrl-RS"/>
        </w:rPr>
        <w:t xml:space="preserve"> у туризму, чија вредност прелази 25% укупне вредности тако комбиноване услуге</w:t>
      </w:r>
      <w:r w:rsidR="00E273CE" w:rsidRPr="003C6EC1">
        <w:rPr>
          <w:rFonts w:ascii="Times New Roman" w:hAnsi="Times New Roman"/>
          <w:sz w:val="24"/>
          <w:szCs w:val="24"/>
          <w:lang w:val="sr-Cyrl-RS"/>
        </w:rPr>
        <w:t xml:space="preserve"> и</w:t>
      </w:r>
      <w:r w:rsidR="00AA138C" w:rsidRPr="003C6EC1">
        <w:rPr>
          <w:rFonts w:ascii="Times New Roman" w:hAnsi="Times New Roman"/>
          <w:sz w:val="24"/>
          <w:szCs w:val="24"/>
          <w:lang w:val="sr-Cyrl-RS"/>
        </w:rPr>
        <w:t xml:space="preserve"> предста</w:t>
      </w:r>
      <w:r w:rsidR="001B6521" w:rsidRPr="003C6EC1">
        <w:rPr>
          <w:rFonts w:ascii="Times New Roman" w:hAnsi="Times New Roman"/>
          <w:sz w:val="24"/>
          <w:szCs w:val="24"/>
          <w:lang w:val="sr-Cyrl-RS"/>
        </w:rPr>
        <w:t>вља битан елемен</w:t>
      </w:r>
      <w:r w:rsidR="00E273CE" w:rsidRPr="003C6EC1">
        <w:rPr>
          <w:rFonts w:ascii="Times New Roman" w:hAnsi="Times New Roman"/>
          <w:sz w:val="24"/>
          <w:szCs w:val="24"/>
          <w:lang w:val="sr-Cyrl-RS"/>
        </w:rPr>
        <w:t>а</w:t>
      </w:r>
      <w:r w:rsidR="001B6521" w:rsidRPr="003C6EC1">
        <w:rPr>
          <w:rFonts w:ascii="Times New Roman" w:hAnsi="Times New Roman"/>
          <w:sz w:val="24"/>
          <w:szCs w:val="24"/>
          <w:lang w:val="sr-Cyrl-RS"/>
        </w:rPr>
        <w:t xml:space="preserve">т услуге,  </w:t>
      </w:r>
      <w:r w:rsidR="00AA138C" w:rsidRPr="003C6EC1">
        <w:rPr>
          <w:rFonts w:ascii="Times New Roman" w:hAnsi="Times New Roman"/>
          <w:sz w:val="24"/>
          <w:szCs w:val="24"/>
          <w:lang w:val="sr-Cyrl-RS"/>
        </w:rPr>
        <w:t>тако комбиновано путовање представља туристичко путовање, за кој</w:t>
      </w:r>
      <w:r w:rsidR="007A1FE9" w:rsidRPr="003C6EC1">
        <w:rPr>
          <w:rFonts w:ascii="Times New Roman" w:hAnsi="Times New Roman"/>
          <w:sz w:val="24"/>
          <w:szCs w:val="24"/>
          <w:lang w:val="sr-Cyrl-RS"/>
        </w:rPr>
        <w:t>е</w:t>
      </w:r>
      <w:r w:rsidR="00AA138C" w:rsidRPr="003C6EC1">
        <w:rPr>
          <w:rFonts w:ascii="Times New Roman" w:hAnsi="Times New Roman"/>
          <w:sz w:val="24"/>
          <w:szCs w:val="24"/>
          <w:lang w:val="sr-Cyrl-RS"/>
        </w:rPr>
        <w:t xml:space="preserve"> организатор обезбеђује </w:t>
      </w:r>
      <w:r w:rsidR="00433EB4" w:rsidRPr="003C6EC1">
        <w:rPr>
          <w:rFonts w:ascii="Times New Roman" w:hAnsi="Times New Roman"/>
          <w:sz w:val="24"/>
          <w:szCs w:val="24"/>
          <w:lang w:val="sr-Cyrl-RS"/>
        </w:rPr>
        <w:t>гаранцију путовања</w:t>
      </w:r>
      <w:r w:rsidR="00AA138C" w:rsidRPr="003C6EC1">
        <w:rPr>
          <w:rFonts w:ascii="Times New Roman" w:hAnsi="Times New Roman"/>
          <w:sz w:val="24"/>
          <w:szCs w:val="24"/>
          <w:lang w:val="sr-Cyrl-RS"/>
        </w:rPr>
        <w:t>.</w:t>
      </w:r>
    </w:p>
    <w:p w14:paraId="5208E52A" w14:textId="73F03902" w:rsidR="00AA138C" w:rsidRPr="003C6EC1" w:rsidRDefault="00AA138C" w:rsidP="00AA138C">
      <w:pPr>
        <w:tabs>
          <w:tab w:val="left" w:pos="709"/>
          <w:tab w:val="left" w:pos="1152"/>
        </w:tabs>
        <w:spacing w:after="0" w:line="276" w:lineRule="auto"/>
        <w:ind w:right="86" w:firstLine="0"/>
        <w:rPr>
          <w:rFonts w:ascii="Times New Roman" w:hAnsi="Times New Roman"/>
          <w:sz w:val="24"/>
          <w:szCs w:val="24"/>
          <w:lang w:val="sr-Cyrl-RS"/>
        </w:rPr>
      </w:pPr>
      <w:r w:rsidRPr="003C6EC1">
        <w:rPr>
          <w:rFonts w:ascii="Times New Roman" w:hAnsi="Times New Roman"/>
          <w:sz w:val="24"/>
          <w:szCs w:val="24"/>
          <w:lang w:val="sr-Cyrl-RS"/>
        </w:rPr>
        <w:tab/>
        <w:t>Уколико</w:t>
      </w:r>
      <w:r w:rsidRPr="003C6EC1">
        <w:rPr>
          <w:rFonts w:ascii="Times New Roman" w:hAnsi="Times New Roman"/>
          <w:bCs/>
          <w:sz w:val="24"/>
          <w:szCs w:val="24"/>
          <w:lang w:val="sr-Cyrl-RS"/>
        </w:rPr>
        <w:t xml:space="preserve"> путник код организатора купи услугу </w:t>
      </w:r>
      <w:r w:rsidRPr="003C6EC1">
        <w:rPr>
          <w:rFonts w:ascii="Times New Roman" w:hAnsi="Times New Roman"/>
          <w:sz w:val="24"/>
          <w:szCs w:val="24"/>
          <w:lang w:val="sr-Cyrl-RS"/>
        </w:rPr>
        <w:t>превоза или изнајмљивања моторних возила</w:t>
      </w:r>
      <w:r w:rsidRPr="003C6EC1">
        <w:rPr>
          <w:rFonts w:ascii="Times New Roman" w:hAnsi="Times New Roman"/>
          <w:bCs/>
          <w:sz w:val="24"/>
          <w:szCs w:val="24"/>
          <w:lang w:val="sr-Cyrl-RS"/>
        </w:rPr>
        <w:t>, а организатор му даје могућност да, за потребе истог путовања,</w:t>
      </w:r>
      <w:r w:rsidRPr="003C6EC1">
        <w:rPr>
          <w:rFonts w:ascii="Times New Roman" w:hAnsi="Times New Roman"/>
          <w:sz w:val="24"/>
          <w:szCs w:val="24"/>
          <w:lang w:val="sr-Cyrl-RS"/>
        </w:rPr>
        <w:t xml:space="preserve"> од другог трговца</w:t>
      </w:r>
      <w:r w:rsidRPr="003C6EC1">
        <w:rPr>
          <w:rFonts w:ascii="Times New Roman" w:hAnsi="Times New Roman"/>
          <w:bCs/>
          <w:sz w:val="24"/>
          <w:szCs w:val="24"/>
          <w:lang w:val="sr-Cyrl-RS"/>
        </w:rPr>
        <w:t xml:space="preserve"> </w:t>
      </w:r>
      <w:r w:rsidRPr="003C6EC1">
        <w:rPr>
          <w:rFonts w:ascii="Times New Roman" w:hAnsi="Times New Roman"/>
          <w:sz w:val="24"/>
          <w:szCs w:val="24"/>
          <w:lang w:val="sr-Cyrl-RS"/>
        </w:rPr>
        <w:t xml:space="preserve">купи једну или више </w:t>
      </w:r>
      <w:r w:rsidR="003541A4" w:rsidRPr="003C6EC1">
        <w:rPr>
          <w:rFonts w:ascii="Times New Roman" w:hAnsi="Times New Roman"/>
          <w:sz w:val="24"/>
          <w:szCs w:val="24"/>
          <w:lang w:val="sr-Cyrl-RS"/>
        </w:rPr>
        <w:t xml:space="preserve">других </w:t>
      </w:r>
      <w:r w:rsidRPr="003C6EC1">
        <w:rPr>
          <w:rFonts w:ascii="Times New Roman" w:hAnsi="Times New Roman"/>
          <w:sz w:val="24"/>
          <w:szCs w:val="24"/>
          <w:lang w:val="sr-Cyrl-RS"/>
        </w:rPr>
        <w:t>услуга у туризму, чија вредност прелази 25% укупне вредности тако комбиноване услуге, ако је уговор с тим другим трговцем склопљен у року краћем од 24 сата након потврде резервације прве услуге путовања, тако комбиновано путовање представља туристичко путовање, за кој</w:t>
      </w:r>
      <w:r w:rsidR="007A1FE9" w:rsidRPr="003C6EC1">
        <w:rPr>
          <w:rFonts w:ascii="Times New Roman" w:hAnsi="Times New Roman"/>
          <w:sz w:val="24"/>
          <w:szCs w:val="24"/>
          <w:lang w:val="sr-Cyrl-RS"/>
        </w:rPr>
        <w:t>е</w:t>
      </w:r>
      <w:r w:rsidRPr="003C6EC1">
        <w:rPr>
          <w:rFonts w:ascii="Times New Roman" w:hAnsi="Times New Roman"/>
          <w:sz w:val="24"/>
          <w:szCs w:val="24"/>
          <w:lang w:val="sr-Cyrl-RS"/>
        </w:rPr>
        <w:t xml:space="preserve"> организатор обезбеђује </w:t>
      </w:r>
      <w:r w:rsidR="006C5B5A" w:rsidRPr="003C6EC1">
        <w:rPr>
          <w:rFonts w:ascii="Times New Roman" w:hAnsi="Times New Roman"/>
          <w:sz w:val="24"/>
          <w:szCs w:val="24"/>
          <w:lang w:val="sr-Cyrl-RS"/>
        </w:rPr>
        <w:t>гаранцију путовања</w:t>
      </w:r>
      <w:r w:rsidRPr="003C6EC1">
        <w:rPr>
          <w:rFonts w:ascii="Times New Roman" w:hAnsi="Times New Roman"/>
          <w:sz w:val="24"/>
          <w:szCs w:val="24"/>
          <w:lang w:val="sr-Cyrl-RS"/>
        </w:rPr>
        <w:t>.</w:t>
      </w:r>
    </w:p>
    <w:p w14:paraId="3A4C668B" w14:textId="56FACA5B" w:rsidR="00AA138C" w:rsidRPr="003C6EC1" w:rsidRDefault="00BC336B" w:rsidP="00AA138C">
      <w:pPr>
        <w:tabs>
          <w:tab w:val="left" w:pos="709"/>
          <w:tab w:val="left" w:pos="1152"/>
        </w:tabs>
        <w:spacing w:after="0" w:line="276" w:lineRule="auto"/>
        <w:ind w:right="86" w:firstLine="0"/>
        <w:rPr>
          <w:rFonts w:ascii="Times New Roman" w:hAnsi="Times New Roman"/>
          <w:sz w:val="24"/>
          <w:szCs w:val="24"/>
          <w:highlight w:val="red"/>
          <w:lang w:val="sr-Cyrl-RS"/>
        </w:rPr>
      </w:pPr>
      <w:r w:rsidRPr="003C6EC1">
        <w:rPr>
          <w:rFonts w:ascii="Times New Roman" w:hAnsi="Times New Roman"/>
          <w:sz w:val="24"/>
          <w:szCs w:val="24"/>
          <w:lang w:val="sr-Cyrl-RS"/>
        </w:rPr>
        <w:tab/>
        <w:t>Трговац који је продао једну или више других услуга у туризму које чине туристичко путовање</w:t>
      </w:r>
      <w:r w:rsidR="00C54038" w:rsidRPr="003C6EC1">
        <w:rPr>
          <w:rFonts w:ascii="Times New Roman" w:hAnsi="Times New Roman"/>
          <w:sz w:val="24"/>
          <w:szCs w:val="24"/>
          <w:lang w:val="sr-Cyrl-RS"/>
        </w:rPr>
        <w:t xml:space="preserve"> из става 4. овог члана</w:t>
      </w:r>
      <w:r w:rsidRPr="003C6EC1">
        <w:rPr>
          <w:rFonts w:ascii="Times New Roman" w:hAnsi="Times New Roman"/>
          <w:sz w:val="24"/>
          <w:szCs w:val="24"/>
          <w:lang w:val="sr-Cyrl-RS"/>
        </w:rPr>
        <w:t xml:space="preserve">, дужан је да </w:t>
      </w:r>
      <w:r w:rsidR="00F81D00" w:rsidRPr="003C6EC1">
        <w:rPr>
          <w:rFonts w:ascii="Times New Roman" w:hAnsi="Times New Roman"/>
          <w:sz w:val="24"/>
          <w:szCs w:val="24"/>
          <w:lang w:val="sr-Cyrl-RS"/>
        </w:rPr>
        <w:t xml:space="preserve">о томе </w:t>
      </w:r>
      <w:r w:rsidRPr="003C6EC1">
        <w:rPr>
          <w:rFonts w:ascii="Times New Roman" w:hAnsi="Times New Roman"/>
          <w:sz w:val="24"/>
          <w:szCs w:val="24"/>
          <w:lang w:val="sr-Cyrl-RS"/>
        </w:rPr>
        <w:t xml:space="preserve">обавести организатора у року од </w:t>
      </w:r>
      <w:r w:rsidR="00222D56" w:rsidRPr="003C6EC1">
        <w:rPr>
          <w:rFonts w:ascii="Times New Roman" w:hAnsi="Times New Roman"/>
          <w:sz w:val="24"/>
          <w:szCs w:val="24"/>
          <w:lang w:val="sr-Cyrl-RS"/>
        </w:rPr>
        <w:t>24 сата од тренутка закључења уг</w:t>
      </w:r>
      <w:r w:rsidRPr="003C6EC1">
        <w:rPr>
          <w:rFonts w:ascii="Times New Roman" w:hAnsi="Times New Roman"/>
          <w:sz w:val="24"/>
          <w:szCs w:val="24"/>
          <w:lang w:val="sr-Cyrl-RS"/>
        </w:rPr>
        <w:t xml:space="preserve">овора. </w:t>
      </w:r>
    </w:p>
    <w:p w14:paraId="2006C268" w14:textId="3F5B4079" w:rsidR="00AA138C" w:rsidRPr="003C6EC1" w:rsidRDefault="00AA138C" w:rsidP="00AA138C">
      <w:pPr>
        <w:tabs>
          <w:tab w:val="clear" w:pos="1728"/>
          <w:tab w:val="left" w:pos="709"/>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Нак</w:t>
      </w:r>
      <w:r w:rsidR="00FD0084" w:rsidRPr="003C6EC1">
        <w:rPr>
          <w:rFonts w:ascii="Times New Roman" w:hAnsi="Times New Roman"/>
          <w:sz w:val="24"/>
          <w:szCs w:val="24"/>
          <w:lang w:val="sr-Cyrl-RS"/>
        </w:rPr>
        <w:t>он пријема обавештења из става 5</w:t>
      </w:r>
      <w:r w:rsidRPr="003C6EC1">
        <w:rPr>
          <w:rFonts w:ascii="Times New Roman" w:hAnsi="Times New Roman"/>
          <w:sz w:val="24"/>
          <w:szCs w:val="24"/>
          <w:lang w:val="sr-Cyrl-RS"/>
        </w:rPr>
        <w:t xml:space="preserve">. овог </w:t>
      </w:r>
      <w:r w:rsidR="00BF03D7" w:rsidRPr="003C6EC1">
        <w:rPr>
          <w:rFonts w:ascii="Times New Roman" w:hAnsi="Times New Roman"/>
          <w:sz w:val="24"/>
          <w:szCs w:val="24"/>
          <w:lang w:val="sr-Cyrl-RS"/>
        </w:rPr>
        <w:t>члана</w:t>
      </w:r>
      <w:r w:rsidR="007A1FE9" w:rsidRPr="003C6EC1">
        <w:rPr>
          <w:rFonts w:ascii="Times New Roman" w:hAnsi="Times New Roman"/>
          <w:sz w:val="24"/>
          <w:szCs w:val="24"/>
          <w:lang w:val="sr-Cyrl-RS"/>
        </w:rPr>
        <w:t>,</w:t>
      </w:r>
      <w:r w:rsidR="00BF03D7"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организатор без одлагања, </w:t>
      </w:r>
      <w:r w:rsidR="00BF03D7" w:rsidRPr="003C6EC1">
        <w:rPr>
          <w:rFonts w:ascii="Times New Roman" w:hAnsi="Times New Roman"/>
          <w:sz w:val="24"/>
          <w:szCs w:val="24"/>
          <w:lang w:val="sr-Cyrl-RS"/>
        </w:rPr>
        <w:t>а најкасније у року од 48 сати од тренутка пријема обавештења</w:t>
      </w:r>
      <w:r w:rsidRPr="003C6EC1">
        <w:rPr>
          <w:rFonts w:ascii="Times New Roman" w:hAnsi="Times New Roman"/>
          <w:sz w:val="24"/>
          <w:szCs w:val="24"/>
          <w:lang w:val="sr-Cyrl-RS"/>
        </w:rPr>
        <w:t>, са путником закључује уговор о организовању путовања, на начин прописан овим законом.</w:t>
      </w:r>
    </w:p>
    <w:p w14:paraId="3E5CD670" w14:textId="39147592" w:rsidR="00AA138C" w:rsidRPr="003C6EC1" w:rsidRDefault="00AA138C" w:rsidP="00AA138C">
      <w:pPr>
        <w:tabs>
          <w:tab w:val="clear" w:pos="1728"/>
          <w:tab w:val="left" w:pos="709"/>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Непоступање организ</w:t>
      </w:r>
      <w:r w:rsidR="00FD0084" w:rsidRPr="003C6EC1">
        <w:rPr>
          <w:rFonts w:ascii="Times New Roman" w:hAnsi="Times New Roman"/>
          <w:sz w:val="24"/>
          <w:szCs w:val="24"/>
          <w:lang w:val="sr-Cyrl-RS"/>
        </w:rPr>
        <w:t>атора на начин прописан ставом 6</w:t>
      </w:r>
      <w:r w:rsidRPr="003C6EC1">
        <w:rPr>
          <w:rFonts w:ascii="Times New Roman" w:hAnsi="Times New Roman"/>
          <w:sz w:val="24"/>
          <w:szCs w:val="24"/>
          <w:lang w:val="sr-Cyrl-RS"/>
        </w:rPr>
        <w:t>. овог члана не ослобађа организатора од одговорности за реализацију туристичког путовања.</w:t>
      </w:r>
    </w:p>
    <w:p w14:paraId="077979B5" w14:textId="3935ADFA" w:rsidR="00AA138C" w:rsidRPr="003C6EC1" w:rsidRDefault="00FD0084" w:rsidP="00AA138C">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lastRenderedPageBreak/>
        <w:tab/>
        <w:t>У случају из става 4</w:t>
      </w:r>
      <w:r w:rsidR="00AA138C" w:rsidRPr="003C6EC1">
        <w:rPr>
          <w:rFonts w:ascii="Times New Roman" w:hAnsi="Times New Roman"/>
          <w:sz w:val="24"/>
          <w:szCs w:val="24"/>
          <w:lang w:val="sr-Cyrl-RS"/>
        </w:rPr>
        <w:t xml:space="preserve">. овог члана,  организатор је дужан </w:t>
      </w:r>
      <w:r w:rsidR="008209FE" w:rsidRPr="003C6EC1">
        <w:rPr>
          <w:rFonts w:ascii="Times New Roman" w:hAnsi="Times New Roman"/>
          <w:sz w:val="24"/>
          <w:szCs w:val="24"/>
          <w:lang w:val="sr-Cyrl-RS"/>
        </w:rPr>
        <w:t xml:space="preserve">да </w:t>
      </w:r>
      <w:r w:rsidR="00AA138C" w:rsidRPr="003C6EC1">
        <w:rPr>
          <w:rFonts w:ascii="Times New Roman" w:hAnsi="Times New Roman"/>
          <w:sz w:val="24"/>
          <w:szCs w:val="24"/>
          <w:lang w:val="sr-Cyrl-RS"/>
        </w:rPr>
        <w:t>уручи путнику</w:t>
      </w:r>
      <w:r w:rsidR="00B441C3" w:rsidRPr="003C6EC1">
        <w:rPr>
          <w:rFonts w:ascii="Times New Roman" w:hAnsi="Times New Roman"/>
          <w:sz w:val="24"/>
          <w:szCs w:val="24"/>
          <w:lang w:val="sr-Cyrl-RS"/>
        </w:rPr>
        <w:t xml:space="preserve"> обавештење</w:t>
      </w:r>
      <w:r w:rsidR="00AA138C" w:rsidRPr="003C6EC1">
        <w:rPr>
          <w:rFonts w:ascii="Times New Roman" w:hAnsi="Times New Roman"/>
          <w:sz w:val="24"/>
          <w:szCs w:val="24"/>
          <w:lang w:val="sr-Cyrl-RS"/>
        </w:rPr>
        <w:t xml:space="preserve"> о могућности настанка туристичког  путовања, праву</w:t>
      </w:r>
      <w:r w:rsidR="00B441C3" w:rsidRPr="003C6EC1">
        <w:rPr>
          <w:rFonts w:ascii="Times New Roman" w:hAnsi="Times New Roman"/>
          <w:sz w:val="24"/>
          <w:szCs w:val="24"/>
          <w:lang w:val="sr-Cyrl-RS"/>
        </w:rPr>
        <w:t xml:space="preserve"> путника</w:t>
      </w:r>
      <w:r w:rsidR="00AA138C" w:rsidRPr="003C6EC1">
        <w:rPr>
          <w:rFonts w:ascii="Times New Roman" w:hAnsi="Times New Roman"/>
          <w:sz w:val="24"/>
          <w:szCs w:val="24"/>
          <w:lang w:val="sr-Cyrl-RS"/>
        </w:rPr>
        <w:t xml:space="preserve"> на гаранцију путовања, односно губитку тог права, ако је услуга код другог трговца купљена након истека рока од 24 сата</w:t>
      </w:r>
      <w:r w:rsidR="00930298" w:rsidRPr="003C6EC1">
        <w:rPr>
          <w:rFonts w:ascii="Times New Roman" w:hAnsi="Times New Roman"/>
          <w:sz w:val="24"/>
          <w:szCs w:val="24"/>
          <w:lang w:val="sr-Cyrl-RS"/>
        </w:rPr>
        <w:t xml:space="preserve"> након потврде резервације прве услуге путовања</w:t>
      </w:r>
      <w:r w:rsidR="00AA138C" w:rsidRPr="003C6EC1">
        <w:rPr>
          <w:rFonts w:ascii="Times New Roman" w:hAnsi="Times New Roman"/>
          <w:sz w:val="24"/>
          <w:szCs w:val="24"/>
          <w:lang w:val="sr-Cyrl-RS"/>
        </w:rPr>
        <w:t xml:space="preserve">.  </w:t>
      </w:r>
    </w:p>
    <w:p w14:paraId="236D3FF1" w14:textId="5A3CCD42" w:rsidR="00B554C8" w:rsidRPr="003C6EC1" w:rsidRDefault="00AA138C" w:rsidP="00D63EF3">
      <w:pPr>
        <w:spacing w:after="0" w:line="276" w:lineRule="auto"/>
        <w:ind w:firstLine="0"/>
        <w:rPr>
          <w:rFonts w:ascii="Times New Roman" w:hAnsi="Times New Roman"/>
          <w:sz w:val="24"/>
          <w:szCs w:val="24"/>
          <w:lang w:val="sr-Cyrl-RS"/>
        </w:rPr>
      </w:pPr>
      <w:r w:rsidRPr="003C6EC1">
        <w:rPr>
          <w:rFonts w:ascii="Times New Roman" w:hAnsi="Times New Roman"/>
          <w:sz w:val="24"/>
          <w:szCs w:val="24"/>
          <w:lang w:val="sr-Cyrl-RS"/>
        </w:rPr>
        <w:t xml:space="preserve">            Организатор је дужан да обавештење </w:t>
      </w:r>
      <w:r w:rsidR="00B441C3" w:rsidRPr="003C6EC1">
        <w:rPr>
          <w:rFonts w:ascii="Times New Roman" w:hAnsi="Times New Roman"/>
          <w:sz w:val="24"/>
          <w:szCs w:val="24"/>
          <w:lang w:val="sr-Cyrl-RS"/>
        </w:rPr>
        <w:t>из става 8</w:t>
      </w:r>
      <w:r w:rsidRPr="003C6EC1">
        <w:rPr>
          <w:rFonts w:ascii="Times New Roman" w:hAnsi="Times New Roman"/>
          <w:sz w:val="24"/>
          <w:szCs w:val="24"/>
          <w:lang w:val="sr-Cyrl-RS"/>
        </w:rPr>
        <w:t>. овог члана уручи путнику непосредно, електронским путем или на трајном носачу записа, уз потврду пријема.</w:t>
      </w:r>
    </w:p>
    <w:p w14:paraId="699B31DE" w14:textId="77777777" w:rsidR="00D63EF3" w:rsidRPr="003C6EC1" w:rsidRDefault="00D63EF3" w:rsidP="00D63EF3">
      <w:pPr>
        <w:spacing w:after="0" w:line="276" w:lineRule="auto"/>
        <w:ind w:firstLine="0"/>
        <w:rPr>
          <w:rFonts w:ascii="Times New Roman" w:hAnsi="Times New Roman"/>
          <w:sz w:val="24"/>
          <w:szCs w:val="24"/>
          <w:lang w:val="sr-Cyrl-RS"/>
        </w:rPr>
      </w:pPr>
    </w:p>
    <w:p w14:paraId="2FF6DE3B" w14:textId="6B1259EE" w:rsidR="00B554C8" w:rsidRPr="003C6EC1" w:rsidRDefault="00B554C8" w:rsidP="00D63EF3">
      <w:pPr>
        <w:pStyle w:val="Clan"/>
        <w:tabs>
          <w:tab w:val="left" w:pos="709"/>
          <w:tab w:val="left" w:pos="1134"/>
          <w:tab w:val="left" w:pos="8931"/>
        </w:tabs>
        <w:spacing w:before="0" w:after="0" w:line="276" w:lineRule="auto"/>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Одустанак  путника од путовања</w:t>
      </w:r>
    </w:p>
    <w:p w14:paraId="3A1102BC" w14:textId="77777777" w:rsidR="00D63EF3" w:rsidRPr="003C6EC1" w:rsidRDefault="00D63EF3" w:rsidP="00D63EF3">
      <w:pPr>
        <w:pStyle w:val="Clan"/>
        <w:tabs>
          <w:tab w:val="left" w:pos="709"/>
          <w:tab w:val="left" w:pos="1134"/>
          <w:tab w:val="left" w:pos="8931"/>
        </w:tabs>
        <w:spacing w:before="0" w:after="0" w:line="276" w:lineRule="auto"/>
        <w:ind w:left="0" w:right="85"/>
        <w:rPr>
          <w:rFonts w:ascii="Times New Roman" w:hAnsi="Times New Roman"/>
          <w:b w:val="0"/>
          <w:bCs/>
          <w:sz w:val="24"/>
          <w:szCs w:val="24"/>
          <w:lang w:val="sr-Cyrl-RS"/>
        </w:rPr>
      </w:pPr>
    </w:p>
    <w:p w14:paraId="32DFB94E" w14:textId="4E15D531" w:rsidR="00B554C8" w:rsidRPr="003C6EC1" w:rsidRDefault="008660CC" w:rsidP="00D63EF3">
      <w:pPr>
        <w:pStyle w:val="Clan"/>
        <w:tabs>
          <w:tab w:val="left" w:pos="709"/>
          <w:tab w:val="left" w:pos="1134"/>
          <w:tab w:val="left" w:pos="8931"/>
        </w:tabs>
        <w:spacing w:before="0" w:after="0" w:line="276" w:lineRule="auto"/>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Члан 107</w:t>
      </w:r>
      <w:r w:rsidR="00B554C8" w:rsidRPr="003C6EC1">
        <w:rPr>
          <w:rFonts w:ascii="Times New Roman" w:hAnsi="Times New Roman"/>
          <w:b w:val="0"/>
          <w:bCs/>
          <w:sz w:val="24"/>
          <w:szCs w:val="24"/>
          <w:lang w:val="sr-Cyrl-RS"/>
        </w:rPr>
        <w:t xml:space="preserve">. </w:t>
      </w:r>
    </w:p>
    <w:p w14:paraId="4BD4C6BE" w14:textId="77777777" w:rsidR="00B554C8" w:rsidRPr="003C6EC1" w:rsidRDefault="00B554C8" w:rsidP="00D63EF3">
      <w:pPr>
        <w:pStyle w:val="Style11ptRight007cm"/>
        <w:tabs>
          <w:tab w:val="left" w:pos="709"/>
          <w:tab w:val="left" w:pos="1134"/>
          <w:tab w:val="left" w:pos="8931"/>
        </w:tabs>
        <w:suppressAutoHyphens w:val="0"/>
        <w:spacing w:line="276" w:lineRule="auto"/>
        <w:ind w:right="85"/>
        <w:rPr>
          <w:sz w:val="24"/>
          <w:szCs w:val="24"/>
          <w:lang w:val="sr-Cyrl-RS"/>
        </w:rPr>
      </w:pPr>
      <w:r w:rsidRPr="003C6EC1">
        <w:rPr>
          <w:sz w:val="24"/>
          <w:szCs w:val="24"/>
          <w:lang w:val="sr-Cyrl-RS"/>
        </w:rPr>
        <w:t>Путник може пре отпочињања туристичког путовања потпуно или делимично одустати од уговора о организовању путовања.</w:t>
      </w:r>
    </w:p>
    <w:p w14:paraId="3CD945F5" w14:textId="0E512A9F" w:rsidR="00B554C8" w:rsidRPr="003C6EC1" w:rsidRDefault="00B554C8" w:rsidP="00B554C8">
      <w:pPr>
        <w:pStyle w:val="Style11ptRight007cm"/>
        <w:tabs>
          <w:tab w:val="left" w:pos="709"/>
          <w:tab w:val="left" w:pos="1134"/>
          <w:tab w:val="left" w:pos="8931"/>
        </w:tabs>
        <w:suppressAutoHyphens w:val="0"/>
        <w:spacing w:line="276" w:lineRule="auto"/>
        <w:ind w:right="85"/>
        <w:rPr>
          <w:strike/>
          <w:sz w:val="24"/>
          <w:szCs w:val="24"/>
          <w:lang w:val="sr-Cyrl-RS"/>
        </w:rPr>
      </w:pPr>
      <w:r w:rsidRPr="003C6EC1">
        <w:rPr>
          <w:sz w:val="24"/>
          <w:szCs w:val="24"/>
          <w:lang w:val="sr-Cyrl-RS"/>
        </w:rPr>
        <w:t>Ако путник пре отпочињања туристичког путовања одустане од уговора у примереном року који се одређује узимајући у обзир врсту туристичког путовања (благовремени одустанак), ор</w:t>
      </w:r>
      <w:r w:rsidR="00B441C3" w:rsidRPr="003C6EC1">
        <w:rPr>
          <w:sz w:val="24"/>
          <w:szCs w:val="24"/>
          <w:lang w:val="sr-Cyrl-RS"/>
        </w:rPr>
        <w:t>ганизатор има право на накнаду</w:t>
      </w:r>
      <w:r w:rsidRPr="003C6EC1">
        <w:rPr>
          <w:sz w:val="24"/>
          <w:szCs w:val="24"/>
          <w:lang w:val="sr-Cyrl-RS"/>
        </w:rPr>
        <w:t xml:space="preserve"> административних трошкова. </w:t>
      </w:r>
    </w:p>
    <w:p w14:paraId="01E2C3F6" w14:textId="2F108C18" w:rsidR="00B554C8" w:rsidRPr="003C6EC1" w:rsidRDefault="00B554C8" w:rsidP="00217953">
      <w:pPr>
        <w:pStyle w:val="Style11ptRight007cm"/>
        <w:tabs>
          <w:tab w:val="left" w:pos="709"/>
          <w:tab w:val="left" w:pos="1152"/>
          <w:tab w:val="left" w:pos="8931"/>
        </w:tabs>
        <w:suppressAutoHyphens w:val="0"/>
        <w:spacing w:line="276" w:lineRule="auto"/>
        <w:ind w:right="85" w:firstLine="11"/>
        <w:rPr>
          <w:sz w:val="24"/>
          <w:szCs w:val="24"/>
          <w:lang w:val="sr-Cyrl-RS"/>
        </w:rPr>
      </w:pPr>
      <w:r w:rsidRPr="003C6EC1">
        <w:rPr>
          <w:sz w:val="24"/>
          <w:szCs w:val="24"/>
          <w:lang w:val="sr-Cyrl-RS"/>
        </w:rPr>
        <w:tab/>
        <w:t>У случају неблаговременог одустанка путника од уговора</w:t>
      </w:r>
      <w:r w:rsidR="007A1FE9" w:rsidRPr="003C6EC1">
        <w:rPr>
          <w:sz w:val="24"/>
          <w:szCs w:val="24"/>
          <w:lang w:val="sr-Cyrl-RS"/>
        </w:rPr>
        <w:t>,</w:t>
      </w:r>
      <w:r w:rsidRPr="003C6EC1">
        <w:rPr>
          <w:sz w:val="24"/>
          <w:szCs w:val="24"/>
          <w:lang w:val="sr-Cyrl-RS"/>
        </w:rPr>
        <w:t xml:space="preserve"> организатор може од путника захтевати накнаду предвиђену уговором, односно општим условима путовања, која се израчунава узимајући у обзир период преостао до отпочињања туристичког путовања.</w:t>
      </w:r>
    </w:p>
    <w:p w14:paraId="738475C7" w14:textId="51A871A7" w:rsidR="00B554C8" w:rsidRPr="003C6EC1" w:rsidRDefault="00B554C8" w:rsidP="00B554C8">
      <w:pPr>
        <w:pStyle w:val="Style11ptRight007cm"/>
        <w:tabs>
          <w:tab w:val="left" w:pos="709"/>
          <w:tab w:val="left" w:pos="1152"/>
          <w:tab w:val="left" w:pos="8931"/>
        </w:tabs>
        <w:suppressAutoHyphens w:val="0"/>
        <w:spacing w:line="276" w:lineRule="auto"/>
        <w:ind w:right="85" w:firstLine="11"/>
        <w:rPr>
          <w:sz w:val="24"/>
          <w:szCs w:val="24"/>
          <w:lang w:val="sr-Cyrl-RS"/>
        </w:rPr>
      </w:pPr>
      <w:r w:rsidRPr="003C6EC1">
        <w:rPr>
          <w:sz w:val="24"/>
          <w:szCs w:val="24"/>
          <w:lang w:val="sr-Cyrl-RS"/>
        </w:rPr>
        <w:tab/>
        <w:t xml:space="preserve">У случају </w:t>
      </w:r>
      <w:r w:rsidR="007A1FE9" w:rsidRPr="003C6EC1">
        <w:rPr>
          <w:sz w:val="24"/>
          <w:szCs w:val="24"/>
          <w:lang w:val="sr-Cyrl-RS"/>
        </w:rPr>
        <w:t xml:space="preserve">да </w:t>
      </w:r>
      <w:r w:rsidRPr="003C6EC1">
        <w:rPr>
          <w:sz w:val="24"/>
          <w:szCs w:val="24"/>
          <w:lang w:val="sr-Cyrl-RS"/>
        </w:rPr>
        <w:t xml:space="preserve">је путник потпуно или делимично одустао од уговора о организовању путовања, </w:t>
      </w:r>
      <w:r w:rsidR="00217953" w:rsidRPr="003C6EC1">
        <w:rPr>
          <w:sz w:val="24"/>
          <w:szCs w:val="24"/>
          <w:lang w:val="sr-Cyrl-RS"/>
        </w:rPr>
        <w:t xml:space="preserve">пре почетка као и </w:t>
      </w:r>
      <w:r w:rsidRPr="003C6EC1">
        <w:rPr>
          <w:sz w:val="24"/>
          <w:szCs w:val="24"/>
          <w:lang w:val="sr-Cyrl-RS"/>
        </w:rPr>
        <w:t xml:space="preserve">за време трајања туристичког путовања, због околности које није могао избећи или отклонити и које би да су постојале у време закључења уговора представљале оправдан разлог да не закључи уговор, организатор има право на накнаду стварних трошкова. </w:t>
      </w:r>
    </w:p>
    <w:p w14:paraId="733F6055" w14:textId="461CEE08" w:rsidR="00A00A07" w:rsidRPr="003C6EC1" w:rsidRDefault="00B554C8" w:rsidP="00B554C8">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Оправдан</w:t>
      </w:r>
      <w:r w:rsidR="00E26FC8" w:rsidRPr="003C6EC1">
        <w:rPr>
          <w:rFonts w:ascii="Times New Roman" w:hAnsi="Times New Roman"/>
          <w:sz w:val="24"/>
          <w:szCs w:val="24"/>
          <w:lang w:val="sr-Cyrl-RS"/>
        </w:rPr>
        <w:t>и разлози</w:t>
      </w:r>
      <w:r w:rsidRPr="003C6EC1">
        <w:rPr>
          <w:rFonts w:ascii="Times New Roman" w:hAnsi="Times New Roman"/>
          <w:sz w:val="24"/>
          <w:szCs w:val="24"/>
          <w:lang w:val="sr-Cyrl-RS"/>
        </w:rPr>
        <w:t xml:space="preserve"> путника за одус</w:t>
      </w:r>
      <w:r w:rsidR="006D3FC5" w:rsidRPr="003C6EC1">
        <w:rPr>
          <w:rFonts w:ascii="Times New Roman" w:hAnsi="Times New Roman"/>
          <w:sz w:val="24"/>
          <w:szCs w:val="24"/>
          <w:lang w:val="sr-Cyrl-RS"/>
        </w:rPr>
        <w:t>танак од уговора из ст</w:t>
      </w:r>
      <w:r w:rsidR="007A1FE9" w:rsidRPr="003C6EC1">
        <w:rPr>
          <w:rFonts w:ascii="Times New Roman" w:hAnsi="Times New Roman"/>
          <w:sz w:val="24"/>
          <w:szCs w:val="24"/>
          <w:lang w:val="sr-Cyrl-RS"/>
        </w:rPr>
        <w:t>ава</w:t>
      </w:r>
      <w:r w:rsidR="006D3FC5" w:rsidRPr="003C6EC1">
        <w:rPr>
          <w:rFonts w:ascii="Times New Roman" w:hAnsi="Times New Roman"/>
          <w:sz w:val="24"/>
          <w:szCs w:val="24"/>
          <w:lang w:val="sr-Cyrl-RS"/>
        </w:rPr>
        <w:t xml:space="preserve"> 4. </w:t>
      </w:r>
      <w:r w:rsidRPr="003C6EC1">
        <w:rPr>
          <w:rFonts w:ascii="Times New Roman" w:hAnsi="Times New Roman"/>
          <w:sz w:val="24"/>
          <w:szCs w:val="24"/>
          <w:lang w:val="sr-Cyrl-RS"/>
        </w:rPr>
        <w:t xml:space="preserve">овог члана </w:t>
      </w:r>
      <w:r w:rsidR="00E26FC8" w:rsidRPr="003C6EC1">
        <w:rPr>
          <w:rFonts w:ascii="Times New Roman" w:hAnsi="Times New Roman"/>
          <w:sz w:val="24"/>
          <w:szCs w:val="24"/>
          <w:lang w:val="sr-Cyrl-RS"/>
        </w:rPr>
        <w:t xml:space="preserve">су: </w:t>
      </w:r>
    </w:p>
    <w:p w14:paraId="0F868385" w14:textId="39DBBAF7" w:rsidR="006D3FC5" w:rsidRPr="003C6EC1" w:rsidRDefault="00A00A07" w:rsidP="00B554C8">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1) </w:t>
      </w:r>
      <w:r w:rsidR="00B554C8" w:rsidRPr="003C6EC1">
        <w:rPr>
          <w:rFonts w:ascii="Times New Roman" w:hAnsi="Times New Roman"/>
          <w:sz w:val="24"/>
          <w:szCs w:val="24"/>
          <w:lang w:val="sr-Cyrl-RS"/>
        </w:rPr>
        <w:t xml:space="preserve">изненадна болест путника, </w:t>
      </w:r>
      <w:r w:rsidR="006D3FC5" w:rsidRPr="003C6EC1">
        <w:rPr>
          <w:rFonts w:ascii="Times New Roman" w:hAnsi="Times New Roman"/>
          <w:sz w:val="24"/>
          <w:szCs w:val="24"/>
          <w:lang w:val="sr-Cyrl-RS"/>
        </w:rPr>
        <w:t xml:space="preserve">као </w:t>
      </w:r>
      <w:r w:rsidR="00B554C8" w:rsidRPr="003C6EC1">
        <w:rPr>
          <w:rFonts w:ascii="Times New Roman" w:hAnsi="Times New Roman"/>
          <w:sz w:val="24"/>
          <w:szCs w:val="24"/>
          <w:lang w:val="sr-Cyrl-RS"/>
        </w:rPr>
        <w:t xml:space="preserve">и </w:t>
      </w:r>
      <w:r w:rsidR="006D3FC5" w:rsidRPr="003C6EC1">
        <w:rPr>
          <w:rFonts w:ascii="Times New Roman" w:hAnsi="Times New Roman"/>
          <w:sz w:val="24"/>
          <w:szCs w:val="24"/>
          <w:lang w:val="sr-Cyrl-RS"/>
        </w:rPr>
        <w:t xml:space="preserve">тешка болест </w:t>
      </w:r>
      <w:r w:rsidR="00B554C8" w:rsidRPr="003C6EC1">
        <w:rPr>
          <w:rFonts w:ascii="Times New Roman" w:hAnsi="Times New Roman"/>
          <w:sz w:val="24"/>
          <w:szCs w:val="24"/>
          <w:lang w:val="sr-Cyrl-RS"/>
        </w:rPr>
        <w:t>његовог крвног сродника у правој линији, а у побочној линији</w:t>
      </w:r>
      <w:r w:rsidRPr="003C6EC1">
        <w:rPr>
          <w:rFonts w:ascii="Times New Roman" w:hAnsi="Times New Roman"/>
          <w:sz w:val="24"/>
          <w:szCs w:val="24"/>
          <w:lang w:val="sr-Cyrl-RS"/>
        </w:rPr>
        <w:t xml:space="preserve"> закључно са другим степеном</w:t>
      </w:r>
      <w:r w:rsidR="00B554C8" w:rsidRPr="003C6EC1">
        <w:rPr>
          <w:rFonts w:ascii="Times New Roman" w:hAnsi="Times New Roman"/>
          <w:sz w:val="24"/>
          <w:szCs w:val="24"/>
          <w:lang w:val="sr-Cyrl-RS"/>
        </w:rPr>
        <w:t xml:space="preserve">, брачног друга или тазбинског сродника </w:t>
      </w:r>
      <w:r w:rsidRPr="003C6EC1">
        <w:rPr>
          <w:rFonts w:ascii="Times New Roman" w:hAnsi="Times New Roman"/>
          <w:sz w:val="24"/>
          <w:szCs w:val="24"/>
          <w:lang w:val="sr-Cyrl-RS"/>
        </w:rPr>
        <w:t>закључно са другим степеном</w:t>
      </w:r>
      <w:r w:rsidR="006D3FC5" w:rsidRPr="003C6EC1">
        <w:rPr>
          <w:rFonts w:ascii="Times New Roman" w:hAnsi="Times New Roman"/>
          <w:sz w:val="24"/>
          <w:szCs w:val="24"/>
          <w:lang w:val="sr-Cyrl-RS"/>
        </w:rPr>
        <w:t>, усвојеника и усвојиоца;</w:t>
      </w:r>
    </w:p>
    <w:p w14:paraId="3DA07065" w14:textId="22C18953" w:rsidR="0099618A" w:rsidRPr="003C6EC1" w:rsidRDefault="0099618A" w:rsidP="00B554C8">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2) смрт </w:t>
      </w:r>
      <w:r w:rsidR="00C33A37" w:rsidRPr="003C6EC1">
        <w:rPr>
          <w:rFonts w:ascii="Times New Roman" w:hAnsi="Times New Roman"/>
          <w:sz w:val="24"/>
          <w:szCs w:val="24"/>
          <w:lang w:val="sr-Cyrl-RS"/>
        </w:rPr>
        <w:t xml:space="preserve">путниковог </w:t>
      </w:r>
      <w:r w:rsidRPr="003C6EC1">
        <w:rPr>
          <w:rFonts w:ascii="Times New Roman" w:hAnsi="Times New Roman"/>
          <w:sz w:val="24"/>
          <w:szCs w:val="24"/>
          <w:lang w:val="sr-Cyrl-RS"/>
        </w:rPr>
        <w:t>крвног сродника у правој линији, а у побочној линији закључно са другим степеном, брачног друга или тазбинског сродника закључно са другим степеном, усвојеника или усвојиоца;</w:t>
      </w:r>
    </w:p>
    <w:p w14:paraId="7C750A05" w14:textId="46700ACF" w:rsidR="006D3FC5" w:rsidRPr="003C6EC1" w:rsidRDefault="0099618A" w:rsidP="00B554C8">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3</w:t>
      </w:r>
      <w:r w:rsidR="006D3FC5" w:rsidRPr="003C6EC1">
        <w:rPr>
          <w:rFonts w:ascii="Times New Roman" w:hAnsi="Times New Roman"/>
          <w:sz w:val="24"/>
          <w:szCs w:val="24"/>
          <w:lang w:val="sr-Cyrl-RS"/>
        </w:rPr>
        <w:t xml:space="preserve">) </w:t>
      </w:r>
      <w:r w:rsidR="00B554C8" w:rsidRPr="003C6EC1">
        <w:rPr>
          <w:rFonts w:ascii="Times New Roman" w:hAnsi="Times New Roman"/>
          <w:sz w:val="24"/>
          <w:szCs w:val="24"/>
          <w:lang w:val="sr-Cyrl-RS"/>
        </w:rPr>
        <w:t xml:space="preserve">елементарне непогоде </w:t>
      </w:r>
      <w:r w:rsidR="006D3FC5" w:rsidRPr="003C6EC1">
        <w:rPr>
          <w:rFonts w:ascii="Times New Roman" w:hAnsi="Times New Roman"/>
          <w:sz w:val="24"/>
          <w:szCs w:val="24"/>
          <w:lang w:val="sr-Cyrl-RS"/>
        </w:rPr>
        <w:t>у држави полазишта или одредишта;</w:t>
      </w:r>
    </w:p>
    <w:p w14:paraId="3BA74317" w14:textId="164F15D3" w:rsidR="00B554C8" w:rsidRPr="003C6EC1" w:rsidRDefault="0099618A" w:rsidP="006D3FC5">
      <w:pPr>
        <w:tabs>
          <w:tab w:val="clear" w:pos="1728"/>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4</w:t>
      </w:r>
      <w:r w:rsidR="006D3FC5" w:rsidRPr="003C6EC1">
        <w:rPr>
          <w:rFonts w:ascii="Times New Roman" w:hAnsi="Times New Roman"/>
          <w:sz w:val="24"/>
          <w:szCs w:val="24"/>
          <w:lang w:val="sr-Cyrl-RS"/>
        </w:rPr>
        <w:t xml:space="preserve">) </w:t>
      </w:r>
      <w:r w:rsidR="00B554C8" w:rsidRPr="003C6EC1">
        <w:rPr>
          <w:rFonts w:ascii="Times New Roman" w:hAnsi="Times New Roman"/>
          <w:sz w:val="24"/>
          <w:szCs w:val="24"/>
          <w:lang w:val="sr-Cyrl-RS"/>
        </w:rPr>
        <w:t xml:space="preserve">званично проглашено ванредно стање у </w:t>
      </w:r>
      <w:r w:rsidR="00A00A07" w:rsidRPr="003C6EC1">
        <w:rPr>
          <w:rFonts w:ascii="Times New Roman" w:hAnsi="Times New Roman"/>
          <w:sz w:val="24"/>
          <w:szCs w:val="24"/>
          <w:lang w:val="sr-Cyrl-RS"/>
        </w:rPr>
        <w:t xml:space="preserve">држави </w:t>
      </w:r>
      <w:r w:rsidR="00B554C8" w:rsidRPr="003C6EC1">
        <w:rPr>
          <w:rFonts w:ascii="Times New Roman" w:hAnsi="Times New Roman"/>
          <w:sz w:val="24"/>
          <w:szCs w:val="24"/>
          <w:lang w:val="sr-Cyrl-RS"/>
        </w:rPr>
        <w:t>полазишта и</w:t>
      </w:r>
      <w:r w:rsidR="00165DA0" w:rsidRPr="003C6EC1">
        <w:rPr>
          <w:rFonts w:ascii="Times New Roman" w:hAnsi="Times New Roman"/>
          <w:sz w:val="24"/>
          <w:szCs w:val="24"/>
          <w:lang w:val="sr-Cyrl-RS"/>
        </w:rPr>
        <w:t>ли</w:t>
      </w:r>
      <w:r w:rsidR="00B554C8" w:rsidRPr="003C6EC1">
        <w:rPr>
          <w:rFonts w:ascii="Times New Roman" w:hAnsi="Times New Roman"/>
          <w:sz w:val="24"/>
          <w:szCs w:val="24"/>
          <w:lang w:val="sr-Cyrl-RS"/>
        </w:rPr>
        <w:t xml:space="preserve"> одредишта</w:t>
      </w:r>
      <w:r w:rsidR="00F53C4E" w:rsidRPr="003C6EC1">
        <w:rPr>
          <w:rFonts w:ascii="Times New Roman" w:hAnsi="Times New Roman"/>
          <w:sz w:val="24"/>
          <w:szCs w:val="24"/>
          <w:lang w:val="sr-Cyrl-RS"/>
        </w:rPr>
        <w:t>;</w:t>
      </w:r>
    </w:p>
    <w:p w14:paraId="5C1830B4" w14:textId="42B62742" w:rsidR="00F53C4E" w:rsidRPr="003C6EC1" w:rsidRDefault="0099618A" w:rsidP="006D3FC5">
      <w:pPr>
        <w:tabs>
          <w:tab w:val="clear" w:pos="1728"/>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5</w:t>
      </w:r>
      <w:r w:rsidR="00F53C4E" w:rsidRPr="003C6EC1">
        <w:rPr>
          <w:rFonts w:ascii="Times New Roman" w:hAnsi="Times New Roman"/>
          <w:sz w:val="24"/>
          <w:szCs w:val="24"/>
          <w:lang w:val="sr-Cyrl-RS"/>
        </w:rPr>
        <w:t>) ванредна ситуација у држави полазишта или одредишта.</w:t>
      </w:r>
    </w:p>
    <w:p w14:paraId="1AC59436" w14:textId="7FCEE72D" w:rsidR="00B554C8" w:rsidRPr="003C6EC1" w:rsidRDefault="00B554C8" w:rsidP="00D63EF3">
      <w:pPr>
        <w:pStyle w:val="Style11ptRight007cm"/>
        <w:tabs>
          <w:tab w:val="left" w:pos="709"/>
          <w:tab w:val="left" w:pos="1152"/>
          <w:tab w:val="left" w:pos="8931"/>
        </w:tabs>
        <w:suppressAutoHyphens w:val="0"/>
        <w:spacing w:line="276" w:lineRule="auto"/>
        <w:ind w:right="85" w:firstLine="11"/>
        <w:rPr>
          <w:sz w:val="24"/>
          <w:szCs w:val="24"/>
          <w:lang w:val="sr-Cyrl-RS"/>
        </w:rPr>
      </w:pPr>
      <w:r w:rsidRPr="003C6EC1">
        <w:rPr>
          <w:sz w:val="24"/>
          <w:szCs w:val="24"/>
          <w:lang w:val="sr-Cyrl-RS"/>
        </w:rPr>
        <w:tab/>
        <w:t>У случају из ст. 2</w:t>
      </w:r>
      <w:r w:rsidR="00925E91" w:rsidRPr="003C6EC1">
        <w:rPr>
          <w:sz w:val="24"/>
          <w:szCs w:val="24"/>
          <w:lang w:val="sr-Cyrl-RS"/>
        </w:rPr>
        <w:t>-</w:t>
      </w:r>
      <w:r w:rsidR="00834628" w:rsidRPr="003C6EC1">
        <w:rPr>
          <w:sz w:val="24"/>
          <w:szCs w:val="24"/>
          <w:lang w:val="sr-Cyrl-RS"/>
        </w:rPr>
        <w:t>4.</w:t>
      </w:r>
      <w:r w:rsidRPr="003C6EC1">
        <w:rPr>
          <w:sz w:val="24"/>
          <w:szCs w:val="24"/>
          <w:lang w:val="sr-Cyrl-RS"/>
        </w:rPr>
        <w:t xml:space="preserve"> овог члана, </w:t>
      </w:r>
      <w:r w:rsidR="00C10059" w:rsidRPr="003C6EC1">
        <w:rPr>
          <w:sz w:val="24"/>
          <w:szCs w:val="24"/>
          <w:lang w:val="sr-Cyrl-RS"/>
        </w:rPr>
        <w:t xml:space="preserve">организатор је дужан да на захтев путника </w:t>
      </w:r>
      <w:r w:rsidRPr="003C6EC1">
        <w:rPr>
          <w:sz w:val="24"/>
          <w:szCs w:val="24"/>
          <w:lang w:val="sr-Cyrl-RS"/>
        </w:rPr>
        <w:t xml:space="preserve">пружи образложење износа накнаде. </w:t>
      </w:r>
    </w:p>
    <w:p w14:paraId="121AF62B" w14:textId="77777777" w:rsidR="00D63EF3" w:rsidRPr="003C6EC1" w:rsidRDefault="00D63EF3" w:rsidP="00D63EF3">
      <w:pPr>
        <w:pStyle w:val="Style11ptRight007cm"/>
        <w:tabs>
          <w:tab w:val="left" w:pos="709"/>
          <w:tab w:val="left" w:pos="1152"/>
          <w:tab w:val="left" w:pos="8931"/>
        </w:tabs>
        <w:suppressAutoHyphens w:val="0"/>
        <w:spacing w:line="276" w:lineRule="auto"/>
        <w:ind w:right="85" w:firstLine="11"/>
        <w:rPr>
          <w:sz w:val="24"/>
          <w:szCs w:val="24"/>
          <w:lang w:val="sr-Cyrl-RS"/>
        </w:rPr>
      </w:pPr>
    </w:p>
    <w:p w14:paraId="07421B66" w14:textId="6F6AFA6C" w:rsidR="00E74C40" w:rsidRPr="003C6EC1" w:rsidRDefault="00B554C8" w:rsidP="00D63EF3">
      <w:pPr>
        <w:pStyle w:val="Clan"/>
        <w:tabs>
          <w:tab w:val="left" w:pos="709"/>
          <w:tab w:val="left" w:pos="1134"/>
          <w:tab w:val="left" w:pos="8931"/>
        </w:tabs>
        <w:spacing w:before="0" w:after="0" w:line="276" w:lineRule="auto"/>
        <w:ind w:left="0" w:right="85"/>
        <w:rPr>
          <w:rFonts w:ascii="Times New Roman" w:hAnsi="Times New Roman"/>
          <w:b w:val="0"/>
          <w:bCs/>
          <w:sz w:val="24"/>
          <w:szCs w:val="24"/>
          <w:lang w:val="sr-Cyrl-RS"/>
        </w:rPr>
      </w:pPr>
      <w:r w:rsidRPr="003C6EC1">
        <w:rPr>
          <w:rFonts w:ascii="Times New Roman" w:hAnsi="Times New Roman"/>
          <w:b w:val="0"/>
          <w:sz w:val="24"/>
          <w:szCs w:val="24"/>
          <w:lang w:val="sr-Cyrl-RS"/>
        </w:rPr>
        <w:lastRenderedPageBreak/>
        <w:tab/>
      </w:r>
    </w:p>
    <w:p w14:paraId="0E21DDE4" w14:textId="77777777" w:rsidR="00E74C40" w:rsidRPr="003C6EC1" w:rsidRDefault="00E74C40" w:rsidP="00D63EF3">
      <w:pPr>
        <w:tabs>
          <w:tab w:val="clear" w:pos="1728"/>
          <w:tab w:val="left" w:pos="1152"/>
        </w:tabs>
        <w:spacing w:after="0" w:line="276" w:lineRule="auto"/>
        <w:ind w:right="85" w:firstLine="720"/>
        <w:jc w:val="center"/>
        <w:rPr>
          <w:rFonts w:ascii="Times New Roman" w:hAnsi="Times New Roman"/>
          <w:bCs/>
          <w:sz w:val="24"/>
          <w:szCs w:val="24"/>
          <w:lang w:val="sr-Cyrl-RS"/>
        </w:rPr>
      </w:pPr>
      <w:r w:rsidRPr="003C6EC1">
        <w:rPr>
          <w:rFonts w:ascii="Times New Roman" w:hAnsi="Times New Roman"/>
          <w:bCs/>
          <w:sz w:val="24"/>
          <w:szCs w:val="24"/>
          <w:lang w:val="sr-Cyrl-RS"/>
        </w:rPr>
        <w:t xml:space="preserve">Раскид уговора о </w:t>
      </w:r>
      <w:r w:rsidRPr="003C6EC1">
        <w:rPr>
          <w:rFonts w:ascii="Times New Roman" w:hAnsi="Times New Roman"/>
          <w:sz w:val="24"/>
          <w:szCs w:val="24"/>
          <w:lang w:val="sr-Cyrl-RS"/>
        </w:rPr>
        <w:t xml:space="preserve">о организовању путовања </w:t>
      </w:r>
      <w:r w:rsidRPr="003C6EC1">
        <w:rPr>
          <w:rFonts w:ascii="Times New Roman" w:hAnsi="Times New Roman"/>
          <w:bCs/>
          <w:sz w:val="24"/>
          <w:szCs w:val="24"/>
          <w:lang w:val="sr-Cyrl-RS"/>
        </w:rPr>
        <w:t>и право на одустанак од стране организатора пре отпочињања путовања</w:t>
      </w:r>
    </w:p>
    <w:p w14:paraId="444A3265" w14:textId="77777777" w:rsidR="00E74C40" w:rsidRPr="003C6EC1" w:rsidRDefault="00E74C40" w:rsidP="00D63EF3">
      <w:pPr>
        <w:tabs>
          <w:tab w:val="clear" w:pos="1728"/>
          <w:tab w:val="left" w:pos="1152"/>
        </w:tabs>
        <w:spacing w:after="0" w:line="276" w:lineRule="auto"/>
        <w:ind w:right="85" w:firstLine="720"/>
        <w:jc w:val="center"/>
        <w:rPr>
          <w:rFonts w:ascii="Times New Roman" w:hAnsi="Times New Roman"/>
          <w:bCs/>
          <w:sz w:val="24"/>
          <w:szCs w:val="24"/>
          <w:lang w:val="sr-Cyrl-RS"/>
        </w:rPr>
      </w:pPr>
    </w:p>
    <w:p w14:paraId="6D7C19DD" w14:textId="09D6E1C9" w:rsidR="00E74C40" w:rsidRPr="003C6EC1" w:rsidRDefault="008660CC" w:rsidP="00D63EF3">
      <w:pPr>
        <w:tabs>
          <w:tab w:val="clear" w:pos="1728"/>
          <w:tab w:val="left" w:pos="1152"/>
        </w:tabs>
        <w:spacing w:after="0" w:line="276" w:lineRule="auto"/>
        <w:ind w:right="85" w:firstLine="720"/>
        <w:jc w:val="center"/>
        <w:rPr>
          <w:rFonts w:ascii="Times New Roman" w:hAnsi="Times New Roman"/>
          <w:sz w:val="24"/>
          <w:szCs w:val="24"/>
          <w:lang w:val="sr-Cyrl-RS"/>
        </w:rPr>
      </w:pPr>
      <w:r w:rsidRPr="003C6EC1">
        <w:rPr>
          <w:rFonts w:ascii="Times New Roman" w:hAnsi="Times New Roman"/>
          <w:bCs/>
          <w:sz w:val="24"/>
          <w:szCs w:val="24"/>
          <w:lang w:val="sr-Cyrl-RS"/>
        </w:rPr>
        <w:t>Члан 108</w:t>
      </w:r>
      <w:r w:rsidR="00E74C40" w:rsidRPr="003C6EC1">
        <w:rPr>
          <w:rFonts w:ascii="Times New Roman" w:hAnsi="Times New Roman"/>
          <w:bCs/>
          <w:sz w:val="24"/>
          <w:szCs w:val="24"/>
          <w:lang w:val="sr-Cyrl-RS"/>
        </w:rPr>
        <w:t>.</w:t>
      </w:r>
    </w:p>
    <w:p w14:paraId="4CF936EF" w14:textId="337E9FF2" w:rsidR="00E74C40" w:rsidRPr="003C6EC1" w:rsidRDefault="00E74C40" w:rsidP="00D63EF3">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Организатор може да раскине уговор о организовању путовања и да </w:t>
      </w:r>
      <w:r w:rsidR="006B4943" w:rsidRPr="003C6EC1">
        <w:rPr>
          <w:rFonts w:ascii="Times New Roman" w:hAnsi="Times New Roman"/>
          <w:bCs/>
          <w:sz w:val="24"/>
          <w:szCs w:val="24"/>
          <w:lang w:val="sr-Cyrl-RS"/>
        </w:rPr>
        <w:t>пре отпочињања путовања</w:t>
      </w:r>
      <w:r w:rsidR="006B4943" w:rsidRPr="003C6EC1">
        <w:rPr>
          <w:rFonts w:ascii="Times New Roman" w:hAnsi="Times New Roman"/>
          <w:sz w:val="24"/>
          <w:szCs w:val="24"/>
          <w:lang w:val="sr-Cyrl-RS"/>
        </w:rPr>
        <w:t xml:space="preserve"> </w:t>
      </w:r>
      <w:r w:rsidRPr="003C6EC1">
        <w:rPr>
          <w:rFonts w:ascii="Times New Roman" w:hAnsi="Times New Roman"/>
          <w:sz w:val="24"/>
          <w:szCs w:val="24"/>
          <w:lang w:val="sr-Cyrl-RS"/>
        </w:rPr>
        <w:t>исплати путнику укупно уплаћена средства за туристичко путовање када је:</w:t>
      </w:r>
    </w:p>
    <w:p w14:paraId="0FBD4E36" w14:textId="699ECACC" w:rsidR="00E74C40" w:rsidRPr="003C6EC1" w:rsidRDefault="00E74C40" w:rsidP="00BF567C">
      <w:pPr>
        <w:tabs>
          <w:tab w:val="clear" w:pos="1728"/>
          <w:tab w:val="left" w:pos="426"/>
          <w:tab w:val="left" w:pos="1152"/>
        </w:tabs>
        <w:spacing w:after="0" w:line="276" w:lineRule="auto"/>
        <w:ind w:right="85" w:firstLine="709"/>
        <w:rPr>
          <w:rFonts w:ascii="Times New Roman" w:hAnsi="Times New Roman"/>
          <w:sz w:val="24"/>
          <w:szCs w:val="24"/>
          <w:lang w:val="sr-Cyrl-RS"/>
        </w:rPr>
      </w:pPr>
      <w:r w:rsidRPr="003C6EC1">
        <w:rPr>
          <w:rFonts w:ascii="Times New Roman" w:hAnsi="Times New Roman"/>
          <w:sz w:val="24"/>
          <w:szCs w:val="24"/>
          <w:lang w:val="sr-Cyrl-RS"/>
        </w:rPr>
        <w:t>1) број лица пријављених за  туристичко путовање мањи од минималног броја предвиђеног уговором и организатор обавести путника о раскиду у року који је одређен уговором, који не може бити краћи од</w:t>
      </w:r>
      <w:r w:rsidR="00BF567C" w:rsidRPr="003C6EC1">
        <w:rPr>
          <w:rFonts w:ascii="Times New Roman" w:hAnsi="Times New Roman"/>
          <w:sz w:val="24"/>
          <w:szCs w:val="24"/>
          <w:lang w:val="sr-Cyrl-RS"/>
        </w:rPr>
        <w:t>:</w:t>
      </w:r>
      <w:r w:rsidRPr="003C6EC1">
        <w:rPr>
          <w:rFonts w:ascii="Times New Roman" w:hAnsi="Times New Roman"/>
          <w:sz w:val="24"/>
          <w:szCs w:val="24"/>
          <w:lang w:val="sr-Cyrl-RS"/>
        </w:rPr>
        <w:t xml:space="preserve"> </w:t>
      </w:r>
    </w:p>
    <w:p w14:paraId="6C6E29DB" w14:textId="3F87A08F" w:rsidR="00E74C40" w:rsidRPr="003C6EC1" w:rsidRDefault="00E74C40" w:rsidP="00BF567C">
      <w:pPr>
        <w:tabs>
          <w:tab w:val="clear" w:pos="1728"/>
          <w:tab w:val="left" w:pos="1152"/>
        </w:tabs>
        <w:spacing w:after="0" w:line="276" w:lineRule="auto"/>
        <w:ind w:right="85" w:firstLine="709"/>
        <w:rPr>
          <w:rFonts w:ascii="Times New Roman" w:hAnsi="Times New Roman"/>
          <w:sz w:val="24"/>
          <w:szCs w:val="24"/>
          <w:lang w:val="sr-Cyrl-RS"/>
        </w:rPr>
      </w:pPr>
      <w:r w:rsidRPr="003C6EC1">
        <w:rPr>
          <w:rFonts w:ascii="Times New Roman" w:hAnsi="Times New Roman"/>
          <w:sz w:val="24"/>
          <w:szCs w:val="24"/>
          <w:lang w:val="sr-Cyrl-RS"/>
        </w:rPr>
        <w:t>(1) 20 дана пре отпочињања  туристичког путовања у случају путовања која трају дуже од шест дана</w:t>
      </w:r>
      <w:r w:rsidR="00A87EF9" w:rsidRPr="003C6EC1">
        <w:rPr>
          <w:rFonts w:ascii="Times New Roman" w:hAnsi="Times New Roman"/>
          <w:sz w:val="24"/>
          <w:szCs w:val="24"/>
          <w:lang w:val="sr-Cyrl-RS"/>
        </w:rPr>
        <w:t>;</w:t>
      </w:r>
    </w:p>
    <w:p w14:paraId="5948B842" w14:textId="5127677D" w:rsidR="00E74C40" w:rsidRPr="003C6EC1" w:rsidRDefault="00E74C40" w:rsidP="00BF567C">
      <w:pPr>
        <w:tabs>
          <w:tab w:val="clear" w:pos="1728"/>
          <w:tab w:val="left" w:pos="1152"/>
        </w:tabs>
        <w:spacing w:after="0" w:line="276" w:lineRule="auto"/>
        <w:ind w:right="85" w:firstLine="709"/>
        <w:rPr>
          <w:rFonts w:ascii="Times New Roman" w:hAnsi="Times New Roman"/>
          <w:sz w:val="24"/>
          <w:szCs w:val="24"/>
          <w:lang w:val="sr-Cyrl-RS"/>
        </w:rPr>
      </w:pPr>
      <w:r w:rsidRPr="003C6EC1">
        <w:rPr>
          <w:rFonts w:ascii="Times New Roman" w:hAnsi="Times New Roman"/>
          <w:sz w:val="24"/>
          <w:szCs w:val="24"/>
          <w:lang w:val="sr-Cyrl-RS"/>
        </w:rPr>
        <w:t>(2) седам дана пре отпочињања туристичког путовања у случају путовања која трају између два и шест дана</w:t>
      </w:r>
      <w:r w:rsidR="00A87EF9" w:rsidRPr="003C6EC1">
        <w:rPr>
          <w:rFonts w:ascii="Times New Roman" w:hAnsi="Times New Roman"/>
          <w:sz w:val="24"/>
          <w:szCs w:val="24"/>
          <w:lang w:val="sr-Cyrl-RS"/>
        </w:rPr>
        <w:t>;</w:t>
      </w:r>
    </w:p>
    <w:p w14:paraId="55D1A600" w14:textId="6FBA0292" w:rsidR="00E74C40" w:rsidRPr="003C6EC1" w:rsidRDefault="00E74C40" w:rsidP="00BF567C">
      <w:pPr>
        <w:tabs>
          <w:tab w:val="clear" w:pos="1728"/>
          <w:tab w:val="left" w:pos="1152"/>
        </w:tabs>
        <w:spacing w:after="0" w:line="276" w:lineRule="auto"/>
        <w:ind w:right="85" w:firstLine="709"/>
        <w:rPr>
          <w:rFonts w:ascii="Times New Roman" w:hAnsi="Times New Roman"/>
          <w:sz w:val="24"/>
          <w:szCs w:val="24"/>
          <w:lang w:val="sr-Cyrl-RS"/>
        </w:rPr>
      </w:pPr>
      <w:r w:rsidRPr="003C6EC1">
        <w:rPr>
          <w:rFonts w:ascii="Times New Roman" w:hAnsi="Times New Roman"/>
          <w:sz w:val="24"/>
          <w:szCs w:val="24"/>
          <w:lang w:val="sr-Cyrl-RS"/>
        </w:rPr>
        <w:t>(3) 48 сати пре отпочињања туристичког путовања у случају путовања која трају краће од два дана</w:t>
      </w:r>
      <w:r w:rsidR="00A87EF9" w:rsidRPr="003C6EC1">
        <w:rPr>
          <w:rFonts w:ascii="Times New Roman" w:hAnsi="Times New Roman"/>
          <w:sz w:val="24"/>
          <w:szCs w:val="24"/>
          <w:lang w:val="sr-Cyrl-RS"/>
        </w:rPr>
        <w:t>;</w:t>
      </w:r>
      <w:r w:rsidRPr="003C6EC1">
        <w:rPr>
          <w:rFonts w:ascii="Times New Roman" w:hAnsi="Times New Roman"/>
          <w:sz w:val="24"/>
          <w:szCs w:val="24"/>
          <w:lang w:val="sr-Cyrl-RS"/>
        </w:rPr>
        <w:t xml:space="preserve">  </w:t>
      </w:r>
    </w:p>
    <w:p w14:paraId="66DA28A9" w14:textId="7C7FBE61" w:rsidR="00E74C40" w:rsidRPr="003C6EC1" w:rsidRDefault="00E74C40" w:rsidP="00BF567C">
      <w:pPr>
        <w:tabs>
          <w:tab w:val="clear" w:pos="1728"/>
          <w:tab w:val="left" w:pos="426"/>
          <w:tab w:val="left" w:pos="1152"/>
        </w:tabs>
        <w:spacing w:after="0" w:line="276" w:lineRule="auto"/>
        <w:ind w:right="85" w:firstLine="709"/>
        <w:rPr>
          <w:rFonts w:ascii="Times New Roman" w:hAnsi="Times New Roman"/>
          <w:sz w:val="24"/>
          <w:szCs w:val="24"/>
          <w:lang w:val="sr-Cyrl-RS"/>
        </w:rPr>
      </w:pPr>
      <w:r w:rsidRPr="003C6EC1">
        <w:rPr>
          <w:rFonts w:ascii="Times New Roman" w:hAnsi="Times New Roman"/>
          <w:sz w:val="24"/>
          <w:szCs w:val="24"/>
          <w:lang w:val="sr-Cyrl-RS"/>
        </w:rPr>
        <w:t xml:space="preserve">2) организатор спречен да изврши уговор услед неизбежних и ванредних околности. </w:t>
      </w:r>
    </w:p>
    <w:p w14:paraId="5A56D35A" w14:textId="1E904598" w:rsidR="00E74C40" w:rsidRPr="003C6EC1" w:rsidRDefault="00E74C40" w:rsidP="00BF567C">
      <w:pPr>
        <w:tabs>
          <w:tab w:val="clear" w:pos="1728"/>
          <w:tab w:val="left" w:pos="426"/>
          <w:tab w:val="left" w:pos="1152"/>
        </w:tabs>
        <w:spacing w:after="0" w:line="276" w:lineRule="auto"/>
        <w:ind w:right="85" w:firstLine="709"/>
        <w:rPr>
          <w:rFonts w:ascii="Times New Roman" w:hAnsi="Times New Roman"/>
          <w:sz w:val="24"/>
          <w:szCs w:val="24"/>
          <w:lang w:val="sr-Cyrl-RS"/>
        </w:rPr>
      </w:pPr>
      <w:r w:rsidRPr="003C6EC1">
        <w:rPr>
          <w:rFonts w:ascii="Times New Roman" w:hAnsi="Times New Roman"/>
          <w:sz w:val="24"/>
          <w:szCs w:val="24"/>
          <w:lang w:val="sr-Cyrl-RS"/>
        </w:rPr>
        <w:t xml:space="preserve">У случају из става 1. тачка 2) овог члана организатор је дужан да обавести путника о раскиду уговора без непотребног одлагања, а пре отпочињања  туристичког путовања. </w:t>
      </w:r>
    </w:p>
    <w:p w14:paraId="4FF71C7B" w14:textId="4DBBC359" w:rsidR="00E74C40" w:rsidRPr="003C6EC1" w:rsidRDefault="00E74C40" w:rsidP="00BF567C">
      <w:pPr>
        <w:tabs>
          <w:tab w:val="clear" w:pos="1728"/>
          <w:tab w:val="left" w:pos="426"/>
          <w:tab w:val="left" w:pos="1152"/>
        </w:tabs>
        <w:spacing w:after="0" w:line="276" w:lineRule="auto"/>
        <w:ind w:right="85" w:firstLine="709"/>
        <w:rPr>
          <w:rFonts w:ascii="Times New Roman" w:hAnsi="Times New Roman"/>
          <w:sz w:val="24"/>
          <w:szCs w:val="24"/>
          <w:lang w:val="sr-Cyrl-RS"/>
        </w:rPr>
      </w:pPr>
      <w:r w:rsidRPr="003C6EC1">
        <w:rPr>
          <w:rFonts w:ascii="Times New Roman" w:hAnsi="Times New Roman"/>
          <w:sz w:val="24"/>
          <w:szCs w:val="24"/>
          <w:lang w:val="sr-Cyrl-RS"/>
        </w:rPr>
        <w:t>У случају из става 1. овог члана организатор је дужан да путнику исплати укупно уплаћена средства, без непотребног одлагања, а најкасни</w:t>
      </w:r>
      <w:r w:rsidR="000712C7" w:rsidRPr="003C6EC1">
        <w:rPr>
          <w:rFonts w:ascii="Times New Roman" w:hAnsi="Times New Roman"/>
          <w:sz w:val="24"/>
          <w:szCs w:val="24"/>
          <w:lang w:val="sr-Cyrl-RS"/>
        </w:rPr>
        <w:t>је у року од 14 дана од раскида.</w:t>
      </w:r>
    </w:p>
    <w:p w14:paraId="0E253F19" w14:textId="5AC8DC2E" w:rsidR="00873732" w:rsidRPr="003C6EC1" w:rsidRDefault="00873732" w:rsidP="00BF567C">
      <w:pPr>
        <w:tabs>
          <w:tab w:val="clear" w:pos="1728"/>
          <w:tab w:val="left" w:pos="426"/>
          <w:tab w:val="left" w:pos="1152"/>
        </w:tabs>
        <w:spacing w:after="0"/>
        <w:ind w:right="85" w:firstLine="709"/>
        <w:rPr>
          <w:rFonts w:ascii="Times New Roman" w:hAnsi="Times New Roman"/>
          <w:sz w:val="24"/>
          <w:szCs w:val="24"/>
          <w:lang w:val="sr-Cyrl-RS"/>
        </w:rPr>
      </w:pPr>
      <w:r w:rsidRPr="003C6EC1">
        <w:rPr>
          <w:rFonts w:ascii="Times New Roman" w:hAnsi="Times New Roman"/>
          <w:sz w:val="24"/>
          <w:szCs w:val="24"/>
          <w:lang w:val="sr-Cyrl-RS"/>
        </w:rPr>
        <w:t>У случају из става 1. овог члана организатор није одговоран за накнаду евентуалних трошкова путника насталих услед раскида уговора.</w:t>
      </w:r>
    </w:p>
    <w:p w14:paraId="560C6D07" w14:textId="3576CAF9" w:rsidR="00E74C40" w:rsidRPr="003C6EC1" w:rsidRDefault="00E74C40" w:rsidP="00D63EF3">
      <w:pPr>
        <w:tabs>
          <w:tab w:val="clear" w:pos="1728"/>
          <w:tab w:val="left" w:pos="1152"/>
        </w:tabs>
        <w:spacing w:after="0"/>
        <w:ind w:right="85" w:firstLine="0"/>
        <w:rPr>
          <w:rFonts w:ascii="Times New Roman" w:hAnsi="Times New Roman"/>
          <w:sz w:val="24"/>
          <w:szCs w:val="24"/>
          <w:lang w:val="sr-Cyrl-RS"/>
        </w:rPr>
      </w:pPr>
    </w:p>
    <w:p w14:paraId="121B9B06" w14:textId="066F6876" w:rsidR="00E74C40" w:rsidRPr="003C6EC1" w:rsidRDefault="00E74C40" w:rsidP="00D63EF3">
      <w:pPr>
        <w:pStyle w:val="Clan"/>
        <w:tabs>
          <w:tab w:val="left" w:pos="709"/>
          <w:tab w:val="left" w:pos="1134"/>
          <w:tab w:val="left" w:pos="8931"/>
        </w:tabs>
        <w:spacing w:before="0" w:after="0"/>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 xml:space="preserve">Посебна права ученика односно студента </w:t>
      </w:r>
    </w:p>
    <w:p w14:paraId="7B071AE8" w14:textId="77777777" w:rsidR="00D63EF3" w:rsidRPr="003C6EC1" w:rsidRDefault="00D63EF3" w:rsidP="00D63EF3">
      <w:pPr>
        <w:pStyle w:val="Clan"/>
        <w:tabs>
          <w:tab w:val="left" w:pos="709"/>
          <w:tab w:val="left" w:pos="1134"/>
          <w:tab w:val="left" w:pos="8931"/>
        </w:tabs>
        <w:spacing w:before="0" w:after="0"/>
        <w:ind w:left="0" w:right="85"/>
        <w:rPr>
          <w:rFonts w:ascii="Times New Roman" w:hAnsi="Times New Roman"/>
          <w:b w:val="0"/>
          <w:bCs/>
          <w:sz w:val="24"/>
          <w:szCs w:val="24"/>
          <w:lang w:val="sr-Cyrl-RS"/>
        </w:rPr>
      </w:pPr>
    </w:p>
    <w:p w14:paraId="66615573" w14:textId="1008848D" w:rsidR="00AA138C" w:rsidRPr="003C6EC1" w:rsidRDefault="008660CC" w:rsidP="00D63EF3">
      <w:pPr>
        <w:pStyle w:val="Clan"/>
        <w:tabs>
          <w:tab w:val="left" w:pos="709"/>
          <w:tab w:val="left" w:pos="1134"/>
          <w:tab w:val="left" w:pos="8931"/>
        </w:tabs>
        <w:spacing w:before="0" w:after="0"/>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Члан 109</w:t>
      </w:r>
      <w:r w:rsidR="00E74C40" w:rsidRPr="003C6EC1">
        <w:rPr>
          <w:rFonts w:ascii="Times New Roman" w:hAnsi="Times New Roman"/>
          <w:b w:val="0"/>
          <w:bCs/>
          <w:sz w:val="24"/>
          <w:szCs w:val="24"/>
          <w:lang w:val="sr-Cyrl-RS"/>
        </w:rPr>
        <w:t xml:space="preserve">. </w:t>
      </w:r>
    </w:p>
    <w:p w14:paraId="304D3933" w14:textId="2BF4B8C6" w:rsidR="00E74C40" w:rsidRPr="003C6EC1" w:rsidRDefault="00E74C40" w:rsidP="00D63EF3">
      <w:pPr>
        <w:tabs>
          <w:tab w:val="clear" w:pos="1728"/>
          <w:tab w:val="left" w:pos="709"/>
          <w:tab w:val="left" w:pos="1134"/>
          <w:tab w:val="left" w:pos="8931"/>
        </w:tabs>
        <w:spacing w:after="0"/>
        <w:ind w:right="85" w:firstLine="720"/>
        <w:rPr>
          <w:rFonts w:ascii="Times New Roman" w:hAnsi="Times New Roman"/>
          <w:strike/>
          <w:sz w:val="24"/>
          <w:szCs w:val="24"/>
          <w:lang w:val="sr-Cyrl-RS"/>
        </w:rPr>
      </w:pPr>
      <w:r w:rsidRPr="003C6EC1">
        <w:rPr>
          <w:rFonts w:ascii="Times New Roman" w:hAnsi="Times New Roman"/>
          <w:sz w:val="24"/>
          <w:szCs w:val="24"/>
          <w:lang w:val="sr-Cyrl-RS"/>
        </w:rPr>
        <w:t>Ако организатор организује боравак ученика или студента на школовању, односно студијама у иностранству, дужан је да обезбеди смештај и старање за ученика односно студента у одговарајућој породици или другом одговарајућем смештају, у сарадњи са учеником, његовим родитељем или старатељем, односно студентом</w:t>
      </w:r>
      <w:r w:rsidR="000712C7" w:rsidRPr="003C6EC1">
        <w:rPr>
          <w:rFonts w:ascii="Times New Roman" w:hAnsi="Times New Roman"/>
          <w:sz w:val="24"/>
          <w:szCs w:val="24"/>
          <w:lang w:val="sr-Cyrl-RS"/>
        </w:rPr>
        <w:t>.</w:t>
      </w:r>
    </w:p>
    <w:p w14:paraId="1D981A6B" w14:textId="1EDDA452" w:rsidR="00E74C40" w:rsidRPr="003C6EC1" w:rsidRDefault="00E74C40" w:rsidP="00E74C40">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Организатор је дужан да обезбеди ученику, односно студенту могућност редовног похађања наставе или обуке у току боравка у иностранству. </w:t>
      </w:r>
    </w:p>
    <w:p w14:paraId="6F3A39E2" w14:textId="6A12C3D6" w:rsidR="00E74C40" w:rsidRPr="003C6EC1" w:rsidRDefault="00E74C40" w:rsidP="00E74C40">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Организатор, односно посредник је дужан да најкасније у року од 14 дана пре отпочињања путовања обавести ученика, односно студента о имену, адреси и телефонском броју породице домаћина и имену, адреси и телефонском броју одговорног лица коме ученик односно студент може да се обрати за помоћ у месту боравка у иностранству. </w:t>
      </w:r>
    </w:p>
    <w:p w14:paraId="27CB8A17" w14:textId="795FF621" w:rsidR="00E74C40" w:rsidRPr="003C6EC1" w:rsidRDefault="00E74C40" w:rsidP="00E74C40">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lastRenderedPageBreak/>
        <w:t xml:space="preserve">Организатор, односно посредник је дужан да ученику, односно студенту, пружи неопходне информације о култури, обичајима и начину живота у земљи одредишта. </w:t>
      </w:r>
    </w:p>
    <w:p w14:paraId="467D58EA" w14:textId="3BEDFF1B" w:rsidR="00E74C40" w:rsidRPr="003C6EC1" w:rsidRDefault="00E74C40" w:rsidP="00E74C40">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Ако организатор односно посредник не испуни обавезе из ст. 3. и 4. овог члана, </w:t>
      </w:r>
      <w:r w:rsidR="000712C7" w:rsidRPr="003C6EC1">
        <w:rPr>
          <w:rFonts w:ascii="Times New Roman" w:hAnsi="Times New Roman"/>
          <w:sz w:val="24"/>
          <w:szCs w:val="24"/>
          <w:lang w:val="sr-Cyrl-RS"/>
        </w:rPr>
        <w:t>ученик,</w:t>
      </w:r>
      <w:r w:rsidRPr="003C6EC1">
        <w:rPr>
          <w:rFonts w:ascii="Times New Roman" w:hAnsi="Times New Roman"/>
          <w:sz w:val="24"/>
          <w:szCs w:val="24"/>
          <w:lang w:val="sr-Cyrl-RS"/>
        </w:rPr>
        <w:t xml:space="preserve"> односно студент има право да пре отпочињања путовања без накнаде раскине уговор. </w:t>
      </w:r>
    </w:p>
    <w:p w14:paraId="51C8EA90" w14:textId="77777777" w:rsidR="00E74C40" w:rsidRPr="003C6EC1" w:rsidRDefault="00E74C40" w:rsidP="00E74C40">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Терет доказивања испуњења обавеза из ст. 3. и 4. овог члана је на организатору односно посреднику.</w:t>
      </w:r>
    </w:p>
    <w:p w14:paraId="23DB832F" w14:textId="72A0ED93" w:rsidR="00E74C40" w:rsidRPr="003C6EC1" w:rsidRDefault="00E74C40" w:rsidP="006C552E">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Ученик, односно студент има право да раскине уговор у било које време пре поласка. </w:t>
      </w:r>
      <w:r w:rsidRPr="003C6EC1">
        <w:rPr>
          <w:rFonts w:ascii="Times New Roman" w:hAnsi="Times New Roman"/>
          <w:i/>
          <w:sz w:val="24"/>
          <w:szCs w:val="24"/>
          <w:lang w:val="sr-Cyrl-RS"/>
        </w:rPr>
        <w:t xml:space="preserve"> </w:t>
      </w:r>
      <w:r w:rsidRPr="003C6EC1">
        <w:rPr>
          <w:rFonts w:ascii="Times New Roman" w:hAnsi="Times New Roman"/>
          <w:sz w:val="24"/>
          <w:szCs w:val="24"/>
          <w:lang w:val="sr-Cyrl-RS"/>
        </w:rPr>
        <w:t xml:space="preserve"> </w:t>
      </w:r>
    </w:p>
    <w:p w14:paraId="58E276B9" w14:textId="63483A47" w:rsidR="00E74C40" w:rsidRPr="003C6EC1" w:rsidRDefault="00E74C40" w:rsidP="007F3809">
      <w:pPr>
        <w:tabs>
          <w:tab w:val="clear" w:pos="1728"/>
          <w:tab w:val="left" w:pos="709"/>
          <w:tab w:val="left" w:pos="1134"/>
          <w:tab w:val="left" w:pos="8931"/>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У случају да ученик, односно студент раскине уговор после отпочињања путовања из разлога за кој</w:t>
      </w:r>
      <w:r w:rsidR="003600FE" w:rsidRPr="003C6EC1">
        <w:rPr>
          <w:rFonts w:ascii="Times New Roman" w:hAnsi="Times New Roman"/>
          <w:sz w:val="24"/>
          <w:szCs w:val="24"/>
          <w:lang w:val="sr-Cyrl-RS"/>
        </w:rPr>
        <w:t xml:space="preserve">е организатор односно посредник </w:t>
      </w:r>
      <w:r w:rsidRPr="003C6EC1">
        <w:rPr>
          <w:rFonts w:ascii="Times New Roman" w:hAnsi="Times New Roman"/>
          <w:sz w:val="24"/>
          <w:szCs w:val="24"/>
          <w:lang w:val="sr-Cyrl-RS"/>
        </w:rPr>
        <w:t>не сноси одговорност, организатор има право на накнаду трошкова повратка ученика односно студента.</w:t>
      </w:r>
    </w:p>
    <w:p w14:paraId="64F0922D" w14:textId="77777777" w:rsidR="007F3809" w:rsidRPr="003C6EC1" w:rsidRDefault="007F3809" w:rsidP="007F3809">
      <w:pPr>
        <w:tabs>
          <w:tab w:val="clear" w:pos="1728"/>
          <w:tab w:val="left" w:pos="709"/>
          <w:tab w:val="left" w:pos="1134"/>
          <w:tab w:val="left" w:pos="8931"/>
        </w:tabs>
        <w:spacing w:after="0"/>
        <w:ind w:right="85" w:firstLine="720"/>
        <w:rPr>
          <w:rFonts w:ascii="Times New Roman" w:hAnsi="Times New Roman"/>
          <w:sz w:val="24"/>
          <w:szCs w:val="24"/>
          <w:lang w:val="sr-Cyrl-RS"/>
        </w:rPr>
      </w:pPr>
    </w:p>
    <w:p w14:paraId="04903F44" w14:textId="4FCAF9CA" w:rsidR="00E74C40" w:rsidRPr="003C6EC1" w:rsidRDefault="0059460B" w:rsidP="007F3809">
      <w:pPr>
        <w:pStyle w:val="Clan"/>
        <w:tabs>
          <w:tab w:val="left" w:pos="709"/>
          <w:tab w:val="left" w:pos="1134"/>
          <w:tab w:val="left" w:pos="8931"/>
        </w:tabs>
        <w:spacing w:before="0" w:after="0"/>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 xml:space="preserve">б) </w:t>
      </w:r>
      <w:r w:rsidR="000135F4" w:rsidRPr="003C6EC1">
        <w:rPr>
          <w:rFonts w:ascii="Times New Roman" w:hAnsi="Times New Roman"/>
          <w:b w:val="0"/>
          <w:bCs/>
          <w:sz w:val="24"/>
          <w:szCs w:val="24"/>
          <w:lang w:val="sr-Cyrl-RS"/>
        </w:rPr>
        <w:t>Саобразност туристичког путовања</w:t>
      </w:r>
    </w:p>
    <w:p w14:paraId="16FA26BA" w14:textId="77777777" w:rsidR="00AA138C" w:rsidRPr="003C6EC1" w:rsidRDefault="00AA138C" w:rsidP="007F3809">
      <w:pPr>
        <w:pStyle w:val="Clan"/>
        <w:tabs>
          <w:tab w:val="left" w:pos="709"/>
          <w:tab w:val="left" w:pos="1134"/>
          <w:tab w:val="left" w:pos="8931"/>
        </w:tabs>
        <w:spacing w:before="0" w:after="0"/>
        <w:ind w:left="0" w:right="85"/>
        <w:rPr>
          <w:rFonts w:ascii="Times New Roman" w:hAnsi="Times New Roman"/>
          <w:b w:val="0"/>
          <w:bCs/>
          <w:sz w:val="24"/>
          <w:szCs w:val="24"/>
          <w:lang w:val="sr-Cyrl-RS"/>
        </w:rPr>
      </w:pPr>
    </w:p>
    <w:p w14:paraId="2CD7CF5A" w14:textId="4B272E2F" w:rsidR="00E74C40" w:rsidRPr="003C6EC1" w:rsidRDefault="00E74C40" w:rsidP="007F3809">
      <w:pPr>
        <w:pStyle w:val="Clan"/>
        <w:tabs>
          <w:tab w:val="left" w:pos="709"/>
          <w:tab w:val="left" w:pos="1134"/>
          <w:tab w:val="left" w:pos="8931"/>
        </w:tabs>
        <w:spacing w:before="0" w:after="0"/>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 xml:space="preserve">Одговорност </w:t>
      </w:r>
    </w:p>
    <w:p w14:paraId="39238F73" w14:textId="77777777" w:rsidR="007F3809" w:rsidRPr="003C6EC1" w:rsidRDefault="007F3809" w:rsidP="007F3809">
      <w:pPr>
        <w:pStyle w:val="Clan"/>
        <w:tabs>
          <w:tab w:val="left" w:pos="709"/>
          <w:tab w:val="left" w:pos="1134"/>
          <w:tab w:val="left" w:pos="8931"/>
        </w:tabs>
        <w:spacing w:before="0" w:after="0"/>
        <w:ind w:left="0" w:right="85"/>
        <w:rPr>
          <w:rFonts w:ascii="Times New Roman" w:hAnsi="Times New Roman"/>
          <w:b w:val="0"/>
          <w:bCs/>
          <w:sz w:val="24"/>
          <w:szCs w:val="24"/>
          <w:lang w:val="sr-Cyrl-RS"/>
        </w:rPr>
      </w:pPr>
    </w:p>
    <w:p w14:paraId="520C1865" w14:textId="7727B779" w:rsidR="00E74C40" w:rsidRPr="003C6EC1" w:rsidRDefault="008660CC" w:rsidP="007F3809">
      <w:pPr>
        <w:pStyle w:val="Clan"/>
        <w:tabs>
          <w:tab w:val="left" w:pos="709"/>
          <w:tab w:val="left" w:pos="1134"/>
          <w:tab w:val="left" w:pos="8931"/>
        </w:tabs>
        <w:spacing w:before="0" w:after="0"/>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Члан 110</w:t>
      </w:r>
      <w:r w:rsidR="00E74C40" w:rsidRPr="003C6EC1">
        <w:rPr>
          <w:rFonts w:ascii="Times New Roman" w:hAnsi="Times New Roman"/>
          <w:b w:val="0"/>
          <w:bCs/>
          <w:sz w:val="24"/>
          <w:szCs w:val="24"/>
          <w:lang w:val="sr-Cyrl-RS"/>
        </w:rPr>
        <w:t xml:space="preserve">. </w:t>
      </w:r>
    </w:p>
    <w:p w14:paraId="3510C0D2" w14:textId="67377904" w:rsidR="00E74C40" w:rsidRPr="003C6EC1" w:rsidRDefault="00E74C40" w:rsidP="007F3809">
      <w:pPr>
        <w:tabs>
          <w:tab w:val="clear" w:pos="1728"/>
          <w:tab w:val="left" w:pos="709"/>
          <w:tab w:val="left" w:pos="1134"/>
          <w:tab w:val="left" w:pos="8931"/>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Организатор је дужан да реализује туристичко путовање на начин предвиђен уговором о оргaнизованом путовању, а у складу са про</w:t>
      </w:r>
      <w:r w:rsidR="00D75A78" w:rsidRPr="003C6EC1">
        <w:rPr>
          <w:rFonts w:ascii="Times New Roman" w:hAnsi="Times New Roman"/>
          <w:sz w:val="24"/>
          <w:szCs w:val="24"/>
          <w:lang w:val="sr-Cyrl-RS"/>
        </w:rPr>
        <w:t>писима којима се уређује туризам</w:t>
      </w:r>
      <w:r w:rsidRPr="003C6EC1">
        <w:rPr>
          <w:rFonts w:ascii="Times New Roman" w:hAnsi="Times New Roman"/>
          <w:sz w:val="24"/>
          <w:szCs w:val="24"/>
          <w:lang w:val="sr-Cyrl-RS"/>
        </w:rPr>
        <w:t xml:space="preserve">. </w:t>
      </w:r>
    </w:p>
    <w:p w14:paraId="5EC201DE" w14:textId="77777777" w:rsidR="00E74C40" w:rsidRPr="003C6EC1" w:rsidRDefault="00E74C40" w:rsidP="00E74C40">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Туристичко путовање је у складу са уговором ако има својства која је организатор гарантовао или ако одговара уобичајеној или уговореној намени.</w:t>
      </w:r>
    </w:p>
    <w:p w14:paraId="53CE89B9" w14:textId="77777777" w:rsidR="00E74C40" w:rsidRPr="003C6EC1" w:rsidRDefault="00E74C40" w:rsidP="00E74C40">
      <w:pPr>
        <w:tabs>
          <w:tab w:val="clear" w:pos="1728"/>
          <w:tab w:val="left" w:pos="709"/>
          <w:tab w:val="left" w:pos="1134"/>
          <w:tab w:val="left" w:pos="8931"/>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Организатор одговара за саобразност услуге, укључујући услуге које је  путнику пружило треће лице (пружалац услуга превоза, смештаја, исхране, других услуга у туризму,  као и забавних, културних, спортско-рекреативних или других програма којима се испуњава слободно време).</w:t>
      </w:r>
    </w:p>
    <w:p w14:paraId="35866383" w14:textId="3658D93A" w:rsidR="00E74C40" w:rsidRPr="003C6EC1" w:rsidRDefault="00E74C40" w:rsidP="007F3809">
      <w:pPr>
        <w:tabs>
          <w:tab w:val="clear" w:pos="1728"/>
          <w:tab w:val="left" w:pos="709"/>
          <w:tab w:val="left" w:pos="1134"/>
          <w:tab w:val="left" w:pos="8931"/>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На одговорност ор</w:t>
      </w:r>
      <w:r w:rsidR="000135F4" w:rsidRPr="003C6EC1">
        <w:rPr>
          <w:rFonts w:ascii="Times New Roman" w:hAnsi="Times New Roman"/>
          <w:sz w:val="24"/>
          <w:szCs w:val="24"/>
          <w:lang w:val="sr-Cyrl-RS"/>
        </w:rPr>
        <w:t>ганизатора за саобразност туристичког путовања</w:t>
      </w:r>
      <w:r w:rsidR="003002C7" w:rsidRPr="003C6EC1">
        <w:rPr>
          <w:rFonts w:ascii="Times New Roman" w:hAnsi="Times New Roman"/>
          <w:sz w:val="24"/>
          <w:szCs w:val="24"/>
          <w:lang w:val="sr-Cyrl-RS"/>
        </w:rPr>
        <w:t xml:space="preserve"> или излета</w:t>
      </w:r>
      <w:r w:rsidRPr="003C6EC1">
        <w:rPr>
          <w:rFonts w:ascii="Times New Roman" w:hAnsi="Times New Roman"/>
          <w:sz w:val="24"/>
          <w:szCs w:val="24"/>
          <w:lang w:val="sr-Cyrl-RS"/>
        </w:rPr>
        <w:t>, сходно се примењују одредбе чл</w:t>
      </w:r>
      <w:r w:rsidR="003002C7" w:rsidRPr="003C6EC1">
        <w:rPr>
          <w:rFonts w:ascii="Times New Roman" w:hAnsi="Times New Roman"/>
          <w:sz w:val="24"/>
          <w:szCs w:val="24"/>
          <w:lang w:val="sr-Cyrl-RS"/>
        </w:rPr>
        <w:t>. 79-</w:t>
      </w:r>
      <w:r w:rsidR="003600FE" w:rsidRPr="003C6EC1">
        <w:rPr>
          <w:rFonts w:ascii="Times New Roman" w:hAnsi="Times New Roman"/>
          <w:sz w:val="24"/>
          <w:szCs w:val="24"/>
          <w:lang w:val="sr-Cyrl-RS"/>
        </w:rPr>
        <w:t>81</w:t>
      </w:r>
      <w:r w:rsidRPr="003C6EC1">
        <w:rPr>
          <w:rFonts w:ascii="Times New Roman" w:hAnsi="Times New Roman"/>
          <w:sz w:val="24"/>
          <w:szCs w:val="24"/>
          <w:lang w:val="sr-Cyrl-RS"/>
        </w:rPr>
        <w:t>. овог закона.</w:t>
      </w:r>
    </w:p>
    <w:p w14:paraId="70FDF69E" w14:textId="02E65A60" w:rsidR="00873732" w:rsidRPr="003C6EC1" w:rsidRDefault="00873732" w:rsidP="007F3809">
      <w:pPr>
        <w:tabs>
          <w:tab w:val="clear" w:pos="1728"/>
          <w:tab w:val="left" w:pos="709"/>
          <w:tab w:val="left" w:pos="1134"/>
          <w:tab w:val="left" w:pos="8931"/>
        </w:tabs>
        <w:spacing w:after="0"/>
        <w:ind w:right="85" w:firstLine="720"/>
        <w:rPr>
          <w:rFonts w:ascii="Times New Roman" w:hAnsi="Times New Roman"/>
          <w:sz w:val="24"/>
          <w:szCs w:val="24"/>
          <w:lang w:val="sr-Cyrl-RS"/>
        </w:rPr>
      </w:pPr>
    </w:p>
    <w:p w14:paraId="2B001867" w14:textId="77777777" w:rsidR="00873732" w:rsidRPr="003C6EC1" w:rsidRDefault="00873732" w:rsidP="007F3809">
      <w:pPr>
        <w:pStyle w:val="Clan"/>
        <w:spacing w:before="0" w:after="0"/>
        <w:ind w:right="85"/>
        <w:rPr>
          <w:rFonts w:ascii="Times New Roman" w:hAnsi="Times New Roman"/>
          <w:b w:val="0"/>
          <w:sz w:val="24"/>
          <w:szCs w:val="24"/>
          <w:lang w:val="sr-Cyrl-RS"/>
        </w:rPr>
      </w:pPr>
      <w:r w:rsidRPr="003C6EC1">
        <w:rPr>
          <w:rFonts w:ascii="Times New Roman" w:hAnsi="Times New Roman"/>
          <w:b w:val="0"/>
          <w:bCs/>
          <w:sz w:val="24"/>
          <w:szCs w:val="24"/>
          <w:lang w:val="sr-Cyrl-RS"/>
        </w:rPr>
        <w:t>Несаобразност услуга путовања</w:t>
      </w:r>
      <w:r w:rsidRPr="003C6EC1">
        <w:rPr>
          <w:rFonts w:ascii="Times New Roman" w:hAnsi="Times New Roman"/>
          <w:b w:val="0"/>
          <w:sz w:val="24"/>
          <w:szCs w:val="24"/>
          <w:lang w:val="sr-Cyrl-RS"/>
        </w:rPr>
        <w:t xml:space="preserve">  </w:t>
      </w:r>
    </w:p>
    <w:p w14:paraId="3DB4ECA7" w14:textId="77777777" w:rsidR="00873732" w:rsidRPr="003C6EC1" w:rsidRDefault="00873732" w:rsidP="007F3809">
      <w:pPr>
        <w:pStyle w:val="Clan"/>
        <w:spacing w:before="0" w:after="0"/>
        <w:ind w:right="85"/>
        <w:rPr>
          <w:rFonts w:ascii="Times New Roman" w:hAnsi="Times New Roman"/>
          <w:b w:val="0"/>
          <w:sz w:val="24"/>
          <w:szCs w:val="24"/>
          <w:lang w:val="sr-Cyrl-RS"/>
        </w:rPr>
      </w:pPr>
    </w:p>
    <w:p w14:paraId="60E79636" w14:textId="21195021" w:rsidR="00873732" w:rsidRPr="003C6EC1" w:rsidRDefault="008660CC" w:rsidP="007F3809">
      <w:pPr>
        <w:tabs>
          <w:tab w:val="clear" w:pos="1728"/>
          <w:tab w:val="left" w:pos="709"/>
          <w:tab w:val="left" w:pos="1134"/>
          <w:tab w:val="left" w:pos="8931"/>
        </w:tabs>
        <w:spacing w:after="0"/>
        <w:ind w:right="85" w:firstLine="720"/>
        <w:jc w:val="center"/>
        <w:rPr>
          <w:rFonts w:ascii="Times New Roman" w:hAnsi="Times New Roman"/>
          <w:sz w:val="24"/>
          <w:szCs w:val="24"/>
          <w:lang w:val="sr-Cyrl-RS"/>
        </w:rPr>
      </w:pPr>
      <w:r w:rsidRPr="003C6EC1">
        <w:rPr>
          <w:rFonts w:ascii="Times New Roman" w:hAnsi="Times New Roman"/>
          <w:sz w:val="24"/>
          <w:szCs w:val="24"/>
          <w:lang w:val="sr-Cyrl-RS"/>
        </w:rPr>
        <w:t>Члан 111</w:t>
      </w:r>
      <w:r w:rsidR="00873732" w:rsidRPr="003C6EC1">
        <w:rPr>
          <w:rFonts w:ascii="Times New Roman" w:hAnsi="Times New Roman"/>
          <w:sz w:val="24"/>
          <w:szCs w:val="24"/>
          <w:lang w:val="sr-Cyrl-RS"/>
        </w:rPr>
        <w:t>.</w:t>
      </w:r>
    </w:p>
    <w:p w14:paraId="2F7A83C3" w14:textId="3AC74B16" w:rsidR="00873732" w:rsidRPr="003C6EC1" w:rsidRDefault="00873732" w:rsidP="007F3809">
      <w:pPr>
        <w:tabs>
          <w:tab w:val="clear" w:pos="1728"/>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Путник ће обавестити организатора без непотребног одлагања, узимајући у обзир околности случаја, о свакој несаобразности која је при</w:t>
      </w:r>
      <w:r w:rsidR="001A07DA" w:rsidRPr="003C6EC1">
        <w:rPr>
          <w:rFonts w:ascii="Times New Roman" w:hAnsi="Times New Roman"/>
          <w:sz w:val="24"/>
          <w:szCs w:val="24"/>
          <w:lang w:val="sr-Cyrl-RS"/>
        </w:rPr>
        <w:t xml:space="preserve">мећена током извршења </w:t>
      </w:r>
      <w:r w:rsidR="00B417E3" w:rsidRPr="003C6EC1">
        <w:rPr>
          <w:rFonts w:ascii="Times New Roman" w:hAnsi="Times New Roman"/>
          <w:sz w:val="24"/>
          <w:szCs w:val="24"/>
          <w:lang w:val="sr-Cyrl-RS"/>
        </w:rPr>
        <w:t>услуга</w:t>
      </w:r>
      <w:r w:rsidRPr="003C6EC1">
        <w:rPr>
          <w:rFonts w:ascii="Times New Roman" w:hAnsi="Times New Roman"/>
          <w:sz w:val="24"/>
          <w:szCs w:val="24"/>
          <w:lang w:val="sr-Cyrl-RS"/>
        </w:rPr>
        <w:t xml:space="preserve"> путовања које су обухваћене уговором о организовању путовања.</w:t>
      </w:r>
      <w:r w:rsidRPr="003C6EC1">
        <w:rPr>
          <w:rFonts w:ascii="Times New Roman" w:hAnsi="Times New Roman"/>
          <w:sz w:val="24"/>
          <w:szCs w:val="24"/>
          <w:lang w:val="sr-Cyrl-RS"/>
        </w:rPr>
        <w:cr/>
        <w:t xml:space="preserve">            Ако услуге путовања нису пружене или не могу бити пружене путнику у складу са уговором о организовању путовања, организатор ће, без одлагања, ускладити уговорене услуге са уговором, осим у случају када</w:t>
      </w:r>
      <w:r w:rsidR="00C01D01" w:rsidRPr="003C6EC1">
        <w:rPr>
          <w:rFonts w:ascii="Times New Roman" w:hAnsi="Times New Roman"/>
          <w:sz w:val="24"/>
          <w:szCs w:val="24"/>
          <w:lang w:val="sr-Cyrl-RS"/>
        </w:rPr>
        <w:t xml:space="preserve"> није у могућности да их изврши</w:t>
      </w:r>
      <w:r w:rsidRPr="003C6EC1">
        <w:rPr>
          <w:rFonts w:ascii="Times New Roman" w:hAnsi="Times New Roman"/>
          <w:sz w:val="24"/>
          <w:szCs w:val="24"/>
          <w:lang w:val="sr-Cyrl-RS"/>
        </w:rPr>
        <w:t xml:space="preserve"> или  би то довело до несразмерних трошкова за организатора узимајући у обзир обим несаобразности и вредности релевантних услуга путовања.</w:t>
      </w:r>
    </w:p>
    <w:p w14:paraId="0A1DAA22" w14:textId="77777777" w:rsidR="00873732" w:rsidRPr="003C6EC1" w:rsidRDefault="00873732" w:rsidP="00873732">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lastRenderedPageBreak/>
        <w:t xml:space="preserve">Уколико организатор није у могућности да обезбеди услуге путовања из уговора о организовању путовања, путник може сам да усклади услуге путовања са уговором.   </w:t>
      </w:r>
    </w:p>
    <w:p w14:paraId="20700CD1" w14:textId="77777777" w:rsidR="00092B49" w:rsidRPr="003C6EC1" w:rsidRDefault="00873732" w:rsidP="00EB7723">
      <w:pPr>
        <w:tabs>
          <w:tab w:val="clear" w:pos="1728"/>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Уколико организатор делимично усклади услуге путовања из уговора о  организовању путовања или несаобразност услуга путовања не представља</w:t>
      </w:r>
      <w:r w:rsidR="00D61E5E" w:rsidRPr="003C6EC1">
        <w:rPr>
          <w:rFonts w:ascii="Times New Roman" w:hAnsi="Times New Roman"/>
          <w:sz w:val="24"/>
          <w:szCs w:val="24"/>
          <w:lang w:val="sr-Cyrl-RS"/>
        </w:rPr>
        <w:t xml:space="preserve"> значајно одступање од услова</w:t>
      </w:r>
      <w:r w:rsidR="009B19CF" w:rsidRPr="003C6EC1">
        <w:rPr>
          <w:rFonts w:ascii="Times New Roman" w:hAnsi="Times New Roman"/>
          <w:sz w:val="24"/>
          <w:szCs w:val="24"/>
          <w:lang w:val="sr-Cyrl-RS"/>
        </w:rPr>
        <w:t xml:space="preserve"> утврђених</w:t>
      </w:r>
      <w:r w:rsidRPr="003C6EC1">
        <w:rPr>
          <w:rFonts w:ascii="Times New Roman" w:hAnsi="Times New Roman"/>
          <w:sz w:val="24"/>
          <w:szCs w:val="24"/>
          <w:lang w:val="sr-Cyrl-RS"/>
        </w:rPr>
        <w:t xml:space="preserve"> уговором о организовању путовања, путник наставља да користи услуге путовања које нису саобразне са уговором. </w:t>
      </w:r>
    </w:p>
    <w:p w14:paraId="2F14891C" w14:textId="3E4E0DFB" w:rsidR="00873732" w:rsidRPr="003C6EC1" w:rsidRDefault="00092B49" w:rsidP="00EB7723">
      <w:pPr>
        <w:tabs>
          <w:tab w:val="clear" w:pos="1728"/>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 xml:space="preserve">Значајно одступање из става 4. овог члана постоји када укупна вредност </w:t>
      </w:r>
      <w:r w:rsidR="00BC1890" w:rsidRPr="003C6EC1">
        <w:rPr>
          <w:rFonts w:ascii="Times New Roman" w:hAnsi="Times New Roman"/>
          <w:sz w:val="24"/>
          <w:szCs w:val="24"/>
          <w:lang w:val="sr-Cyrl-RS"/>
        </w:rPr>
        <w:t xml:space="preserve">прелази 25% </w:t>
      </w:r>
      <w:r w:rsidRPr="003C6EC1">
        <w:rPr>
          <w:rFonts w:ascii="Times New Roman" w:hAnsi="Times New Roman"/>
          <w:sz w:val="24"/>
          <w:szCs w:val="24"/>
          <w:lang w:val="sr-Cyrl-RS"/>
        </w:rPr>
        <w:t>продајне цене из уговора о</w:t>
      </w:r>
      <w:r w:rsidR="00BC1890" w:rsidRPr="003C6EC1">
        <w:rPr>
          <w:rFonts w:ascii="Times New Roman" w:hAnsi="Times New Roman"/>
          <w:sz w:val="24"/>
          <w:szCs w:val="24"/>
          <w:lang w:val="sr-Cyrl-RS"/>
        </w:rPr>
        <w:t xml:space="preserve"> организовању путовања</w:t>
      </w:r>
      <w:r w:rsidRPr="003C6EC1">
        <w:rPr>
          <w:rFonts w:ascii="Times New Roman" w:hAnsi="Times New Roman"/>
          <w:sz w:val="24"/>
          <w:szCs w:val="24"/>
          <w:lang w:val="sr-Cyrl-RS"/>
        </w:rPr>
        <w:t>.</w:t>
      </w:r>
    </w:p>
    <w:p w14:paraId="46EC9D25" w14:textId="33CF67B0" w:rsidR="007F3809" w:rsidRPr="003C6EC1" w:rsidRDefault="00873732" w:rsidP="007F3809">
      <w:pPr>
        <w:tabs>
          <w:tab w:val="clear" w:pos="1728"/>
        </w:tabs>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ab/>
        <w:t>У случају из ст. 3. и 4. овог члана</w:t>
      </w:r>
      <w:r w:rsidR="00504775" w:rsidRPr="003C6EC1">
        <w:rPr>
          <w:rFonts w:ascii="Times New Roman" w:hAnsi="Times New Roman"/>
          <w:sz w:val="24"/>
          <w:szCs w:val="24"/>
          <w:lang w:val="sr-Cyrl-RS"/>
        </w:rPr>
        <w:t>,</w:t>
      </w:r>
      <w:r w:rsidRPr="003C6EC1">
        <w:rPr>
          <w:rFonts w:ascii="Times New Roman" w:hAnsi="Times New Roman"/>
          <w:sz w:val="24"/>
          <w:szCs w:val="24"/>
          <w:lang w:val="sr-Cyrl-RS"/>
        </w:rPr>
        <w:t xml:space="preserve"> путник има право </w:t>
      </w:r>
      <w:r w:rsidR="00974FDC" w:rsidRPr="003C6EC1">
        <w:rPr>
          <w:rFonts w:ascii="Times New Roman" w:hAnsi="Times New Roman"/>
          <w:sz w:val="24"/>
          <w:szCs w:val="24"/>
          <w:lang w:val="sr-Cyrl-RS"/>
        </w:rPr>
        <w:t xml:space="preserve">на </w:t>
      </w:r>
      <w:r w:rsidRPr="003C6EC1">
        <w:rPr>
          <w:rFonts w:ascii="Times New Roman" w:hAnsi="Times New Roman"/>
          <w:sz w:val="24"/>
          <w:szCs w:val="24"/>
          <w:lang w:val="sr-Cyrl-RS"/>
        </w:rPr>
        <w:t>разлику између уговорене цене путовања и цене путовања снижене сразмерно неизвршењу или непотпуном извршењу, односно право на  накнаду штете која се проузрокује путнику неиспуњењем, делимичним испуњењем или неуредним испуњењем обавеза организатора, у складу са законом.</w:t>
      </w:r>
    </w:p>
    <w:p w14:paraId="079CE658" w14:textId="3E6DCB87" w:rsidR="00E74C40" w:rsidRPr="003C6EC1" w:rsidRDefault="00E74C40" w:rsidP="007F3809">
      <w:pPr>
        <w:pStyle w:val="Clan"/>
        <w:tabs>
          <w:tab w:val="left" w:pos="709"/>
          <w:tab w:val="left" w:pos="1134"/>
          <w:tab w:val="left" w:pos="8931"/>
        </w:tabs>
        <w:spacing w:before="0" w:after="0"/>
        <w:ind w:left="0" w:right="85"/>
        <w:jc w:val="both"/>
        <w:rPr>
          <w:rFonts w:ascii="Times New Roman" w:hAnsi="Times New Roman"/>
          <w:b w:val="0"/>
          <w:strike/>
          <w:sz w:val="24"/>
          <w:szCs w:val="24"/>
          <w:lang w:val="sr-Cyrl-RS"/>
        </w:rPr>
      </w:pPr>
    </w:p>
    <w:p w14:paraId="33DA23BC" w14:textId="7CBE4F96" w:rsidR="00E74C40" w:rsidRPr="003C6EC1" w:rsidRDefault="00E74C40" w:rsidP="007F3809">
      <w:pPr>
        <w:tabs>
          <w:tab w:val="clear" w:pos="1728"/>
          <w:tab w:val="left" w:pos="1152"/>
        </w:tabs>
        <w:spacing w:after="0"/>
        <w:ind w:right="85" w:firstLine="720"/>
        <w:jc w:val="center"/>
        <w:rPr>
          <w:rFonts w:ascii="Times New Roman" w:hAnsi="Times New Roman"/>
          <w:bCs/>
          <w:sz w:val="24"/>
          <w:szCs w:val="24"/>
          <w:lang w:val="sr-Cyrl-RS"/>
        </w:rPr>
      </w:pPr>
      <w:r w:rsidRPr="003C6EC1">
        <w:rPr>
          <w:rFonts w:ascii="Times New Roman" w:hAnsi="Times New Roman"/>
          <w:bCs/>
          <w:sz w:val="24"/>
          <w:szCs w:val="24"/>
          <w:lang w:val="sr-Cyrl-RS"/>
        </w:rPr>
        <w:t>Значајан недостатак саобразности</w:t>
      </w:r>
    </w:p>
    <w:p w14:paraId="2C003963" w14:textId="77777777" w:rsidR="007F3809" w:rsidRPr="003C6EC1" w:rsidRDefault="007F3809" w:rsidP="007F3809">
      <w:pPr>
        <w:tabs>
          <w:tab w:val="clear" w:pos="1728"/>
          <w:tab w:val="left" w:pos="1152"/>
        </w:tabs>
        <w:spacing w:after="0"/>
        <w:ind w:right="85" w:firstLine="720"/>
        <w:jc w:val="center"/>
        <w:rPr>
          <w:rFonts w:ascii="Times New Roman" w:hAnsi="Times New Roman"/>
          <w:bCs/>
          <w:sz w:val="24"/>
          <w:szCs w:val="24"/>
          <w:lang w:val="sr-Cyrl-RS"/>
        </w:rPr>
      </w:pPr>
    </w:p>
    <w:p w14:paraId="0F6166E6" w14:textId="6BBA8FC4" w:rsidR="00AA138C" w:rsidRPr="003C6EC1" w:rsidRDefault="008660CC" w:rsidP="007F3809">
      <w:pPr>
        <w:tabs>
          <w:tab w:val="clear" w:pos="1728"/>
          <w:tab w:val="left" w:pos="1152"/>
        </w:tabs>
        <w:spacing w:after="0"/>
        <w:ind w:right="85" w:firstLine="720"/>
        <w:jc w:val="center"/>
        <w:rPr>
          <w:rFonts w:ascii="Times New Roman" w:hAnsi="Times New Roman"/>
          <w:sz w:val="24"/>
          <w:szCs w:val="24"/>
          <w:lang w:val="sr-Cyrl-RS"/>
        </w:rPr>
      </w:pPr>
      <w:r w:rsidRPr="003C6EC1">
        <w:rPr>
          <w:rFonts w:ascii="Times New Roman" w:hAnsi="Times New Roman"/>
          <w:bCs/>
          <w:sz w:val="24"/>
          <w:szCs w:val="24"/>
          <w:lang w:val="sr-Cyrl-RS"/>
        </w:rPr>
        <w:t>Члан 112</w:t>
      </w:r>
      <w:r w:rsidR="00E74C40" w:rsidRPr="003C6EC1">
        <w:rPr>
          <w:rFonts w:ascii="Times New Roman" w:hAnsi="Times New Roman"/>
          <w:bCs/>
          <w:sz w:val="24"/>
          <w:szCs w:val="24"/>
          <w:lang w:val="sr-Cyrl-RS"/>
        </w:rPr>
        <w:t>.</w:t>
      </w:r>
    </w:p>
    <w:p w14:paraId="6EE59A4A" w14:textId="1A83C414" w:rsidR="00E74C40" w:rsidRPr="003C6EC1" w:rsidRDefault="00E74C40" w:rsidP="007F3809">
      <w:pPr>
        <w:tabs>
          <w:tab w:val="clear" w:pos="1728"/>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Ако значајан део услуга путовања не може да се пружи како је договорено уговором о  организовању путовања, организатор ће, без непотребног одлагања и без икаквих додатних трошкова за путника понудити одговарајуће заменске услуге путовања једнаког или већег квалитета од оног наведеног у уговору, како би се наставила реализација путовања, укључујући случај </w:t>
      </w:r>
      <w:r w:rsidR="008C4E72" w:rsidRPr="003C6EC1">
        <w:rPr>
          <w:rFonts w:ascii="Times New Roman" w:hAnsi="Times New Roman"/>
          <w:sz w:val="24"/>
          <w:szCs w:val="24"/>
          <w:lang w:val="sr-Cyrl-RS"/>
        </w:rPr>
        <w:t xml:space="preserve">да </w:t>
      </w:r>
      <w:r w:rsidRPr="003C6EC1">
        <w:rPr>
          <w:rFonts w:ascii="Times New Roman" w:hAnsi="Times New Roman"/>
          <w:sz w:val="24"/>
          <w:szCs w:val="24"/>
          <w:lang w:val="sr-Cyrl-RS"/>
        </w:rPr>
        <w:t xml:space="preserve">повратак путника у место поласка није </w:t>
      </w:r>
      <w:r w:rsidR="008C4E72" w:rsidRPr="003C6EC1">
        <w:rPr>
          <w:rFonts w:ascii="Times New Roman" w:hAnsi="Times New Roman"/>
          <w:sz w:val="24"/>
          <w:szCs w:val="24"/>
          <w:lang w:val="sr-Cyrl-RS"/>
        </w:rPr>
        <w:t xml:space="preserve">у складу са уговором о организовању путовања. </w:t>
      </w:r>
    </w:p>
    <w:p w14:paraId="795CFF1E" w14:textId="502AB904"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Ако организатор не понуди заменске услуге путовања или су заменске услуге путовања мањег квалитета и чине </w:t>
      </w:r>
      <w:r w:rsidRPr="003C6EC1">
        <w:rPr>
          <w:rFonts w:ascii="Times New Roman" w:hAnsi="Times New Roman"/>
          <w:bCs/>
          <w:sz w:val="24"/>
          <w:szCs w:val="24"/>
          <w:lang w:val="sr-Cyrl-RS"/>
        </w:rPr>
        <w:t>значајан недостатак саобразности</w:t>
      </w:r>
      <w:r w:rsidRPr="003C6EC1">
        <w:rPr>
          <w:rFonts w:ascii="Times New Roman" w:hAnsi="Times New Roman"/>
          <w:sz w:val="24"/>
          <w:szCs w:val="24"/>
          <w:lang w:val="sr-Cyrl-RS"/>
        </w:rPr>
        <w:t xml:space="preserve"> </w:t>
      </w:r>
      <w:r w:rsidR="004103FD" w:rsidRPr="003C6EC1">
        <w:rPr>
          <w:rFonts w:ascii="Times New Roman" w:hAnsi="Times New Roman"/>
          <w:sz w:val="24"/>
          <w:szCs w:val="24"/>
          <w:lang w:val="sr-Cyrl-RS"/>
        </w:rPr>
        <w:t xml:space="preserve">у односу на уговор о организовању путовања, </w:t>
      </w:r>
      <w:r w:rsidRPr="003C6EC1">
        <w:rPr>
          <w:rFonts w:ascii="Times New Roman" w:hAnsi="Times New Roman"/>
          <w:sz w:val="24"/>
          <w:szCs w:val="24"/>
          <w:lang w:val="sr-Cyrl-RS"/>
        </w:rPr>
        <w:t>путник може да одбије такве заменске услуге, односно може да раскине уговор без плаћања накнаде за раскид.</w:t>
      </w:r>
    </w:p>
    <w:p w14:paraId="7FB41403" w14:textId="307D8466"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У случају из става 2. овог члана</w:t>
      </w:r>
      <w:r w:rsidR="00BB3400" w:rsidRPr="003C6EC1">
        <w:rPr>
          <w:rFonts w:ascii="Times New Roman" w:hAnsi="Times New Roman"/>
          <w:sz w:val="24"/>
          <w:szCs w:val="24"/>
          <w:lang w:val="sr-Cyrl-RS"/>
        </w:rPr>
        <w:t>,</w:t>
      </w:r>
      <w:r w:rsidRPr="003C6EC1">
        <w:rPr>
          <w:rFonts w:ascii="Times New Roman" w:hAnsi="Times New Roman"/>
          <w:sz w:val="24"/>
          <w:szCs w:val="24"/>
          <w:lang w:val="sr-Cyrl-RS"/>
        </w:rPr>
        <w:t xml:space="preserve">  путник има право на смањење цене, односно право на накнаду штете из члана </w:t>
      </w:r>
      <w:r w:rsidR="00540296" w:rsidRPr="003C6EC1">
        <w:rPr>
          <w:rFonts w:ascii="Times New Roman" w:hAnsi="Times New Roman"/>
          <w:sz w:val="24"/>
          <w:szCs w:val="24"/>
          <w:lang w:val="sr-Cyrl-RS"/>
        </w:rPr>
        <w:t>111</w:t>
      </w:r>
      <w:r w:rsidR="004D6191" w:rsidRPr="003C6EC1">
        <w:rPr>
          <w:rFonts w:ascii="Times New Roman" w:hAnsi="Times New Roman"/>
          <w:sz w:val="24"/>
          <w:szCs w:val="24"/>
          <w:lang w:val="sr-Cyrl-RS"/>
        </w:rPr>
        <w:t>. став 6</w:t>
      </w:r>
      <w:r w:rsidRPr="003C6EC1">
        <w:rPr>
          <w:rFonts w:ascii="Times New Roman" w:hAnsi="Times New Roman"/>
          <w:sz w:val="24"/>
          <w:szCs w:val="24"/>
          <w:lang w:val="sr-Cyrl-RS"/>
        </w:rPr>
        <w:t xml:space="preserve">. овог закона. </w:t>
      </w:r>
    </w:p>
    <w:p w14:paraId="3A70A982" w14:textId="4E0184EA"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Ако уговор о организовањ</w:t>
      </w:r>
      <w:r w:rsidR="00F735E1" w:rsidRPr="003C6EC1">
        <w:rPr>
          <w:rFonts w:ascii="Times New Roman" w:hAnsi="Times New Roman"/>
          <w:sz w:val="24"/>
          <w:szCs w:val="24"/>
          <w:lang w:val="sr-Cyrl-RS"/>
        </w:rPr>
        <w:t xml:space="preserve">у </w:t>
      </w:r>
      <w:r w:rsidRPr="003C6EC1">
        <w:rPr>
          <w:rFonts w:ascii="Times New Roman" w:hAnsi="Times New Roman"/>
          <w:sz w:val="24"/>
          <w:szCs w:val="24"/>
          <w:lang w:val="sr-Cyrl-RS"/>
        </w:rPr>
        <w:t xml:space="preserve">путовања укључује превоз путника, организатор ће у случајевима наведеним у ставу 2. овог члана обезбедити путнику репатријацију једнаким превозним средством без непотребног одлагања и без додатних трошкова за путника. </w:t>
      </w:r>
    </w:p>
    <w:p w14:paraId="0F23A1CB" w14:textId="5788C0D7" w:rsidR="00E74C40" w:rsidRPr="003C6EC1" w:rsidRDefault="00E74C40" w:rsidP="00E74C40">
      <w:pPr>
        <w:tabs>
          <w:tab w:val="clear" w:pos="1728"/>
          <w:tab w:val="left" w:pos="1134"/>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Ако је немогуће обезбедити повратак путника како је договорено уговором о  организовању путовања услед неизбежних и ванредних околности, организатор ће сносити трошкове неопходног смештаја, по могућности једнаког квалитета који </w:t>
      </w:r>
      <w:r w:rsidR="007C3B58" w:rsidRPr="003C6EC1">
        <w:rPr>
          <w:rFonts w:ascii="Times New Roman" w:hAnsi="Times New Roman"/>
          <w:sz w:val="24"/>
          <w:szCs w:val="24"/>
          <w:lang w:val="sr-Cyrl-RS"/>
        </w:rPr>
        <w:t>је одређен уговором о   путовању</w:t>
      </w:r>
      <w:r w:rsidRPr="003C6EC1">
        <w:rPr>
          <w:rFonts w:ascii="Times New Roman" w:hAnsi="Times New Roman"/>
          <w:sz w:val="24"/>
          <w:szCs w:val="24"/>
          <w:lang w:val="sr-Cyrl-RS"/>
        </w:rPr>
        <w:t xml:space="preserve">, током периода који није дужи од три ноћи по путнику. </w:t>
      </w:r>
    </w:p>
    <w:p w14:paraId="345AEEB8" w14:textId="6699ABBE" w:rsidR="00F735E1" w:rsidRPr="003C6EC1" w:rsidRDefault="00F735E1" w:rsidP="007F3809">
      <w:pPr>
        <w:tabs>
          <w:tab w:val="clear" w:pos="1728"/>
          <w:tab w:val="left" w:pos="1134"/>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Ограничење трошкова из става 5. овог члана не примењује се на особе смањене покретљивости, </w:t>
      </w:r>
      <w:r w:rsidR="002F143D" w:rsidRPr="003C6EC1">
        <w:rPr>
          <w:rFonts w:ascii="Times New Roman" w:hAnsi="Times New Roman"/>
          <w:sz w:val="24"/>
          <w:szCs w:val="24"/>
          <w:lang w:val="sr-Cyrl-RS"/>
        </w:rPr>
        <w:t>на особу која их прати, на труд</w:t>
      </w:r>
      <w:r w:rsidRPr="003C6EC1">
        <w:rPr>
          <w:rFonts w:ascii="Times New Roman" w:hAnsi="Times New Roman"/>
          <w:sz w:val="24"/>
          <w:szCs w:val="24"/>
          <w:lang w:val="sr-Cyrl-RS"/>
        </w:rPr>
        <w:t>нице или малолетнике без пратње, као ни на особе којима је потребна посебна медицинска помоћ, под условом да је организатор о њиховим посебним потребама обавештен најмање 48 сати пре почетка туристичког путовања.</w:t>
      </w:r>
    </w:p>
    <w:p w14:paraId="305E9082" w14:textId="77777777" w:rsidR="007F3809" w:rsidRPr="003C6EC1" w:rsidRDefault="007F3809" w:rsidP="007F3809">
      <w:pPr>
        <w:tabs>
          <w:tab w:val="clear" w:pos="1728"/>
          <w:tab w:val="left" w:pos="1134"/>
        </w:tabs>
        <w:spacing w:after="0"/>
        <w:ind w:right="85" w:firstLine="720"/>
        <w:rPr>
          <w:rFonts w:ascii="Times New Roman" w:hAnsi="Times New Roman"/>
          <w:sz w:val="24"/>
          <w:szCs w:val="24"/>
          <w:lang w:val="sr-Cyrl-RS"/>
        </w:rPr>
      </w:pPr>
    </w:p>
    <w:p w14:paraId="2FD12CA6" w14:textId="5DBCF5D4" w:rsidR="00E74C40" w:rsidRPr="003C6EC1" w:rsidRDefault="00E74C40" w:rsidP="007F3809">
      <w:pPr>
        <w:pStyle w:val="Clan"/>
        <w:spacing w:before="0" w:after="0"/>
        <w:ind w:right="85"/>
        <w:rPr>
          <w:rFonts w:ascii="Times New Roman" w:hAnsi="Times New Roman"/>
          <w:b w:val="0"/>
          <w:bCs/>
          <w:sz w:val="24"/>
          <w:szCs w:val="24"/>
          <w:lang w:val="sr-Cyrl-RS"/>
        </w:rPr>
      </w:pPr>
      <w:r w:rsidRPr="003C6EC1">
        <w:rPr>
          <w:rFonts w:ascii="Times New Roman" w:hAnsi="Times New Roman"/>
          <w:b w:val="0"/>
          <w:bCs/>
          <w:sz w:val="24"/>
          <w:szCs w:val="24"/>
          <w:lang w:val="sr-Cyrl-RS"/>
        </w:rPr>
        <w:t>Право на умањење цене</w:t>
      </w:r>
    </w:p>
    <w:p w14:paraId="352FADA4" w14:textId="77777777" w:rsidR="007F3809" w:rsidRPr="003C6EC1" w:rsidRDefault="007F3809" w:rsidP="007F3809">
      <w:pPr>
        <w:pStyle w:val="Clan"/>
        <w:spacing w:before="0" w:after="0"/>
        <w:ind w:right="85"/>
        <w:rPr>
          <w:rFonts w:ascii="Times New Roman" w:hAnsi="Times New Roman"/>
          <w:b w:val="0"/>
          <w:bCs/>
          <w:sz w:val="24"/>
          <w:szCs w:val="24"/>
          <w:lang w:val="sr-Cyrl-RS"/>
        </w:rPr>
      </w:pPr>
    </w:p>
    <w:p w14:paraId="17356856" w14:textId="59E4C427" w:rsidR="00CC64F1" w:rsidRPr="003C6EC1" w:rsidRDefault="008660CC" w:rsidP="007F3809">
      <w:pPr>
        <w:pStyle w:val="Clan"/>
        <w:spacing w:before="0" w:after="0"/>
        <w:ind w:right="85"/>
        <w:rPr>
          <w:rFonts w:ascii="Times New Roman" w:hAnsi="Times New Roman"/>
          <w:b w:val="0"/>
          <w:bCs/>
          <w:sz w:val="24"/>
          <w:szCs w:val="24"/>
          <w:lang w:val="sr-Cyrl-RS"/>
        </w:rPr>
      </w:pPr>
      <w:r w:rsidRPr="003C6EC1">
        <w:rPr>
          <w:rFonts w:ascii="Times New Roman" w:hAnsi="Times New Roman"/>
          <w:b w:val="0"/>
          <w:bCs/>
          <w:sz w:val="24"/>
          <w:szCs w:val="24"/>
          <w:lang w:val="sr-Cyrl-RS"/>
        </w:rPr>
        <w:t>Члан 113</w:t>
      </w:r>
      <w:r w:rsidR="00E74C40" w:rsidRPr="003C6EC1">
        <w:rPr>
          <w:rFonts w:ascii="Times New Roman" w:hAnsi="Times New Roman"/>
          <w:b w:val="0"/>
          <w:bCs/>
          <w:sz w:val="24"/>
          <w:szCs w:val="24"/>
          <w:lang w:val="sr-Cyrl-RS"/>
        </w:rPr>
        <w:t>.</w:t>
      </w:r>
    </w:p>
    <w:p w14:paraId="5B6B7A05" w14:textId="0F75045F" w:rsidR="00E74C40" w:rsidRPr="003C6EC1" w:rsidRDefault="00E74C40" w:rsidP="007F3809">
      <w:pPr>
        <w:tabs>
          <w:tab w:val="clear" w:pos="1728"/>
          <w:tab w:val="left" w:pos="709"/>
          <w:tab w:val="left" w:pos="1134"/>
          <w:tab w:val="left" w:pos="8931"/>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Организатор, локални представник организатора и локална агенција на коју је организатор или посредник упутио путника за случај потребе пружања одређене помоћи, дужни су да без одлагања:</w:t>
      </w:r>
    </w:p>
    <w:p w14:paraId="4535050E" w14:textId="77777777" w:rsidR="00E74C40" w:rsidRPr="003C6EC1" w:rsidRDefault="00E74C40" w:rsidP="00EE3D70">
      <w:pPr>
        <w:pStyle w:val="ListParagraph"/>
        <w:numPr>
          <w:ilvl w:val="1"/>
          <w:numId w:val="48"/>
        </w:numPr>
        <w:tabs>
          <w:tab w:val="clear" w:pos="928"/>
          <w:tab w:val="left" w:pos="709"/>
          <w:tab w:val="num" w:pos="1134"/>
          <w:tab w:val="left" w:pos="8931"/>
        </w:tabs>
        <w:suppressAutoHyphens w:val="0"/>
        <w:spacing w:after="0"/>
        <w:ind w:left="0" w:right="85" w:firstLine="709"/>
        <w:contextualSpacing/>
        <w:rPr>
          <w:rFonts w:ascii="Times New Roman" w:hAnsi="Times New Roman"/>
          <w:sz w:val="24"/>
          <w:szCs w:val="24"/>
          <w:lang w:val="sr-Cyrl-RS"/>
        </w:rPr>
      </w:pPr>
      <w:r w:rsidRPr="003C6EC1">
        <w:rPr>
          <w:rFonts w:ascii="Times New Roman" w:hAnsi="Times New Roman"/>
          <w:sz w:val="24"/>
          <w:szCs w:val="24"/>
          <w:lang w:val="sr-Cyrl-RS"/>
        </w:rPr>
        <w:t>одговоре на рекламације путника за време трајања туристичког путовања;</w:t>
      </w:r>
    </w:p>
    <w:p w14:paraId="1E0FD1DD" w14:textId="77777777" w:rsidR="00E74C40" w:rsidRPr="003C6EC1" w:rsidRDefault="00E74C40" w:rsidP="00EE3D70">
      <w:pPr>
        <w:pStyle w:val="ListParagraph"/>
        <w:numPr>
          <w:ilvl w:val="1"/>
          <w:numId w:val="48"/>
        </w:numPr>
        <w:tabs>
          <w:tab w:val="clear" w:pos="928"/>
          <w:tab w:val="left" w:pos="709"/>
          <w:tab w:val="num" w:pos="1134"/>
          <w:tab w:val="left" w:pos="8931"/>
        </w:tabs>
        <w:suppressAutoHyphens w:val="0"/>
        <w:spacing w:after="0"/>
        <w:ind w:left="0" w:right="85" w:firstLine="709"/>
        <w:contextualSpacing/>
        <w:rPr>
          <w:rFonts w:ascii="Times New Roman" w:hAnsi="Times New Roman"/>
          <w:sz w:val="24"/>
          <w:szCs w:val="24"/>
          <w:lang w:val="sr-Cyrl-RS"/>
        </w:rPr>
      </w:pPr>
      <w:r w:rsidRPr="003C6EC1">
        <w:rPr>
          <w:rFonts w:ascii="Times New Roman" w:hAnsi="Times New Roman"/>
          <w:sz w:val="24"/>
          <w:szCs w:val="24"/>
          <w:lang w:val="sr-Cyrl-RS"/>
        </w:rPr>
        <w:t>отклоне свако одступање од уговора на које потрошач укаже.</w:t>
      </w:r>
    </w:p>
    <w:p w14:paraId="5FF2D4B7" w14:textId="77777777" w:rsidR="00E74C40" w:rsidRPr="003C6EC1" w:rsidRDefault="00E74C40" w:rsidP="00E74C40">
      <w:pPr>
        <w:tabs>
          <w:tab w:val="clear" w:pos="1728"/>
          <w:tab w:val="left" w:pos="1152"/>
        </w:tabs>
        <w:spacing w:after="0" w:line="276" w:lineRule="auto"/>
        <w:ind w:right="85" w:firstLine="720"/>
        <w:rPr>
          <w:rFonts w:ascii="Times New Roman" w:hAnsi="Times New Roman"/>
          <w:strike/>
          <w:sz w:val="24"/>
          <w:szCs w:val="24"/>
          <w:lang w:val="sr-Cyrl-RS"/>
        </w:rPr>
      </w:pPr>
      <w:r w:rsidRPr="003C6EC1">
        <w:rPr>
          <w:rFonts w:ascii="Times New Roman" w:hAnsi="Times New Roman"/>
          <w:sz w:val="24"/>
          <w:szCs w:val="24"/>
          <w:lang w:val="sr-Cyrl-RS"/>
        </w:rPr>
        <w:t xml:space="preserve">Путник не може да захтева умањење цене ако несавесно пропусти да укаже на одступања између пружених и уговорених услуга. </w:t>
      </w:r>
      <w:r w:rsidRPr="003C6EC1">
        <w:rPr>
          <w:rFonts w:ascii="Times New Roman" w:hAnsi="Times New Roman"/>
          <w:i/>
          <w:sz w:val="24"/>
          <w:szCs w:val="24"/>
          <w:lang w:val="sr-Cyrl-RS"/>
        </w:rPr>
        <w:t xml:space="preserve"> </w:t>
      </w:r>
    </w:p>
    <w:p w14:paraId="01D74AA0" w14:textId="77777777" w:rsidR="00E74C40" w:rsidRPr="003C6EC1" w:rsidRDefault="00E74C40" w:rsidP="007F3809">
      <w:pPr>
        <w:tabs>
          <w:tab w:val="clear" w:pos="1728"/>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Путник не може да захтева умањење цене и у случају када организатор докаже да се несаобразност може приписати путнику.</w:t>
      </w:r>
    </w:p>
    <w:p w14:paraId="3B567CF2" w14:textId="77777777" w:rsidR="00E74C40" w:rsidRPr="003C6EC1" w:rsidRDefault="00E74C40" w:rsidP="007F3809">
      <w:pPr>
        <w:tabs>
          <w:tab w:val="clear" w:pos="1728"/>
          <w:tab w:val="left" w:pos="709"/>
          <w:tab w:val="left" w:pos="1134"/>
          <w:tab w:val="left" w:pos="8931"/>
        </w:tabs>
        <w:spacing w:after="0"/>
        <w:ind w:right="85" w:firstLine="0"/>
        <w:rPr>
          <w:rFonts w:ascii="Times New Roman" w:hAnsi="Times New Roman"/>
          <w:strike/>
          <w:sz w:val="24"/>
          <w:szCs w:val="24"/>
          <w:lang w:val="sr-Cyrl-RS"/>
        </w:rPr>
      </w:pPr>
    </w:p>
    <w:p w14:paraId="38391704" w14:textId="62094EB2" w:rsidR="00E74C40" w:rsidRPr="003C6EC1" w:rsidRDefault="00E74C40" w:rsidP="007F3809">
      <w:pPr>
        <w:pStyle w:val="Clan"/>
        <w:spacing w:before="0" w:after="0"/>
        <w:ind w:right="85"/>
        <w:rPr>
          <w:rFonts w:ascii="Times New Roman" w:hAnsi="Times New Roman"/>
          <w:b w:val="0"/>
          <w:bCs/>
          <w:sz w:val="24"/>
          <w:szCs w:val="24"/>
          <w:lang w:val="sr-Cyrl-RS"/>
        </w:rPr>
      </w:pPr>
      <w:r w:rsidRPr="003C6EC1">
        <w:rPr>
          <w:rFonts w:ascii="Times New Roman" w:hAnsi="Times New Roman"/>
          <w:b w:val="0"/>
          <w:bCs/>
          <w:sz w:val="24"/>
          <w:szCs w:val="24"/>
          <w:lang w:val="sr-Cyrl-RS"/>
        </w:rPr>
        <w:t>Одговорност за штету</w:t>
      </w:r>
    </w:p>
    <w:p w14:paraId="1A1CFF1F" w14:textId="77777777" w:rsidR="007F3809" w:rsidRPr="003C6EC1" w:rsidRDefault="007F3809" w:rsidP="007F3809">
      <w:pPr>
        <w:pStyle w:val="Clan"/>
        <w:spacing w:before="0" w:after="0"/>
        <w:ind w:right="85"/>
        <w:rPr>
          <w:rFonts w:ascii="Times New Roman" w:hAnsi="Times New Roman"/>
          <w:b w:val="0"/>
          <w:bCs/>
          <w:sz w:val="24"/>
          <w:szCs w:val="24"/>
          <w:lang w:val="sr-Cyrl-RS"/>
        </w:rPr>
      </w:pPr>
    </w:p>
    <w:p w14:paraId="662CA178" w14:textId="6BE85D32" w:rsidR="00CC64F1" w:rsidRPr="003C6EC1" w:rsidRDefault="008660CC" w:rsidP="007F3809">
      <w:pPr>
        <w:pStyle w:val="Clan"/>
        <w:spacing w:before="0" w:after="0"/>
        <w:ind w:right="85"/>
        <w:rPr>
          <w:rFonts w:ascii="Times New Roman" w:hAnsi="Times New Roman"/>
          <w:b w:val="0"/>
          <w:bCs/>
          <w:sz w:val="24"/>
          <w:szCs w:val="24"/>
          <w:lang w:val="sr-Cyrl-RS"/>
        </w:rPr>
      </w:pPr>
      <w:r w:rsidRPr="003C6EC1">
        <w:rPr>
          <w:rFonts w:ascii="Times New Roman" w:hAnsi="Times New Roman"/>
          <w:b w:val="0"/>
          <w:bCs/>
          <w:sz w:val="24"/>
          <w:szCs w:val="24"/>
          <w:lang w:val="sr-Cyrl-RS"/>
        </w:rPr>
        <w:t>Члан 114</w:t>
      </w:r>
      <w:r w:rsidR="00E74C40" w:rsidRPr="003C6EC1">
        <w:rPr>
          <w:rFonts w:ascii="Times New Roman" w:hAnsi="Times New Roman"/>
          <w:b w:val="0"/>
          <w:bCs/>
          <w:sz w:val="24"/>
          <w:szCs w:val="24"/>
          <w:lang w:val="sr-Cyrl-RS"/>
        </w:rPr>
        <w:t>.</w:t>
      </w:r>
    </w:p>
    <w:p w14:paraId="620610D7" w14:textId="7681A3D6" w:rsidR="00E74C40" w:rsidRPr="003C6EC1" w:rsidRDefault="00E74C40" w:rsidP="007F3809">
      <w:pPr>
        <w:tabs>
          <w:tab w:val="clear" w:pos="1728"/>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Ако путник претрпи штету услед несаобразности уговора о организовању путовања</w:t>
      </w:r>
      <w:r w:rsidR="00CF4665" w:rsidRPr="003C6EC1">
        <w:rPr>
          <w:rFonts w:ascii="Times New Roman" w:hAnsi="Times New Roman"/>
          <w:sz w:val="24"/>
          <w:szCs w:val="24"/>
          <w:lang w:val="sr-Cyrl-RS"/>
        </w:rPr>
        <w:t>,</w:t>
      </w:r>
      <w:r w:rsidRPr="003C6EC1">
        <w:rPr>
          <w:rFonts w:ascii="Times New Roman" w:hAnsi="Times New Roman"/>
          <w:sz w:val="24"/>
          <w:szCs w:val="24"/>
          <w:lang w:val="sr-Cyrl-RS"/>
        </w:rPr>
        <w:t xml:space="preserve"> има право да захтева накнаду штете од организатора, укључујући и нематеријалну штету. </w:t>
      </w:r>
    </w:p>
    <w:p w14:paraId="1DC0E133" w14:textId="000C270F" w:rsidR="00E74C40" w:rsidRPr="003C6EC1" w:rsidRDefault="00E74C40" w:rsidP="00E74C40">
      <w:pPr>
        <w:tabs>
          <w:tab w:val="clear" w:pos="1728"/>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У случају из става 1. овог члана</w:t>
      </w:r>
      <w:r w:rsidR="00CF4665" w:rsidRPr="003C6EC1">
        <w:rPr>
          <w:rFonts w:ascii="Times New Roman" w:hAnsi="Times New Roman"/>
          <w:sz w:val="24"/>
          <w:szCs w:val="24"/>
          <w:lang w:val="sr-Cyrl-RS"/>
        </w:rPr>
        <w:t>,</w:t>
      </w:r>
      <w:r w:rsidRPr="003C6EC1">
        <w:rPr>
          <w:rFonts w:ascii="Times New Roman" w:hAnsi="Times New Roman"/>
          <w:sz w:val="24"/>
          <w:szCs w:val="24"/>
          <w:lang w:val="sr-Cyrl-RS"/>
        </w:rPr>
        <w:t xml:space="preserve"> организатор не може да ограничи своју одговорност за накнаду штете на износ који је мањи од троструке укупне цене туристичког путовања. </w:t>
      </w:r>
      <w:r w:rsidRPr="003C6EC1">
        <w:rPr>
          <w:rFonts w:ascii="Times New Roman" w:hAnsi="Times New Roman"/>
          <w:i/>
          <w:sz w:val="24"/>
          <w:szCs w:val="24"/>
          <w:lang w:val="sr-Cyrl-RS"/>
        </w:rPr>
        <w:t xml:space="preserve"> </w:t>
      </w:r>
      <w:r w:rsidRPr="003C6EC1">
        <w:rPr>
          <w:rFonts w:ascii="Times New Roman" w:hAnsi="Times New Roman"/>
          <w:sz w:val="24"/>
          <w:szCs w:val="24"/>
          <w:lang w:val="sr-Cyrl-RS"/>
        </w:rPr>
        <w:t xml:space="preserve"> </w:t>
      </w:r>
    </w:p>
    <w:p w14:paraId="0B8C1F59" w14:textId="77777777"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Ограничење из става 2. овог члана се не може применити на штету која се односи на телесне повреде, односно на другу штету изазвану намерно или услед немара организатора.</w:t>
      </w:r>
    </w:p>
    <w:p w14:paraId="7506DC91" w14:textId="77777777" w:rsidR="00E74C40" w:rsidRPr="003C6EC1" w:rsidRDefault="00E74C40" w:rsidP="00E74C40">
      <w:pPr>
        <w:tabs>
          <w:tab w:val="clear" w:pos="1728"/>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Организатор је ослобођен одговорности из става 1. ако докаже да је несаобразност изазвана:</w:t>
      </w:r>
    </w:p>
    <w:p w14:paraId="2348A89B" w14:textId="77777777" w:rsidR="00E74C40" w:rsidRPr="003C6EC1" w:rsidRDefault="00E74C40" w:rsidP="00CF4665">
      <w:pPr>
        <w:tabs>
          <w:tab w:val="clear" w:pos="1728"/>
          <w:tab w:val="left" w:pos="1152"/>
        </w:tabs>
        <w:spacing w:after="0" w:line="276" w:lineRule="auto"/>
        <w:ind w:right="85" w:firstLine="567"/>
        <w:rPr>
          <w:rFonts w:ascii="Times New Roman" w:hAnsi="Times New Roman"/>
          <w:sz w:val="24"/>
          <w:szCs w:val="24"/>
          <w:lang w:val="sr-Cyrl-RS"/>
        </w:rPr>
      </w:pPr>
      <w:r w:rsidRPr="003C6EC1">
        <w:rPr>
          <w:rFonts w:ascii="Times New Roman" w:hAnsi="Times New Roman"/>
          <w:sz w:val="24"/>
          <w:szCs w:val="24"/>
          <w:lang w:val="sr-Cyrl-RS"/>
        </w:rPr>
        <w:t>1) пропустима путника;</w:t>
      </w:r>
    </w:p>
    <w:p w14:paraId="3578F496" w14:textId="0BEDE786" w:rsidR="00E74C40" w:rsidRPr="003C6EC1" w:rsidRDefault="00E74C40" w:rsidP="00CF4665">
      <w:pPr>
        <w:tabs>
          <w:tab w:val="clear" w:pos="1728"/>
          <w:tab w:val="left" w:pos="1152"/>
        </w:tabs>
        <w:spacing w:after="0" w:line="276" w:lineRule="auto"/>
        <w:ind w:right="85" w:firstLine="567"/>
        <w:rPr>
          <w:rFonts w:ascii="Times New Roman" w:hAnsi="Times New Roman"/>
          <w:sz w:val="24"/>
          <w:szCs w:val="24"/>
          <w:lang w:val="sr-Cyrl-RS"/>
        </w:rPr>
      </w:pPr>
      <w:r w:rsidRPr="003C6EC1">
        <w:rPr>
          <w:rFonts w:ascii="Times New Roman" w:hAnsi="Times New Roman"/>
          <w:sz w:val="24"/>
          <w:szCs w:val="24"/>
          <w:lang w:val="sr-Cyrl-RS"/>
        </w:rPr>
        <w:t xml:space="preserve">2) пропустима трећег лица, које </w:t>
      </w:r>
      <w:r w:rsidR="00F15BC8" w:rsidRPr="003C6EC1">
        <w:rPr>
          <w:rFonts w:ascii="Times New Roman" w:hAnsi="Times New Roman"/>
          <w:sz w:val="24"/>
          <w:szCs w:val="24"/>
          <w:lang w:val="sr-Cyrl-RS"/>
        </w:rPr>
        <w:t>није одговорно за пружање услуга</w:t>
      </w:r>
      <w:r w:rsidRPr="003C6EC1">
        <w:rPr>
          <w:rFonts w:ascii="Times New Roman" w:hAnsi="Times New Roman"/>
          <w:sz w:val="24"/>
          <w:szCs w:val="24"/>
          <w:lang w:val="sr-Cyrl-RS"/>
        </w:rPr>
        <w:t xml:space="preserve"> </w:t>
      </w:r>
      <w:r w:rsidR="00092B49" w:rsidRPr="003C6EC1">
        <w:rPr>
          <w:rFonts w:ascii="Times New Roman" w:hAnsi="Times New Roman"/>
          <w:sz w:val="24"/>
          <w:szCs w:val="24"/>
          <w:lang w:val="sr-Cyrl-RS"/>
        </w:rPr>
        <w:t>путовања</w:t>
      </w:r>
      <w:r w:rsidRPr="003C6EC1">
        <w:rPr>
          <w:rFonts w:ascii="Times New Roman" w:hAnsi="Times New Roman"/>
          <w:sz w:val="24"/>
          <w:szCs w:val="24"/>
          <w:lang w:val="sr-Cyrl-RS"/>
        </w:rPr>
        <w:t>;</w:t>
      </w:r>
    </w:p>
    <w:p w14:paraId="7C4BF3C2" w14:textId="77777777" w:rsidR="00E74C40" w:rsidRPr="003C6EC1" w:rsidRDefault="00E74C40" w:rsidP="00CF4665">
      <w:pPr>
        <w:tabs>
          <w:tab w:val="clear" w:pos="1728"/>
          <w:tab w:val="left" w:pos="1152"/>
        </w:tabs>
        <w:spacing w:after="0"/>
        <w:ind w:right="85" w:firstLine="567"/>
        <w:rPr>
          <w:rFonts w:ascii="Times New Roman" w:hAnsi="Times New Roman"/>
          <w:sz w:val="24"/>
          <w:szCs w:val="24"/>
          <w:lang w:val="sr-Cyrl-RS"/>
        </w:rPr>
      </w:pPr>
      <w:r w:rsidRPr="003C6EC1">
        <w:rPr>
          <w:rFonts w:ascii="Times New Roman" w:hAnsi="Times New Roman"/>
          <w:sz w:val="24"/>
          <w:szCs w:val="24"/>
          <w:lang w:val="sr-Cyrl-RS"/>
        </w:rPr>
        <w:t xml:space="preserve">3) неизбежним и ванредним околностима. </w:t>
      </w:r>
    </w:p>
    <w:p w14:paraId="2F27CA43" w14:textId="77777777" w:rsidR="00A63A57" w:rsidRPr="003C6EC1" w:rsidRDefault="00A63A57" w:rsidP="007F3809">
      <w:pPr>
        <w:pStyle w:val="Clan"/>
        <w:spacing w:before="0" w:after="0"/>
        <w:ind w:right="85"/>
        <w:rPr>
          <w:rFonts w:ascii="Times New Roman" w:hAnsi="Times New Roman"/>
          <w:b w:val="0"/>
          <w:sz w:val="24"/>
          <w:szCs w:val="24"/>
          <w:lang w:val="sr-Cyrl-RS"/>
        </w:rPr>
      </w:pPr>
    </w:p>
    <w:p w14:paraId="7E8E40C2" w14:textId="4CBDF9DF" w:rsidR="00E74C40" w:rsidRPr="003C6EC1" w:rsidRDefault="00E74C40" w:rsidP="007F3809">
      <w:pPr>
        <w:pStyle w:val="Clan"/>
        <w:spacing w:before="0" w:after="0"/>
        <w:ind w:right="85"/>
        <w:rPr>
          <w:rFonts w:ascii="Times New Roman" w:hAnsi="Times New Roman"/>
          <w:b w:val="0"/>
          <w:bCs/>
          <w:sz w:val="24"/>
          <w:szCs w:val="24"/>
          <w:lang w:val="sr-Cyrl-RS"/>
        </w:rPr>
      </w:pPr>
      <w:r w:rsidRPr="003C6EC1">
        <w:rPr>
          <w:rFonts w:ascii="Times New Roman" w:hAnsi="Times New Roman"/>
          <w:b w:val="0"/>
          <w:bCs/>
          <w:sz w:val="24"/>
          <w:szCs w:val="24"/>
          <w:lang w:val="sr-Cyrl-RS"/>
        </w:rPr>
        <w:t>Рекламација путника и губитак права</w:t>
      </w:r>
    </w:p>
    <w:p w14:paraId="3257577A" w14:textId="77777777" w:rsidR="00E74C40" w:rsidRPr="003C6EC1" w:rsidRDefault="00E74C40" w:rsidP="007F3809">
      <w:pPr>
        <w:pStyle w:val="Clan"/>
        <w:spacing w:before="0" w:after="0"/>
        <w:ind w:right="85"/>
        <w:rPr>
          <w:rFonts w:ascii="Times New Roman" w:hAnsi="Times New Roman"/>
          <w:b w:val="0"/>
          <w:sz w:val="24"/>
          <w:szCs w:val="24"/>
          <w:lang w:val="sr-Cyrl-RS"/>
        </w:rPr>
      </w:pPr>
    </w:p>
    <w:p w14:paraId="5BC3A6AE" w14:textId="08956950" w:rsidR="00E74C40" w:rsidRPr="003C6EC1" w:rsidRDefault="008660CC" w:rsidP="007F3809">
      <w:pPr>
        <w:pStyle w:val="Clan"/>
        <w:spacing w:before="0" w:after="0"/>
        <w:ind w:right="85"/>
        <w:rPr>
          <w:rFonts w:ascii="Times New Roman" w:hAnsi="Times New Roman"/>
          <w:b w:val="0"/>
          <w:bCs/>
          <w:sz w:val="24"/>
          <w:szCs w:val="24"/>
          <w:lang w:val="sr-Cyrl-RS"/>
        </w:rPr>
      </w:pPr>
      <w:r w:rsidRPr="003C6EC1">
        <w:rPr>
          <w:rFonts w:ascii="Times New Roman" w:hAnsi="Times New Roman"/>
          <w:b w:val="0"/>
          <w:bCs/>
          <w:sz w:val="24"/>
          <w:szCs w:val="24"/>
          <w:lang w:val="sr-Cyrl-RS"/>
        </w:rPr>
        <w:t>Члан 115</w:t>
      </w:r>
      <w:r w:rsidR="00E74C40" w:rsidRPr="003C6EC1">
        <w:rPr>
          <w:rFonts w:ascii="Times New Roman" w:hAnsi="Times New Roman"/>
          <w:b w:val="0"/>
          <w:bCs/>
          <w:sz w:val="24"/>
          <w:szCs w:val="24"/>
          <w:lang w:val="sr-Cyrl-RS"/>
        </w:rPr>
        <w:t>.</w:t>
      </w:r>
    </w:p>
    <w:p w14:paraId="7BDE465C" w14:textId="0B4F27E6" w:rsidR="00E74C40" w:rsidRPr="003C6EC1" w:rsidRDefault="00E74C40" w:rsidP="007F3809">
      <w:pPr>
        <w:tabs>
          <w:tab w:val="clear" w:pos="1728"/>
          <w:tab w:val="left" w:pos="1152"/>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Организатор је дужан да путнику омогући да се на једноставан и приступачан начин </w:t>
      </w:r>
      <w:r w:rsidR="00B75FB8" w:rsidRPr="003C6EC1">
        <w:rPr>
          <w:rFonts w:ascii="Times New Roman" w:hAnsi="Times New Roman"/>
          <w:sz w:val="24"/>
          <w:szCs w:val="24"/>
          <w:lang w:val="sr-Cyrl-RS"/>
        </w:rPr>
        <w:t xml:space="preserve">обрати </w:t>
      </w:r>
      <w:r w:rsidRPr="003C6EC1">
        <w:rPr>
          <w:rFonts w:ascii="Times New Roman" w:hAnsi="Times New Roman"/>
          <w:sz w:val="24"/>
          <w:szCs w:val="24"/>
          <w:lang w:val="sr-Cyrl-RS"/>
        </w:rPr>
        <w:t>лицу одговорном за пријем рекламација путника за време трајања туристичког путовања.</w:t>
      </w:r>
      <w:r w:rsidRPr="003C6EC1">
        <w:rPr>
          <w:rFonts w:ascii="Times New Roman" w:hAnsi="Times New Roman"/>
          <w:sz w:val="24"/>
          <w:szCs w:val="24"/>
          <w:highlight w:val="red"/>
          <w:lang w:val="sr-Cyrl-RS"/>
        </w:rPr>
        <w:t xml:space="preserve"> </w:t>
      </w:r>
    </w:p>
    <w:p w14:paraId="193E3FDE" w14:textId="2F7C35C7" w:rsidR="00E74C40" w:rsidRPr="003C6EC1" w:rsidRDefault="005E4B37" w:rsidP="007F3809">
      <w:pPr>
        <w:tabs>
          <w:tab w:val="clear" w:pos="1728"/>
          <w:tab w:val="left" w:pos="1152"/>
        </w:tabs>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 xml:space="preserve">            </w:t>
      </w:r>
      <w:r w:rsidR="00DE6F3A" w:rsidRPr="003C6EC1">
        <w:rPr>
          <w:rFonts w:ascii="Times New Roman" w:hAnsi="Times New Roman"/>
          <w:sz w:val="24"/>
          <w:szCs w:val="24"/>
          <w:lang w:val="sr-Cyrl-RS"/>
        </w:rPr>
        <w:t>Право путника на смањење цене или накнаду штете застарева истеком рока од три године</w:t>
      </w:r>
      <w:r w:rsidR="00873732" w:rsidRPr="003C6EC1">
        <w:rPr>
          <w:rFonts w:ascii="Times New Roman" w:hAnsi="Times New Roman"/>
          <w:sz w:val="24"/>
          <w:szCs w:val="24"/>
          <w:lang w:val="sr-Cyrl-RS"/>
        </w:rPr>
        <w:t>, од дана сазнања за нес</w:t>
      </w:r>
      <w:r w:rsidR="00B077BC" w:rsidRPr="003C6EC1">
        <w:rPr>
          <w:rFonts w:ascii="Times New Roman" w:hAnsi="Times New Roman"/>
          <w:sz w:val="24"/>
          <w:szCs w:val="24"/>
          <w:lang w:val="sr-Cyrl-RS"/>
        </w:rPr>
        <w:t>а</w:t>
      </w:r>
      <w:r w:rsidR="00873732" w:rsidRPr="003C6EC1">
        <w:rPr>
          <w:rFonts w:ascii="Times New Roman" w:hAnsi="Times New Roman"/>
          <w:sz w:val="24"/>
          <w:szCs w:val="24"/>
          <w:lang w:val="sr-Cyrl-RS"/>
        </w:rPr>
        <w:t>образност услуге обухваћене уговором о организовању путовања.</w:t>
      </w:r>
    </w:p>
    <w:p w14:paraId="33A6ECB6" w14:textId="2872D282" w:rsidR="007F3809" w:rsidRPr="003C6EC1" w:rsidRDefault="007F3809" w:rsidP="007F3809">
      <w:pPr>
        <w:tabs>
          <w:tab w:val="clear" w:pos="1728"/>
          <w:tab w:val="left" w:pos="1152"/>
        </w:tabs>
        <w:spacing w:after="0"/>
        <w:ind w:right="85" w:firstLine="0"/>
        <w:rPr>
          <w:rFonts w:ascii="Times New Roman" w:hAnsi="Times New Roman"/>
          <w:sz w:val="24"/>
          <w:szCs w:val="24"/>
          <w:lang w:val="sr-Cyrl-RS"/>
        </w:rPr>
      </w:pPr>
    </w:p>
    <w:p w14:paraId="580288D0" w14:textId="5959DBDC" w:rsidR="007F3809" w:rsidRPr="003C6EC1" w:rsidRDefault="007F3809" w:rsidP="007F3809">
      <w:pPr>
        <w:tabs>
          <w:tab w:val="clear" w:pos="1728"/>
          <w:tab w:val="left" w:pos="1152"/>
        </w:tabs>
        <w:spacing w:after="0"/>
        <w:ind w:right="85" w:firstLine="0"/>
        <w:rPr>
          <w:rFonts w:ascii="Times New Roman" w:hAnsi="Times New Roman"/>
          <w:sz w:val="24"/>
          <w:szCs w:val="24"/>
          <w:lang w:val="sr-Cyrl-RS"/>
        </w:rPr>
      </w:pPr>
    </w:p>
    <w:p w14:paraId="4C30D916" w14:textId="77777777" w:rsidR="007F3809" w:rsidRPr="003C6EC1" w:rsidRDefault="007F3809" w:rsidP="007F3809">
      <w:pPr>
        <w:tabs>
          <w:tab w:val="clear" w:pos="1728"/>
          <w:tab w:val="left" w:pos="1152"/>
        </w:tabs>
        <w:spacing w:after="0"/>
        <w:ind w:right="85" w:firstLine="0"/>
        <w:rPr>
          <w:rFonts w:ascii="Times New Roman" w:hAnsi="Times New Roman"/>
          <w:sz w:val="24"/>
          <w:szCs w:val="24"/>
          <w:lang w:val="sr-Cyrl-RS"/>
        </w:rPr>
      </w:pPr>
    </w:p>
    <w:p w14:paraId="3BAB4BAD" w14:textId="77777777" w:rsidR="00331696" w:rsidRPr="003C6EC1" w:rsidRDefault="00331696" w:rsidP="007F3809">
      <w:pPr>
        <w:tabs>
          <w:tab w:val="clear" w:pos="1728"/>
          <w:tab w:val="left" w:pos="1152"/>
        </w:tabs>
        <w:spacing w:after="0"/>
        <w:ind w:right="85" w:firstLine="0"/>
        <w:rPr>
          <w:rFonts w:ascii="Times New Roman" w:hAnsi="Times New Roman"/>
          <w:sz w:val="24"/>
          <w:szCs w:val="24"/>
          <w:lang w:val="sr-Cyrl-RS"/>
        </w:rPr>
      </w:pPr>
    </w:p>
    <w:p w14:paraId="0424F8A6" w14:textId="77777777" w:rsidR="00E74C40" w:rsidRPr="003C6EC1" w:rsidRDefault="00E74C40" w:rsidP="007F3809">
      <w:pPr>
        <w:tabs>
          <w:tab w:val="clear" w:pos="1728"/>
          <w:tab w:val="left" w:pos="1152"/>
        </w:tabs>
        <w:spacing w:after="0"/>
        <w:ind w:right="85" w:firstLine="0"/>
        <w:rPr>
          <w:rFonts w:ascii="Times New Roman" w:hAnsi="Times New Roman"/>
          <w:sz w:val="24"/>
          <w:szCs w:val="24"/>
          <w:lang w:val="sr-Cyrl-RS"/>
        </w:rPr>
      </w:pPr>
    </w:p>
    <w:p w14:paraId="1963B958" w14:textId="77777777" w:rsidR="00E74C40" w:rsidRPr="003C6EC1" w:rsidRDefault="00E74C40" w:rsidP="007F3809">
      <w:pPr>
        <w:tabs>
          <w:tab w:val="clear" w:pos="1728"/>
          <w:tab w:val="left" w:pos="1152"/>
        </w:tabs>
        <w:spacing w:after="0"/>
        <w:ind w:right="85" w:firstLine="720"/>
        <w:jc w:val="center"/>
        <w:rPr>
          <w:rFonts w:ascii="Times New Roman" w:hAnsi="Times New Roman"/>
          <w:bCs/>
          <w:sz w:val="24"/>
          <w:szCs w:val="24"/>
          <w:lang w:val="sr-Cyrl-RS"/>
        </w:rPr>
      </w:pPr>
      <w:r w:rsidRPr="003C6EC1">
        <w:rPr>
          <w:rFonts w:ascii="Times New Roman" w:hAnsi="Times New Roman"/>
          <w:bCs/>
          <w:sz w:val="24"/>
          <w:szCs w:val="24"/>
          <w:lang w:val="sr-Cyrl-RS"/>
        </w:rPr>
        <w:lastRenderedPageBreak/>
        <w:t>Контакт са организатором</w:t>
      </w:r>
    </w:p>
    <w:p w14:paraId="21CA31EC" w14:textId="77777777" w:rsidR="00E74C40" w:rsidRPr="003C6EC1" w:rsidRDefault="00E74C40" w:rsidP="007F3809">
      <w:pPr>
        <w:tabs>
          <w:tab w:val="clear" w:pos="1728"/>
          <w:tab w:val="left" w:pos="1152"/>
        </w:tabs>
        <w:spacing w:after="0"/>
        <w:ind w:right="85" w:firstLine="720"/>
        <w:jc w:val="center"/>
        <w:rPr>
          <w:rFonts w:ascii="Times New Roman" w:hAnsi="Times New Roman"/>
          <w:bCs/>
          <w:sz w:val="24"/>
          <w:szCs w:val="24"/>
          <w:lang w:val="sr-Cyrl-RS"/>
        </w:rPr>
      </w:pPr>
    </w:p>
    <w:p w14:paraId="64E9F31D" w14:textId="355ABECB" w:rsidR="00E74C40" w:rsidRPr="003C6EC1" w:rsidRDefault="008660CC" w:rsidP="007F3809">
      <w:pPr>
        <w:tabs>
          <w:tab w:val="clear" w:pos="1728"/>
          <w:tab w:val="left" w:pos="1152"/>
        </w:tabs>
        <w:spacing w:after="0"/>
        <w:ind w:right="85" w:firstLine="720"/>
        <w:jc w:val="center"/>
        <w:rPr>
          <w:rFonts w:ascii="Times New Roman" w:hAnsi="Times New Roman"/>
          <w:bCs/>
          <w:sz w:val="24"/>
          <w:szCs w:val="24"/>
          <w:lang w:val="sr-Cyrl-RS"/>
        </w:rPr>
      </w:pPr>
      <w:r w:rsidRPr="003C6EC1">
        <w:rPr>
          <w:rFonts w:ascii="Times New Roman" w:hAnsi="Times New Roman"/>
          <w:bCs/>
          <w:sz w:val="24"/>
          <w:szCs w:val="24"/>
          <w:lang w:val="sr-Cyrl-RS"/>
        </w:rPr>
        <w:t>Члан 116</w:t>
      </w:r>
      <w:r w:rsidR="00E74C40" w:rsidRPr="003C6EC1">
        <w:rPr>
          <w:rFonts w:ascii="Times New Roman" w:hAnsi="Times New Roman"/>
          <w:bCs/>
          <w:sz w:val="24"/>
          <w:szCs w:val="24"/>
          <w:lang w:val="sr-Cyrl-RS"/>
        </w:rPr>
        <w:t>.</w:t>
      </w:r>
    </w:p>
    <w:p w14:paraId="3C7911C8" w14:textId="77777777" w:rsidR="00E25500" w:rsidRPr="003C6EC1" w:rsidRDefault="00E25500" w:rsidP="007F3809">
      <w:pPr>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Путник може да упути поруке, захтеве или рекламације у вези са реализацијом туристичког путовања директно организатору, односно посреднику преко којег је туристичко путовање купљено.</w:t>
      </w:r>
    </w:p>
    <w:p w14:paraId="0BABFFB9" w14:textId="2B54D1D0" w:rsidR="00E25500" w:rsidRPr="003C6EC1" w:rsidRDefault="00E25500" w:rsidP="007A3017">
      <w:pPr>
        <w:tabs>
          <w:tab w:val="clear" w:pos="1728"/>
        </w:tabs>
        <w:spacing w:after="0" w:line="276" w:lineRule="auto"/>
        <w:ind w:right="85" w:firstLine="720"/>
        <w:rPr>
          <w:rFonts w:ascii="Times New Roman" w:hAnsi="Times New Roman"/>
          <w:bCs/>
          <w:sz w:val="24"/>
          <w:szCs w:val="24"/>
          <w:lang w:val="sr-Cyrl-RS"/>
        </w:rPr>
      </w:pPr>
      <w:r w:rsidRPr="003C6EC1">
        <w:rPr>
          <w:rFonts w:ascii="Times New Roman" w:hAnsi="Times New Roman"/>
          <w:bCs/>
          <w:sz w:val="24"/>
          <w:szCs w:val="24"/>
          <w:lang w:val="sr-Cyrl-RS"/>
        </w:rPr>
        <w:t xml:space="preserve">Посредник из става 1. овог члана је дужан да проследи поруке, захтеве или рекламације организатору без непотребног одлагања. </w:t>
      </w:r>
    </w:p>
    <w:p w14:paraId="607E1C6B" w14:textId="7919EEC5" w:rsidR="00E25500" w:rsidRPr="003C6EC1" w:rsidRDefault="00E25500" w:rsidP="007A3017">
      <w:pPr>
        <w:tabs>
          <w:tab w:val="clear" w:pos="1728"/>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За потребе </w:t>
      </w:r>
      <w:r w:rsidR="00F15D6B" w:rsidRPr="003C6EC1">
        <w:rPr>
          <w:rFonts w:ascii="Times New Roman" w:hAnsi="Times New Roman"/>
          <w:sz w:val="24"/>
          <w:szCs w:val="24"/>
          <w:lang w:val="sr-Cyrl-RS"/>
        </w:rPr>
        <w:t>рачунања рокова у складу са овим законом</w:t>
      </w:r>
      <w:r w:rsidRPr="003C6EC1">
        <w:rPr>
          <w:rFonts w:ascii="Times New Roman" w:hAnsi="Times New Roman"/>
          <w:sz w:val="24"/>
          <w:szCs w:val="24"/>
          <w:lang w:val="sr-Cyrl-RS"/>
        </w:rPr>
        <w:t>, сматра се да је</w:t>
      </w:r>
      <w:r w:rsidR="00F15D6B" w:rsidRPr="003C6EC1">
        <w:rPr>
          <w:rFonts w:ascii="Times New Roman" w:hAnsi="Times New Roman"/>
          <w:sz w:val="24"/>
          <w:szCs w:val="24"/>
          <w:lang w:val="sr-Cyrl-RS"/>
        </w:rPr>
        <w:t xml:space="preserve"> организатор примио</w:t>
      </w:r>
      <w:r w:rsidR="00E37CD1" w:rsidRPr="003C6EC1">
        <w:rPr>
          <w:rFonts w:ascii="Times New Roman" w:hAnsi="Times New Roman"/>
          <w:sz w:val="24"/>
          <w:szCs w:val="24"/>
          <w:lang w:val="sr-Cyrl-RS"/>
        </w:rPr>
        <w:t xml:space="preserve"> поруку, захтев или рекламацију</w:t>
      </w:r>
      <w:r w:rsidRPr="003C6EC1">
        <w:rPr>
          <w:rFonts w:ascii="Times New Roman" w:hAnsi="Times New Roman"/>
          <w:sz w:val="24"/>
          <w:szCs w:val="24"/>
          <w:lang w:val="sr-Cyrl-RS"/>
        </w:rPr>
        <w:t xml:space="preserve"> </w:t>
      </w:r>
      <w:r w:rsidR="00E37CD1" w:rsidRPr="003C6EC1">
        <w:rPr>
          <w:rFonts w:ascii="Times New Roman" w:hAnsi="Times New Roman"/>
          <w:sz w:val="24"/>
          <w:szCs w:val="24"/>
          <w:lang w:val="sr-Cyrl-RS"/>
        </w:rPr>
        <w:t>истовремено када и посредник</w:t>
      </w:r>
      <w:r w:rsidRPr="003C6EC1">
        <w:rPr>
          <w:rFonts w:ascii="Times New Roman" w:hAnsi="Times New Roman"/>
          <w:sz w:val="24"/>
          <w:szCs w:val="24"/>
          <w:lang w:val="sr-Cyrl-RS"/>
        </w:rPr>
        <w:t>.</w:t>
      </w:r>
    </w:p>
    <w:p w14:paraId="406ABFD2" w14:textId="0051A948" w:rsidR="00E25500" w:rsidRPr="003C6EC1" w:rsidRDefault="00E25500" w:rsidP="007F3809">
      <w:pPr>
        <w:tabs>
          <w:tab w:val="clear" w:pos="1728"/>
          <w:tab w:val="left" w:pos="1152"/>
        </w:tabs>
        <w:spacing w:after="0"/>
        <w:ind w:right="85" w:firstLine="720"/>
        <w:rPr>
          <w:rFonts w:ascii="Times New Roman" w:hAnsi="Times New Roman"/>
          <w:sz w:val="24"/>
          <w:szCs w:val="24"/>
          <w:lang w:val="sr-Cyrl-RS"/>
        </w:rPr>
      </w:pPr>
    </w:p>
    <w:p w14:paraId="46B52ABC" w14:textId="77777777" w:rsidR="00E74C40" w:rsidRPr="003C6EC1" w:rsidRDefault="00E74C40" w:rsidP="007F3809">
      <w:pPr>
        <w:tabs>
          <w:tab w:val="clear" w:pos="1728"/>
        </w:tabs>
        <w:spacing w:after="0"/>
        <w:ind w:right="85" w:firstLine="0"/>
        <w:jc w:val="center"/>
        <w:rPr>
          <w:rFonts w:ascii="Times New Roman" w:hAnsi="Times New Roman"/>
          <w:bCs/>
          <w:sz w:val="24"/>
          <w:szCs w:val="24"/>
          <w:lang w:val="sr-Cyrl-RS"/>
        </w:rPr>
      </w:pPr>
      <w:r w:rsidRPr="003C6EC1">
        <w:rPr>
          <w:rFonts w:ascii="Times New Roman" w:hAnsi="Times New Roman"/>
          <w:bCs/>
          <w:sz w:val="24"/>
          <w:szCs w:val="24"/>
          <w:lang w:val="sr-Cyrl-RS"/>
        </w:rPr>
        <w:t>Пружање помоћи</w:t>
      </w:r>
    </w:p>
    <w:p w14:paraId="2F353FE5" w14:textId="77777777" w:rsidR="00E74C40" w:rsidRPr="003C6EC1" w:rsidRDefault="00E74C40" w:rsidP="007F3809">
      <w:pPr>
        <w:tabs>
          <w:tab w:val="clear" w:pos="1728"/>
        </w:tabs>
        <w:spacing w:after="0"/>
        <w:ind w:right="85" w:firstLine="0"/>
        <w:jc w:val="center"/>
        <w:rPr>
          <w:rFonts w:ascii="Times New Roman" w:hAnsi="Times New Roman"/>
          <w:bCs/>
          <w:sz w:val="24"/>
          <w:szCs w:val="24"/>
          <w:lang w:val="sr-Cyrl-RS"/>
        </w:rPr>
      </w:pPr>
    </w:p>
    <w:p w14:paraId="28E1069D" w14:textId="2CEEBC3D" w:rsidR="00E74C40" w:rsidRPr="003C6EC1" w:rsidRDefault="008660CC" w:rsidP="007F3809">
      <w:pPr>
        <w:tabs>
          <w:tab w:val="clear" w:pos="1728"/>
        </w:tabs>
        <w:spacing w:after="0"/>
        <w:ind w:right="85" w:firstLine="0"/>
        <w:jc w:val="center"/>
        <w:rPr>
          <w:rFonts w:ascii="Times New Roman" w:hAnsi="Times New Roman"/>
          <w:sz w:val="24"/>
          <w:szCs w:val="24"/>
          <w:lang w:val="sr-Cyrl-RS"/>
        </w:rPr>
      </w:pPr>
      <w:r w:rsidRPr="003C6EC1">
        <w:rPr>
          <w:rFonts w:ascii="Times New Roman" w:hAnsi="Times New Roman"/>
          <w:bCs/>
          <w:sz w:val="24"/>
          <w:szCs w:val="24"/>
          <w:lang w:val="sr-Cyrl-RS"/>
        </w:rPr>
        <w:t>Члан 117</w:t>
      </w:r>
      <w:r w:rsidR="00E74C40" w:rsidRPr="003C6EC1">
        <w:rPr>
          <w:rFonts w:ascii="Times New Roman" w:hAnsi="Times New Roman"/>
          <w:bCs/>
          <w:sz w:val="24"/>
          <w:szCs w:val="24"/>
          <w:lang w:val="sr-Cyrl-RS"/>
        </w:rPr>
        <w:t>.</w:t>
      </w:r>
    </w:p>
    <w:p w14:paraId="5BC78761" w14:textId="77777777" w:rsidR="00E74C40" w:rsidRPr="003C6EC1" w:rsidRDefault="00E74C40" w:rsidP="007F3809">
      <w:pPr>
        <w:tabs>
          <w:tab w:val="clear" w:pos="1728"/>
        </w:tabs>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ab/>
        <w:t>Организатор ће  без непотребног одлагања пружити одговарајућу помоћ путнику, који је суочен са потешкоћама, посебно у ситуацији када је повратак путника у складу са уговором о организовању путовања немогућ услед неизбежних и ванредних околности, нарочито кроз:</w:t>
      </w:r>
    </w:p>
    <w:p w14:paraId="10A185FC" w14:textId="77777777" w:rsidR="00E74C40" w:rsidRPr="003C6EC1" w:rsidRDefault="00E74C40" w:rsidP="00E74C40">
      <w:pPr>
        <w:tabs>
          <w:tab w:val="clear" w:pos="1728"/>
          <w:tab w:val="left" w:pos="709"/>
          <w:tab w:val="left" w:pos="1152"/>
        </w:tabs>
        <w:spacing w:after="0" w:line="276" w:lineRule="auto"/>
        <w:ind w:right="85" w:firstLine="0"/>
        <w:rPr>
          <w:rFonts w:ascii="Times New Roman" w:hAnsi="Times New Roman"/>
          <w:sz w:val="24"/>
          <w:szCs w:val="24"/>
          <w:lang w:val="sr-Cyrl-RS"/>
        </w:rPr>
      </w:pPr>
      <w:r w:rsidRPr="003C6EC1">
        <w:rPr>
          <w:rFonts w:ascii="Times New Roman" w:hAnsi="Times New Roman"/>
          <w:sz w:val="24"/>
          <w:szCs w:val="24"/>
          <w:lang w:val="sr-Cyrl-RS"/>
        </w:rPr>
        <w:tab/>
        <w:t>1) пружање одговарајућих информација о здравственим услугама, локалним надлежним органима и помоћи конзулата;</w:t>
      </w:r>
    </w:p>
    <w:p w14:paraId="1F9DBDAF" w14:textId="7C070372" w:rsidR="00E74C40" w:rsidRPr="003C6EC1" w:rsidRDefault="00E74C40" w:rsidP="00E74C40">
      <w:pPr>
        <w:tabs>
          <w:tab w:val="clear" w:pos="1728"/>
          <w:tab w:val="left" w:pos="1152"/>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 xml:space="preserve">2) пружање помоћи да оствари комуникацију на даљину и пронађе заменске путне аранжмане. </w:t>
      </w:r>
    </w:p>
    <w:p w14:paraId="0182B1B4" w14:textId="7001D301" w:rsidR="00E74C40" w:rsidRPr="003C6EC1" w:rsidRDefault="00E74C40" w:rsidP="007F3809">
      <w:pPr>
        <w:tabs>
          <w:tab w:val="clear" w:pos="1728"/>
        </w:tabs>
        <w:spacing w:after="0"/>
        <w:ind w:right="85" w:firstLine="0"/>
        <w:rPr>
          <w:rFonts w:ascii="Times New Roman" w:hAnsi="Times New Roman"/>
          <w:sz w:val="24"/>
          <w:szCs w:val="24"/>
          <w:lang w:val="sr-Cyrl-RS"/>
        </w:rPr>
      </w:pPr>
      <w:r w:rsidRPr="003C6EC1">
        <w:rPr>
          <w:rFonts w:ascii="Times New Roman" w:hAnsi="Times New Roman"/>
          <w:sz w:val="24"/>
          <w:szCs w:val="24"/>
          <w:lang w:val="sr-Cyrl-RS"/>
        </w:rPr>
        <w:tab/>
        <w:t>Организатор може да наплати накнаду у висини стварних трошкова за пружање помоћи, ако је до потешкоћа дошло намерним поступањем или  услед немара путника.</w:t>
      </w:r>
    </w:p>
    <w:p w14:paraId="0DE7F2AD" w14:textId="77777777" w:rsidR="00E74C40" w:rsidRPr="003C6EC1" w:rsidRDefault="00E74C40" w:rsidP="007F3809">
      <w:pPr>
        <w:tabs>
          <w:tab w:val="clear" w:pos="1728"/>
          <w:tab w:val="left" w:pos="1152"/>
        </w:tabs>
        <w:spacing w:after="0"/>
        <w:ind w:right="85" w:firstLine="0"/>
        <w:rPr>
          <w:rFonts w:ascii="Times New Roman" w:hAnsi="Times New Roman"/>
          <w:color w:val="0070C0"/>
          <w:sz w:val="24"/>
          <w:szCs w:val="24"/>
          <w:lang w:val="sr-Cyrl-RS"/>
        </w:rPr>
      </w:pPr>
    </w:p>
    <w:p w14:paraId="165597BD" w14:textId="1702EA43" w:rsidR="00E74C40" w:rsidRPr="003C6EC1" w:rsidRDefault="00E74C40" w:rsidP="007F3809">
      <w:pPr>
        <w:pStyle w:val="Clan"/>
        <w:tabs>
          <w:tab w:val="clear" w:pos="1728"/>
        </w:tabs>
        <w:spacing w:before="0" w:after="0"/>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Гаранције путовања</w:t>
      </w:r>
    </w:p>
    <w:p w14:paraId="65E1C462" w14:textId="77777777" w:rsidR="007F3809" w:rsidRPr="003C6EC1" w:rsidRDefault="007F3809" w:rsidP="007F3809">
      <w:pPr>
        <w:pStyle w:val="Clan"/>
        <w:tabs>
          <w:tab w:val="clear" w:pos="1728"/>
        </w:tabs>
        <w:spacing w:before="0" w:after="0"/>
        <w:ind w:left="0" w:right="85"/>
        <w:rPr>
          <w:rFonts w:ascii="Times New Roman" w:hAnsi="Times New Roman"/>
          <w:b w:val="0"/>
          <w:bCs/>
          <w:strike/>
          <w:sz w:val="24"/>
          <w:szCs w:val="24"/>
          <w:lang w:val="sr-Cyrl-RS"/>
        </w:rPr>
      </w:pPr>
    </w:p>
    <w:p w14:paraId="2EBEDB9B" w14:textId="17AD0C84" w:rsidR="00E25500" w:rsidRPr="003C6EC1" w:rsidRDefault="008660CC" w:rsidP="007F3809">
      <w:pPr>
        <w:pStyle w:val="Clan"/>
        <w:tabs>
          <w:tab w:val="clear" w:pos="1728"/>
        </w:tabs>
        <w:spacing w:before="0" w:after="0"/>
        <w:ind w:left="0" w:right="85"/>
        <w:rPr>
          <w:rFonts w:ascii="Times New Roman" w:hAnsi="Times New Roman"/>
          <w:b w:val="0"/>
          <w:bCs/>
          <w:sz w:val="24"/>
          <w:szCs w:val="24"/>
          <w:lang w:val="sr-Cyrl-RS"/>
        </w:rPr>
      </w:pPr>
      <w:r w:rsidRPr="003C6EC1">
        <w:rPr>
          <w:rFonts w:ascii="Times New Roman" w:hAnsi="Times New Roman"/>
          <w:b w:val="0"/>
          <w:bCs/>
          <w:sz w:val="24"/>
          <w:szCs w:val="24"/>
          <w:lang w:val="sr-Cyrl-RS"/>
        </w:rPr>
        <w:t>Члан 118</w:t>
      </w:r>
      <w:r w:rsidR="002731AB" w:rsidRPr="003C6EC1">
        <w:rPr>
          <w:rFonts w:ascii="Times New Roman" w:hAnsi="Times New Roman"/>
          <w:b w:val="0"/>
          <w:bCs/>
          <w:sz w:val="24"/>
          <w:szCs w:val="24"/>
          <w:lang w:val="sr-Cyrl-RS"/>
        </w:rPr>
        <w:t>.</w:t>
      </w:r>
    </w:p>
    <w:p w14:paraId="69C3AD0F" w14:textId="33A2C41D" w:rsidR="00E25500" w:rsidRPr="003C6EC1" w:rsidRDefault="00E25500" w:rsidP="007F3809">
      <w:pPr>
        <w:tabs>
          <w:tab w:val="clear" w:pos="1728"/>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Организатор је дужан да има гаранцију путовања услед инсолвентности</w:t>
      </w:r>
      <w:r w:rsidR="0015485C" w:rsidRPr="003C6EC1">
        <w:rPr>
          <w:rFonts w:ascii="Times New Roman" w:hAnsi="Times New Roman"/>
          <w:sz w:val="24"/>
          <w:szCs w:val="24"/>
          <w:lang w:val="sr-Cyrl-RS"/>
        </w:rPr>
        <w:t>,</w:t>
      </w:r>
      <w:r w:rsidRPr="003C6EC1">
        <w:rPr>
          <w:rFonts w:ascii="Times New Roman" w:hAnsi="Times New Roman"/>
          <w:sz w:val="24"/>
          <w:szCs w:val="24"/>
          <w:lang w:val="sr-Cyrl-RS"/>
        </w:rPr>
        <w:t xml:space="preserve"> којом се посебно обезбеђују трошкови нужног смештаја, исхране и повратка путника са путовања у место поласка у </w:t>
      </w:r>
      <w:r w:rsidR="00943D74" w:rsidRPr="003C6EC1">
        <w:rPr>
          <w:rFonts w:ascii="Times New Roman" w:hAnsi="Times New Roman"/>
          <w:sz w:val="24"/>
          <w:szCs w:val="24"/>
          <w:lang w:val="sr-Cyrl-RS"/>
        </w:rPr>
        <w:t xml:space="preserve">Републици Србији </w:t>
      </w:r>
      <w:r w:rsidRPr="003C6EC1">
        <w:rPr>
          <w:rFonts w:ascii="Times New Roman" w:hAnsi="Times New Roman"/>
          <w:sz w:val="24"/>
          <w:szCs w:val="24"/>
          <w:lang w:val="sr-Cyrl-RS"/>
        </w:rPr>
        <w:t>и иностранству, као и сва потраживања путника, као и гаранцију путовања ради накнаде штете, којом се</w:t>
      </w:r>
      <w:r w:rsidR="00943D74" w:rsidRPr="003C6EC1">
        <w:rPr>
          <w:rFonts w:ascii="Times New Roman" w:hAnsi="Times New Roman"/>
          <w:sz w:val="24"/>
          <w:szCs w:val="24"/>
          <w:lang w:val="sr-Cyrl-RS"/>
        </w:rPr>
        <w:t xml:space="preserve"> обезбеђује  накнада штете путнику у случају неиспуњења, делимичног</w:t>
      </w:r>
      <w:r w:rsidRPr="003C6EC1">
        <w:rPr>
          <w:rFonts w:ascii="Times New Roman" w:hAnsi="Times New Roman"/>
          <w:sz w:val="24"/>
          <w:szCs w:val="24"/>
          <w:lang w:val="sr-Cyrl-RS"/>
        </w:rPr>
        <w:t xml:space="preserve"> испуње</w:t>
      </w:r>
      <w:r w:rsidR="00943D74" w:rsidRPr="003C6EC1">
        <w:rPr>
          <w:rFonts w:ascii="Times New Roman" w:hAnsi="Times New Roman"/>
          <w:sz w:val="24"/>
          <w:szCs w:val="24"/>
          <w:lang w:val="sr-Cyrl-RS"/>
        </w:rPr>
        <w:t>ња или неуредног испуњења</w:t>
      </w:r>
      <w:r w:rsidRPr="003C6EC1">
        <w:rPr>
          <w:rFonts w:ascii="Times New Roman" w:hAnsi="Times New Roman"/>
          <w:sz w:val="24"/>
          <w:szCs w:val="24"/>
          <w:lang w:val="sr-Cyrl-RS"/>
        </w:rPr>
        <w:t xml:space="preserve"> обавеза организатора путовања, у складу са законом којим се уређује </w:t>
      </w:r>
      <w:r w:rsidR="00943D74" w:rsidRPr="003C6EC1">
        <w:rPr>
          <w:rFonts w:ascii="Times New Roman" w:hAnsi="Times New Roman"/>
          <w:sz w:val="24"/>
          <w:szCs w:val="24"/>
          <w:lang w:val="sr-Cyrl-RS"/>
        </w:rPr>
        <w:t>туризам</w:t>
      </w:r>
      <w:r w:rsidRPr="003C6EC1">
        <w:rPr>
          <w:rFonts w:ascii="Times New Roman" w:hAnsi="Times New Roman"/>
          <w:color w:val="000000"/>
          <w:sz w:val="24"/>
          <w:szCs w:val="24"/>
          <w:lang w:val="sr-Cyrl-RS"/>
        </w:rPr>
        <w:t>.</w:t>
      </w:r>
    </w:p>
    <w:p w14:paraId="7506CC2C" w14:textId="5542475C" w:rsidR="00C124FE" w:rsidRPr="003C6EC1" w:rsidRDefault="00E25500" w:rsidP="00323C2F">
      <w:pPr>
        <w:tabs>
          <w:tab w:val="clear" w:pos="1728"/>
        </w:tabs>
        <w:spacing w:after="0" w:line="276" w:lineRule="auto"/>
        <w:ind w:right="85" w:firstLine="720"/>
        <w:rPr>
          <w:rFonts w:ascii="Times New Roman" w:hAnsi="Times New Roman"/>
          <w:sz w:val="24"/>
          <w:szCs w:val="24"/>
          <w:lang w:val="sr-Cyrl-RS"/>
        </w:rPr>
      </w:pPr>
      <w:r w:rsidRPr="003C6EC1">
        <w:rPr>
          <w:rFonts w:ascii="Times New Roman" w:hAnsi="Times New Roman"/>
          <w:sz w:val="24"/>
          <w:szCs w:val="24"/>
          <w:lang w:val="sr-Cyrl-RS"/>
        </w:rPr>
        <w:t>У случају да организатор, одно</w:t>
      </w:r>
      <w:r w:rsidR="00A6339A" w:rsidRPr="003C6EC1">
        <w:rPr>
          <w:rFonts w:ascii="Times New Roman" w:hAnsi="Times New Roman"/>
          <w:sz w:val="24"/>
          <w:szCs w:val="24"/>
          <w:lang w:val="sr-Cyrl-RS"/>
        </w:rPr>
        <w:t>сно посредник путнику не пружи и</w:t>
      </w:r>
      <w:r w:rsidR="002731AB" w:rsidRPr="003C6EC1">
        <w:rPr>
          <w:rFonts w:ascii="Times New Roman" w:hAnsi="Times New Roman"/>
          <w:sz w:val="24"/>
          <w:szCs w:val="24"/>
          <w:lang w:val="sr-Cyrl-RS"/>
        </w:rPr>
        <w:t>н</w:t>
      </w:r>
      <w:r w:rsidRPr="003C6EC1">
        <w:rPr>
          <w:rFonts w:ascii="Times New Roman" w:hAnsi="Times New Roman"/>
          <w:sz w:val="24"/>
          <w:szCs w:val="24"/>
          <w:lang w:val="sr-Cyrl-RS"/>
        </w:rPr>
        <w:t>формацију о гаранцији путовања, односно не уручи му потврду о гаранцији путовања</w:t>
      </w:r>
      <w:r w:rsidR="0015485C" w:rsidRPr="003C6EC1">
        <w:rPr>
          <w:rFonts w:ascii="Times New Roman" w:hAnsi="Times New Roman"/>
          <w:sz w:val="24"/>
          <w:szCs w:val="24"/>
          <w:lang w:val="sr-Cyrl-RS"/>
        </w:rPr>
        <w:t>,</w:t>
      </w:r>
      <w:r w:rsidRPr="003C6EC1">
        <w:rPr>
          <w:rFonts w:ascii="Times New Roman" w:hAnsi="Times New Roman"/>
          <w:sz w:val="24"/>
          <w:szCs w:val="24"/>
          <w:lang w:val="sr-Cyrl-RS"/>
        </w:rPr>
        <w:t xml:space="preserve"> путник има право да одустане од уговора.</w:t>
      </w:r>
    </w:p>
    <w:p w14:paraId="28DCA066" w14:textId="0E33D1DD" w:rsidR="00E25500" w:rsidRPr="003C6EC1" w:rsidRDefault="00E25500" w:rsidP="00323C2F">
      <w:pPr>
        <w:tabs>
          <w:tab w:val="clear" w:pos="1728"/>
        </w:tabs>
        <w:spacing w:after="0"/>
        <w:ind w:right="85" w:firstLine="720"/>
        <w:rPr>
          <w:rFonts w:ascii="Times New Roman" w:hAnsi="Times New Roman"/>
          <w:sz w:val="24"/>
          <w:szCs w:val="24"/>
          <w:lang w:val="sr-Cyrl-RS"/>
        </w:rPr>
      </w:pPr>
      <w:r w:rsidRPr="003C6EC1">
        <w:rPr>
          <w:rFonts w:ascii="Times New Roman" w:hAnsi="Times New Roman"/>
          <w:sz w:val="24"/>
          <w:szCs w:val="24"/>
          <w:lang w:val="sr-Cyrl-RS"/>
        </w:rPr>
        <w:t>У случају из става 2. овог члана организатор је дужан да путнику изврши повраћај уплаћених средстава у пуном износу</w:t>
      </w:r>
      <w:r w:rsidR="003116C7" w:rsidRPr="003C6EC1">
        <w:rPr>
          <w:rFonts w:ascii="Times New Roman" w:hAnsi="Times New Roman"/>
          <w:sz w:val="24"/>
          <w:szCs w:val="24"/>
          <w:lang w:val="sr-Cyrl-RS"/>
        </w:rPr>
        <w:t>.</w:t>
      </w:r>
    </w:p>
    <w:p w14:paraId="6CAAF82D" w14:textId="7687393F" w:rsidR="00E74C40" w:rsidRPr="003C6EC1" w:rsidRDefault="00E74C40" w:rsidP="00611809">
      <w:pPr>
        <w:pStyle w:val="Clan"/>
        <w:spacing w:before="0" w:after="0"/>
        <w:ind w:right="85"/>
        <w:rPr>
          <w:rFonts w:ascii="Times New Roman" w:hAnsi="Times New Roman"/>
          <w:b w:val="0"/>
          <w:strike/>
          <w:sz w:val="24"/>
          <w:szCs w:val="24"/>
          <w:lang w:val="sr-Cyrl-RS"/>
        </w:rPr>
      </w:pPr>
    </w:p>
    <w:p w14:paraId="3CAC0EF0" w14:textId="77777777" w:rsidR="00611809" w:rsidRPr="003C6EC1" w:rsidRDefault="00611809" w:rsidP="00611809">
      <w:pPr>
        <w:pStyle w:val="Clan"/>
        <w:spacing w:before="0" w:after="0"/>
        <w:ind w:right="85"/>
        <w:rPr>
          <w:rFonts w:ascii="Times New Roman" w:hAnsi="Times New Roman"/>
          <w:b w:val="0"/>
          <w:strike/>
          <w:sz w:val="24"/>
          <w:szCs w:val="24"/>
          <w:lang w:val="sr-Cyrl-RS"/>
        </w:rPr>
      </w:pPr>
    </w:p>
    <w:p w14:paraId="0472E601" w14:textId="477651A9" w:rsidR="00E74C40" w:rsidRPr="003C6EC1" w:rsidRDefault="00E74C40" w:rsidP="00611809">
      <w:pPr>
        <w:pStyle w:val="Clan"/>
        <w:tabs>
          <w:tab w:val="clear" w:pos="1728"/>
        </w:tabs>
        <w:spacing w:before="0" w:after="0"/>
        <w:ind w:left="0" w:right="144"/>
        <w:rPr>
          <w:rFonts w:ascii="Times New Roman" w:hAnsi="Times New Roman"/>
          <w:b w:val="0"/>
          <w:noProof/>
          <w:sz w:val="24"/>
          <w:szCs w:val="24"/>
          <w:lang w:val="sr-Cyrl-RS"/>
        </w:rPr>
      </w:pPr>
      <w:r w:rsidRPr="003C6EC1">
        <w:rPr>
          <w:rFonts w:ascii="Times New Roman" w:hAnsi="Times New Roman"/>
          <w:b w:val="0"/>
          <w:noProof/>
          <w:sz w:val="24"/>
          <w:szCs w:val="24"/>
          <w:lang w:val="sr-Cyrl-RS"/>
        </w:rPr>
        <w:t>2. Временски подељено коришћење непокретности (тајм-шеринг),</w:t>
      </w:r>
      <w:r w:rsidR="00750173" w:rsidRPr="003C6EC1">
        <w:rPr>
          <w:rFonts w:ascii="Times New Roman" w:hAnsi="Times New Roman"/>
          <w:b w:val="0"/>
          <w:noProof/>
          <w:sz w:val="24"/>
          <w:szCs w:val="24"/>
          <w:lang w:val="sr-Cyrl-RS"/>
        </w:rPr>
        <w:t xml:space="preserve"> </w:t>
      </w:r>
      <w:r w:rsidRPr="003C6EC1">
        <w:rPr>
          <w:rFonts w:ascii="Times New Roman" w:hAnsi="Times New Roman"/>
          <w:b w:val="0"/>
          <w:noProof/>
          <w:sz w:val="24"/>
          <w:szCs w:val="24"/>
          <w:lang w:val="sr-Cyrl-RS"/>
        </w:rPr>
        <w:t>трајне олакшице за одмор, помоћ приликом препродаје, омогућавање размене</w:t>
      </w:r>
    </w:p>
    <w:p w14:paraId="599F19A6" w14:textId="68BF91F3" w:rsidR="00611809" w:rsidRPr="003C6EC1" w:rsidRDefault="00611809" w:rsidP="00611809">
      <w:pPr>
        <w:pStyle w:val="Clan"/>
        <w:tabs>
          <w:tab w:val="clear" w:pos="1728"/>
        </w:tabs>
        <w:spacing w:before="0" w:after="0"/>
        <w:ind w:left="0" w:right="144"/>
        <w:rPr>
          <w:rFonts w:ascii="Times New Roman" w:hAnsi="Times New Roman"/>
          <w:b w:val="0"/>
          <w:noProof/>
          <w:sz w:val="24"/>
          <w:szCs w:val="24"/>
          <w:lang w:val="sr-Cyrl-RS"/>
        </w:rPr>
      </w:pPr>
    </w:p>
    <w:p w14:paraId="184F0C3E" w14:textId="77777777" w:rsidR="00611809" w:rsidRPr="003C6EC1" w:rsidRDefault="00611809" w:rsidP="00611809">
      <w:pPr>
        <w:pStyle w:val="Clan"/>
        <w:tabs>
          <w:tab w:val="clear" w:pos="1728"/>
        </w:tabs>
        <w:spacing w:before="0" w:after="0"/>
        <w:ind w:left="0" w:right="144"/>
        <w:rPr>
          <w:rFonts w:ascii="Times New Roman" w:hAnsi="Times New Roman"/>
          <w:b w:val="0"/>
          <w:noProof/>
          <w:sz w:val="24"/>
          <w:szCs w:val="24"/>
          <w:lang w:val="sr-Cyrl-RS"/>
        </w:rPr>
      </w:pPr>
    </w:p>
    <w:p w14:paraId="46EE69F0" w14:textId="77777777" w:rsidR="00E74C40" w:rsidRPr="003C6EC1" w:rsidRDefault="00E74C40" w:rsidP="00611809">
      <w:pPr>
        <w:pStyle w:val="Clan"/>
        <w:spacing w:before="0" w:after="0"/>
        <w:ind w:left="144" w:right="144"/>
        <w:rPr>
          <w:rFonts w:ascii="Times New Roman" w:hAnsi="Times New Roman"/>
          <w:b w:val="0"/>
          <w:noProof/>
          <w:sz w:val="24"/>
          <w:szCs w:val="24"/>
          <w:lang w:val="sr-Cyrl-RS"/>
        </w:rPr>
      </w:pPr>
    </w:p>
    <w:p w14:paraId="4362F128" w14:textId="77777777" w:rsidR="00E74C40" w:rsidRPr="003C6EC1" w:rsidRDefault="00E74C40"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 xml:space="preserve">Обавеза предуговорног обавештавања </w:t>
      </w:r>
    </w:p>
    <w:p w14:paraId="45CA649F" w14:textId="77777777" w:rsidR="00E74C40" w:rsidRPr="003C6EC1" w:rsidRDefault="00E74C40" w:rsidP="00611809">
      <w:pPr>
        <w:pStyle w:val="Clan"/>
        <w:spacing w:before="0" w:after="0"/>
        <w:rPr>
          <w:rFonts w:ascii="Times New Roman" w:hAnsi="Times New Roman"/>
          <w:b w:val="0"/>
          <w:noProof/>
          <w:sz w:val="24"/>
          <w:szCs w:val="24"/>
          <w:lang w:val="sr-Cyrl-RS"/>
        </w:rPr>
      </w:pPr>
    </w:p>
    <w:p w14:paraId="0083007B" w14:textId="7E19F307" w:rsidR="00E74C40" w:rsidRPr="003C6EC1" w:rsidRDefault="008660CC"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119</w:t>
      </w:r>
      <w:r w:rsidR="00E74C40" w:rsidRPr="003C6EC1">
        <w:rPr>
          <w:rFonts w:ascii="Times New Roman" w:hAnsi="Times New Roman"/>
          <w:b w:val="0"/>
          <w:noProof/>
          <w:sz w:val="24"/>
          <w:szCs w:val="24"/>
          <w:lang w:val="sr-Cyrl-RS"/>
        </w:rPr>
        <w:t xml:space="preserve">. </w:t>
      </w:r>
    </w:p>
    <w:p w14:paraId="3CB6248F" w14:textId="17D89012" w:rsidR="00E74C40" w:rsidRPr="003C6EC1" w:rsidRDefault="00E74C40" w:rsidP="00E74C40">
      <w:pPr>
        <w:pStyle w:val="Podnaslov"/>
        <w:keepNext w:val="0"/>
        <w:tabs>
          <w:tab w:val="left" w:pos="1152"/>
        </w:tabs>
        <w:spacing w:before="0" w:after="0" w:line="276" w:lineRule="auto"/>
        <w:ind w:left="0" w:right="0" w:firstLine="720"/>
        <w:jc w:val="both"/>
        <w:rPr>
          <w:rFonts w:ascii="Times New Roman" w:hAnsi="Times New Roman"/>
          <w:b w:val="0"/>
          <w:noProof/>
          <w:szCs w:val="24"/>
          <w:lang w:val="sr-Cyrl-RS"/>
        </w:rPr>
      </w:pPr>
      <w:r w:rsidRPr="003C6EC1">
        <w:rPr>
          <w:rFonts w:ascii="Times New Roman" w:hAnsi="Times New Roman"/>
          <w:b w:val="0"/>
          <w:noProof/>
          <w:szCs w:val="24"/>
          <w:lang w:val="sr-Cyrl-RS"/>
        </w:rPr>
        <w:t>Трговац је дужан да потрошача у примереном року, пре закључења уговора о временски подељеном коришћењу непокретности</w:t>
      </w:r>
      <w:r w:rsidR="00354896" w:rsidRPr="003C6EC1">
        <w:rPr>
          <w:rFonts w:ascii="Times New Roman" w:hAnsi="Times New Roman"/>
          <w:b w:val="0"/>
          <w:noProof/>
          <w:szCs w:val="24"/>
          <w:lang w:val="sr-Cyrl-RS"/>
        </w:rPr>
        <w:t>, уговора о</w:t>
      </w:r>
      <w:r w:rsidRPr="003C6EC1">
        <w:rPr>
          <w:rFonts w:ascii="Times New Roman" w:hAnsi="Times New Roman"/>
          <w:b w:val="0"/>
          <w:noProof/>
          <w:szCs w:val="24"/>
          <w:lang w:val="sr-Cyrl-RS"/>
        </w:rPr>
        <w:t xml:space="preserve"> трајн</w:t>
      </w:r>
      <w:r w:rsidR="00354896" w:rsidRPr="003C6EC1">
        <w:rPr>
          <w:rFonts w:ascii="Times New Roman" w:hAnsi="Times New Roman"/>
          <w:b w:val="0"/>
          <w:noProof/>
          <w:szCs w:val="24"/>
          <w:lang w:val="sr-Cyrl-RS"/>
        </w:rPr>
        <w:t>им</w:t>
      </w:r>
      <w:r w:rsidRPr="003C6EC1">
        <w:rPr>
          <w:rFonts w:ascii="Times New Roman" w:hAnsi="Times New Roman"/>
          <w:b w:val="0"/>
          <w:noProof/>
          <w:szCs w:val="24"/>
          <w:lang w:val="sr-Cyrl-RS"/>
        </w:rPr>
        <w:t xml:space="preserve"> олакшиц</w:t>
      </w:r>
      <w:r w:rsidR="00354896" w:rsidRPr="003C6EC1">
        <w:rPr>
          <w:rFonts w:ascii="Times New Roman" w:hAnsi="Times New Roman"/>
          <w:b w:val="0"/>
          <w:noProof/>
          <w:szCs w:val="24"/>
          <w:lang w:val="sr-Cyrl-RS"/>
        </w:rPr>
        <w:t>ама</w:t>
      </w:r>
      <w:r w:rsidRPr="003C6EC1">
        <w:rPr>
          <w:rFonts w:ascii="Times New Roman" w:hAnsi="Times New Roman"/>
          <w:b w:val="0"/>
          <w:noProof/>
          <w:szCs w:val="24"/>
          <w:lang w:val="sr-Cyrl-RS"/>
        </w:rPr>
        <w:t xml:space="preserve"> за одмор, </w:t>
      </w:r>
      <w:r w:rsidR="00354896" w:rsidRPr="003C6EC1">
        <w:rPr>
          <w:rFonts w:ascii="Times New Roman" w:hAnsi="Times New Roman"/>
          <w:b w:val="0"/>
          <w:noProof/>
          <w:szCs w:val="24"/>
          <w:lang w:val="sr-Cyrl-RS"/>
        </w:rPr>
        <w:t xml:space="preserve">уговора о </w:t>
      </w:r>
      <w:r w:rsidRPr="003C6EC1">
        <w:rPr>
          <w:rFonts w:ascii="Times New Roman" w:hAnsi="Times New Roman"/>
          <w:b w:val="0"/>
          <w:noProof/>
          <w:szCs w:val="24"/>
          <w:lang w:val="sr-Cyrl-RS"/>
        </w:rPr>
        <w:t>помоћ</w:t>
      </w:r>
      <w:r w:rsidR="00354896" w:rsidRPr="003C6EC1">
        <w:rPr>
          <w:rFonts w:ascii="Times New Roman" w:hAnsi="Times New Roman"/>
          <w:b w:val="0"/>
          <w:noProof/>
          <w:szCs w:val="24"/>
          <w:lang w:val="sr-Cyrl-RS"/>
        </w:rPr>
        <w:t>и</w:t>
      </w:r>
      <w:r w:rsidRPr="003C6EC1">
        <w:rPr>
          <w:rFonts w:ascii="Times New Roman" w:hAnsi="Times New Roman"/>
          <w:b w:val="0"/>
          <w:noProof/>
          <w:szCs w:val="24"/>
          <w:lang w:val="sr-Cyrl-RS"/>
        </w:rPr>
        <w:t xml:space="preserve"> приликом препродаје </w:t>
      </w:r>
      <w:r w:rsidR="00354896" w:rsidRPr="003C6EC1">
        <w:rPr>
          <w:rFonts w:ascii="Times New Roman" w:hAnsi="Times New Roman"/>
          <w:b w:val="0"/>
          <w:noProof/>
          <w:szCs w:val="24"/>
          <w:lang w:val="sr-Cyrl-RS"/>
        </w:rPr>
        <w:t xml:space="preserve">и уговора </w:t>
      </w:r>
      <w:r w:rsidRPr="003C6EC1">
        <w:rPr>
          <w:rFonts w:ascii="Times New Roman" w:hAnsi="Times New Roman"/>
          <w:b w:val="0"/>
          <w:noProof/>
          <w:szCs w:val="24"/>
          <w:lang w:val="sr-Cyrl-RS"/>
        </w:rPr>
        <w:t>омогућавањ</w:t>
      </w:r>
      <w:r w:rsidR="00354896" w:rsidRPr="003C6EC1">
        <w:rPr>
          <w:rFonts w:ascii="Times New Roman" w:hAnsi="Times New Roman"/>
          <w:b w:val="0"/>
          <w:noProof/>
          <w:szCs w:val="24"/>
          <w:lang w:val="sr-Cyrl-RS"/>
        </w:rPr>
        <w:t>у</w:t>
      </w:r>
      <w:r w:rsidRPr="003C6EC1">
        <w:rPr>
          <w:rFonts w:ascii="Times New Roman" w:hAnsi="Times New Roman"/>
          <w:b w:val="0"/>
          <w:noProof/>
          <w:szCs w:val="24"/>
          <w:lang w:val="sr-Cyrl-RS"/>
        </w:rPr>
        <w:t xml:space="preserve"> размене, тачно и потпуно обавести о п</w:t>
      </w:r>
      <w:r w:rsidR="002D07A9" w:rsidRPr="003C6EC1">
        <w:rPr>
          <w:rFonts w:ascii="Times New Roman" w:hAnsi="Times New Roman"/>
          <w:b w:val="0"/>
          <w:noProof/>
          <w:szCs w:val="24"/>
          <w:lang w:val="sr-Cyrl-RS"/>
        </w:rPr>
        <w:t xml:space="preserve">одацима наведеним у </w:t>
      </w:r>
      <w:r w:rsidRPr="003C6EC1">
        <w:rPr>
          <w:rFonts w:ascii="Times New Roman" w:hAnsi="Times New Roman"/>
          <w:b w:val="0"/>
          <w:noProof/>
          <w:szCs w:val="24"/>
          <w:lang w:val="sr-Cyrl-RS"/>
        </w:rPr>
        <w:t xml:space="preserve">информативним обрасцима за уговор о временски подељеном коришћењу непокретности, уговор о трајним олакшицама за одмор, уговор о помоћи приликом препродаје и уговор о омогућавању размене. </w:t>
      </w:r>
    </w:p>
    <w:p w14:paraId="32A54C6E" w14:textId="6CA6F4F5"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Обавештења из става 1. овог члана трговац је дужан да достави потрошачу без накнаде, у писаној форми, </w:t>
      </w:r>
      <w:r w:rsidRPr="003C6EC1">
        <w:rPr>
          <w:rFonts w:ascii="Times New Roman" w:hAnsi="Times New Roman"/>
          <w:sz w:val="24"/>
          <w:szCs w:val="24"/>
          <w:lang w:val="sr-Cyrl-RS"/>
        </w:rPr>
        <w:t>на папиру, другом трајном носачу записа или електронским путем, са потврдом пријема,</w:t>
      </w:r>
      <w:r w:rsidRPr="003C6EC1">
        <w:rPr>
          <w:rFonts w:ascii="Times New Roman" w:hAnsi="Times New Roman"/>
          <w:noProof/>
          <w:sz w:val="24"/>
          <w:szCs w:val="24"/>
          <w:lang w:val="sr-Cyrl-RS"/>
        </w:rPr>
        <w:t xml:space="preserve"> који је лако доступан потрошачу, на </w:t>
      </w:r>
      <w:r w:rsidRPr="003C6EC1">
        <w:rPr>
          <w:rFonts w:ascii="Times New Roman" w:hAnsi="Times New Roman"/>
          <w:sz w:val="24"/>
          <w:szCs w:val="24"/>
          <w:lang w:val="sr-Cyrl-RS"/>
        </w:rPr>
        <w:t>уочљив, разумљив и необмањујући начин.</w:t>
      </w:r>
      <w:r w:rsidRPr="003C6EC1">
        <w:rPr>
          <w:rFonts w:ascii="Times New Roman" w:hAnsi="Times New Roman"/>
          <w:noProof/>
          <w:sz w:val="24"/>
          <w:szCs w:val="24"/>
          <w:lang w:val="sr-Cyrl-RS"/>
        </w:rPr>
        <w:t xml:space="preserve"> </w:t>
      </w:r>
    </w:p>
    <w:p w14:paraId="0A71EC09" w14:textId="70643EA1"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sz w:val="24"/>
          <w:szCs w:val="24"/>
          <w:lang w:val="sr-Cyrl-RS"/>
        </w:rPr>
        <w:t xml:space="preserve">Министар надлежан за послове туризма ближе прописује садржину </w:t>
      </w:r>
      <w:r w:rsidRPr="003C6EC1">
        <w:rPr>
          <w:rFonts w:ascii="Times New Roman" w:hAnsi="Times New Roman"/>
          <w:noProof/>
          <w:sz w:val="24"/>
          <w:szCs w:val="24"/>
          <w:lang w:val="sr-Cyrl-RS"/>
        </w:rPr>
        <w:t>информативних образаца за уговор о временски подељеном коришћењу непокретности, уговор о трајним олакшицама за одмор, уговор о помоћи приликом препродаје и уговор о омогућавању размене</w:t>
      </w:r>
      <w:r w:rsidR="000F0BE3" w:rsidRPr="003C6EC1">
        <w:rPr>
          <w:rFonts w:ascii="Times New Roman" w:hAnsi="Times New Roman"/>
          <w:noProof/>
          <w:sz w:val="24"/>
          <w:szCs w:val="24"/>
          <w:lang w:val="sr-Cyrl-RS"/>
        </w:rPr>
        <w:t>.</w:t>
      </w:r>
    </w:p>
    <w:p w14:paraId="4F78C11A" w14:textId="4C8148AD"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Подаци из информативних образаца морају бити на српском језику. </w:t>
      </w:r>
    </w:p>
    <w:p w14:paraId="6694E63F" w14:textId="46A180C1" w:rsidR="00E74C40" w:rsidRPr="003C6EC1" w:rsidRDefault="00E74C40" w:rsidP="00611809">
      <w:pPr>
        <w:tabs>
          <w:tab w:val="clear" w:pos="1728"/>
          <w:tab w:val="left" w:pos="1152"/>
        </w:tabs>
        <w:spacing w:after="0"/>
        <w:ind w:firstLine="0"/>
        <w:rPr>
          <w:rFonts w:ascii="Times New Roman" w:hAnsi="Times New Roman"/>
          <w:noProof/>
          <w:sz w:val="24"/>
          <w:szCs w:val="24"/>
          <w:lang w:val="sr-Cyrl-RS"/>
        </w:rPr>
      </w:pPr>
      <w:r w:rsidRPr="003C6EC1">
        <w:rPr>
          <w:rFonts w:ascii="Times New Roman" w:hAnsi="Times New Roman"/>
          <w:noProof/>
          <w:sz w:val="24"/>
          <w:szCs w:val="24"/>
          <w:lang w:val="sr-Cyrl-RS"/>
        </w:rPr>
        <w:t xml:space="preserve">            Трговац је у обавези да потрошачу достави и оверен превод података из информативних образаца на језику дестинације на којој се непокретност налази. </w:t>
      </w:r>
    </w:p>
    <w:p w14:paraId="7951FCFD" w14:textId="77777777" w:rsidR="00E74C40" w:rsidRPr="003C6EC1" w:rsidRDefault="00E74C40" w:rsidP="00611809">
      <w:pPr>
        <w:tabs>
          <w:tab w:val="clear" w:pos="1728"/>
          <w:tab w:val="left" w:pos="1152"/>
        </w:tabs>
        <w:spacing w:after="0"/>
        <w:ind w:firstLine="0"/>
        <w:rPr>
          <w:rFonts w:ascii="Times New Roman" w:hAnsi="Times New Roman"/>
          <w:noProof/>
          <w:sz w:val="24"/>
          <w:szCs w:val="24"/>
          <w:lang w:val="sr-Cyrl-RS"/>
        </w:rPr>
      </w:pPr>
    </w:p>
    <w:p w14:paraId="59636AA6" w14:textId="77777777" w:rsidR="00E74C40" w:rsidRPr="003C6EC1" w:rsidRDefault="00E74C40"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Оглашавање</w:t>
      </w:r>
    </w:p>
    <w:p w14:paraId="55FF3C25" w14:textId="77777777" w:rsidR="00E74C40" w:rsidRPr="003C6EC1" w:rsidRDefault="00E74C40" w:rsidP="00611809">
      <w:pPr>
        <w:pStyle w:val="Clan"/>
        <w:spacing w:before="0" w:after="0"/>
        <w:rPr>
          <w:rFonts w:ascii="Times New Roman" w:hAnsi="Times New Roman"/>
          <w:b w:val="0"/>
          <w:noProof/>
          <w:sz w:val="24"/>
          <w:szCs w:val="24"/>
          <w:lang w:val="sr-Cyrl-RS"/>
        </w:rPr>
      </w:pPr>
    </w:p>
    <w:p w14:paraId="3BB3291D" w14:textId="4401C9E9" w:rsidR="00E74C40" w:rsidRPr="003C6EC1" w:rsidRDefault="008660CC" w:rsidP="00611809">
      <w:pPr>
        <w:pStyle w:val="Clan"/>
        <w:spacing w:before="0" w:after="0"/>
        <w:rPr>
          <w:rFonts w:ascii="Times New Roman" w:hAnsi="Times New Roman"/>
          <w:b w:val="0"/>
          <w:bCs/>
          <w:noProof/>
          <w:sz w:val="24"/>
          <w:szCs w:val="24"/>
          <w:lang w:val="sr-Cyrl-RS"/>
        </w:rPr>
      </w:pPr>
      <w:r w:rsidRPr="003C6EC1">
        <w:rPr>
          <w:rFonts w:ascii="Times New Roman" w:hAnsi="Times New Roman"/>
          <w:b w:val="0"/>
          <w:bCs/>
          <w:noProof/>
          <w:sz w:val="24"/>
          <w:szCs w:val="24"/>
          <w:lang w:val="sr-Cyrl-RS"/>
        </w:rPr>
        <w:t>Члан 120</w:t>
      </w:r>
      <w:r w:rsidR="00E74C40" w:rsidRPr="003C6EC1">
        <w:rPr>
          <w:rFonts w:ascii="Times New Roman" w:hAnsi="Times New Roman"/>
          <w:b w:val="0"/>
          <w:bCs/>
          <w:noProof/>
          <w:sz w:val="24"/>
          <w:szCs w:val="24"/>
          <w:lang w:val="sr-Cyrl-RS"/>
        </w:rPr>
        <w:t xml:space="preserve">. </w:t>
      </w:r>
    </w:p>
    <w:p w14:paraId="633D16EC" w14:textId="27474BC2"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Приликом оглашавања и нуђења временски подељеног коришћења непокретности, трајних олакшица за одмор, помоћи приликом препродаје временски подељеног коришћења непокретности и трајних олакшица за одмор или омогућавања размене временски подељеног коришћења непокретности, трговац је дужан да обавести потрошача о условима и начину за добијање обавештења из члана </w:t>
      </w:r>
      <w:r w:rsidR="002B7D94" w:rsidRPr="003C6EC1">
        <w:rPr>
          <w:rFonts w:ascii="Times New Roman" w:hAnsi="Times New Roman"/>
          <w:noProof/>
          <w:color w:val="0D0D0D" w:themeColor="text1" w:themeTint="F2"/>
          <w:sz w:val="24"/>
          <w:szCs w:val="24"/>
          <w:lang w:val="sr-Cyrl-RS"/>
        </w:rPr>
        <w:t>11</w:t>
      </w:r>
      <w:r w:rsidR="00507D56" w:rsidRPr="003C6EC1">
        <w:rPr>
          <w:rFonts w:ascii="Times New Roman" w:hAnsi="Times New Roman"/>
          <w:noProof/>
          <w:color w:val="0D0D0D" w:themeColor="text1" w:themeTint="F2"/>
          <w:sz w:val="24"/>
          <w:szCs w:val="24"/>
          <w:lang w:val="sr-Cyrl-RS"/>
        </w:rPr>
        <w:t>9</w:t>
      </w:r>
      <w:r w:rsidRPr="003C6EC1">
        <w:rPr>
          <w:rFonts w:ascii="Times New Roman" w:hAnsi="Times New Roman"/>
          <w:noProof/>
          <w:sz w:val="24"/>
          <w:szCs w:val="24"/>
          <w:lang w:val="sr-Cyrl-RS"/>
        </w:rPr>
        <w:t>. овог закона.</w:t>
      </w:r>
      <w:r w:rsidRPr="003C6EC1">
        <w:rPr>
          <w:rFonts w:ascii="Times New Roman" w:hAnsi="Times New Roman"/>
          <w:noProof/>
          <w:sz w:val="24"/>
          <w:szCs w:val="24"/>
          <w:highlight w:val="red"/>
          <w:lang w:val="sr-Cyrl-RS"/>
        </w:rPr>
        <w:t xml:space="preserve"> </w:t>
      </w:r>
    </w:p>
    <w:p w14:paraId="39A55053" w14:textId="473EF0F0"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У случају да приликом промотивног или продајног догађаја, трговац нуди лично потрошачу да закључе уговор о временски подељеном коришћењу непокретности, уговор о трајним олакшицама за одмор, уговор о помоћи приликом препродаје или уговор о омогућавању размене, дужан је да јасно истакне промотивну или продајну сврху тог догађаја.</w:t>
      </w:r>
      <w:r w:rsidRPr="003C6EC1">
        <w:rPr>
          <w:rFonts w:ascii="Times New Roman" w:hAnsi="Times New Roman"/>
          <w:noProof/>
          <w:sz w:val="24"/>
          <w:szCs w:val="24"/>
          <w:highlight w:val="red"/>
          <w:lang w:val="sr-Cyrl-RS"/>
        </w:rPr>
        <w:t xml:space="preserve"> </w:t>
      </w:r>
    </w:p>
    <w:p w14:paraId="16074BE8" w14:textId="0FC0C760"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Трговац мора омогућити да обавештење из члана </w:t>
      </w:r>
      <w:r w:rsidR="002B7D94" w:rsidRPr="003C6EC1">
        <w:rPr>
          <w:rFonts w:ascii="Times New Roman" w:hAnsi="Times New Roman"/>
          <w:noProof/>
          <w:color w:val="000000" w:themeColor="text1"/>
          <w:sz w:val="24"/>
          <w:szCs w:val="24"/>
          <w:lang w:val="sr-Cyrl-RS"/>
        </w:rPr>
        <w:t>11</w:t>
      </w:r>
      <w:r w:rsidR="00507D56" w:rsidRPr="003C6EC1">
        <w:rPr>
          <w:rFonts w:ascii="Times New Roman" w:hAnsi="Times New Roman"/>
          <w:noProof/>
          <w:color w:val="000000" w:themeColor="text1"/>
          <w:sz w:val="24"/>
          <w:szCs w:val="24"/>
          <w:lang w:val="sr-Cyrl-RS"/>
        </w:rPr>
        <w:t>9</w:t>
      </w:r>
      <w:r w:rsidRPr="003C6EC1">
        <w:rPr>
          <w:rFonts w:ascii="Times New Roman" w:hAnsi="Times New Roman"/>
          <w:noProof/>
          <w:sz w:val="24"/>
          <w:szCs w:val="24"/>
          <w:lang w:val="sr-Cyrl-RS"/>
        </w:rPr>
        <w:t>. овог закона буде доступно потрошачу за време трајања промотивног или продајног догађаја.</w:t>
      </w:r>
      <w:r w:rsidRPr="003C6EC1">
        <w:rPr>
          <w:rFonts w:ascii="Times New Roman" w:hAnsi="Times New Roman"/>
          <w:noProof/>
          <w:sz w:val="24"/>
          <w:szCs w:val="24"/>
          <w:highlight w:val="red"/>
          <w:lang w:val="sr-Cyrl-RS"/>
        </w:rPr>
        <w:t xml:space="preserve"> </w:t>
      </w:r>
    </w:p>
    <w:p w14:paraId="30F7CF43" w14:textId="0F76A52C"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Временски подељено коришћење непокретности и трајне олакшице за одмор не могу се оглашавати или продавати у смислу улагања.</w:t>
      </w:r>
      <w:r w:rsidRPr="003C6EC1">
        <w:rPr>
          <w:rFonts w:ascii="Times New Roman" w:hAnsi="Times New Roman"/>
          <w:noProof/>
          <w:sz w:val="24"/>
          <w:szCs w:val="24"/>
          <w:highlight w:val="red"/>
          <w:lang w:val="sr-Cyrl-RS"/>
        </w:rPr>
        <w:t xml:space="preserve"> </w:t>
      </w:r>
    </w:p>
    <w:p w14:paraId="2DD6F7DC" w14:textId="77777777" w:rsidR="00E74C40" w:rsidRPr="003C6EC1" w:rsidRDefault="00E74C40" w:rsidP="00611809">
      <w:pPr>
        <w:tabs>
          <w:tab w:val="clear" w:pos="1728"/>
          <w:tab w:val="left" w:pos="1152"/>
        </w:tabs>
        <w:spacing w:after="0"/>
        <w:ind w:firstLine="0"/>
        <w:rPr>
          <w:rFonts w:ascii="Times New Roman" w:hAnsi="Times New Roman"/>
          <w:noProof/>
          <w:sz w:val="24"/>
          <w:szCs w:val="24"/>
          <w:lang w:val="sr-Cyrl-RS"/>
        </w:rPr>
      </w:pPr>
    </w:p>
    <w:p w14:paraId="2AEF8771" w14:textId="77777777" w:rsidR="00E74C40" w:rsidRPr="003C6EC1" w:rsidRDefault="00E74C40"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Формални услови за закључење уговора</w:t>
      </w:r>
    </w:p>
    <w:p w14:paraId="422BCFB2" w14:textId="77777777" w:rsidR="00E74C40" w:rsidRPr="003C6EC1" w:rsidRDefault="00E74C40" w:rsidP="00611809">
      <w:pPr>
        <w:pStyle w:val="Clan"/>
        <w:spacing w:before="0" w:after="0"/>
        <w:rPr>
          <w:rFonts w:ascii="Times New Roman" w:hAnsi="Times New Roman"/>
          <w:b w:val="0"/>
          <w:noProof/>
          <w:sz w:val="24"/>
          <w:szCs w:val="24"/>
          <w:lang w:val="sr-Cyrl-RS"/>
        </w:rPr>
      </w:pPr>
    </w:p>
    <w:p w14:paraId="25CBAABE" w14:textId="574482B8" w:rsidR="00E74C40" w:rsidRPr="003C6EC1" w:rsidRDefault="008660CC"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121</w:t>
      </w:r>
      <w:r w:rsidR="00E74C40" w:rsidRPr="003C6EC1">
        <w:rPr>
          <w:rFonts w:ascii="Times New Roman" w:hAnsi="Times New Roman"/>
          <w:b w:val="0"/>
          <w:noProof/>
          <w:sz w:val="24"/>
          <w:szCs w:val="24"/>
          <w:lang w:val="sr-Cyrl-RS"/>
        </w:rPr>
        <w:t xml:space="preserve">. </w:t>
      </w:r>
    </w:p>
    <w:p w14:paraId="11621504" w14:textId="6A1BD0C3"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Уговор о временски подељеном коришћењу непокретности, уговор о трајним олакшицама за одмор, уговор о помоћи приликом препродаје и уговор о омогућавању размене закључују се у</w:t>
      </w:r>
      <w:r w:rsidRPr="003C6EC1">
        <w:rPr>
          <w:rFonts w:ascii="Times New Roman" w:hAnsi="Times New Roman"/>
          <w:noProof/>
          <w:color w:val="000000" w:themeColor="text1"/>
          <w:sz w:val="24"/>
          <w:szCs w:val="24"/>
          <w:lang w:val="sr-Cyrl-RS"/>
        </w:rPr>
        <w:t xml:space="preserve"> писаној </w:t>
      </w:r>
      <w:r w:rsidRPr="003C6EC1">
        <w:rPr>
          <w:rFonts w:ascii="Times New Roman" w:hAnsi="Times New Roman"/>
          <w:noProof/>
          <w:sz w:val="24"/>
          <w:szCs w:val="24"/>
          <w:lang w:val="sr-Cyrl-RS"/>
        </w:rPr>
        <w:t xml:space="preserve">форми </w:t>
      </w:r>
      <w:r w:rsidR="006C58F5" w:rsidRPr="003C6EC1">
        <w:rPr>
          <w:rFonts w:ascii="Times New Roman" w:hAnsi="Times New Roman"/>
          <w:noProof/>
          <w:sz w:val="24"/>
          <w:szCs w:val="24"/>
          <w:lang w:val="sr-Cyrl-RS"/>
        </w:rPr>
        <w:t xml:space="preserve">и </w:t>
      </w:r>
      <w:r w:rsidRPr="003C6EC1">
        <w:rPr>
          <w:rFonts w:ascii="Times New Roman" w:hAnsi="Times New Roman"/>
          <w:noProof/>
          <w:sz w:val="24"/>
          <w:szCs w:val="24"/>
          <w:lang w:val="sr-Cyrl-RS"/>
        </w:rPr>
        <w:t>обавезно морају бити на српском језику.</w:t>
      </w:r>
    </w:p>
    <w:p w14:paraId="7ACCF3B2" w14:textId="4C0607D1" w:rsidR="00E74C40" w:rsidRPr="003C6EC1" w:rsidRDefault="00E74C40" w:rsidP="00E74C40">
      <w:pPr>
        <w:tabs>
          <w:tab w:val="clear" w:pos="1728"/>
          <w:tab w:val="left" w:pos="1152"/>
        </w:tabs>
        <w:spacing w:after="0" w:line="276" w:lineRule="auto"/>
        <w:ind w:firstLine="0"/>
        <w:rPr>
          <w:rFonts w:ascii="Times New Roman" w:hAnsi="Times New Roman"/>
          <w:noProof/>
          <w:sz w:val="24"/>
          <w:szCs w:val="24"/>
          <w:lang w:val="sr-Cyrl-RS"/>
        </w:rPr>
      </w:pPr>
      <w:r w:rsidRPr="003C6EC1">
        <w:rPr>
          <w:rFonts w:ascii="Times New Roman" w:hAnsi="Times New Roman"/>
          <w:sz w:val="24"/>
          <w:szCs w:val="24"/>
          <w:lang w:val="sr-Cyrl-RS"/>
        </w:rPr>
        <w:t xml:space="preserve">            У случају закључења уговора из става 1. овог члана</w:t>
      </w:r>
      <w:r w:rsidR="00317E2D" w:rsidRPr="003C6EC1">
        <w:rPr>
          <w:rFonts w:ascii="Times New Roman" w:hAnsi="Times New Roman"/>
          <w:sz w:val="24"/>
          <w:szCs w:val="24"/>
          <w:lang w:val="sr-Cyrl-RS"/>
        </w:rPr>
        <w:t>,</w:t>
      </w:r>
      <w:r w:rsidRPr="003C6EC1">
        <w:rPr>
          <w:rFonts w:ascii="Times New Roman" w:hAnsi="Times New Roman"/>
          <w:sz w:val="24"/>
          <w:szCs w:val="24"/>
          <w:lang w:val="sr-Cyrl-RS"/>
        </w:rPr>
        <w:t xml:space="preserve"> трговац је у обавези да </w:t>
      </w:r>
      <w:r w:rsidRPr="003C6EC1">
        <w:rPr>
          <w:rFonts w:ascii="Times New Roman" w:hAnsi="Times New Roman"/>
          <w:noProof/>
          <w:sz w:val="24"/>
          <w:szCs w:val="24"/>
          <w:lang w:val="sr-Cyrl-RS"/>
        </w:rPr>
        <w:t xml:space="preserve">на папиру или на другом трајном носачу записа  потрошачу достави и оверен превод уговора на језику дестинације на којој се непокретност налази. </w:t>
      </w:r>
    </w:p>
    <w:p w14:paraId="23ADEB2D" w14:textId="0DFB0F29"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Трговац је дужан да после потписивања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потрошачу преда најмање један примерак потписаног уговора.</w:t>
      </w:r>
    </w:p>
    <w:p w14:paraId="6223EC65" w14:textId="22D844CC"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У случају закључења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подаци из члана </w:t>
      </w:r>
      <w:r w:rsidR="00507D56" w:rsidRPr="003C6EC1">
        <w:rPr>
          <w:rFonts w:ascii="Times New Roman" w:hAnsi="Times New Roman"/>
          <w:noProof/>
          <w:sz w:val="24"/>
          <w:szCs w:val="24"/>
          <w:lang w:val="sr-Cyrl-RS"/>
        </w:rPr>
        <w:t>119</w:t>
      </w:r>
      <w:r w:rsidRPr="003C6EC1">
        <w:rPr>
          <w:rFonts w:ascii="Times New Roman" w:hAnsi="Times New Roman"/>
          <w:noProof/>
          <w:sz w:val="24"/>
          <w:szCs w:val="24"/>
          <w:lang w:val="sr-Cyrl-RS"/>
        </w:rPr>
        <w:t>. овог закона постају његов саставни део, обавезују трговца и не могу се мењати, осим ако уговорне стране изричито уговоре другачије или ако промене настану услед више силе.</w:t>
      </w:r>
    </w:p>
    <w:p w14:paraId="1730D0BC" w14:textId="563837A3"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Трговац је дужан да у примереном року пре закључења уговора из става 1. овог члана, обавести потрошача о свакој промени података из члана 11</w:t>
      </w:r>
      <w:r w:rsidR="00507D56" w:rsidRPr="003C6EC1">
        <w:rPr>
          <w:rFonts w:ascii="Times New Roman" w:hAnsi="Times New Roman"/>
          <w:noProof/>
          <w:sz w:val="24"/>
          <w:szCs w:val="24"/>
          <w:lang w:val="sr-Cyrl-RS"/>
        </w:rPr>
        <w:t>9</w:t>
      </w:r>
      <w:r w:rsidRPr="003C6EC1">
        <w:rPr>
          <w:rFonts w:ascii="Times New Roman" w:hAnsi="Times New Roman"/>
          <w:noProof/>
          <w:sz w:val="24"/>
          <w:szCs w:val="24"/>
          <w:lang w:val="sr-Cyrl-RS"/>
        </w:rPr>
        <w:t xml:space="preserve">. овог закона, у писaној форми, </w:t>
      </w:r>
      <w:r w:rsidRPr="003C6EC1">
        <w:rPr>
          <w:rFonts w:ascii="Times New Roman" w:hAnsi="Times New Roman"/>
          <w:sz w:val="24"/>
          <w:szCs w:val="24"/>
          <w:lang w:val="sr-Cyrl-RS"/>
        </w:rPr>
        <w:t xml:space="preserve">на папиру, другом трајном носачу записа или електронским путем, са потврдом пријема, </w:t>
      </w:r>
      <w:r w:rsidRPr="003C6EC1">
        <w:rPr>
          <w:rFonts w:ascii="Times New Roman" w:hAnsi="Times New Roman"/>
          <w:noProof/>
          <w:sz w:val="24"/>
          <w:szCs w:val="24"/>
          <w:lang w:val="sr-Cyrl-RS"/>
        </w:rPr>
        <w:t xml:space="preserve">који је доступан потрошачу. </w:t>
      </w:r>
    </w:p>
    <w:p w14:paraId="46C4814E" w14:textId="3A1CDF53"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Трговац је дужан да у уговору из става 1. овог члана изричито наведе сваку промену података из члана </w:t>
      </w:r>
      <w:r w:rsidR="002B7D94" w:rsidRPr="003C6EC1">
        <w:rPr>
          <w:rFonts w:ascii="Times New Roman" w:hAnsi="Times New Roman"/>
          <w:noProof/>
          <w:color w:val="0D0D0D" w:themeColor="text1" w:themeTint="F2"/>
          <w:sz w:val="24"/>
          <w:szCs w:val="24"/>
          <w:lang w:val="sr-Cyrl-RS"/>
        </w:rPr>
        <w:t>11</w:t>
      </w:r>
      <w:r w:rsidR="00507D56" w:rsidRPr="003C6EC1">
        <w:rPr>
          <w:rFonts w:ascii="Times New Roman" w:hAnsi="Times New Roman"/>
          <w:noProof/>
          <w:color w:val="0D0D0D" w:themeColor="text1" w:themeTint="F2"/>
          <w:sz w:val="24"/>
          <w:szCs w:val="24"/>
          <w:lang w:val="sr-Cyrl-RS"/>
        </w:rPr>
        <w:t>9</w:t>
      </w:r>
      <w:r w:rsidRPr="003C6EC1">
        <w:rPr>
          <w:rFonts w:ascii="Times New Roman" w:hAnsi="Times New Roman"/>
          <w:noProof/>
          <w:sz w:val="24"/>
          <w:szCs w:val="24"/>
          <w:lang w:val="sr-Cyrl-RS"/>
        </w:rPr>
        <w:t xml:space="preserve">. овог закона која настане у периоду од обавештавања потрошача o подацима до закључења уговора. </w:t>
      </w:r>
    </w:p>
    <w:p w14:paraId="7BA17256" w14:textId="34FF1354"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Уговор о временски подељеном коришћењу непокретности, уговор о трајним олакшицама за одмор, уговор о помоћи приликом препродаје и уговор о омогућавању размене временски подељеног коришћења непокретности поред података из члана </w:t>
      </w:r>
      <w:r w:rsidRPr="003C6EC1">
        <w:rPr>
          <w:rFonts w:ascii="Times New Roman" w:hAnsi="Times New Roman"/>
          <w:noProof/>
          <w:color w:val="0D0D0D" w:themeColor="text1" w:themeTint="F2"/>
          <w:sz w:val="24"/>
          <w:szCs w:val="24"/>
          <w:lang w:val="sr-Cyrl-RS"/>
        </w:rPr>
        <w:t>11</w:t>
      </w:r>
      <w:r w:rsidR="00507D56" w:rsidRPr="003C6EC1">
        <w:rPr>
          <w:rFonts w:ascii="Times New Roman" w:hAnsi="Times New Roman"/>
          <w:noProof/>
          <w:color w:val="0D0D0D" w:themeColor="text1" w:themeTint="F2"/>
          <w:sz w:val="24"/>
          <w:szCs w:val="24"/>
          <w:lang w:val="sr-Cyrl-RS"/>
        </w:rPr>
        <w:t>9</w:t>
      </w:r>
      <w:r w:rsidRPr="003C6EC1">
        <w:rPr>
          <w:rFonts w:ascii="Times New Roman" w:hAnsi="Times New Roman"/>
          <w:noProof/>
          <w:color w:val="0D0D0D" w:themeColor="text1" w:themeTint="F2"/>
          <w:sz w:val="24"/>
          <w:szCs w:val="24"/>
          <w:lang w:val="sr-Cyrl-RS"/>
        </w:rPr>
        <w:t xml:space="preserve">. </w:t>
      </w:r>
      <w:r w:rsidRPr="003C6EC1">
        <w:rPr>
          <w:rFonts w:ascii="Times New Roman" w:hAnsi="Times New Roman"/>
          <w:noProof/>
          <w:sz w:val="24"/>
          <w:szCs w:val="24"/>
          <w:lang w:val="sr-Cyrl-RS"/>
        </w:rPr>
        <w:t>овог закона, мора да садржи:</w:t>
      </w:r>
    </w:p>
    <w:p w14:paraId="7BAC47BF" w14:textId="77777777" w:rsidR="00E74C40" w:rsidRPr="003C6EC1" w:rsidRDefault="00E74C40" w:rsidP="00A63AAE">
      <w:pPr>
        <w:numPr>
          <w:ilvl w:val="0"/>
          <w:numId w:val="49"/>
        </w:numPr>
        <w:tabs>
          <w:tab w:val="clear" w:pos="1728"/>
          <w:tab w:val="left" w:pos="1152"/>
        </w:tabs>
        <w:spacing w:after="0" w:line="276" w:lineRule="auto"/>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податке о датуму и месту закључења уговора; </w:t>
      </w:r>
    </w:p>
    <w:p w14:paraId="1B4969FE" w14:textId="77777777" w:rsidR="00E74C40" w:rsidRPr="003C6EC1" w:rsidRDefault="00E74C40" w:rsidP="00A63AAE">
      <w:pPr>
        <w:numPr>
          <w:ilvl w:val="0"/>
          <w:numId w:val="49"/>
        </w:numPr>
        <w:tabs>
          <w:tab w:val="clear" w:pos="1728"/>
          <w:tab w:val="left" w:pos="1152"/>
        </w:tabs>
        <w:spacing w:after="0" w:line="276" w:lineRule="auto"/>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име, пребивалиште и потпис потрошача; </w:t>
      </w:r>
    </w:p>
    <w:p w14:paraId="6A73F5A2" w14:textId="442514FB" w:rsidR="00E74C40" w:rsidRPr="003C6EC1" w:rsidRDefault="002D3330" w:rsidP="00B977EE">
      <w:pPr>
        <w:numPr>
          <w:ilvl w:val="0"/>
          <w:numId w:val="49"/>
        </w:numPr>
        <w:tabs>
          <w:tab w:val="clear" w:pos="1728"/>
          <w:tab w:val="left" w:pos="1134"/>
        </w:tabs>
        <w:spacing w:after="0" w:line="276" w:lineRule="auto"/>
        <w:ind w:left="0" w:firstLine="709"/>
        <w:rPr>
          <w:rFonts w:ascii="Times New Roman" w:hAnsi="Times New Roman"/>
          <w:noProof/>
          <w:sz w:val="24"/>
          <w:szCs w:val="24"/>
          <w:lang w:val="sr-Cyrl-RS"/>
        </w:rPr>
      </w:pPr>
      <w:r w:rsidRPr="003C6EC1">
        <w:rPr>
          <w:rFonts w:ascii="Times New Roman" w:hAnsi="Times New Roman"/>
          <w:noProof/>
          <w:sz w:val="24"/>
          <w:szCs w:val="24"/>
          <w:lang w:val="sr-Cyrl-RS"/>
        </w:rPr>
        <w:t xml:space="preserve">име, односно </w:t>
      </w:r>
      <w:r w:rsidR="00E74C40" w:rsidRPr="003C6EC1">
        <w:rPr>
          <w:rFonts w:ascii="Times New Roman" w:hAnsi="Times New Roman"/>
          <w:noProof/>
          <w:sz w:val="24"/>
          <w:szCs w:val="24"/>
          <w:lang w:val="sr-Cyrl-RS"/>
        </w:rPr>
        <w:t>назив, пребивалиште односно седиште и потпис трговца</w:t>
      </w:r>
      <w:r w:rsidRPr="003C6EC1">
        <w:rPr>
          <w:rFonts w:ascii="Times New Roman" w:hAnsi="Times New Roman"/>
          <w:noProof/>
          <w:sz w:val="24"/>
          <w:szCs w:val="24"/>
          <w:lang w:val="sr-Cyrl-RS"/>
        </w:rPr>
        <w:t>,</w:t>
      </w:r>
      <w:r w:rsidR="00E74C40" w:rsidRPr="003C6EC1">
        <w:rPr>
          <w:rFonts w:ascii="Times New Roman" w:hAnsi="Times New Roman"/>
          <w:noProof/>
          <w:sz w:val="24"/>
          <w:szCs w:val="24"/>
          <w:lang w:val="sr-Cyrl-RS"/>
        </w:rPr>
        <w:t xml:space="preserve"> односно име, пребивалиште и потпис овлашћеног лица трговца.</w:t>
      </w:r>
    </w:p>
    <w:p w14:paraId="7DA3492D" w14:textId="77777777"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Трговац је дужан да у примереном року пре закључења уговора потрошача изричито обавести о:</w:t>
      </w:r>
    </w:p>
    <w:p w14:paraId="7C3B30D1" w14:textId="77777777" w:rsidR="00E74C40" w:rsidRPr="003C6EC1" w:rsidRDefault="00E74C40" w:rsidP="00A63AAE">
      <w:pPr>
        <w:numPr>
          <w:ilvl w:val="0"/>
          <w:numId w:val="50"/>
        </w:numPr>
        <w:tabs>
          <w:tab w:val="clear" w:pos="1728"/>
          <w:tab w:val="left" w:pos="1152"/>
        </w:tabs>
        <w:spacing w:after="0" w:line="276" w:lineRule="auto"/>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праву потрошача на одустанак од уговора;</w:t>
      </w:r>
    </w:p>
    <w:p w14:paraId="05CCAA4E" w14:textId="77777777" w:rsidR="00E74C40" w:rsidRPr="003C6EC1" w:rsidRDefault="00E74C40" w:rsidP="00A63AAE">
      <w:pPr>
        <w:numPr>
          <w:ilvl w:val="0"/>
          <w:numId w:val="50"/>
        </w:numPr>
        <w:tabs>
          <w:tab w:val="clear" w:pos="1728"/>
          <w:tab w:val="left" w:pos="1152"/>
        </w:tabs>
        <w:spacing w:after="0" w:line="276" w:lineRule="auto"/>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року у коме потрошач може да одустане од уговора;</w:t>
      </w:r>
    </w:p>
    <w:p w14:paraId="17AE26DD" w14:textId="626A54D9" w:rsidR="00E74C40" w:rsidRPr="003C6EC1" w:rsidRDefault="00E74C40" w:rsidP="00A63AAE">
      <w:pPr>
        <w:numPr>
          <w:ilvl w:val="0"/>
          <w:numId w:val="50"/>
        </w:numPr>
        <w:tabs>
          <w:tab w:val="clear" w:pos="1728"/>
          <w:tab w:val="left" w:pos="1152"/>
        </w:tabs>
        <w:spacing w:after="0" w:line="276" w:lineRule="auto"/>
        <w:ind w:left="0" w:firstLine="720"/>
        <w:rPr>
          <w:rFonts w:ascii="Times New Roman" w:hAnsi="Times New Roman"/>
          <w:noProof/>
          <w:sz w:val="24"/>
          <w:szCs w:val="24"/>
          <w:lang w:val="sr-Cyrl-RS"/>
        </w:rPr>
      </w:pPr>
      <w:r w:rsidRPr="003C6EC1">
        <w:rPr>
          <w:rFonts w:ascii="Times New Roman" w:hAnsi="Times New Roman"/>
          <w:noProof/>
          <w:sz w:val="24"/>
          <w:szCs w:val="24"/>
          <w:lang w:val="sr-Cyrl-RS"/>
        </w:rPr>
        <w:t>забрани плаћања цене унапред пре истека рока у коме потрошач може да одустане од уговора.</w:t>
      </w:r>
    </w:p>
    <w:p w14:paraId="0F15AC6D" w14:textId="5DA2C210"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lastRenderedPageBreak/>
        <w:t>У случају закључења уговора, потрошач мора</w:t>
      </w:r>
      <w:r w:rsidR="00E03E88" w:rsidRPr="003C6EC1">
        <w:rPr>
          <w:rFonts w:ascii="Times New Roman" w:hAnsi="Times New Roman"/>
          <w:noProof/>
          <w:sz w:val="24"/>
          <w:szCs w:val="24"/>
          <w:lang w:val="sr-Cyrl-RS"/>
        </w:rPr>
        <w:t>,</w:t>
      </w:r>
      <w:r w:rsidRPr="003C6EC1">
        <w:rPr>
          <w:rFonts w:ascii="Times New Roman" w:hAnsi="Times New Roman"/>
          <w:noProof/>
          <w:sz w:val="24"/>
          <w:szCs w:val="24"/>
          <w:lang w:val="sr-Cyrl-RS"/>
        </w:rPr>
        <w:t xml:space="preserve"> одвојено од потписивања уговора</w:t>
      </w:r>
      <w:r w:rsidR="00E03E88" w:rsidRPr="003C6EC1">
        <w:rPr>
          <w:rFonts w:ascii="Times New Roman" w:hAnsi="Times New Roman"/>
          <w:noProof/>
          <w:sz w:val="24"/>
          <w:szCs w:val="24"/>
          <w:lang w:val="sr-Cyrl-RS"/>
        </w:rPr>
        <w:t>,</w:t>
      </w:r>
      <w:r w:rsidRPr="003C6EC1">
        <w:rPr>
          <w:rFonts w:ascii="Times New Roman" w:hAnsi="Times New Roman"/>
          <w:noProof/>
          <w:sz w:val="24"/>
          <w:szCs w:val="24"/>
          <w:lang w:val="sr-Cyrl-RS"/>
        </w:rPr>
        <w:t xml:space="preserve"> </w:t>
      </w:r>
      <w:r w:rsidR="00E03E88" w:rsidRPr="003C6EC1">
        <w:rPr>
          <w:rFonts w:ascii="Times New Roman" w:hAnsi="Times New Roman"/>
          <w:noProof/>
          <w:sz w:val="24"/>
          <w:szCs w:val="24"/>
          <w:lang w:val="sr-Cyrl-RS"/>
        </w:rPr>
        <w:t xml:space="preserve">да </w:t>
      </w:r>
      <w:r w:rsidRPr="003C6EC1">
        <w:rPr>
          <w:rFonts w:ascii="Times New Roman" w:hAnsi="Times New Roman"/>
          <w:noProof/>
          <w:sz w:val="24"/>
          <w:szCs w:val="24"/>
          <w:lang w:val="sr-Cyrl-RS"/>
        </w:rPr>
        <w:t>потпише уговорне одредбе које се одно</w:t>
      </w:r>
      <w:r w:rsidR="001B77F5" w:rsidRPr="003C6EC1">
        <w:rPr>
          <w:rFonts w:ascii="Times New Roman" w:hAnsi="Times New Roman"/>
          <w:noProof/>
          <w:sz w:val="24"/>
          <w:szCs w:val="24"/>
          <w:lang w:val="sr-Cyrl-RS"/>
        </w:rPr>
        <w:t>се на права потрошача из става 8</w:t>
      </w:r>
      <w:r w:rsidRPr="003C6EC1">
        <w:rPr>
          <w:rFonts w:ascii="Times New Roman" w:hAnsi="Times New Roman"/>
          <w:noProof/>
          <w:sz w:val="24"/>
          <w:szCs w:val="24"/>
          <w:lang w:val="sr-Cyrl-RS"/>
        </w:rPr>
        <w:t>. овог члана.</w:t>
      </w:r>
      <w:r w:rsidR="007F3158" w:rsidRPr="003C6EC1">
        <w:rPr>
          <w:rFonts w:ascii="Times New Roman" w:hAnsi="Times New Roman"/>
          <w:noProof/>
          <w:sz w:val="24"/>
          <w:szCs w:val="24"/>
          <w:highlight w:val="red"/>
          <w:lang w:val="sr-Cyrl-RS"/>
        </w:rPr>
        <w:t xml:space="preserve"> </w:t>
      </w:r>
    </w:p>
    <w:p w14:paraId="4D8497A8" w14:textId="77777777"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Образац за одустанак 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саставни је део тих уговора. </w:t>
      </w:r>
    </w:p>
    <w:p w14:paraId="72BADB80"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sz w:val="24"/>
          <w:szCs w:val="24"/>
          <w:lang w:val="sr-Cyrl-RS"/>
        </w:rPr>
        <w:t xml:space="preserve">Министар надлежан за послове туризма ближе прописује садржину </w:t>
      </w:r>
      <w:r w:rsidRPr="003C6EC1">
        <w:rPr>
          <w:rFonts w:ascii="Times New Roman" w:hAnsi="Times New Roman"/>
          <w:noProof/>
          <w:sz w:val="24"/>
          <w:szCs w:val="24"/>
          <w:lang w:val="sr-Cyrl-RS"/>
        </w:rPr>
        <w:t xml:space="preserve">обрасца за одустанак 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w:t>
      </w:r>
    </w:p>
    <w:p w14:paraId="0583A4AE" w14:textId="77777777" w:rsidR="00E74C40" w:rsidRPr="003C6EC1" w:rsidRDefault="00E74C40" w:rsidP="00611809">
      <w:pPr>
        <w:tabs>
          <w:tab w:val="clear" w:pos="1728"/>
          <w:tab w:val="left" w:pos="1152"/>
        </w:tabs>
        <w:spacing w:after="0"/>
        <w:ind w:firstLine="720"/>
        <w:rPr>
          <w:rFonts w:ascii="Times New Roman" w:hAnsi="Times New Roman"/>
          <w:noProof/>
          <w:color w:val="FF0000"/>
          <w:sz w:val="24"/>
          <w:szCs w:val="24"/>
          <w:lang w:val="sr-Cyrl-RS"/>
        </w:rPr>
      </w:pPr>
    </w:p>
    <w:p w14:paraId="26515F56" w14:textId="77777777" w:rsidR="00E74C40" w:rsidRPr="003C6EC1" w:rsidRDefault="00E74C40"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Право на одустанак од уговора</w:t>
      </w:r>
    </w:p>
    <w:p w14:paraId="1AC31B98" w14:textId="77777777" w:rsidR="00E74C40" w:rsidRPr="003C6EC1" w:rsidRDefault="00E74C40" w:rsidP="00611809">
      <w:pPr>
        <w:pStyle w:val="Clan"/>
        <w:spacing w:before="0" w:after="0"/>
        <w:rPr>
          <w:rFonts w:ascii="Times New Roman" w:hAnsi="Times New Roman"/>
          <w:b w:val="0"/>
          <w:noProof/>
          <w:sz w:val="24"/>
          <w:szCs w:val="24"/>
          <w:lang w:val="sr-Cyrl-RS"/>
        </w:rPr>
      </w:pPr>
    </w:p>
    <w:p w14:paraId="4A065648" w14:textId="50207C49" w:rsidR="00E74C40" w:rsidRPr="003C6EC1" w:rsidRDefault="008660CC"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122</w:t>
      </w:r>
      <w:r w:rsidR="00E74C40" w:rsidRPr="003C6EC1">
        <w:rPr>
          <w:rFonts w:ascii="Times New Roman" w:hAnsi="Times New Roman"/>
          <w:b w:val="0"/>
          <w:noProof/>
          <w:sz w:val="24"/>
          <w:szCs w:val="24"/>
          <w:lang w:val="sr-Cyrl-RS"/>
        </w:rPr>
        <w:t xml:space="preserve">. </w:t>
      </w:r>
    </w:p>
    <w:p w14:paraId="7028ED9B"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Потрошач може да одустане од уговора односно предуговора о временски подељеном коришћењу непокретности, уговорa о трајним олакшицама за одмор, уговорa о помоћи приликом препродаје и уговорa о омогућавању размене временски подељеног коришћења непокретности, без обавезе да наведе разлоге за одустанак, у року од 14 дана о дана пријема закљученог уговора.</w:t>
      </w:r>
    </w:p>
    <w:p w14:paraId="6D305143"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У случају истовременог закључења уговора о временски подељеном коришћењу непокретности и уговора о омогућавању размене временски подељеног коришћења непокретности, рок за одустанак од уговора рачуна се од дана пријема закљученог уговора о омогућавању размене временски подељеног коришћења непокретности.</w:t>
      </w:r>
    </w:p>
    <w:p w14:paraId="71AA5E37"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p>
    <w:p w14:paraId="2FED4CF5" w14:textId="77777777" w:rsidR="00E74C40" w:rsidRPr="003C6EC1" w:rsidRDefault="00E74C40"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Продужење рока за одустанак од уговора</w:t>
      </w:r>
    </w:p>
    <w:p w14:paraId="3DAE18EA" w14:textId="77777777" w:rsidR="00E74C40" w:rsidRPr="003C6EC1" w:rsidRDefault="00E74C40" w:rsidP="00611809">
      <w:pPr>
        <w:pStyle w:val="Clan"/>
        <w:spacing w:before="0" w:after="0"/>
        <w:rPr>
          <w:rFonts w:ascii="Times New Roman" w:hAnsi="Times New Roman"/>
          <w:b w:val="0"/>
          <w:noProof/>
          <w:sz w:val="24"/>
          <w:szCs w:val="24"/>
          <w:lang w:val="sr-Cyrl-RS"/>
        </w:rPr>
      </w:pPr>
    </w:p>
    <w:p w14:paraId="5AFE8E8A" w14:textId="3D9DCC9A" w:rsidR="00E74C40" w:rsidRPr="003C6EC1" w:rsidRDefault="008660CC"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123</w:t>
      </w:r>
      <w:r w:rsidR="00E74C40" w:rsidRPr="003C6EC1">
        <w:rPr>
          <w:rFonts w:ascii="Times New Roman" w:hAnsi="Times New Roman"/>
          <w:b w:val="0"/>
          <w:noProof/>
          <w:sz w:val="24"/>
          <w:szCs w:val="24"/>
          <w:lang w:val="sr-Cyrl-RS"/>
        </w:rPr>
        <w:t xml:space="preserve">. </w:t>
      </w:r>
    </w:p>
    <w:p w14:paraId="72AF338C"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Ако трговац није доставио потрошачу образац за одустанак од уговора у писаној форми, на папиру или на другом трајном носачу записа, потрошач може да одустане од уговора односно предуговора о временски подељеном коришћењу непокретности, уговорa односно предуговора о трајним олакшицама за одмор, уговора односно предуговора о помоћи приликом препродаје и уговора односно предуговора о омогућавању размене временски подељеног коришћења непокретности у року од годину и 14 дана од дана пријема закљученог уговора односно предуговора. </w:t>
      </w:r>
    </w:p>
    <w:p w14:paraId="465985E2" w14:textId="77777777" w:rsidR="00E74C40" w:rsidRPr="003C6EC1" w:rsidRDefault="00E74C40" w:rsidP="00E74C40">
      <w:pPr>
        <w:tabs>
          <w:tab w:val="clear" w:pos="1728"/>
          <w:tab w:val="left" w:pos="1152"/>
        </w:tabs>
        <w:spacing w:after="0" w:line="276" w:lineRule="auto"/>
        <w:ind w:firstLine="720"/>
        <w:rPr>
          <w:rFonts w:ascii="Times New Roman" w:hAnsi="Times New Roman"/>
          <w:noProof/>
          <w:color w:val="000000" w:themeColor="text1"/>
          <w:sz w:val="24"/>
          <w:szCs w:val="24"/>
          <w:lang w:val="sr-Cyrl-RS"/>
        </w:rPr>
      </w:pPr>
      <w:r w:rsidRPr="003C6EC1">
        <w:rPr>
          <w:rFonts w:ascii="Times New Roman" w:hAnsi="Times New Roman"/>
          <w:noProof/>
          <w:sz w:val="24"/>
          <w:szCs w:val="24"/>
          <w:lang w:val="sr-Cyrl-RS"/>
        </w:rPr>
        <w:t>Ако трговац достави потрошачу образац за одустанак 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пре истека годину дана од дана када је потрошач примио примерак закљученог уговора односно предуговора, рок за одустанак од уговора рачуна се од дана када је потрошач примио образац за одустанак од уговора.</w:t>
      </w:r>
    </w:p>
    <w:p w14:paraId="73720B09" w14:textId="0F834B0A" w:rsidR="00E74C40" w:rsidRPr="003C6EC1" w:rsidRDefault="00E74C40" w:rsidP="00E74C40">
      <w:pPr>
        <w:tabs>
          <w:tab w:val="clear" w:pos="1728"/>
          <w:tab w:val="left" w:pos="1152"/>
        </w:tabs>
        <w:spacing w:after="0" w:line="276" w:lineRule="auto"/>
        <w:ind w:firstLine="720"/>
        <w:rPr>
          <w:rFonts w:ascii="Times New Roman" w:hAnsi="Times New Roman"/>
          <w:noProof/>
          <w:color w:val="000000" w:themeColor="text1"/>
          <w:sz w:val="24"/>
          <w:szCs w:val="24"/>
          <w:lang w:val="sr-Cyrl-RS"/>
        </w:rPr>
      </w:pPr>
      <w:r w:rsidRPr="003C6EC1">
        <w:rPr>
          <w:rFonts w:ascii="Times New Roman" w:hAnsi="Times New Roman"/>
          <w:noProof/>
          <w:color w:val="000000" w:themeColor="text1"/>
          <w:sz w:val="24"/>
          <w:szCs w:val="24"/>
          <w:lang w:val="sr-Cyrl-RS"/>
        </w:rPr>
        <w:t xml:space="preserve">Ако трговац не обавести потрошача о подацима из члана </w:t>
      </w:r>
      <w:r w:rsidR="002B7D94" w:rsidRPr="003C6EC1">
        <w:rPr>
          <w:rFonts w:ascii="Times New Roman" w:hAnsi="Times New Roman"/>
          <w:noProof/>
          <w:color w:val="000000" w:themeColor="text1"/>
          <w:sz w:val="24"/>
          <w:szCs w:val="24"/>
          <w:lang w:val="sr-Cyrl-RS"/>
        </w:rPr>
        <w:t>11</w:t>
      </w:r>
      <w:r w:rsidR="00507D56" w:rsidRPr="003C6EC1">
        <w:rPr>
          <w:rFonts w:ascii="Times New Roman" w:hAnsi="Times New Roman"/>
          <w:noProof/>
          <w:color w:val="000000" w:themeColor="text1"/>
          <w:sz w:val="24"/>
          <w:szCs w:val="24"/>
          <w:lang w:val="sr-Cyrl-RS"/>
        </w:rPr>
        <w:t>9</w:t>
      </w:r>
      <w:r w:rsidRPr="003C6EC1">
        <w:rPr>
          <w:rFonts w:ascii="Times New Roman" w:hAnsi="Times New Roman"/>
          <w:noProof/>
          <w:color w:val="000000" w:themeColor="text1"/>
          <w:sz w:val="24"/>
          <w:szCs w:val="24"/>
          <w:lang w:val="sr-Cyrl-RS"/>
        </w:rPr>
        <w:t xml:space="preserve">. овог закона у писаној форми, </w:t>
      </w:r>
      <w:r w:rsidRPr="003C6EC1">
        <w:rPr>
          <w:rFonts w:ascii="Times New Roman" w:hAnsi="Times New Roman"/>
          <w:color w:val="000000" w:themeColor="text1"/>
          <w:sz w:val="24"/>
          <w:szCs w:val="24"/>
          <w:lang w:val="sr-Cyrl-RS"/>
        </w:rPr>
        <w:t xml:space="preserve">на папиру, другом трајном носачу записа или електронским </w:t>
      </w:r>
      <w:r w:rsidRPr="003C6EC1">
        <w:rPr>
          <w:rFonts w:ascii="Times New Roman" w:hAnsi="Times New Roman"/>
          <w:color w:val="000000" w:themeColor="text1"/>
          <w:sz w:val="24"/>
          <w:szCs w:val="24"/>
          <w:lang w:val="sr-Cyrl-RS"/>
        </w:rPr>
        <w:lastRenderedPageBreak/>
        <w:t>путем, са потврдом пријема</w:t>
      </w:r>
      <w:r w:rsidRPr="003C6EC1">
        <w:rPr>
          <w:rFonts w:ascii="Times New Roman" w:hAnsi="Times New Roman"/>
          <w:noProof/>
          <w:color w:val="000000" w:themeColor="text1"/>
          <w:sz w:val="24"/>
          <w:szCs w:val="24"/>
          <w:lang w:val="sr-Cyrl-RS"/>
        </w:rPr>
        <w:t xml:space="preserve">, потрошач има право да одустане од уговора односно предуговора о временски подељеном коришћењу непокретности, трајним олакшицама за одмор, помоћи приликом препродаје и омогућавању размене временски подељеног коришћења непокретности у року од три месеца и 14 дана, од дана када је примио примерак закљученог уговора односно предуговора. </w:t>
      </w:r>
    </w:p>
    <w:p w14:paraId="791E5399" w14:textId="62D4B2C9"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color w:val="000000" w:themeColor="text1"/>
          <w:sz w:val="24"/>
          <w:szCs w:val="24"/>
          <w:lang w:val="sr-Cyrl-RS"/>
        </w:rPr>
        <w:t xml:space="preserve">Ако трговац достави потрошачу обавештење о подацима из члана </w:t>
      </w:r>
      <w:r w:rsidR="002B7D94" w:rsidRPr="003C6EC1">
        <w:rPr>
          <w:rFonts w:ascii="Times New Roman" w:hAnsi="Times New Roman"/>
          <w:noProof/>
          <w:color w:val="000000" w:themeColor="text1"/>
          <w:sz w:val="24"/>
          <w:szCs w:val="24"/>
          <w:lang w:val="sr-Cyrl-RS"/>
        </w:rPr>
        <w:t>11</w:t>
      </w:r>
      <w:r w:rsidR="00507D56" w:rsidRPr="003C6EC1">
        <w:rPr>
          <w:rFonts w:ascii="Times New Roman" w:hAnsi="Times New Roman"/>
          <w:noProof/>
          <w:color w:val="000000" w:themeColor="text1"/>
          <w:sz w:val="24"/>
          <w:szCs w:val="24"/>
          <w:lang w:val="sr-Cyrl-RS"/>
        </w:rPr>
        <w:t>9</w:t>
      </w:r>
      <w:r w:rsidRPr="003C6EC1">
        <w:rPr>
          <w:rFonts w:ascii="Times New Roman" w:hAnsi="Times New Roman"/>
          <w:noProof/>
          <w:color w:val="000000" w:themeColor="text1"/>
          <w:sz w:val="24"/>
          <w:szCs w:val="24"/>
          <w:lang w:val="sr-Cyrl-RS"/>
        </w:rPr>
        <w:t xml:space="preserve">. </w:t>
      </w:r>
      <w:r w:rsidRPr="003C6EC1">
        <w:rPr>
          <w:rFonts w:ascii="Times New Roman" w:hAnsi="Times New Roman"/>
          <w:noProof/>
          <w:sz w:val="24"/>
          <w:szCs w:val="24"/>
          <w:lang w:val="sr-Cyrl-RS"/>
        </w:rPr>
        <w:t>овог закона пре истека три месеца од дана када је потрошач примио примерак закљученог уговора односно предуговора, рок за одустанак 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рачуна се од дана када је потрошач примио обавештење.</w:t>
      </w:r>
    </w:p>
    <w:p w14:paraId="1B7A1430"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p>
    <w:p w14:paraId="356535CD" w14:textId="77777777" w:rsidR="00E74C40" w:rsidRPr="003C6EC1" w:rsidRDefault="00E74C40"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Коришћење права на одустанак од уговора</w:t>
      </w:r>
    </w:p>
    <w:p w14:paraId="06CDD470" w14:textId="77777777" w:rsidR="00E74C40" w:rsidRPr="003C6EC1" w:rsidRDefault="00E74C40" w:rsidP="00611809">
      <w:pPr>
        <w:pStyle w:val="Clan"/>
        <w:spacing w:before="0" w:after="0"/>
        <w:rPr>
          <w:rFonts w:ascii="Times New Roman" w:hAnsi="Times New Roman"/>
          <w:b w:val="0"/>
          <w:noProof/>
          <w:sz w:val="24"/>
          <w:szCs w:val="24"/>
          <w:lang w:val="sr-Cyrl-RS"/>
        </w:rPr>
      </w:pPr>
    </w:p>
    <w:p w14:paraId="215B93CC" w14:textId="58D352B8" w:rsidR="00E74C40" w:rsidRPr="003C6EC1" w:rsidRDefault="008660CC"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124</w:t>
      </w:r>
      <w:r w:rsidR="00E74C40" w:rsidRPr="003C6EC1">
        <w:rPr>
          <w:rFonts w:ascii="Times New Roman" w:hAnsi="Times New Roman"/>
          <w:b w:val="0"/>
          <w:noProof/>
          <w:sz w:val="24"/>
          <w:szCs w:val="24"/>
          <w:lang w:val="sr-Cyrl-RS"/>
        </w:rPr>
        <w:t xml:space="preserve">. </w:t>
      </w:r>
    </w:p>
    <w:p w14:paraId="5141BB0C"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Изјава којом потрошач одустаје 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производи правно дејство ако је дата у писаној форми, на папиру или на другом трајном носачу записа. </w:t>
      </w:r>
    </w:p>
    <w:p w14:paraId="61B18F34" w14:textId="77777777"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Изјаву из става 1. овог члана потрошач може доставити трговцу на обрасцу за одустанак од уговора. </w:t>
      </w:r>
    </w:p>
    <w:p w14:paraId="73CFA18B"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Изјава из става 2. овог члана сматра се благовременом ако је послата пре истека рока за одустанак од уговора.</w:t>
      </w:r>
    </w:p>
    <w:p w14:paraId="7F7541A9"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p>
    <w:p w14:paraId="5064ED73" w14:textId="77777777" w:rsidR="00E74C40" w:rsidRPr="003C6EC1" w:rsidRDefault="00E74C40"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Правне последице одустанка</w:t>
      </w:r>
    </w:p>
    <w:p w14:paraId="4AF634C3" w14:textId="77777777" w:rsidR="00E74C40" w:rsidRPr="003C6EC1" w:rsidRDefault="00E74C40" w:rsidP="00611809">
      <w:pPr>
        <w:pStyle w:val="Clan"/>
        <w:spacing w:before="0" w:after="0"/>
        <w:rPr>
          <w:rFonts w:ascii="Times New Roman" w:hAnsi="Times New Roman"/>
          <w:b w:val="0"/>
          <w:noProof/>
          <w:sz w:val="24"/>
          <w:szCs w:val="24"/>
          <w:lang w:val="sr-Cyrl-RS"/>
        </w:rPr>
      </w:pPr>
    </w:p>
    <w:p w14:paraId="6252EA77" w14:textId="24F8EDC0" w:rsidR="00E74C40" w:rsidRPr="003C6EC1" w:rsidRDefault="008660CC"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125</w:t>
      </w:r>
      <w:r w:rsidR="00E74C40" w:rsidRPr="003C6EC1">
        <w:rPr>
          <w:rFonts w:ascii="Times New Roman" w:hAnsi="Times New Roman"/>
          <w:b w:val="0"/>
          <w:noProof/>
          <w:sz w:val="24"/>
          <w:szCs w:val="24"/>
          <w:lang w:val="sr-Cyrl-RS"/>
        </w:rPr>
        <w:t xml:space="preserve">. </w:t>
      </w:r>
    </w:p>
    <w:p w14:paraId="21F9B7F7"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Одустанком од уговора односно предуговора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престају обавезе уговорних страна да изврше односно закључе уговор.</w:t>
      </w:r>
    </w:p>
    <w:p w14:paraId="04134551"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Потрошач има право да одустане од уговора без накнаде трошкова и није дужан да плати услуге које су му пружене пре одустанка од уговора односно предуговора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w:t>
      </w:r>
    </w:p>
    <w:p w14:paraId="7256EBF2" w14:textId="77777777"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p>
    <w:p w14:paraId="0BA6939C" w14:textId="77777777" w:rsidR="00E74C40" w:rsidRPr="003C6EC1" w:rsidRDefault="00E74C40"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Плаћање унапред</w:t>
      </w:r>
    </w:p>
    <w:p w14:paraId="10798258" w14:textId="77777777" w:rsidR="00E74C40" w:rsidRPr="003C6EC1" w:rsidRDefault="00E74C40" w:rsidP="00611809">
      <w:pPr>
        <w:pStyle w:val="Clan"/>
        <w:spacing w:before="0" w:after="0"/>
        <w:rPr>
          <w:rFonts w:ascii="Times New Roman" w:hAnsi="Times New Roman"/>
          <w:b w:val="0"/>
          <w:noProof/>
          <w:sz w:val="24"/>
          <w:szCs w:val="24"/>
          <w:lang w:val="sr-Cyrl-RS"/>
        </w:rPr>
      </w:pPr>
    </w:p>
    <w:p w14:paraId="208A2610" w14:textId="5DA36250" w:rsidR="00E74C40" w:rsidRPr="003C6EC1" w:rsidRDefault="00E74C40" w:rsidP="0061180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w:t>
      </w:r>
      <w:r w:rsidR="008660CC" w:rsidRPr="003C6EC1">
        <w:rPr>
          <w:rFonts w:ascii="Times New Roman" w:hAnsi="Times New Roman"/>
          <w:b w:val="0"/>
          <w:noProof/>
          <w:sz w:val="24"/>
          <w:szCs w:val="24"/>
          <w:lang w:val="sr-Cyrl-RS"/>
        </w:rPr>
        <w:t xml:space="preserve"> 126</w:t>
      </w:r>
      <w:r w:rsidRPr="003C6EC1">
        <w:rPr>
          <w:rFonts w:ascii="Times New Roman" w:hAnsi="Times New Roman"/>
          <w:b w:val="0"/>
          <w:noProof/>
          <w:sz w:val="24"/>
          <w:szCs w:val="24"/>
          <w:lang w:val="sr-Cyrl-RS"/>
        </w:rPr>
        <w:t xml:space="preserve">. </w:t>
      </w:r>
    </w:p>
    <w:p w14:paraId="6EE30136" w14:textId="3217B4B3" w:rsidR="00E74C40" w:rsidRPr="003C6EC1" w:rsidRDefault="00E74C40" w:rsidP="0061180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Код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w:t>
      </w:r>
      <w:r w:rsidR="004D6191" w:rsidRPr="003C6EC1">
        <w:rPr>
          <w:rFonts w:ascii="Times New Roman" w:hAnsi="Times New Roman"/>
          <w:noProof/>
          <w:sz w:val="24"/>
          <w:szCs w:val="24"/>
          <w:lang w:val="sr-Cyrl-RS"/>
        </w:rPr>
        <w:t xml:space="preserve"> непокретности</w:t>
      </w:r>
      <w:r w:rsidRPr="003C6EC1">
        <w:rPr>
          <w:rFonts w:ascii="Times New Roman" w:hAnsi="Times New Roman"/>
          <w:noProof/>
          <w:sz w:val="24"/>
          <w:szCs w:val="24"/>
          <w:lang w:val="sr-Cyrl-RS"/>
        </w:rPr>
        <w:t xml:space="preserve">, забрањено је уговарање плаћања унапред, пружања средстава </w:t>
      </w:r>
      <w:r w:rsidRPr="003C6EC1">
        <w:rPr>
          <w:rFonts w:ascii="Times New Roman" w:hAnsi="Times New Roman"/>
          <w:noProof/>
          <w:sz w:val="24"/>
          <w:szCs w:val="24"/>
          <w:lang w:val="sr-Cyrl-RS"/>
        </w:rPr>
        <w:lastRenderedPageBreak/>
        <w:t>обезбеђења, резервисање новца на рачунима, изричитог признања дуга или другог извршења обавезе према трговцу или трећем лицу пре истека рока за одустанак од уговора.</w:t>
      </w:r>
      <w:r w:rsidR="00D12D95" w:rsidRPr="003C6EC1">
        <w:rPr>
          <w:rFonts w:ascii="Times New Roman" w:hAnsi="Times New Roman"/>
          <w:noProof/>
          <w:sz w:val="24"/>
          <w:szCs w:val="24"/>
          <w:highlight w:val="red"/>
          <w:lang w:val="sr-Cyrl-RS"/>
        </w:rPr>
        <w:t xml:space="preserve"> </w:t>
      </w:r>
    </w:p>
    <w:p w14:paraId="15B266D0" w14:textId="07329937" w:rsidR="00E74C40" w:rsidRPr="003C6EC1" w:rsidRDefault="00E74C40" w:rsidP="006D752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Код уговора о помоћи приликом препродаје, забрањено је уговарање плаћања, пружања средстава обезбеђења, изричитог признања дуга или другог извршења обавезе према трговцу или трећем лицу пре закључења уговора о временски подељеном коришћењу непокретности и уговора о трајним олакшицама за одмор, односно пре него што трговац на други начин испуни обавезе из уговора о помоћи приликом препродаје.</w:t>
      </w:r>
      <w:r w:rsidR="00D12D95" w:rsidRPr="003C6EC1">
        <w:rPr>
          <w:rFonts w:ascii="Times New Roman" w:hAnsi="Times New Roman"/>
          <w:noProof/>
          <w:sz w:val="24"/>
          <w:szCs w:val="24"/>
          <w:highlight w:val="red"/>
          <w:lang w:val="sr-Cyrl-RS"/>
        </w:rPr>
        <w:t xml:space="preserve"> </w:t>
      </w:r>
    </w:p>
    <w:p w14:paraId="781EE624" w14:textId="77777777" w:rsidR="00E74C40" w:rsidRPr="003C6EC1" w:rsidRDefault="00E74C40" w:rsidP="006D7529">
      <w:pPr>
        <w:tabs>
          <w:tab w:val="clear" w:pos="1728"/>
          <w:tab w:val="left" w:pos="1152"/>
        </w:tabs>
        <w:spacing w:after="0"/>
        <w:ind w:firstLine="720"/>
        <w:rPr>
          <w:rFonts w:ascii="Times New Roman" w:hAnsi="Times New Roman"/>
          <w:noProof/>
          <w:sz w:val="24"/>
          <w:szCs w:val="24"/>
          <w:lang w:val="sr-Cyrl-RS"/>
        </w:rPr>
      </w:pPr>
    </w:p>
    <w:p w14:paraId="546FF634" w14:textId="77777777" w:rsidR="00E74C40" w:rsidRPr="003C6EC1" w:rsidRDefault="00E74C40" w:rsidP="006D752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Уговор о трајним олакшицама за одмор</w:t>
      </w:r>
    </w:p>
    <w:p w14:paraId="6644FDEF" w14:textId="77777777" w:rsidR="00E74C40" w:rsidRPr="003C6EC1" w:rsidRDefault="00E74C40" w:rsidP="006D7529">
      <w:pPr>
        <w:pStyle w:val="Clan"/>
        <w:spacing w:before="0" w:after="0"/>
        <w:rPr>
          <w:rFonts w:ascii="Times New Roman" w:hAnsi="Times New Roman"/>
          <w:b w:val="0"/>
          <w:noProof/>
          <w:sz w:val="24"/>
          <w:szCs w:val="24"/>
          <w:lang w:val="sr-Cyrl-RS"/>
        </w:rPr>
      </w:pPr>
    </w:p>
    <w:p w14:paraId="7FCE99E1" w14:textId="1035E731" w:rsidR="00E74C40" w:rsidRPr="003C6EC1" w:rsidRDefault="008660CC" w:rsidP="006D7529">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127</w:t>
      </w:r>
      <w:r w:rsidR="00E74C40" w:rsidRPr="003C6EC1">
        <w:rPr>
          <w:rFonts w:ascii="Times New Roman" w:hAnsi="Times New Roman"/>
          <w:b w:val="0"/>
          <w:noProof/>
          <w:sz w:val="24"/>
          <w:szCs w:val="24"/>
          <w:lang w:val="sr-Cyrl-RS"/>
        </w:rPr>
        <w:t xml:space="preserve">. </w:t>
      </w:r>
    </w:p>
    <w:p w14:paraId="56E336A2" w14:textId="700051D7" w:rsidR="00873732" w:rsidRPr="003C6EC1" w:rsidRDefault="00873732" w:rsidP="006D7529">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Код уговора о трајним олакшицама за одмор трговац је дужан да потрошачу омогући плаћање цене у оброчним отплатама, у једнаким годишњим износима за време трајања уговора. </w:t>
      </w:r>
    </w:p>
    <w:p w14:paraId="70B55459" w14:textId="5523D360"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Забрањено је плаћање супротно ставу 1. овог члана.</w:t>
      </w:r>
      <w:r w:rsidR="00D12D95" w:rsidRPr="003C6EC1">
        <w:rPr>
          <w:rFonts w:ascii="Times New Roman" w:hAnsi="Times New Roman"/>
          <w:noProof/>
          <w:sz w:val="24"/>
          <w:szCs w:val="24"/>
          <w:highlight w:val="red"/>
          <w:lang w:val="sr-Cyrl-RS"/>
        </w:rPr>
        <w:t xml:space="preserve"> </w:t>
      </w:r>
    </w:p>
    <w:p w14:paraId="7771CE9E" w14:textId="77777777"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Укупан износ потрошачевих обавеза, укључујући чланарину, обрачунава се у једнаким годишњим ратама.</w:t>
      </w:r>
    </w:p>
    <w:p w14:paraId="64108001" w14:textId="133A1A42" w:rsidR="00E74C40" w:rsidRPr="003C6EC1" w:rsidRDefault="00E74C40" w:rsidP="00E74C40">
      <w:pPr>
        <w:tabs>
          <w:tab w:val="clear" w:pos="1728"/>
          <w:tab w:val="left" w:pos="1152"/>
        </w:tabs>
        <w:spacing w:after="0" w:line="276" w:lineRule="auto"/>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Трговац је дужан да потрошачу пошаље захтев за плаћање сваке оброчне отплате у писаној форми, </w:t>
      </w:r>
      <w:r w:rsidRPr="003C6EC1">
        <w:rPr>
          <w:rFonts w:ascii="Times New Roman" w:hAnsi="Times New Roman"/>
          <w:sz w:val="24"/>
          <w:szCs w:val="24"/>
          <w:lang w:val="sr-Cyrl-RS"/>
        </w:rPr>
        <w:t>на папиру, другом трајном носачу записа или електронским путем, са потврдом пријема</w:t>
      </w:r>
      <w:r w:rsidRPr="003C6EC1">
        <w:rPr>
          <w:rFonts w:ascii="Times New Roman" w:hAnsi="Times New Roman"/>
          <w:noProof/>
          <w:sz w:val="24"/>
          <w:szCs w:val="24"/>
          <w:lang w:val="sr-Cyrl-RS"/>
        </w:rPr>
        <w:t>, најкасније 14 дана пре дана њеног доспећа.</w:t>
      </w:r>
      <w:r w:rsidR="00D12D95" w:rsidRPr="003C6EC1">
        <w:rPr>
          <w:rFonts w:ascii="Times New Roman" w:hAnsi="Times New Roman"/>
          <w:noProof/>
          <w:sz w:val="24"/>
          <w:szCs w:val="24"/>
          <w:highlight w:val="red"/>
          <w:lang w:val="sr-Cyrl-RS"/>
        </w:rPr>
        <w:t xml:space="preserve"> </w:t>
      </w:r>
    </w:p>
    <w:p w14:paraId="680B82E6" w14:textId="77777777" w:rsidR="00E74C40" w:rsidRPr="003C6EC1" w:rsidRDefault="00E74C40" w:rsidP="00C50F32">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После исплате прве оброчне отплате, потрошач може без камате да одустане од уговора о трајним олакшицама за одмор достављањем обавештења о одустанку од уговора трговцу, у року од 14 дана од дана пријема захтева за плаћање рате.</w:t>
      </w:r>
    </w:p>
    <w:p w14:paraId="1CA997E9" w14:textId="77777777" w:rsidR="00E74C40" w:rsidRPr="003C6EC1" w:rsidRDefault="00E74C40" w:rsidP="00C50F32">
      <w:pPr>
        <w:tabs>
          <w:tab w:val="clear" w:pos="1728"/>
          <w:tab w:val="left" w:pos="1152"/>
        </w:tabs>
        <w:spacing w:after="0"/>
        <w:ind w:firstLine="720"/>
        <w:rPr>
          <w:rFonts w:ascii="Times New Roman" w:hAnsi="Times New Roman"/>
          <w:noProof/>
          <w:sz w:val="24"/>
          <w:szCs w:val="24"/>
          <w:lang w:val="sr-Cyrl-RS"/>
        </w:rPr>
      </w:pPr>
    </w:p>
    <w:p w14:paraId="31357DC4" w14:textId="77777777" w:rsidR="00E74C40" w:rsidRPr="003C6EC1" w:rsidRDefault="00E74C40" w:rsidP="00C50F32">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Престанак повезаних уговора</w:t>
      </w:r>
    </w:p>
    <w:p w14:paraId="6C26A3EA" w14:textId="77777777" w:rsidR="00E74C40" w:rsidRPr="003C6EC1" w:rsidRDefault="00E74C40" w:rsidP="00C50F32">
      <w:pPr>
        <w:pStyle w:val="Clan"/>
        <w:spacing w:before="0" w:after="0"/>
        <w:rPr>
          <w:rFonts w:ascii="Times New Roman" w:hAnsi="Times New Roman"/>
          <w:b w:val="0"/>
          <w:noProof/>
          <w:sz w:val="24"/>
          <w:szCs w:val="24"/>
          <w:lang w:val="sr-Cyrl-RS"/>
        </w:rPr>
      </w:pPr>
    </w:p>
    <w:p w14:paraId="216B2E70" w14:textId="1EB31ED1" w:rsidR="00E74C40" w:rsidRPr="003C6EC1" w:rsidRDefault="008660CC" w:rsidP="00C50F32">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128</w:t>
      </w:r>
      <w:r w:rsidR="00E74C40" w:rsidRPr="003C6EC1">
        <w:rPr>
          <w:rFonts w:ascii="Times New Roman" w:hAnsi="Times New Roman"/>
          <w:b w:val="0"/>
          <w:noProof/>
          <w:sz w:val="24"/>
          <w:szCs w:val="24"/>
          <w:lang w:val="sr-Cyrl-RS"/>
        </w:rPr>
        <w:t xml:space="preserve">. </w:t>
      </w:r>
    </w:p>
    <w:p w14:paraId="27E13DDB" w14:textId="59746AB4" w:rsidR="00E74C40" w:rsidRPr="003C6EC1" w:rsidRDefault="00E74C40" w:rsidP="00C50F32">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Ако потрошач одустане 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сматра се да престају да важе сви повезани уговори без додатних трошкова за потрошача, укључујући уговор о кредиту</w:t>
      </w:r>
      <w:r w:rsidR="00541F67" w:rsidRPr="003C6EC1">
        <w:rPr>
          <w:rFonts w:ascii="Times New Roman" w:hAnsi="Times New Roman"/>
          <w:noProof/>
          <w:sz w:val="24"/>
          <w:szCs w:val="24"/>
          <w:lang w:val="sr-Cyrl-RS"/>
        </w:rPr>
        <w:t>,</w:t>
      </w:r>
      <w:r w:rsidRPr="003C6EC1">
        <w:rPr>
          <w:rFonts w:ascii="Times New Roman" w:hAnsi="Times New Roman"/>
          <w:noProof/>
          <w:sz w:val="24"/>
          <w:szCs w:val="24"/>
          <w:lang w:val="sr-Cyrl-RS"/>
        </w:rPr>
        <w:t xml:space="preserve"> без обзира на то да ли је потрошачу кредит одобрио трговац или треће лице.</w:t>
      </w:r>
    </w:p>
    <w:p w14:paraId="070EB2C2" w14:textId="06A1E2FD" w:rsidR="00E74C40" w:rsidRPr="003C6EC1" w:rsidRDefault="00E74C40" w:rsidP="00C50F32">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Ако је потрошачу кредит одобрило треће лице, трговац је дужан да </w:t>
      </w:r>
      <w:r w:rsidR="001C0419" w:rsidRPr="003C6EC1">
        <w:rPr>
          <w:rFonts w:ascii="Times New Roman" w:hAnsi="Times New Roman"/>
          <w:noProof/>
          <w:sz w:val="24"/>
          <w:szCs w:val="24"/>
          <w:lang w:val="sr-Cyrl-RS"/>
        </w:rPr>
        <w:t xml:space="preserve">обавести даваоца кредита </w:t>
      </w:r>
      <w:r w:rsidRPr="003C6EC1">
        <w:rPr>
          <w:rFonts w:ascii="Times New Roman" w:hAnsi="Times New Roman"/>
          <w:noProof/>
          <w:sz w:val="24"/>
          <w:szCs w:val="24"/>
          <w:lang w:val="sr-Cyrl-RS"/>
        </w:rPr>
        <w:t>о одустанку 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w:t>
      </w:r>
      <w:r w:rsidR="00D12D95" w:rsidRPr="003C6EC1">
        <w:rPr>
          <w:rFonts w:ascii="Times New Roman" w:hAnsi="Times New Roman"/>
          <w:noProof/>
          <w:sz w:val="24"/>
          <w:szCs w:val="24"/>
          <w:highlight w:val="red"/>
          <w:lang w:val="sr-Cyrl-RS"/>
        </w:rPr>
        <w:t xml:space="preserve"> </w:t>
      </w:r>
    </w:p>
    <w:p w14:paraId="59EC78CB" w14:textId="77777777" w:rsidR="00E74C40" w:rsidRPr="003C6EC1" w:rsidRDefault="00E74C40" w:rsidP="00C50F32">
      <w:pPr>
        <w:tabs>
          <w:tab w:val="clear" w:pos="1728"/>
          <w:tab w:val="left" w:pos="1152"/>
        </w:tabs>
        <w:spacing w:after="0"/>
        <w:ind w:firstLine="720"/>
        <w:rPr>
          <w:rFonts w:ascii="Times New Roman" w:hAnsi="Times New Roman"/>
          <w:noProof/>
          <w:sz w:val="24"/>
          <w:szCs w:val="24"/>
          <w:lang w:val="sr-Cyrl-RS"/>
        </w:rPr>
      </w:pPr>
    </w:p>
    <w:p w14:paraId="5FE2E60D" w14:textId="77777777" w:rsidR="00E74C40" w:rsidRPr="003C6EC1" w:rsidRDefault="00E74C40" w:rsidP="00C50F32">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lastRenderedPageBreak/>
        <w:t>Помоћ приликом препродаје временски подељеног коришћења непокретности односно трајних олакшица за одмор</w:t>
      </w:r>
    </w:p>
    <w:p w14:paraId="1EA0668D" w14:textId="77777777" w:rsidR="00E74C40" w:rsidRPr="003C6EC1" w:rsidRDefault="00E74C40" w:rsidP="00C50F32">
      <w:pPr>
        <w:pStyle w:val="Clan"/>
        <w:spacing w:before="0" w:after="0"/>
        <w:rPr>
          <w:rFonts w:ascii="Times New Roman" w:hAnsi="Times New Roman"/>
          <w:b w:val="0"/>
          <w:noProof/>
          <w:sz w:val="24"/>
          <w:szCs w:val="24"/>
          <w:lang w:val="sr-Cyrl-RS"/>
        </w:rPr>
      </w:pPr>
    </w:p>
    <w:p w14:paraId="0A8B034C" w14:textId="7CD327F9" w:rsidR="00E74C40" w:rsidRPr="003C6EC1" w:rsidRDefault="008426A1" w:rsidP="00C50F32">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w:t>
      </w:r>
      <w:r w:rsidR="008660CC" w:rsidRPr="003C6EC1">
        <w:rPr>
          <w:rFonts w:ascii="Times New Roman" w:hAnsi="Times New Roman"/>
          <w:b w:val="0"/>
          <w:noProof/>
          <w:sz w:val="24"/>
          <w:szCs w:val="24"/>
          <w:lang w:val="sr-Cyrl-RS"/>
        </w:rPr>
        <w:t>29</w:t>
      </w:r>
      <w:r w:rsidR="00E74C40" w:rsidRPr="003C6EC1">
        <w:rPr>
          <w:rFonts w:ascii="Times New Roman" w:hAnsi="Times New Roman"/>
          <w:b w:val="0"/>
          <w:noProof/>
          <w:sz w:val="24"/>
          <w:szCs w:val="24"/>
          <w:lang w:val="sr-Cyrl-RS"/>
        </w:rPr>
        <w:t xml:space="preserve">. </w:t>
      </w:r>
    </w:p>
    <w:p w14:paraId="120A2672" w14:textId="77777777" w:rsidR="00E74C40" w:rsidRPr="003C6EC1" w:rsidRDefault="00E74C40" w:rsidP="00C50F32">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Трговац је дужан да потрошачу пружи помоћ приликом препродаје временски подељеног коришћења непокретности односно трајних олакшица за одмор.</w:t>
      </w:r>
    </w:p>
    <w:p w14:paraId="2A71A0DB" w14:textId="756BDAB7" w:rsidR="00E74C40" w:rsidRPr="003C6EC1" w:rsidRDefault="00E74C40" w:rsidP="00C50F32">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Ако трговац не пружи потрошачу помоћ из става 1. овог чл</w:t>
      </w:r>
      <w:r w:rsidR="00453B6B" w:rsidRPr="003C6EC1">
        <w:rPr>
          <w:rFonts w:ascii="Times New Roman" w:hAnsi="Times New Roman"/>
          <w:noProof/>
          <w:sz w:val="24"/>
          <w:szCs w:val="24"/>
          <w:lang w:val="sr-Cyrl-RS"/>
        </w:rPr>
        <w:t>ана, потрошач може да захтева да трговац</w:t>
      </w:r>
      <w:r w:rsidRPr="003C6EC1">
        <w:rPr>
          <w:rFonts w:ascii="Times New Roman" w:hAnsi="Times New Roman"/>
          <w:noProof/>
          <w:sz w:val="24"/>
          <w:szCs w:val="24"/>
          <w:lang w:val="sr-Cyrl-RS"/>
        </w:rPr>
        <w:t xml:space="preserve"> откупи временски подељено коришћење непокретности или трајне олакшице за одмор.</w:t>
      </w:r>
    </w:p>
    <w:p w14:paraId="6434C94C" w14:textId="77777777" w:rsidR="00E74C40" w:rsidRPr="003C6EC1" w:rsidRDefault="00E74C40" w:rsidP="00C50F32">
      <w:pPr>
        <w:tabs>
          <w:tab w:val="clear" w:pos="1728"/>
          <w:tab w:val="left" w:pos="1152"/>
        </w:tabs>
        <w:spacing w:after="0"/>
        <w:ind w:firstLine="720"/>
        <w:rPr>
          <w:rFonts w:ascii="Times New Roman" w:hAnsi="Times New Roman"/>
          <w:noProof/>
          <w:sz w:val="24"/>
          <w:szCs w:val="24"/>
          <w:lang w:val="sr-Cyrl-RS"/>
        </w:rPr>
      </w:pPr>
    </w:p>
    <w:p w14:paraId="57F6C0E1" w14:textId="77777777" w:rsidR="00E74C40" w:rsidRPr="003C6EC1" w:rsidRDefault="00E74C40" w:rsidP="00C50F32">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Солидарна одговорност</w:t>
      </w:r>
    </w:p>
    <w:p w14:paraId="30526CED" w14:textId="77777777" w:rsidR="00E74C40" w:rsidRPr="003C6EC1" w:rsidRDefault="00E74C40" w:rsidP="00C50F32">
      <w:pPr>
        <w:pStyle w:val="Clan"/>
        <w:spacing w:before="0" w:after="0"/>
        <w:rPr>
          <w:rFonts w:ascii="Times New Roman" w:hAnsi="Times New Roman"/>
          <w:b w:val="0"/>
          <w:noProof/>
          <w:sz w:val="24"/>
          <w:szCs w:val="24"/>
          <w:lang w:val="sr-Cyrl-RS"/>
        </w:rPr>
      </w:pPr>
    </w:p>
    <w:p w14:paraId="65299D3B" w14:textId="122DFE95" w:rsidR="00E74C40" w:rsidRPr="003C6EC1" w:rsidRDefault="008660CC" w:rsidP="00C50F32">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130</w:t>
      </w:r>
      <w:r w:rsidR="00E74C40" w:rsidRPr="003C6EC1">
        <w:rPr>
          <w:rFonts w:ascii="Times New Roman" w:hAnsi="Times New Roman"/>
          <w:b w:val="0"/>
          <w:noProof/>
          <w:sz w:val="24"/>
          <w:szCs w:val="24"/>
          <w:lang w:val="sr-Cyrl-RS"/>
        </w:rPr>
        <w:t xml:space="preserve">. </w:t>
      </w:r>
    </w:p>
    <w:p w14:paraId="0881D82C" w14:textId="77777777" w:rsidR="00E74C40" w:rsidRPr="003C6EC1" w:rsidRDefault="00E74C40" w:rsidP="00C50F32">
      <w:pPr>
        <w:tabs>
          <w:tab w:val="clear" w:pos="1728"/>
          <w:tab w:val="left" w:pos="1152"/>
        </w:tabs>
        <w:spacing w:after="0"/>
        <w:ind w:firstLine="720"/>
        <w:rPr>
          <w:rFonts w:ascii="Times New Roman" w:hAnsi="Times New Roman"/>
          <w:noProof/>
          <w:sz w:val="24"/>
          <w:szCs w:val="24"/>
          <w:lang w:val="sr-Cyrl-RS"/>
        </w:rPr>
      </w:pPr>
      <w:r w:rsidRPr="003C6EC1">
        <w:rPr>
          <w:rFonts w:ascii="Times New Roman" w:hAnsi="Times New Roman"/>
          <w:noProof/>
          <w:sz w:val="24"/>
          <w:szCs w:val="24"/>
          <w:lang w:val="sr-Cyrl-RS"/>
        </w:rPr>
        <w:t xml:space="preserve">Трговац, лица која по налогу трговца учествују у продаји временски подељеног коришћења непокретности, лица којима је трговац поверио обављање одређених послова из уговора о продаји временски подељеног коришћења непокретности, остали трговци који учествују у продаји услуга временски подељеног коришћења непокретности, као и посредници у продаји услуга временски подељеног коришћења непокретности, солидарно су одговорни потрошачу за извршење и за правне последице неизвршења уговорних обавеза. </w:t>
      </w:r>
    </w:p>
    <w:p w14:paraId="784ECD7F" w14:textId="77777777" w:rsidR="00E74C40" w:rsidRPr="003C6EC1" w:rsidRDefault="00E74C40" w:rsidP="00C50F32">
      <w:pPr>
        <w:tabs>
          <w:tab w:val="clear" w:pos="1728"/>
          <w:tab w:val="left" w:pos="709"/>
          <w:tab w:val="left" w:pos="1134"/>
          <w:tab w:val="left" w:pos="8931"/>
        </w:tabs>
        <w:spacing w:after="0"/>
        <w:ind w:right="85" w:firstLine="720"/>
        <w:rPr>
          <w:rFonts w:ascii="Times New Roman" w:hAnsi="Times New Roman"/>
          <w:sz w:val="24"/>
          <w:szCs w:val="24"/>
          <w:lang w:val="sr-Cyrl-RS"/>
        </w:rPr>
      </w:pPr>
    </w:p>
    <w:p w14:paraId="6516A7FE" w14:textId="77777777" w:rsidR="00E74C40" w:rsidRPr="003C6EC1" w:rsidRDefault="00E74C40" w:rsidP="00C50F32">
      <w:pPr>
        <w:tabs>
          <w:tab w:val="clear" w:pos="1728"/>
          <w:tab w:val="left" w:pos="709"/>
          <w:tab w:val="left" w:pos="1152"/>
        </w:tabs>
        <w:spacing w:after="0"/>
        <w:ind w:right="85" w:firstLine="720"/>
        <w:rPr>
          <w:rFonts w:ascii="Times New Roman" w:hAnsi="Times New Roman"/>
          <w:color w:val="FF0000"/>
          <w:sz w:val="24"/>
          <w:szCs w:val="24"/>
          <w:lang w:val="sr-Cyrl-RS"/>
        </w:rPr>
      </w:pPr>
    </w:p>
    <w:p w14:paraId="338F4E3C" w14:textId="180C4B58" w:rsidR="00C23328" w:rsidRPr="003C6EC1" w:rsidRDefault="00C23328" w:rsidP="00C50F32">
      <w:pPr>
        <w:pStyle w:val="Naslov"/>
        <w:spacing w:before="0" w:after="0"/>
        <w:rPr>
          <w:rFonts w:ascii="Times New Roman" w:hAnsi="Times New Roman"/>
          <w:b w:val="0"/>
          <w:szCs w:val="24"/>
          <w:lang w:val="sr-Cyrl-RS"/>
        </w:rPr>
      </w:pPr>
      <w:r w:rsidRPr="003C6EC1">
        <w:rPr>
          <w:rFonts w:ascii="Times New Roman" w:hAnsi="Times New Roman"/>
          <w:b w:val="0"/>
          <w:szCs w:val="24"/>
          <w:lang w:val="sr-Cyrl-RS"/>
        </w:rPr>
        <w:t>XII. СТРАТЕГИЈА И ИНСТИТУЦИОНАЛНИ ОКВИР ЗА ЗАШТИТУ ПОТРОШАЧА</w:t>
      </w:r>
    </w:p>
    <w:p w14:paraId="2AB3285E" w14:textId="47198BAF" w:rsidR="00C50F32" w:rsidRPr="003C6EC1" w:rsidRDefault="00C50F32" w:rsidP="00C50F32">
      <w:pPr>
        <w:pStyle w:val="Naslov"/>
        <w:spacing w:before="0" w:after="0"/>
        <w:rPr>
          <w:rFonts w:ascii="Times New Roman" w:hAnsi="Times New Roman"/>
          <w:b w:val="0"/>
          <w:szCs w:val="24"/>
          <w:lang w:val="sr-Cyrl-RS"/>
        </w:rPr>
      </w:pPr>
    </w:p>
    <w:p w14:paraId="3A108826" w14:textId="77777777" w:rsidR="00C50F32" w:rsidRPr="003C6EC1" w:rsidRDefault="00C50F32" w:rsidP="00C50F32">
      <w:pPr>
        <w:pStyle w:val="Naslov"/>
        <w:spacing w:before="0" w:after="0"/>
        <w:rPr>
          <w:rFonts w:ascii="Times New Roman" w:hAnsi="Times New Roman"/>
          <w:b w:val="0"/>
          <w:szCs w:val="24"/>
          <w:lang w:val="sr-Cyrl-RS"/>
        </w:rPr>
      </w:pPr>
    </w:p>
    <w:p w14:paraId="1BB9294B" w14:textId="50538F47" w:rsidR="00C23328" w:rsidRPr="003C6EC1" w:rsidRDefault="00C23328"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Стратегија заштите потрошача</w:t>
      </w:r>
    </w:p>
    <w:p w14:paraId="30AC8A2F" w14:textId="77777777" w:rsidR="00C50F32" w:rsidRPr="003C6EC1" w:rsidRDefault="00C50F32" w:rsidP="00C50F32">
      <w:pPr>
        <w:pStyle w:val="Clan"/>
        <w:spacing w:before="0" w:after="0"/>
        <w:rPr>
          <w:rFonts w:ascii="Times New Roman" w:hAnsi="Times New Roman"/>
          <w:b w:val="0"/>
          <w:sz w:val="24"/>
          <w:szCs w:val="24"/>
          <w:lang w:val="sr-Cyrl-RS"/>
        </w:rPr>
      </w:pPr>
    </w:p>
    <w:p w14:paraId="2971DF64" w14:textId="64D13C63" w:rsidR="00C23328" w:rsidRPr="003C6EC1" w:rsidRDefault="008660CC"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131</w:t>
      </w:r>
      <w:r w:rsidR="00C23328" w:rsidRPr="003C6EC1">
        <w:rPr>
          <w:rFonts w:ascii="Times New Roman" w:hAnsi="Times New Roman"/>
          <w:b w:val="0"/>
          <w:sz w:val="24"/>
          <w:szCs w:val="24"/>
          <w:lang w:val="sr-Cyrl-RS"/>
        </w:rPr>
        <w:t xml:space="preserve">. </w:t>
      </w:r>
    </w:p>
    <w:p w14:paraId="1093BB33" w14:textId="77777777" w:rsidR="00C23328" w:rsidRPr="003C6EC1" w:rsidRDefault="00C23328" w:rsidP="00C50F32">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Стратегијом заштите потрошача (у даљем тексту: Стратегија) утврђују се дугорочни циљеви и активности неопходне ради целовитог остварења политике заштите потрошача и акциони план за реализацију Стратегије. </w:t>
      </w:r>
    </w:p>
    <w:p w14:paraId="0E814C07" w14:textId="192750CC" w:rsidR="00C23328" w:rsidRPr="003C6EC1" w:rsidRDefault="00C23328" w:rsidP="00C50F32">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Влада на предлог Министарства доноси Стратегију.</w:t>
      </w:r>
    </w:p>
    <w:p w14:paraId="1453592F" w14:textId="77777777" w:rsidR="00C50F32" w:rsidRPr="003C6EC1" w:rsidRDefault="00C50F32" w:rsidP="00C50F32">
      <w:pPr>
        <w:tabs>
          <w:tab w:val="clear" w:pos="1728"/>
          <w:tab w:val="left" w:pos="1152"/>
        </w:tabs>
        <w:autoSpaceDE w:val="0"/>
        <w:spacing w:after="0"/>
        <w:ind w:firstLine="720"/>
        <w:rPr>
          <w:rFonts w:ascii="Times New Roman" w:hAnsi="Times New Roman"/>
          <w:strike/>
          <w:sz w:val="24"/>
          <w:szCs w:val="24"/>
          <w:lang w:val="sr-Cyrl-RS"/>
        </w:rPr>
      </w:pPr>
    </w:p>
    <w:p w14:paraId="114E5A60" w14:textId="30848380" w:rsidR="00C23328" w:rsidRPr="003C6EC1" w:rsidRDefault="00C23328"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Носиоци заштите потрошача</w:t>
      </w:r>
    </w:p>
    <w:p w14:paraId="66B59F43" w14:textId="77777777" w:rsidR="00C50F32" w:rsidRPr="003C6EC1" w:rsidRDefault="00C50F32" w:rsidP="00C50F32">
      <w:pPr>
        <w:pStyle w:val="Clan"/>
        <w:spacing w:before="0" w:after="0"/>
        <w:rPr>
          <w:rFonts w:ascii="Times New Roman" w:hAnsi="Times New Roman"/>
          <w:b w:val="0"/>
          <w:sz w:val="24"/>
          <w:szCs w:val="24"/>
          <w:lang w:val="sr-Cyrl-RS"/>
        </w:rPr>
      </w:pPr>
    </w:p>
    <w:p w14:paraId="05EDC056" w14:textId="729CBBB1" w:rsidR="00C23328" w:rsidRPr="003C6EC1" w:rsidRDefault="008660CC"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132</w:t>
      </w:r>
      <w:r w:rsidR="00C23328" w:rsidRPr="003C6EC1">
        <w:rPr>
          <w:rFonts w:ascii="Times New Roman" w:hAnsi="Times New Roman"/>
          <w:b w:val="0"/>
          <w:sz w:val="24"/>
          <w:szCs w:val="24"/>
          <w:lang w:val="sr-Cyrl-RS"/>
        </w:rPr>
        <w:t xml:space="preserve">. </w:t>
      </w:r>
    </w:p>
    <w:p w14:paraId="0CF86435" w14:textId="77777777" w:rsidR="00C23328" w:rsidRPr="003C6EC1" w:rsidRDefault="00C23328" w:rsidP="00C50F32">
      <w:pPr>
        <w:tabs>
          <w:tab w:val="clear" w:pos="1728"/>
          <w:tab w:val="left" w:pos="1152"/>
        </w:tabs>
        <w:spacing w:after="0"/>
        <w:ind w:firstLine="720"/>
        <w:rPr>
          <w:rFonts w:ascii="Times New Roman" w:hAnsi="Times New Roman"/>
          <w:strike/>
          <w:sz w:val="24"/>
          <w:szCs w:val="24"/>
          <w:lang w:val="sr-Cyrl-RS"/>
        </w:rPr>
      </w:pPr>
      <w:r w:rsidRPr="003C6EC1">
        <w:rPr>
          <w:rFonts w:ascii="Times New Roman" w:hAnsi="Times New Roman"/>
          <w:sz w:val="24"/>
          <w:szCs w:val="24"/>
          <w:lang w:val="sr-Cyrl-RS"/>
        </w:rPr>
        <w:t xml:space="preserve">Носиоци заштите потрошача су Народна скупштина, Влада, Министарство, Национални савет за заштиту потрошача, друга министарства и регулаторна тела која имају </w:t>
      </w:r>
      <w:r w:rsidR="00050F07" w:rsidRPr="003C6EC1">
        <w:rPr>
          <w:rFonts w:ascii="Times New Roman" w:hAnsi="Times New Roman"/>
          <w:sz w:val="24"/>
          <w:szCs w:val="24"/>
          <w:lang w:val="sr-Cyrl-RS"/>
        </w:rPr>
        <w:t xml:space="preserve">законом утврђене </w:t>
      </w:r>
      <w:r w:rsidRPr="003C6EC1">
        <w:rPr>
          <w:rFonts w:ascii="Times New Roman" w:hAnsi="Times New Roman"/>
          <w:sz w:val="24"/>
          <w:szCs w:val="24"/>
          <w:lang w:val="sr-Cyrl-RS"/>
        </w:rPr>
        <w:t>надлежности у области заштите потрошача, органи аутономне покрајине и локалне самоуправе, као и удружења и савези.</w:t>
      </w:r>
    </w:p>
    <w:p w14:paraId="30290B3D" w14:textId="4B037BB3" w:rsidR="00C23328" w:rsidRPr="003C6EC1" w:rsidRDefault="00C23328" w:rsidP="00C50F32">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Носиоци заштите потрошача из става 1. овог члана сарађују у циљу унапређења заштите потрошача</w:t>
      </w:r>
      <w:r w:rsidR="00A96FD6" w:rsidRPr="003C6EC1">
        <w:rPr>
          <w:rFonts w:ascii="Times New Roman" w:hAnsi="Times New Roman"/>
          <w:sz w:val="24"/>
          <w:szCs w:val="24"/>
          <w:lang w:val="sr-Cyrl-RS"/>
        </w:rPr>
        <w:t>, као</w:t>
      </w:r>
      <w:r w:rsidRPr="003C6EC1">
        <w:rPr>
          <w:rFonts w:ascii="Times New Roman" w:hAnsi="Times New Roman"/>
          <w:sz w:val="24"/>
          <w:szCs w:val="24"/>
          <w:lang w:val="sr-Cyrl-RS"/>
        </w:rPr>
        <w:t xml:space="preserve"> и на спровођењу Стратегије и акционог плана.</w:t>
      </w:r>
    </w:p>
    <w:p w14:paraId="154B83D7" w14:textId="77777777" w:rsidR="00C50F32" w:rsidRPr="003C6EC1" w:rsidRDefault="00C50F32" w:rsidP="00C50F32">
      <w:pPr>
        <w:tabs>
          <w:tab w:val="clear" w:pos="1728"/>
          <w:tab w:val="left" w:pos="1152"/>
        </w:tabs>
        <w:spacing w:after="0"/>
        <w:ind w:firstLine="720"/>
        <w:rPr>
          <w:rFonts w:ascii="Times New Roman" w:hAnsi="Times New Roman"/>
          <w:sz w:val="24"/>
          <w:szCs w:val="24"/>
          <w:lang w:val="sr-Cyrl-RS"/>
        </w:rPr>
      </w:pPr>
    </w:p>
    <w:p w14:paraId="31A0EFAA" w14:textId="4A90E898" w:rsidR="00C23328" w:rsidRPr="003C6EC1" w:rsidRDefault="00C23328"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Сарадња у области заштите потрошача</w:t>
      </w:r>
    </w:p>
    <w:p w14:paraId="3437EB9B" w14:textId="77777777" w:rsidR="00C50F32" w:rsidRPr="003C6EC1" w:rsidRDefault="00C50F32" w:rsidP="00C50F32">
      <w:pPr>
        <w:pStyle w:val="Clan"/>
        <w:spacing w:before="0" w:after="0"/>
        <w:rPr>
          <w:rFonts w:ascii="Times New Roman" w:hAnsi="Times New Roman"/>
          <w:b w:val="0"/>
          <w:sz w:val="24"/>
          <w:szCs w:val="24"/>
          <w:lang w:val="sr-Cyrl-RS"/>
        </w:rPr>
      </w:pPr>
    </w:p>
    <w:p w14:paraId="061711B2" w14:textId="2E071D44" w:rsidR="00C23328" w:rsidRPr="003C6EC1" w:rsidRDefault="008660CC"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133</w:t>
      </w:r>
      <w:r w:rsidR="00C23328" w:rsidRPr="003C6EC1">
        <w:rPr>
          <w:rFonts w:ascii="Times New Roman" w:hAnsi="Times New Roman"/>
          <w:b w:val="0"/>
          <w:sz w:val="24"/>
          <w:szCs w:val="24"/>
          <w:lang w:val="sr-Cyrl-RS"/>
        </w:rPr>
        <w:t xml:space="preserve">. </w:t>
      </w:r>
    </w:p>
    <w:p w14:paraId="3E0E9156" w14:textId="77777777" w:rsidR="00C23328" w:rsidRPr="003C6EC1" w:rsidRDefault="00C23328" w:rsidP="00C50F32">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Привредне и професионалне коморе и удружења која су основана у циљу заштите права трговаца у области трговине подстичу и промовишу заштиту потрошача, нарочито међу својим члановима. </w:t>
      </w:r>
    </w:p>
    <w:p w14:paraId="4FEA6882" w14:textId="14DDD8F2" w:rsidR="00C23328" w:rsidRPr="003C6EC1" w:rsidRDefault="00C23328" w:rsidP="00C50F32">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Ради унапређења заштите потрошача привредне и професионалне коморе и удружења из става 1. овог члана сарађују са носиоцим</w:t>
      </w:r>
      <w:r w:rsidR="004D2D41" w:rsidRPr="003C6EC1">
        <w:rPr>
          <w:rFonts w:ascii="Times New Roman" w:hAnsi="Times New Roman"/>
          <w:sz w:val="24"/>
          <w:szCs w:val="24"/>
          <w:lang w:val="sr-Cyrl-RS"/>
        </w:rPr>
        <w:t>а заштите потрошача из члана 132</w:t>
      </w:r>
      <w:r w:rsidRPr="003C6EC1">
        <w:rPr>
          <w:rFonts w:ascii="Times New Roman" w:hAnsi="Times New Roman"/>
          <w:sz w:val="24"/>
          <w:szCs w:val="24"/>
          <w:lang w:val="sr-Cyrl-RS"/>
        </w:rPr>
        <w:t xml:space="preserve">. став 1. овог закона. </w:t>
      </w:r>
    </w:p>
    <w:p w14:paraId="1DD8777C" w14:textId="77777777" w:rsidR="00C50F32" w:rsidRPr="003C6EC1" w:rsidRDefault="00C50F32" w:rsidP="00C50F32">
      <w:pPr>
        <w:tabs>
          <w:tab w:val="clear" w:pos="1728"/>
          <w:tab w:val="left" w:pos="1152"/>
        </w:tabs>
        <w:spacing w:after="0"/>
        <w:ind w:firstLine="720"/>
        <w:rPr>
          <w:rFonts w:ascii="Times New Roman" w:hAnsi="Times New Roman"/>
          <w:sz w:val="24"/>
          <w:szCs w:val="24"/>
          <w:lang w:val="sr-Cyrl-RS"/>
        </w:rPr>
      </w:pPr>
    </w:p>
    <w:p w14:paraId="6EB81C04" w14:textId="689000A4" w:rsidR="00C23328" w:rsidRPr="003C6EC1" w:rsidRDefault="00C23328"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Послови Министарства </w:t>
      </w:r>
    </w:p>
    <w:p w14:paraId="77757DAC" w14:textId="77777777" w:rsidR="00C50F32" w:rsidRPr="003C6EC1" w:rsidRDefault="00C50F32" w:rsidP="00C50F32">
      <w:pPr>
        <w:pStyle w:val="Clan"/>
        <w:spacing w:before="0" w:after="0"/>
        <w:rPr>
          <w:rFonts w:ascii="Times New Roman" w:hAnsi="Times New Roman"/>
          <w:b w:val="0"/>
          <w:sz w:val="24"/>
          <w:szCs w:val="24"/>
          <w:lang w:val="sr-Cyrl-RS"/>
        </w:rPr>
      </w:pPr>
    </w:p>
    <w:p w14:paraId="2817A8A9" w14:textId="164517E0" w:rsidR="00C23328" w:rsidRPr="003C6EC1" w:rsidRDefault="008660CC"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134</w:t>
      </w:r>
      <w:r w:rsidR="00C23328" w:rsidRPr="003C6EC1">
        <w:rPr>
          <w:rFonts w:ascii="Times New Roman" w:hAnsi="Times New Roman"/>
          <w:b w:val="0"/>
          <w:sz w:val="24"/>
          <w:szCs w:val="24"/>
          <w:lang w:val="sr-Cyrl-RS"/>
        </w:rPr>
        <w:t xml:space="preserve">. </w:t>
      </w:r>
    </w:p>
    <w:p w14:paraId="2EAE21C1" w14:textId="77777777" w:rsidR="00C23328" w:rsidRPr="003C6EC1" w:rsidRDefault="00C23328" w:rsidP="00C50F32">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Министарство:</w:t>
      </w:r>
    </w:p>
    <w:p w14:paraId="6951B217" w14:textId="77777777" w:rsidR="00C23328" w:rsidRPr="003C6EC1" w:rsidRDefault="00C23328" w:rsidP="00A63AAE">
      <w:pPr>
        <w:numPr>
          <w:ilvl w:val="0"/>
          <w:numId w:val="56"/>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креира политику заштите потрошача;</w:t>
      </w:r>
    </w:p>
    <w:p w14:paraId="7E2A1968" w14:textId="77777777" w:rsidR="00C23328" w:rsidRPr="003C6EC1" w:rsidRDefault="00C23328" w:rsidP="00A63AAE">
      <w:pPr>
        <w:numPr>
          <w:ilvl w:val="0"/>
          <w:numId w:val="56"/>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спроводи поступак и одређује мере заштите колективног интереса потрошача;</w:t>
      </w:r>
    </w:p>
    <w:p w14:paraId="301DB10E" w14:textId="77777777" w:rsidR="00C23328" w:rsidRPr="003C6EC1" w:rsidRDefault="00C23328" w:rsidP="00A63AAE">
      <w:pPr>
        <w:numPr>
          <w:ilvl w:val="0"/>
          <w:numId w:val="56"/>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подноси захтев за покретање прекршајног поступка због повреде колективног интереса потрошача;</w:t>
      </w:r>
    </w:p>
    <w:p w14:paraId="7E1E2CBD" w14:textId="77777777" w:rsidR="00C23328" w:rsidRPr="003C6EC1" w:rsidRDefault="00C23328" w:rsidP="00A63AAE">
      <w:pPr>
        <w:numPr>
          <w:ilvl w:val="0"/>
          <w:numId w:val="56"/>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 xml:space="preserve">прати спровођење политике заштите потрошача кроз друге државне политике; </w:t>
      </w:r>
    </w:p>
    <w:p w14:paraId="66A759E0" w14:textId="260AFA1E" w:rsidR="00C23328" w:rsidRPr="003C6EC1" w:rsidRDefault="009C5E26" w:rsidP="00A63AAE">
      <w:pPr>
        <w:numPr>
          <w:ilvl w:val="0"/>
          <w:numId w:val="56"/>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сарађује и координи</w:t>
      </w:r>
      <w:r w:rsidR="00C23328" w:rsidRPr="003C6EC1">
        <w:rPr>
          <w:rFonts w:ascii="Times New Roman" w:hAnsi="Times New Roman"/>
          <w:sz w:val="24"/>
          <w:szCs w:val="24"/>
          <w:lang w:val="sr-Cyrl-RS"/>
        </w:rPr>
        <w:t>ра са носиоцим</w:t>
      </w:r>
      <w:r w:rsidR="00507D56" w:rsidRPr="003C6EC1">
        <w:rPr>
          <w:rFonts w:ascii="Times New Roman" w:hAnsi="Times New Roman"/>
          <w:sz w:val="24"/>
          <w:szCs w:val="24"/>
          <w:lang w:val="sr-Cyrl-RS"/>
        </w:rPr>
        <w:t>а заштите потрошача из члана 132</w:t>
      </w:r>
      <w:r w:rsidR="00C23328" w:rsidRPr="003C6EC1">
        <w:rPr>
          <w:rFonts w:ascii="Times New Roman" w:hAnsi="Times New Roman"/>
          <w:sz w:val="24"/>
          <w:szCs w:val="24"/>
          <w:lang w:val="sr-Cyrl-RS"/>
        </w:rPr>
        <w:t>. став 1.</w:t>
      </w:r>
      <w:r w:rsidR="00CE7479" w:rsidRPr="003C6EC1">
        <w:rPr>
          <w:rFonts w:ascii="Times New Roman" w:hAnsi="Times New Roman"/>
          <w:sz w:val="24"/>
          <w:szCs w:val="24"/>
          <w:lang w:val="sr-Cyrl-RS"/>
        </w:rPr>
        <w:t xml:space="preserve"> </w:t>
      </w:r>
      <w:r w:rsidR="00C23328" w:rsidRPr="003C6EC1">
        <w:rPr>
          <w:rFonts w:ascii="Times New Roman" w:hAnsi="Times New Roman"/>
          <w:sz w:val="24"/>
          <w:szCs w:val="24"/>
          <w:lang w:val="sr-Cyrl-RS"/>
        </w:rPr>
        <w:t>овог закона, као и свим осталим субјектима који се баве заштитом потрошача</w:t>
      </w:r>
      <w:r w:rsidR="00C23328" w:rsidRPr="003C6EC1">
        <w:rPr>
          <w:rFonts w:ascii="Times New Roman" w:hAnsi="Times New Roman"/>
          <w:caps/>
          <w:sz w:val="24"/>
          <w:szCs w:val="24"/>
          <w:lang w:val="sr-Cyrl-RS"/>
        </w:rPr>
        <w:t>;</w:t>
      </w:r>
    </w:p>
    <w:p w14:paraId="3D2FD319" w14:textId="77777777" w:rsidR="00C23328" w:rsidRPr="003C6EC1" w:rsidRDefault="00C23328" w:rsidP="00A63AAE">
      <w:pPr>
        <w:numPr>
          <w:ilvl w:val="0"/>
          <w:numId w:val="56"/>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 xml:space="preserve">унапређује правни оквир заштите потрошача и врши усклађивање са прописима Европске уније у области заштите потрошача; </w:t>
      </w:r>
    </w:p>
    <w:p w14:paraId="6EC22F0F" w14:textId="77777777" w:rsidR="00C23328" w:rsidRPr="003C6EC1" w:rsidRDefault="00C23328" w:rsidP="00A63AAE">
      <w:pPr>
        <w:numPr>
          <w:ilvl w:val="0"/>
          <w:numId w:val="56"/>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обезбеђује примену прописа и врши координацију надзора над тржиштем у области заштите потрошача;</w:t>
      </w:r>
    </w:p>
    <w:p w14:paraId="2A944F82" w14:textId="77777777" w:rsidR="00C23328" w:rsidRPr="003C6EC1" w:rsidRDefault="00C23328" w:rsidP="00A63AAE">
      <w:pPr>
        <w:numPr>
          <w:ilvl w:val="0"/>
          <w:numId w:val="56"/>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припрема и подноси Влади на усвајање Стратегију и акциони план за реализацију Стратегије</w:t>
      </w:r>
      <w:r w:rsidRPr="003C6EC1">
        <w:rPr>
          <w:rFonts w:ascii="Times New Roman" w:hAnsi="Times New Roman"/>
          <w:caps/>
          <w:sz w:val="24"/>
          <w:szCs w:val="24"/>
          <w:lang w:val="sr-Cyrl-RS"/>
        </w:rPr>
        <w:t>;</w:t>
      </w:r>
    </w:p>
    <w:p w14:paraId="16BAE7D9" w14:textId="77777777" w:rsidR="00C23328" w:rsidRPr="003C6EC1" w:rsidRDefault="00C23328" w:rsidP="00A63AAE">
      <w:pPr>
        <w:numPr>
          <w:ilvl w:val="0"/>
          <w:numId w:val="56"/>
        </w:numPr>
        <w:tabs>
          <w:tab w:val="clear" w:pos="1728"/>
          <w:tab w:val="clear" w:pos="2880"/>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прати и оцењује успешност спровођења Стратегије;</w:t>
      </w:r>
    </w:p>
    <w:p w14:paraId="1B5D3D76" w14:textId="77777777" w:rsidR="00C23328" w:rsidRPr="003C6EC1" w:rsidRDefault="00C23328" w:rsidP="00A63AAE">
      <w:pPr>
        <w:numPr>
          <w:ilvl w:val="0"/>
          <w:numId w:val="56"/>
        </w:numPr>
        <w:tabs>
          <w:tab w:val="clear" w:pos="1728"/>
          <w:tab w:val="clear" w:pos="2880"/>
          <w:tab w:val="left" w:pos="1152"/>
        </w:tabs>
        <w:ind w:left="0" w:firstLine="605"/>
        <w:rPr>
          <w:rFonts w:ascii="Times New Roman" w:hAnsi="Times New Roman"/>
          <w:strike/>
          <w:sz w:val="24"/>
          <w:szCs w:val="24"/>
          <w:lang w:val="sr-Cyrl-RS"/>
        </w:rPr>
      </w:pPr>
      <w:r w:rsidRPr="003C6EC1">
        <w:rPr>
          <w:rFonts w:ascii="Times New Roman" w:hAnsi="Times New Roman"/>
          <w:sz w:val="24"/>
          <w:szCs w:val="24"/>
          <w:lang w:val="sr-Cyrl-RS"/>
        </w:rPr>
        <w:t>обавља стручне и административне послове за потребе Националног савета за заштиту потрошача</w:t>
      </w:r>
      <w:r w:rsidRPr="003C6EC1">
        <w:rPr>
          <w:rFonts w:ascii="Times New Roman" w:hAnsi="Times New Roman"/>
          <w:caps/>
          <w:sz w:val="24"/>
          <w:szCs w:val="24"/>
          <w:lang w:val="sr-Cyrl-RS"/>
        </w:rPr>
        <w:t xml:space="preserve">; </w:t>
      </w:r>
    </w:p>
    <w:p w14:paraId="630B923C" w14:textId="77777777" w:rsidR="00C23328" w:rsidRPr="003C6EC1" w:rsidRDefault="00C23328" w:rsidP="00A63AAE">
      <w:pPr>
        <w:numPr>
          <w:ilvl w:val="0"/>
          <w:numId w:val="56"/>
        </w:numPr>
        <w:tabs>
          <w:tab w:val="clear" w:pos="1728"/>
          <w:tab w:val="clear" w:pos="2880"/>
          <w:tab w:val="left" w:pos="1152"/>
        </w:tabs>
        <w:ind w:left="0" w:firstLine="605"/>
        <w:rPr>
          <w:rFonts w:ascii="Times New Roman" w:hAnsi="Times New Roman"/>
          <w:strike/>
          <w:sz w:val="24"/>
          <w:szCs w:val="24"/>
          <w:lang w:val="sr-Cyrl-RS"/>
        </w:rPr>
      </w:pPr>
      <w:r w:rsidRPr="003C6EC1">
        <w:rPr>
          <w:rFonts w:ascii="Times New Roman" w:hAnsi="Times New Roman"/>
          <w:sz w:val="24"/>
          <w:szCs w:val="24"/>
          <w:lang w:val="sr-Cyrl-RS"/>
        </w:rPr>
        <w:t>подржава оснивање и врши координацију у развоју тела за вансудско решавање потрошачких спорова</w:t>
      </w:r>
      <w:r w:rsidRPr="003C6EC1">
        <w:rPr>
          <w:rFonts w:ascii="Times New Roman" w:hAnsi="Times New Roman"/>
          <w:caps/>
          <w:sz w:val="24"/>
          <w:szCs w:val="24"/>
          <w:lang w:val="sr-Cyrl-RS"/>
        </w:rPr>
        <w:t>;</w:t>
      </w:r>
    </w:p>
    <w:p w14:paraId="4DF5F4BE" w14:textId="77777777" w:rsidR="00C23328" w:rsidRPr="003C6EC1" w:rsidRDefault="00C23328" w:rsidP="00A63AAE">
      <w:pPr>
        <w:numPr>
          <w:ilvl w:val="0"/>
          <w:numId w:val="56"/>
        </w:numPr>
        <w:tabs>
          <w:tab w:val="clear" w:pos="1728"/>
          <w:tab w:val="clear" w:pos="2880"/>
          <w:tab w:val="left" w:pos="1152"/>
        </w:tabs>
        <w:ind w:left="0" w:firstLine="605"/>
        <w:rPr>
          <w:rFonts w:ascii="Times New Roman" w:hAnsi="Times New Roman"/>
          <w:strike/>
          <w:sz w:val="24"/>
          <w:szCs w:val="24"/>
          <w:lang w:val="sr-Cyrl-RS"/>
        </w:rPr>
      </w:pPr>
      <w:r w:rsidRPr="003C6EC1">
        <w:rPr>
          <w:rFonts w:ascii="Times New Roman" w:hAnsi="Times New Roman"/>
          <w:sz w:val="24"/>
          <w:szCs w:val="24"/>
          <w:lang w:val="sr-Cyrl-RS"/>
        </w:rPr>
        <w:t>подржава рад и развој удружења и савеза</w:t>
      </w:r>
      <w:r w:rsidRPr="003C6EC1">
        <w:rPr>
          <w:rFonts w:ascii="Times New Roman" w:hAnsi="Times New Roman"/>
          <w:caps/>
          <w:sz w:val="24"/>
          <w:szCs w:val="24"/>
          <w:lang w:val="sr-Cyrl-RS"/>
        </w:rPr>
        <w:t>;</w:t>
      </w:r>
    </w:p>
    <w:p w14:paraId="6FBAFAE8" w14:textId="77777777" w:rsidR="00C23328" w:rsidRPr="003C6EC1" w:rsidRDefault="00C23328" w:rsidP="00A63AAE">
      <w:pPr>
        <w:numPr>
          <w:ilvl w:val="0"/>
          <w:numId w:val="56"/>
        </w:numPr>
        <w:tabs>
          <w:tab w:val="clear" w:pos="1728"/>
          <w:tab w:val="clear" w:pos="2880"/>
          <w:tab w:val="left" w:pos="1152"/>
        </w:tabs>
        <w:ind w:left="0" w:firstLine="605"/>
        <w:rPr>
          <w:rFonts w:ascii="Times New Roman" w:hAnsi="Times New Roman"/>
          <w:strike/>
          <w:sz w:val="24"/>
          <w:szCs w:val="24"/>
          <w:lang w:val="sr-Cyrl-RS"/>
        </w:rPr>
      </w:pPr>
      <w:r w:rsidRPr="003C6EC1">
        <w:rPr>
          <w:rFonts w:ascii="Times New Roman" w:hAnsi="Times New Roman"/>
          <w:sz w:val="24"/>
          <w:szCs w:val="24"/>
          <w:lang w:val="sr-Cyrl-RS"/>
        </w:rPr>
        <w:t>сарађује са органима покрајинске и локалне самоуправе на развоју заштите потрошача на покрајинском и локалном нивоу</w:t>
      </w:r>
      <w:r w:rsidRPr="003C6EC1">
        <w:rPr>
          <w:rFonts w:ascii="Times New Roman" w:hAnsi="Times New Roman"/>
          <w:caps/>
          <w:sz w:val="24"/>
          <w:szCs w:val="24"/>
          <w:lang w:val="sr-Cyrl-RS"/>
        </w:rPr>
        <w:t>;</w:t>
      </w:r>
    </w:p>
    <w:p w14:paraId="733886F8" w14:textId="77777777" w:rsidR="00C23328" w:rsidRPr="003C6EC1" w:rsidRDefault="00C23328" w:rsidP="00A63AAE">
      <w:pPr>
        <w:numPr>
          <w:ilvl w:val="0"/>
          <w:numId w:val="56"/>
        </w:numPr>
        <w:tabs>
          <w:tab w:val="clear" w:pos="1728"/>
          <w:tab w:val="clear" w:pos="2880"/>
          <w:tab w:val="left" w:pos="1152"/>
        </w:tabs>
        <w:ind w:left="0" w:firstLine="605"/>
        <w:rPr>
          <w:rFonts w:ascii="Times New Roman" w:hAnsi="Times New Roman"/>
          <w:strike/>
          <w:sz w:val="24"/>
          <w:szCs w:val="24"/>
          <w:lang w:val="sr-Cyrl-RS"/>
        </w:rPr>
      </w:pPr>
      <w:r w:rsidRPr="003C6EC1">
        <w:rPr>
          <w:rFonts w:ascii="Times New Roman" w:hAnsi="Times New Roman"/>
          <w:sz w:val="24"/>
          <w:szCs w:val="24"/>
          <w:lang w:val="sr-Cyrl-RS"/>
        </w:rPr>
        <w:t>сарађује са институцијама које се баве заштитом потрошача на регионалном и међународном нивоу;</w:t>
      </w:r>
    </w:p>
    <w:p w14:paraId="5A9EDF7D" w14:textId="77777777" w:rsidR="00C23328" w:rsidRPr="003C6EC1" w:rsidRDefault="00C23328" w:rsidP="00A63AAE">
      <w:pPr>
        <w:numPr>
          <w:ilvl w:val="0"/>
          <w:numId w:val="56"/>
        </w:numPr>
        <w:tabs>
          <w:tab w:val="clear" w:pos="1728"/>
          <w:tab w:val="clear" w:pos="2880"/>
          <w:tab w:val="left" w:pos="1152"/>
        </w:tabs>
        <w:ind w:left="0" w:firstLine="605"/>
        <w:rPr>
          <w:rFonts w:ascii="Times New Roman" w:hAnsi="Times New Roman"/>
          <w:strike/>
          <w:sz w:val="24"/>
          <w:szCs w:val="24"/>
          <w:lang w:val="sr-Cyrl-RS"/>
        </w:rPr>
      </w:pPr>
      <w:r w:rsidRPr="003C6EC1">
        <w:rPr>
          <w:rFonts w:ascii="Times New Roman" w:hAnsi="Times New Roman"/>
          <w:sz w:val="24"/>
          <w:szCs w:val="24"/>
          <w:lang w:val="sr-Cyrl-RS"/>
        </w:rPr>
        <w:t>подстиче и спроводи едукативне и информативне активности усмерене на повећање свести потрошача и јавности о правима потрошача и политици заштите потрошача</w:t>
      </w:r>
      <w:r w:rsidRPr="003C6EC1">
        <w:rPr>
          <w:rFonts w:ascii="Times New Roman" w:hAnsi="Times New Roman"/>
          <w:caps/>
          <w:sz w:val="24"/>
          <w:szCs w:val="24"/>
          <w:lang w:val="sr-Cyrl-RS"/>
        </w:rPr>
        <w:t>;</w:t>
      </w:r>
    </w:p>
    <w:p w14:paraId="1BF0A0F2" w14:textId="77777777" w:rsidR="00C23328" w:rsidRPr="003C6EC1" w:rsidRDefault="00C23328" w:rsidP="00A63AAE">
      <w:pPr>
        <w:numPr>
          <w:ilvl w:val="0"/>
          <w:numId w:val="56"/>
        </w:numPr>
        <w:tabs>
          <w:tab w:val="clear" w:pos="1728"/>
          <w:tab w:val="clear" w:pos="2880"/>
          <w:tab w:val="left" w:pos="1152"/>
        </w:tabs>
        <w:ind w:left="0" w:firstLine="605"/>
        <w:rPr>
          <w:rFonts w:ascii="Times New Roman" w:hAnsi="Times New Roman"/>
          <w:strike/>
          <w:sz w:val="24"/>
          <w:szCs w:val="24"/>
          <w:lang w:val="sr-Cyrl-RS"/>
        </w:rPr>
      </w:pPr>
      <w:r w:rsidRPr="003C6EC1">
        <w:rPr>
          <w:rFonts w:ascii="Times New Roman" w:hAnsi="Times New Roman"/>
          <w:sz w:val="24"/>
          <w:szCs w:val="24"/>
          <w:lang w:val="sr-Cyrl-RS"/>
        </w:rPr>
        <w:lastRenderedPageBreak/>
        <w:t>промовише истраживања и научне пројекте у области заштите потрошача</w:t>
      </w:r>
      <w:r w:rsidRPr="003C6EC1">
        <w:rPr>
          <w:rFonts w:ascii="Times New Roman" w:hAnsi="Times New Roman"/>
          <w:caps/>
          <w:sz w:val="24"/>
          <w:szCs w:val="24"/>
          <w:lang w:val="sr-Cyrl-RS"/>
        </w:rPr>
        <w:t xml:space="preserve">; </w:t>
      </w:r>
    </w:p>
    <w:p w14:paraId="795B11EB" w14:textId="151B3EAC" w:rsidR="00C23328" w:rsidRPr="003C6EC1" w:rsidRDefault="00C23328" w:rsidP="00A63AAE">
      <w:pPr>
        <w:numPr>
          <w:ilvl w:val="0"/>
          <w:numId w:val="56"/>
        </w:numPr>
        <w:tabs>
          <w:tab w:val="clear" w:pos="1728"/>
          <w:tab w:val="clear" w:pos="2880"/>
          <w:tab w:val="left" w:pos="1152"/>
        </w:tabs>
        <w:ind w:left="0" w:firstLine="605"/>
        <w:rPr>
          <w:rFonts w:ascii="Times New Roman" w:hAnsi="Times New Roman"/>
          <w:strike/>
          <w:sz w:val="24"/>
          <w:szCs w:val="24"/>
          <w:lang w:val="sr-Cyrl-RS"/>
        </w:rPr>
      </w:pPr>
      <w:r w:rsidRPr="003C6EC1">
        <w:rPr>
          <w:rFonts w:ascii="Times New Roman" w:hAnsi="Times New Roman"/>
          <w:sz w:val="24"/>
          <w:szCs w:val="24"/>
          <w:lang w:val="sr-Cyrl-RS"/>
        </w:rPr>
        <w:t>управља и врши надзор над Националним регистром потрошачких приговора усп</w:t>
      </w:r>
      <w:r w:rsidR="006B390B" w:rsidRPr="003C6EC1">
        <w:rPr>
          <w:rFonts w:ascii="Times New Roman" w:hAnsi="Times New Roman"/>
          <w:sz w:val="24"/>
          <w:szCs w:val="24"/>
          <w:lang w:val="sr-Cyrl-RS"/>
        </w:rPr>
        <w:t>остављеним у складу са чланом 14</w:t>
      </w:r>
      <w:r w:rsidR="00596F1E" w:rsidRPr="003C6EC1">
        <w:rPr>
          <w:rFonts w:ascii="Times New Roman" w:hAnsi="Times New Roman"/>
          <w:sz w:val="24"/>
          <w:szCs w:val="24"/>
          <w:lang w:val="sr-Cyrl-RS"/>
        </w:rPr>
        <w:t>7</w:t>
      </w:r>
      <w:r w:rsidRPr="003C6EC1">
        <w:rPr>
          <w:rFonts w:ascii="Times New Roman" w:hAnsi="Times New Roman"/>
          <w:sz w:val="24"/>
          <w:szCs w:val="24"/>
          <w:lang w:val="sr-Cyrl-RS"/>
        </w:rPr>
        <w:t xml:space="preserve">. овог закона; </w:t>
      </w:r>
    </w:p>
    <w:p w14:paraId="35CB5271" w14:textId="14190E19" w:rsidR="00C23328" w:rsidRPr="003C6EC1" w:rsidRDefault="00EE296C" w:rsidP="00A63AAE">
      <w:pPr>
        <w:numPr>
          <w:ilvl w:val="0"/>
          <w:numId w:val="56"/>
        </w:numPr>
        <w:tabs>
          <w:tab w:val="clear" w:pos="1728"/>
          <w:tab w:val="clear" w:pos="2880"/>
          <w:tab w:val="left" w:pos="1152"/>
        </w:tabs>
        <w:ind w:left="0" w:firstLine="605"/>
        <w:rPr>
          <w:rFonts w:ascii="Times New Roman" w:hAnsi="Times New Roman"/>
          <w:strike/>
          <w:sz w:val="24"/>
          <w:szCs w:val="24"/>
          <w:lang w:val="sr-Cyrl-RS"/>
        </w:rPr>
      </w:pPr>
      <w:r w:rsidRPr="003C6EC1">
        <w:rPr>
          <w:rFonts w:ascii="Times New Roman" w:hAnsi="Times New Roman"/>
          <w:sz w:val="24"/>
          <w:szCs w:val="24"/>
          <w:lang w:val="sr-Cyrl-RS"/>
        </w:rPr>
        <w:t>прати тржиште</w:t>
      </w:r>
      <w:r w:rsidR="00C23328"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ради </w:t>
      </w:r>
      <w:r w:rsidR="00C23328" w:rsidRPr="003C6EC1">
        <w:rPr>
          <w:rFonts w:ascii="Times New Roman" w:hAnsi="Times New Roman"/>
          <w:sz w:val="24"/>
          <w:szCs w:val="24"/>
          <w:lang w:val="sr-Cyrl-RS"/>
        </w:rPr>
        <w:t>препознавања непоштене пословне праксе и неправичних одредаба у потрошачким уговорима;</w:t>
      </w:r>
    </w:p>
    <w:p w14:paraId="54268C72" w14:textId="77777777" w:rsidR="00C23328" w:rsidRPr="003C6EC1" w:rsidRDefault="00C23328" w:rsidP="00A63AAE">
      <w:pPr>
        <w:numPr>
          <w:ilvl w:val="0"/>
          <w:numId w:val="56"/>
        </w:numPr>
        <w:tabs>
          <w:tab w:val="clear" w:pos="1728"/>
          <w:tab w:val="clear" w:pos="2880"/>
          <w:tab w:val="left" w:pos="1152"/>
        </w:tabs>
        <w:ind w:left="0" w:firstLine="605"/>
        <w:rPr>
          <w:rFonts w:ascii="Times New Roman" w:hAnsi="Times New Roman"/>
          <w:strike/>
          <w:sz w:val="24"/>
          <w:szCs w:val="24"/>
          <w:lang w:val="sr-Cyrl-RS"/>
        </w:rPr>
      </w:pPr>
      <w:r w:rsidRPr="003C6EC1">
        <w:rPr>
          <w:rFonts w:ascii="Times New Roman" w:hAnsi="Times New Roman"/>
          <w:sz w:val="24"/>
          <w:szCs w:val="24"/>
          <w:lang w:val="sr-Cyrl-RS"/>
        </w:rPr>
        <w:t>даје мишљења и препоруке у погледу непоштене пословне праксе и неправичних одредаба у потрошачким уговорима;</w:t>
      </w:r>
    </w:p>
    <w:p w14:paraId="65E6D19F" w14:textId="724F97A4" w:rsidR="00C23328" w:rsidRPr="003C6EC1" w:rsidRDefault="00C23328" w:rsidP="00C50F32">
      <w:pPr>
        <w:numPr>
          <w:ilvl w:val="0"/>
          <w:numId w:val="56"/>
        </w:numPr>
        <w:tabs>
          <w:tab w:val="clear" w:pos="1728"/>
          <w:tab w:val="clear" w:pos="2880"/>
          <w:tab w:val="left" w:pos="1152"/>
        </w:tabs>
        <w:spacing w:after="0"/>
        <w:ind w:left="0" w:firstLine="605"/>
        <w:rPr>
          <w:rFonts w:ascii="Times New Roman" w:hAnsi="Times New Roman"/>
          <w:strike/>
          <w:sz w:val="24"/>
          <w:szCs w:val="24"/>
          <w:lang w:val="sr-Cyrl-RS"/>
        </w:rPr>
      </w:pPr>
      <w:r w:rsidRPr="003C6EC1">
        <w:rPr>
          <w:rFonts w:ascii="Times New Roman" w:hAnsi="Times New Roman"/>
          <w:sz w:val="24"/>
          <w:szCs w:val="24"/>
          <w:lang w:val="sr-Cyrl-RS"/>
        </w:rPr>
        <w:t xml:space="preserve">подстиче доношење кодекса добре пословне праксе од стране привредних и професионалних комора и удружења трговаца. </w:t>
      </w:r>
    </w:p>
    <w:p w14:paraId="72795AEC" w14:textId="77777777" w:rsidR="00C50F32" w:rsidRPr="003C6EC1" w:rsidRDefault="00C50F32" w:rsidP="00C50F32">
      <w:pPr>
        <w:tabs>
          <w:tab w:val="clear" w:pos="1728"/>
          <w:tab w:val="left" w:pos="1152"/>
        </w:tabs>
        <w:spacing w:after="0"/>
        <w:ind w:left="605" w:firstLine="0"/>
        <w:rPr>
          <w:rFonts w:ascii="Times New Roman" w:hAnsi="Times New Roman"/>
          <w:strike/>
          <w:sz w:val="24"/>
          <w:szCs w:val="24"/>
          <w:lang w:val="sr-Cyrl-RS"/>
        </w:rPr>
      </w:pPr>
    </w:p>
    <w:p w14:paraId="6304A34A" w14:textId="3EEB7030" w:rsidR="00C23328" w:rsidRPr="003C6EC1" w:rsidRDefault="00C23328"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Национални савет за заштиту потрошача</w:t>
      </w:r>
    </w:p>
    <w:p w14:paraId="693BB6C7" w14:textId="77777777" w:rsidR="00C50F32" w:rsidRPr="003C6EC1" w:rsidRDefault="00C50F32" w:rsidP="00C50F32">
      <w:pPr>
        <w:pStyle w:val="Clan"/>
        <w:spacing w:before="0" w:after="0"/>
        <w:rPr>
          <w:rFonts w:ascii="Times New Roman" w:hAnsi="Times New Roman"/>
          <w:b w:val="0"/>
          <w:sz w:val="24"/>
          <w:szCs w:val="24"/>
          <w:lang w:val="sr-Cyrl-RS"/>
        </w:rPr>
      </w:pPr>
    </w:p>
    <w:p w14:paraId="43F9489E" w14:textId="57B96C7B" w:rsidR="00C23328" w:rsidRPr="003C6EC1" w:rsidRDefault="003B07FF"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135</w:t>
      </w:r>
      <w:r w:rsidR="00C23328" w:rsidRPr="003C6EC1">
        <w:rPr>
          <w:rFonts w:ascii="Times New Roman" w:hAnsi="Times New Roman"/>
          <w:b w:val="0"/>
          <w:sz w:val="24"/>
          <w:szCs w:val="24"/>
          <w:lang w:val="sr-Cyrl-RS"/>
        </w:rPr>
        <w:t xml:space="preserve">. </w:t>
      </w:r>
    </w:p>
    <w:p w14:paraId="4D639D1B" w14:textId="77777777" w:rsidR="00C23328" w:rsidRPr="003C6EC1" w:rsidRDefault="00C23328" w:rsidP="00C50F32">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Ради унапређења система заштите потрошача и сарадње носилаца заштите потрошача и других субјеката који се баве заштитом потрошача, Влада образује Национални савет за заштиту потрошача (у даљем тексту: Национални савет).</w:t>
      </w:r>
    </w:p>
    <w:p w14:paraId="018EE822" w14:textId="77777777"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Национални савет нарочито обавља следеће послове:</w:t>
      </w:r>
    </w:p>
    <w:p w14:paraId="626C133A" w14:textId="77777777" w:rsidR="00C23328" w:rsidRPr="003C6EC1" w:rsidRDefault="00C23328" w:rsidP="00A63AAE">
      <w:pPr>
        <w:numPr>
          <w:ilvl w:val="0"/>
          <w:numId w:val="8"/>
        </w:numPr>
        <w:tabs>
          <w:tab w:val="clear" w:pos="720"/>
          <w:tab w:val="clear" w:pos="1728"/>
          <w:tab w:val="left" w:pos="1152"/>
        </w:tabs>
        <w:autoSpaceDE w:val="0"/>
        <w:ind w:left="0" w:firstLine="720"/>
        <w:rPr>
          <w:rFonts w:ascii="Times New Roman" w:hAnsi="Times New Roman"/>
          <w:sz w:val="24"/>
          <w:szCs w:val="24"/>
          <w:lang w:val="sr-Cyrl-RS"/>
        </w:rPr>
      </w:pPr>
      <w:r w:rsidRPr="003C6EC1">
        <w:rPr>
          <w:rFonts w:ascii="Times New Roman" w:hAnsi="Times New Roman"/>
          <w:sz w:val="24"/>
          <w:szCs w:val="24"/>
          <w:lang w:val="sr-Cyrl-RS"/>
        </w:rPr>
        <w:t>учествује у изради Стратегије;</w:t>
      </w:r>
    </w:p>
    <w:p w14:paraId="672A7EB9" w14:textId="77777777" w:rsidR="00C23328" w:rsidRPr="003C6EC1" w:rsidRDefault="00C23328" w:rsidP="00A63AAE">
      <w:pPr>
        <w:numPr>
          <w:ilvl w:val="0"/>
          <w:numId w:val="8"/>
        </w:numPr>
        <w:tabs>
          <w:tab w:val="clear" w:pos="720"/>
          <w:tab w:val="clear" w:pos="1728"/>
          <w:tab w:val="left" w:pos="1152"/>
        </w:tabs>
        <w:autoSpaceDE w:val="0"/>
        <w:ind w:left="0" w:firstLine="720"/>
        <w:rPr>
          <w:rFonts w:ascii="Times New Roman" w:hAnsi="Times New Roman"/>
          <w:sz w:val="24"/>
          <w:szCs w:val="24"/>
          <w:lang w:val="sr-Cyrl-RS"/>
        </w:rPr>
      </w:pPr>
      <w:r w:rsidRPr="003C6EC1">
        <w:rPr>
          <w:rFonts w:ascii="Times New Roman" w:hAnsi="Times New Roman"/>
          <w:sz w:val="24"/>
          <w:szCs w:val="24"/>
          <w:lang w:val="sr-Cyrl-RS"/>
        </w:rPr>
        <w:t>извештава Владу о стању у области заштите потрошача и спровођењу акционог плана за реализацију Стратегије;</w:t>
      </w:r>
    </w:p>
    <w:p w14:paraId="644C5EAA" w14:textId="77777777" w:rsidR="00C23328" w:rsidRPr="003C6EC1" w:rsidRDefault="00C23328" w:rsidP="00A63AAE">
      <w:pPr>
        <w:numPr>
          <w:ilvl w:val="0"/>
          <w:numId w:val="8"/>
        </w:numPr>
        <w:tabs>
          <w:tab w:val="clear" w:pos="720"/>
          <w:tab w:val="clear" w:pos="1728"/>
          <w:tab w:val="left" w:pos="1152"/>
        </w:tabs>
        <w:autoSpaceDE w:val="0"/>
        <w:ind w:left="0" w:firstLine="720"/>
        <w:rPr>
          <w:rFonts w:ascii="Times New Roman" w:hAnsi="Times New Roman"/>
          <w:sz w:val="24"/>
          <w:szCs w:val="24"/>
          <w:lang w:val="sr-Cyrl-RS"/>
        </w:rPr>
      </w:pPr>
      <w:r w:rsidRPr="003C6EC1">
        <w:rPr>
          <w:rFonts w:ascii="Times New Roman" w:hAnsi="Times New Roman"/>
          <w:sz w:val="24"/>
          <w:szCs w:val="24"/>
          <w:lang w:val="sr-Cyrl-RS"/>
        </w:rPr>
        <w:t>предлаже мере и активности за унапређење заштите потрошача;</w:t>
      </w:r>
    </w:p>
    <w:p w14:paraId="60D88955" w14:textId="77777777" w:rsidR="00C23328" w:rsidRPr="003C6EC1" w:rsidRDefault="00C23328" w:rsidP="00A63AAE">
      <w:pPr>
        <w:numPr>
          <w:ilvl w:val="0"/>
          <w:numId w:val="8"/>
        </w:numPr>
        <w:tabs>
          <w:tab w:val="clear" w:pos="720"/>
          <w:tab w:val="clear" w:pos="1728"/>
          <w:tab w:val="left" w:pos="1152"/>
        </w:tabs>
        <w:autoSpaceDE w:val="0"/>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даје мишљења и препоруке о питањима из области заштите потрошача носиоцима заштите потрошача; </w:t>
      </w:r>
    </w:p>
    <w:p w14:paraId="6E195918" w14:textId="516885DF" w:rsidR="00C23328" w:rsidRPr="003C6EC1" w:rsidRDefault="00C23328" w:rsidP="00C50F32">
      <w:pPr>
        <w:numPr>
          <w:ilvl w:val="0"/>
          <w:numId w:val="8"/>
        </w:numPr>
        <w:tabs>
          <w:tab w:val="clear" w:pos="720"/>
          <w:tab w:val="clear" w:pos="1728"/>
          <w:tab w:val="left" w:pos="1152"/>
        </w:tabs>
        <w:autoSpaceDE w:val="0"/>
        <w:spacing w:after="0"/>
        <w:ind w:left="0" w:firstLine="720"/>
        <w:rPr>
          <w:rFonts w:ascii="Times New Roman" w:hAnsi="Times New Roman"/>
          <w:sz w:val="24"/>
          <w:szCs w:val="24"/>
          <w:lang w:val="sr-Cyrl-RS"/>
        </w:rPr>
      </w:pPr>
      <w:r w:rsidRPr="003C6EC1">
        <w:rPr>
          <w:rFonts w:ascii="Times New Roman" w:hAnsi="Times New Roman"/>
          <w:sz w:val="24"/>
          <w:szCs w:val="24"/>
          <w:lang w:val="sr-Cyrl-RS"/>
        </w:rPr>
        <w:t>обавештава јавност о свом раду и питањима од значаја за заштиту потрошача.</w:t>
      </w:r>
    </w:p>
    <w:p w14:paraId="31E49122" w14:textId="77777777" w:rsidR="00C50F32" w:rsidRPr="003C6EC1" w:rsidRDefault="00C50F32" w:rsidP="00C50F32">
      <w:pPr>
        <w:tabs>
          <w:tab w:val="clear" w:pos="1728"/>
          <w:tab w:val="left" w:pos="1152"/>
        </w:tabs>
        <w:autoSpaceDE w:val="0"/>
        <w:spacing w:after="0"/>
        <w:ind w:left="720" w:firstLine="0"/>
        <w:rPr>
          <w:rFonts w:ascii="Times New Roman" w:hAnsi="Times New Roman"/>
          <w:sz w:val="24"/>
          <w:szCs w:val="24"/>
          <w:lang w:val="sr-Cyrl-RS"/>
        </w:rPr>
      </w:pPr>
    </w:p>
    <w:p w14:paraId="5D7BD80A" w14:textId="38AB8772" w:rsidR="00C23328" w:rsidRPr="003C6EC1" w:rsidRDefault="00C23328"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Састав Националног савета </w:t>
      </w:r>
    </w:p>
    <w:p w14:paraId="2777EB45" w14:textId="77777777" w:rsidR="00C50F32" w:rsidRPr="003C6EC1" w:rsidRDefault="00C50F32" w:rsidP="00C50F32">
      <w:pPr>
        <w:pStyle w:val="Clan"/>
        <w:spacing w:before="0" w:after="0"/>
        <w:rPr>
          <w:rFonts w:ascii="Times New Roman" w:hAnsi="Times New Roman"/>
          <w:b w:val="0"/>
          <w:sz w:val="24"/>
          <w:szCs w:val="24"/>
          <w:lang w:val="sr-Cyrl-RS"/>
        </w:rPr>
      </w:pPr>
    </w:p>
    <w:p w14:paraId="731BEE3E" w14:textId="5DCE12D6" w:rsidR="00C23328" w:rsidRPr="003C6EC1" w:rsidRDefault="003B07FF"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136</w:t>
      </w:r>
      <w:r w:rsidR="00C23328" w:rsidRPr="003C6EC1">
        <w:rPr>
          <w:rFonts w:ascii="Times New Roman" w:hAnsi="Times New Roman"/>
          <w:b w:val="0"/>
          <w:sz w:val="24"/>
          <w:szCs w:val="24"/>
          <w:lang w:val="sr-Cyrl-RS"/>
        </w:rPr>
        <w:t xml:space="preserve">. </w:t>
      </w:r>
    </w:p>
    <w:p w14:paraId="118FAEF9" w14:textId="77777777" w:rsidR="00C23328" w:rsidRPr="003C6EC1" w:rsidRDefault="00C23328" w:rsidP="00C50F32">
      <w:pPr>
        <w:tabs>
          <w:tab w:val="clear" w:pos="1728"/>
          <w:tab w:val="left" w:pos="1152"/>
        </w:tabs>
        <w:autoSpaceDE w:val="0"/>
        <w:autoSpaceDN w:val="0"/>
        <w:adjustRightInd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Национални савет чине представници Министарства и других државних органа и носилаца јавних овлашћења, евидентираних удружења и савеза, привредних и професионалних комора и других учесника на тржишту, као и независни стручњаци из области заштите потрошача. </w:t>
      </w:r>
    </w:p>
    <w:p w14:paraId="5038300B" w14:textId="77777777" w:rsidR="00C23328" w:rsidRPr="003C6EC1" w:rsidRDefault="00C23328">
      <w:pPr>
        <w:tabs>
          <w:tab w:val="clear" w:pos="1728"/>
          <w:tab w:val="left" w:pos="1152"/>
        </w:tabs>
        <w:autoSpaceDE w:val="0"/>
        <w:autoSpaceDN w:val="0"/>
        <w:adjustRightInd w:val="0"/>
        <w:ind w:firstLine="720"/>
        <w:rPr>
          <w:rFonts w:ascii="Times New Roman" w:hAnsi="Times New Roman"/>
          <w:sz w:val="24"/>
          <w:szCs w:val="24"/>
          <w:lang w:val="sr-Cyrl-RS"/>
        </w:rPr>
      </w:pPr>
      <w:r w:rsidRPr="003C6EC1">
        <w:rPr>
          <w:rFonts w:ascii="Times New Roman" w:hAnsi="Times New Roman"/>
          <w:sz w:val="24"/>
          <w:szCs w:val="24"/>
          <w:lang w:val="sr-Cyrl-RS"/>
        </w:rPr>
        <w:t>Сталне чланове Националног савета чине представници Министарства, министарства надлежног за безбедност хране, министарства надлежног за безбедност производа, министарства надлежног за здравље, министарства надлежног за енергетику, министарства надлежног за телекомуникације, министарства надлежног за правосуђе, министарства надлежног за финансије, министарства надлежног за туризам и министарства надлежног за заштиту животне средине.</w:t>
      </w:r>
    </w:p>
    <w:p w14:paraId="1697E892" w14:textId="77777777" w:rsidR="00C23328" w:rsidRPr="003C6EC1" w:rsidRDefault="00C23328">
      <w:pPr>
        <w:tabs>
          <w:tab w:val="clear" w:pos="1728"/>
          <w:tab w:val="left" w:pos="1152"/>
        </w:tabs>
        <w:autoSpaceDE w:val="0"/>
        <w:autoSpaceDN w:val="0"/>
        <w:adjustRightInd w:val="0"/>
        <w:ind w:firstLine="720"/>
        <w:rPr>
          <w:rFonts w:ascii="Times New Roman" w:hAnsi="Times New Roman"/>
          <w:sz w:val="24"/>
          <w:szCs w:val="24"/>
          <w:lang w:val="sr-Cyrl-RS"/>
        </w:rPr>
      </w:pPr>
      <w:r w:rsidRPr="003C6EC1">
        <w:rPr>
          <w:rFonts w:ascii="Times New Roman" w:hAnsi="Times New Roman"/>
          <w:sz w:val="24"/>
          <w:szCs w:val="24"/>
          <w:lang w:val="sr-Cyrl-RS"/>
        </w:rPr>
        <w:t xml:space="preserve">Једну трећину од укупног броја чланова Националног савета чине представници евидентираних удружења и савеза. </w:t>
      </w:r>
    </w:p>
    <w:p w14:paraId="5CC1E2F5" w14:textId="589ACEB0" w:rsidR="00C23328" w:rsidRPr="003C6EC1" w:rsidRDefault="000B28F7">
      <w:pPr>
        <w:tabs>
          <w:tab w:val="clear" w:pos="1728"/>
          <w:tab w:val="left" w:pos="1152"/>
        </w:tabs>
        <w:autoSpaceDE w:val="0"/>
        <w:autoSpaceDN w:val="0"/>
        <w:adjustRightInd w:val="0"/>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 xml:space="preserve">Савет потрошача из члана </w:t>
      </w:r>
      <w:r w:rsidR="00F31C76" w:rsidRPr="003C6EC1">
        <w:rPr>
          <w:rFonts w:ascii="Times New Roman" w:hAnsi="Times New Roman"/>
          <w:sz w:val="24"/>
          <w:szCs w:val="24"/>
          <w:lang w:val="sr-Cyrl-RS"/>
        </w:rPr>
        <w:t>146</w:t>
      </w:r>
      <w:r w:rsidR="00C23328" w:rsidRPr="003C6EC1">
        <w:rPr>
          <w:rFonts w:ascii="Times New Roman" w:hAnsi="Times New Roman"/>
          <w:sz w:val="24"/>
          <w:szCs w:val="24"/>
          <w:lang w:val="sr-Cyrl-RS"/>
        </w:rPr>
        <w:t>. овог закона, у року од 30 дана од дана пријема захтева Министарства, предлаже чланове Националног савета из реда евидентираних удружења и савеза.</w:t>
      </w:r>
    </w:p>
    <w:p w14:paraId="152CBA82" w14:textId="05585115" w:rsidR="00C23328" w:rsidRPr="003C6EC1" w:rsidRDefault="00C23328" w:rsidP="00C50F32">
      <w:pPr>
        <w:tabs>
          <w:tab w:val="clear" w:pos="1728"/>
          <w:tab w:val="left" w:pos="1152"/>
        </w:tabs>
        <w:autoSpaceDE w:val="0"/>
        <w:autoSpaceDN w:val="0"/>
        <w:adjustRightInd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Министар председава Националним саветом.</w:t>
      </w:r>
    </w:p>
    <w:p w14:paraId="282B53E5" w14:textId="77777777" w:rsidR="00C50F32" w:rsidRPr="003C6EC1" w:rsidRDefault="00C50F32" w:rsidP="00C50F32">
      <w:pPr>
        <w:tabs>
          <w:tab w:val="clear" w:pos="1728"/>
          <w:tab w:val="left" w:pos="1152"/>
        </w:tabs>
        <w:autoSpaceDE w:val="0"/>
        <w:autoSpaceDN w:val="0"/>
        <w:adjustRightInd w:val="0"/>
        <w:spacing w:after="0"/>
        <w:ind w:firstLine="720"/>
        <w:rPr>
          <w:rFonts w:ascii="Times New Roman" w:hAnsi="Times New Roman"/>
          <w:sz w:val="24"/>
          <w:szCs w:val="24"/>
          <w:lang w:val="sr-Cyrl-RS"/>
        </w:rPr>
      </w:pPr>
    </w:p>
    <w:p w14:paraId="6FFBB71C" w14:textId="63DF1D95" w:rsidR="00C23328" w:rsidRPr="003C6EC1" w:rsidRDefault="00C23328"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Активности органа аутономне покрајине и </w:t>
      </w:r>
      <w:r w:rsidRPr="003C6EC1">
        <w:rPr>
          <w:rFonts w:ascii="Times New Roman" w:hAnsi="Times New Roman"/>
          <w:b w:val="0"/>
          <w:sz w:val="24"/>
          <w:szCs w:val="24"/>
          <w:lang w:val="sr-Cyrl-RS"/>
        </w:rPr>
        <w:br/>
        <w:t>јединице локалне самоуправе</w:t>
      </w:r>
    </w:p>
    <w:p w14:paraId="017ECA61" w14:textId="77777777" w:rsidR="00C50F32" w:rsidRPr="003C6EC1" w:rsidRDefault="00C50F32" w:rsidP="00C50F32">
      <w:pPr>
        <w:pStyle w:val="Clan"/>
        <w:spacing w:before="0" w:after="0"/>
        <w:rPr>
          <w:rFonts w:ascii="Times New Roman" w:hAnsi="Times New Roman"/>
          <w:b w:val="0"/>
          <w:sz w:val="24"/>
          <w:szCs w:val="24"/>
          <w:lang w:val="sr-Cyrl-RS"/>
        </w:rPr>
      </w:pPr>
    </w:p>
    <w:p w14:paraId="26AC9B9E" w14:textId="1F319FD2" w:rsidR="00C23328" w:rsidRPr="003C6EC1" w:rsidRDefault="00AD1B9E"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Члан </w:t>
      </w:r>
      <w:r w:rsidR="003B07FF" w:rsidRPr="003C6EC1">
        <w:rPr>
          <w:rFonts w:ascii="Times New Roman" w:hAnsi="Times New Roman"/>
          <w:b w:val="0"/>
          <w:sz w:val="24"/>
          <w:szCs w:val="24"/>
          <w:lang w:val="sr-Cyrl-RS"/>
        </w:rPr>
        <w:t>137</w:t>
      </w:r>
      <w:r w:rsidR="00C23328" w:rsidRPr="003C6EC1">
        <w:rPr>
          <w:rFonts w:ascii="Times New Roman" w:hAnsi="Times New Roman"/>
          <w:b w:val="0"/>
          <w:sz w:val="24"/>
          <w:szCs w:val="24"/>
          <w:lang w:val="sr-Cyrl-RS"/>
        </w:rPr>
        <w:t xml:space="preserve">. </w:t>
      </w:r>
    </w:p>
    <w:p w14:paraId="46DACC59" w14:textId="77777777" w:rsidR="00C23328" w:rsidRPr="003C6EC1" w:rsidRDefault="00C23328" w:rsidP="00C50F32">
      <w:pPr>
        <w:tabs>
          <w:tab w:val="clear" w:pos="1728"/>
          <w:tab w:val="left" w:pos="1152"/>
        </w:tabs>
        <w:autoSpaceDE w:val="0"/>
        <w:autoSpaceDN w:val="0"/>
        <w:adjustRightInd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Органи аутономне покрајине и јединице локалне самоуправе предузимају активности из своје надлежности у циљу унапређења заштите потрошача, а нарочито:</w:t>
      </w:r>
    </w:p>
    <w:p w14:paraId="52DE44E7" w14:textId="77777777" w:rsidR="00C23328" w:rsidRPr="003C6EC1" w:rsidRDefault="00C23328">
      <w:pPr>
        <w:tabs>
          <w:tab w:val="clear" w:pos="1728"/>
          <w:tab w:val="left" w:pos="1152"/>
        </w:tabs>
        <w:autoSpaceDE w:val="0"/>
        <w:ind w:firstLine="720"/>
        <w:rPr>
          <w:rFonts w:ascii="Times New Roman" w:hAnsi="Times New Roman"/>
          <w:caps/>
          <w:sz w:val="24"/>
          <w:szCs w:val="24"/>
          <w:lang w:val="sr-Cyrl-RS"/>
        </w:rPr>
      </w:pPr>
      <w:r w:rsidRPr="003C6EC1">
        <w:rPr>
          <w:rFonts w:ascii="Times New Roman" w:hAnsi="Times New Roman"/>
          <w:caps/>
          <w:sz w:val="24"/>
          <w:szCs w:val="24"/>
          <w:lang w:val="sr-Cyrl-RS"/>
        </w:rPr>
        <w:t>1)</w:t>
      </w:r>
      <w:r w:rsidRPr="003C6EC1">
        <w:rPr>
          <w:rFonts w:ascii="Times New Roman" w:hAnsi="Times New Roman"/>
          <w:sz w:val="24"/>
          <w:szCs w:val="24"/>
          <w:lang w:val="sr-Cyrl-RS"/>
        </w:rPr>
        <w:tab/>
        <w:t>подржавају активности удружења и савеза у погледу обезбеђивања финансијских средстава, одговарајућих просторија и осталих неопходних услова за рад, у складу са прописима о финансирању програма од јавног интереса које реализују удружења</w:t>
      </w:r>
      <w:r w:rsidRPr="003C6EC1">
        <w:rPr>
          <w:rFonts w:ascii="Times New Roman" w:hAnsi="Times New Roman"/>
          <w:caps/>
          <w:sz w:val="24"/>
          <w:szCs w:val="24"/>
          <w:lang w:val="sr-Cyrl-RS"/>
        </w:rPr>
        <w:t>;</w:t>
      </w:r>
    </w:p>
    <w:p w14:paraId="34063234" w14:textId="77777777" w:rsidR="00C23328" w:rsidRPr="003C6EC1" w:rsidRDefault="00C23328">
      <w:pPr>
        <w:tabs>
          <w:tab w:val="clear" w:pos="1728"/>
          <w:tab w:val="left" w:pos="1152"/>
        </w:tabs>
        <w:autoSpaceDE w:val="0"/>
        <w:ind w:firstLine="720"/>
        <w:rPr>
          <w:rFonts w:ascii="Times New Roman" w:hAnsi="Times New Roman"/>
          <w:caps/>
          <w:sz w:val="24"/>
          <w:szCs w:val="24"/>
          <w:lang w:val="sr-Cyrl-RS"/>
        </w:rPr>
      </w:pPr>
      <w:r w:rsidRPr="003C6EC1">
        <w:rPr>
          <w:rFonts w:ascii="Times New Roman" w:hAnsi="Times New Roman"/>
          <w:caps/>
          <w:sz w:val="24"/>
          <w:szCs w:val="24"/>
          <w:lang w:val="sr-Cyrl-RS"/>
        </w:rPr>
        <w:t>2)</w:t>
      </w:r>
      <w:r w:rsidRPr="003C6EC1">
        <w:rPr>
          <w:rFonts w:ascii="Times New Roman" w:hAnsi="Times New Roman"/>
          <w:caps/>
          <w:sz w:val="24"/>
          <w:szCs w:val="24"/>
          <w:lang w:val="sr-Cyrl-RS"/>
        </w:rPr>
        <w:tab/>
      </w:r>
      <w:r w:rsidRPr="003C6EC1">
        <w:rPr>
          <w:rFonts w:ascii="Times New Roman" w:hAnsi="Times New Roman"/>
          <w:sz w:val="24"/>
          <w:szCs w:val="24"/>
          <w:lang w:val="sr-Cyrl-RS"/>
        </w:rPr>
        <w:t>подстичу и подржавају активности усмерене на заштиту потрошача, а посебно информисање, саветовање и едукацију потрошача</w:t>
      </w:r>
      <w:r w:rsidRPr="003C6EC1">
        <w:rPr>
          <w:rFonts w:ascii="Times New Roman" w:hAnsi="Times New Roman"/>
          <w:caps/>
          <w:sz w:val="24"/>
          <w:szCs w:val="24"/>
          <w:lang w:val="sr-Cyrl-RS"/>
        </w:rPr>
        <w:t>;</w:t>
      </w:r>
    </w:p>
    <w:p w14:paraId="6CC0B806" w14:textId="77777777" w:rsidR="00C23328" w:rsidRPr="003C6EC1" w:rsidRDefault="00C23328">
      <w:pPr>
        <w:tabs>
          <w:tab w:val="clear" w:pos="1728"/>
          <w:tab w:val="left" w:pos="1152"/>
        </w:tabs>
        <w:autoSpaceDE w:val="0"/>
        <w:ind w:firstLine="720"/>
        <w:rPr>
          <w:rFonts w:ascii="Times New Roman" w:hAnsi="Times New Roman"/>
          <w:caps/>
          <w:sz w:val="24"/>
          <w:szCs w:val="24"/>
          <w:lang w:val="sr-Cyrl-RS"/>
        </w:rPr>
      </w:pPr>
      <w:r w:rsidRPr="003C6EC1">
        <w:rPr>
          <w:rFonts w:ascii="Times New Roman" w:hAnsi="Times New Roman"/>
          <w:caps/>
          <w:sz w:val="24"/>
          <w:szCs w:val="24"/>
          <w:lang w:val="sr-Cyrl-RS"/>
        </w:rPr>
        <w:t>3)</w:t>
      </w:r>
      <w:r w:rsidRPr="003C6EC1">
        <w:rPr>
          <w:rFonts w:ascii="Times New Roman" w:hAnsi="Times New Roman"/>
          <w:caps/>
          <w:sz w:val="24"/>
          <w:szCs w:val="24"/>
          <w:lang w:val="sr-Cyrl-RS"/>
        </w:rPr>
        <w:tab/>
      </w:r>
      <w:r w:rsidRPr="003C6EC1">
        <w:rPr>
          <w:rFonts w:ascii="Times New Roman" w:hAnsi="Times New Roman"/>
          <w:sz w:val="24"/>
          <w:szCs w:val="24"/>
          <w:lang w:val="sr-Cyrl-RS"/>
        </w:rPr>
        <w:t>подстичу и подржавају учешће представника потрошача у свим телима која на покрајинском и локалном нивоу доносе одлуке у областима од значаја за потрошаче, као што су услуге од општег економског интереса;</w:t>
      </w:r>
    </w:p>
    <w:p w14:paraId="3860B4CB" w14:textId="0FEC63E9" w:rsidR="00C23328" w:rsidRPr="003C6EC1" w:rsidRDefault="00C23328">
      <w:pPr>
        <w:tabs>
          <w:tab w:val="clear" w:pos="1728"/>
          <w:tab w:val="left" w:pos="1152"/>
        </w:tabs>
        <w:autoSpaceDE w:val="0"/>
        <w:ind w:firstLine="720"/>
        <w:rPr>
          <w:rFonts w:ascii="Times New Roman" w:hAnsi="Times New Roman"/>
          <w:caps/>
          <w:sz w:val="24"/>
          <w:szCs w:val="24"/>
          <w:lang w:val="sr-Cyrl-RS"/>
        </w:rPr>
      </w:pPr>
      <w:r w:rsidRPr="003C6EC1">
        <w:rPr>
          <w:rFonts w:ascii="Times New Roman" w:hAnsi="Times New Roman"/>
          <w:caps/>
          <w:sz w:val="24"/>
          <w:szCs w:val="24"/>
          <w:lang w:val="sr-Cyrl-RS"/>
        </w:rPr>
        <w:t>4)</w:t>
      </w:r>
      <w:r w:rsidRPr="003C6EC1">
        <w:rPr>
          <w:rFonts w:ascii="Times New Roman" w:hAnsi="Times New Roman"/>
          <w:caps/>
          <w:sz w:val="24"/>
          <w:szCs w:val="24"/>
          <w:lang w:val="sr-Cyrl-RS"/>
        </w:rPr>
        <w:tab/>
      </w:r>
      <w:r w:rsidRPr="003C6EC1">
        <w:rPr>
          <w:rFonts w:ascii="Times New Roman" w:hAnsi="Times New Roman"/>
          <w:sz w:val="24"/>
          <w:szCs w:val="24"/>
          <w:lang w:val="sr-Cyrl-RS"/>
        </w:rPr>
        <w:t>планирају и спроводе активности у области заштите потрошача на својој територији</w:t>
      </w:r>
      <w:r w:rsidR="00A96FD6" w:rsidRPr="003C6EC1">
        <w:rPr>
          <w:rFonts w:ascii="Times New Roman" w:hAnsi="Times New Roman"/>
          <w:sz w:val="24"/>
          <w:szCs w:val="24"/>
          <w:lang w:val="sr-Cyrl-RS"/>
        </w:rPr>
        <w:t>,</w:t>
      </w:r>
      <w:r w:rsidRPr="003C6EC1">
        <w:rPr>
          <w:rFonts w:ascii="Times New Roman" w:hAnsi="Times New Roman"/>
          <w:sz w:val="24"/>
          <w:szCs w:val="24"/>
          <w:lang w:val="sr-Cyrl-RS"/>
        </w:rPr>
        <w:t xml:space="preserve"> у складу са Стратегијом</w:t>
      </w:r>
      <w:r w:rsidRPr="003C6EC1">
        <w:rPr>
          <w:rFonts w:ascii="Times New Roman" w:hAnsi="Times New Roman"/>
          <w:caps/>
          <w:sz w:val="24"/>
          <w:szCs w:val="24"/>
          <w:lang w:val="sr-Cyrl-RS"/>
        </w:rPr>
        <w:t>;</w:t>
      </w:r>
      <w:r w:rsidRPr="003C6EC1">
        <w:rPr>
          <w:rFonts w:ascii="Times New Roman" w:hAnsi="Times New Roman"/>
          <w:strike/>
          <w:sz w:val="24"/>
          <w:szCs w:val="24"/>
          <w:lang w:val="sr-Cyrl-RS"/>
        </w:rPr>
        <w:t xml:space="preserve"> </w:t>
      </w:r>
    </w:p>
    <w:p w14:paraId="710497E6" w14:textId="77777777" w:rsidR="00C23328" w:rsidRPr="003C6EC1" w:rsidRDefault="00C23328">
      <w:pPr>
        <w:tabs>
          <w:tab w:val="clear" w:pos="1728"/>
          <w:tab w:val="left" w:pos="1152"/>
        </w:tabs>
        <w:autoSpaceDE w:val="0"/>
        <w:ind w:firstLine="720"/>
        <w:rPr>
          <w:rFonts w:ascii="Times New Roman" w:hAnsi="Times New Roman"/>
          <w:caps/>
          <w:sz w:val="24"/>
          <w:szCs w:val="24"/>
          <w:lang w:val="sr-Cyrl-RS"/>
        </w:rPr>
      </w:pPr>
      <w:r w:rsidRPr="003C6EC1">
        <w:rPr>
          <w:rFonts w:ascii="Times New Roman" w:hAnsi="Times New Roman"/>
          <w:caps/>
          <w:sz w:val="24"/>
          <w:szCs w:val="24"/>
          <w:lang w:val="sr-Cyrl-RS"/>
        </w:rPr>
        <w:t>5)</w:t>
      </w:r>
      <w:r w:rsidRPr="003C6EC1">
        <w:rPr>
          <w:rFonts w:ascii="Times New Roman" w:hAnsi="Times New Roman"/>
          <w:caps/>
          <w:sz w:val="24"/>
          <w:szCs w:val="24"/>
          <w:lang w:val="sr-Cyrl-RS"/>
        </w:rPr>
        <w:tab/>
      </w:r>
      <w:r w:rsidRPr="003C6EC1">
        <w:rPr>
          <w:rFonts w:ascii="Times New Roman" w:hAnsi="Times New Roman"/>
          <w:sz w:val="24"/>
          <w:szCs w:val="24"/>
          <w:lang w:val="sr-Cyrl-RS"/>
        </w:rPr>
        <w:t>подржавају оснивање и рад тела за вансудско решавање потрошачких спорова на својој територији</w:t>
      </w:r>
      <w:r w:rsidRPr="003C6EC1">
        <w:rPr>
          <w:rFonts w:ascii="Times New Roman" w:hAnsi="Times New Roman"/>
          <w:caps/>
          <w:sz w:val="24"/>
          <w:szCs w:val="24"/>
          <w:lang w:val="sr-Cyrl-RS"/>
        </w:rPr>
        <w:t>.</w:t>
      </w:r>
    </w:p>
    <w:p w14:paraId="58444FAF" w14:textId="47FBDAB2" w:rsidR="00C23328" w:rsidRPr="003C6EC1" w:rsidRDefault="00C23328" w:rsidP="00C50F32">
      <w:pPr>
        <w:tabs>
          <w:tab w:val="clear" w:pos="1728"/>
          <w:tab w:val="left" w:pos="1152"/>
        </w:tabs>
        <w:autoSpaceDE w:val="0"/>
        <w:spacing w:after="0"/>
        <w:ind w:firstLine="720"/>
        <w:rPr>
          <w:rFonts w:ascii="Times New Roman" w:hAnsi="Times New Roman"/>
          <w:caps/>
          <w:sz w:val="24"/>
          <w:szCs w:val="24"/>
          <w:lang w:val="sr-Cyrl-RS"/>
        </w:rPr>
      </w:pPr>
      <w:r w:rsidRPr="003C6EC1">
        <w:rPr>
          <w:rFonts w:ascii="Times New Roman" w:hAnsi="Times New Roman"/>
          <w:sz w:val="24"/>
          <w:szCs w:val="24"/>
          <w:lang w:val="sr-Cyrl-RS"/>
        </w:rPr>
        <w:t>Органи аутономне покрајине и јединице локалне самоуправе</w:t>
      </w:r>
      <w:r w:rsidRPr="003C6EC1">
        <w:rPr>
          <w:rFonts w:ascii="Times New Roman" w:hAnsi="Times New Roman"/>
          <w:caps/>
          <w:sz w:val="24"/>
          <w:szCs w:val="24"/>
          <w:lang w:val="sr-Cyrl-RS"/>
        </w:rPr>
        <w:t xml:space="preserve"> </w:t>
      </w:r>
      <w:r w:rsidRPr="003C6EC1">
        <w:rPr>
          <w:rFonts w:ascii="Times New Roman" w:hAnsi="Times New Roman"/>
          <w:sz w:val="24"/>
          <w:szCs w:val="24"/>
          <w:lang w:val="sr-Cyrl-RS"/>
        </w:rPr>
        <w:t xml:space="preserve">достављају годишњи извештај Министарству о спроведеним активностима на унапређењу заштите потрошача, у складу са ставом 1. овог члана, најкасније до 15. марта </w:t>
      </w:r>
      <w:r w:rsidR="00174F4D" w:rsidRPr="003C6EC1">
        <w:rPr>
          <w:rFonts w:ascii="Times New Roman" w:hAnsi="Times New Roman"/>
          <w:sz w:val="24"/>
          <w:szCs w:val="24"/>
          <w:lang w:val="sr-Cyrl-RS"/>
        </w:rPr>
        <w:t xml:space="preserve">текуће </w:t>
      </w:r>
      <w:r w:rsidRPr="003C6EC1">
        <w:rPr>
          <w:rFonts w:ascii="Times New Roman" w:hAnsi="Times New Roman"/>
          <w:sz w:val="24"/>
          <w:szCs w:val="24"/>
          <w:lang w:val="sr-Cyrl-RS"/>
        </w:rPr>
        <w:t>године за претходну календарску годину</w:t>
      </w:r>
      <w:r w:rsidRPr="003C6EC1">
        <w:rPr>
          <w:rFonts w:ascii="Times New Roman" w:hAnsi="Times New Roman"/>
          <w:caps/>
          <w:sz w:val="24"/>
          <w:szCs w:val="24"/>
          <w:lang w:val="sr-Cyrl-RS"/>
        </w:rPr>
        <w:t>.</w:t>
      </w:r>
    </w:p>
    <w:p w14:paraId="6C739A78" w14:textId="77777777" w:rsidR="00C50F32" w:rsidRPr="003C6EC1" w:rsidRDefault="00C50F32" w:rsidP="00C50F32">
      <w:pPr>
        <w:tabs>
          <w:tab w:val="clear" w:pos="1728"/>
          <w:tab w:val="left" w:pos="1152"/>
        </w:tabs>
        <w:autoSpaceDE w:val="0"/>
        <w:spacing w:after="0"/>
        <w:ind w:firstLine="720"/>
        <w:rPr>
          <w:rFonts w:ascii="Times New Roman" w:hAnsi="Times New Roman"/>
          <w:sz w:val="24"/>
          <w:szCs w:val="24"/>
          <w:shd w:val="clear" w:color="auto" w:fill="FFFF00"/>
          <w:lang w:val="sr-Cyrl-RS"/>
        </w:rPr>
      </w:pPr>
    </w:p>
    <w:p w14:paraId="4FB1D39A" w14:textId="19B44971" w:rsidR="00C23328" w:rsidRPr="003C6EC1" w:rsidRDefault="00C23328" w:rsidP="00C50F32">
      <w:pPr>
        <w:pStyle w:val="Clan"/>
        <w:spacing w:before="0" w:after="0"/>
        <w:rPr>
          <w:rFonts w:ascii="Times New Roman" w:hAnsi="Times New Roman"/>
          <w:b w:val="0"/>
          <w:noProof/>
          <w:sz w:val="24"/>
          <w:szCs w:val="24"/>
          <w:lang w:val="sr-Cyrl-RS" w:eastAsia="de-DE"/>
        </w:rPr>
      </w:pPr>
      <w:r w:rsidRPr="003C6EC1">
        <w:rPr>
          <w:rFonts w:ascii="Times New Roman" w:hAnsi="Times New Roman"/>
          <w:b w:val="0"/>
          <w:noProof/>
          <w:sz w:val="24"/>
          <w:szCs w:val="24"/>
          <w:lang w:val="sr-Cyrl-RS" w:eastAsia="de-DE"/>
        </w:rPr>
        <w:t>Удружења и савези</w:t>
      </w:r>
    </w:p>
    <w:p w14:paraId="34722D12" w14:textId="77777777" w:rsidR="00C50F32" w:rsidRPr="003C6EC1" w:rsidRDefault="00C50F32" w:rsidP="00C50F32">
      <w:pPr>
        <w:pStyle w:val="Clan"/>
        <w:spacing w:before="0" w:after="0"/>
        <w:rPr>
          <w:rFonts w:ascii="Times New Roman" w:hAnsi="Times New Roman"/>
          <w:b w:val="0"/>
          <w:noProof/>
          <w:sz w:val="24"/>
          <w:szCs w:val="24"/>
          <w:lang w:val="sr-Cyrl-RS" w:eastAsia="de-DE"/>
        </w:rPr>
      </w:pPr>
    </w:p>
    <w:p w14:paraId="740F8B6A" w14:textId="4FCBFAAB" w:rsidR="00C23328" w:rsidRPr="003C6EC1" w:rsidRDefault="003B07FF" w:rsidP="00C50F32">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138</w:t>
      </w:r>
      <w:r w:rsidR="00C23328" w:rsidRPr="003C6EC1">
        <w:rPr>
          <w:rFonts w:ascii="Times New Roman" w:hAnsi="Times New Roman"/>
          <w:b w:val="0"/>
          <w:noProof/>
          <w:sz w:val="24"/>
          <w:szCs w:val="24"/>
          <w:lang w:val="sr-Cyrl-RS"/>
        </w:rPr>
        <w:t xml:space="preserve">. </w:t>
      </w:r>
    </w:p>
    <w:p w14:paraId="136464DC" w14:textId="2401B44F" w:rsidR="00C23328" w:rsidRPr="003C6EC1" w:rsidRDefault="00C23328" w:rsidP="00C50F32">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Удружења и савези у </w:t>
      </w:r>
      <w:r w:rsidR="003B4E05" w:rsidRPr="003C6EC1">
        <w:rPr>
          <w:rFonts w:ascii="Times New Roman" w:hAnsi="Times New Roman"/>
          <w:sz w:val="24"/>
          <w:szCs w:val="24"/>
          <w:lang w:val="sr-Cyrl-RS"/>
        </w:rPr>
        <w:t>смислу овог закона су удружења</w:t>
      </w:r>
      <w:r w:rsidRPr="003C6EC1">
        <w:rPr>
          <w:rFonts w:ascii="Times New Roman" w:hAnsi="Times New Roman"/>
          <w:sz w:val="24"/>
          <w:szCs w:val="24"/>
          <w:lang w:val="sr-Cyrl-RS"/>
        </w:rPr>
        <w:t xml:space="preserve"> односно савези који су основани </w:t>
      </w:r>
      <w:r w:rsidR="00317B21" w:rsidRPr="003C6EC1">
        <w:rPr>
          <w:rFonts w:ascii="Times New Roman" w:hAnsi="Times New Roman"/>
          <w:sz w:val="24"/>
          <w:szCs w:val="24"/>
          <w:lang w:val="sr-Cyrl-RS"/>
        </w:rPr>
        <w:t xml:space="preserve">и уписани у регистар </w:t>
      </w:r>
      <w:r w:rsidRPr="003C6EC1">
        <w:rPr>
          <w:rFonts w:ascii="Times New Roman" w:hAnsi="Times New Roman"/>
          <w:sz w:val="24"/>
          <w:szCs w:val="24"/>
          <w:lang w:val="sr-Cyrl-RS"/>
        </w:rPr>
        <w:t xml:space="preserve">у складу са законом којим се уређује оснивање и правни положај удружења и који испуњавају следеће услове: </w:t>
      </w:r>
    </w:p>
    <w:p w14:paraId="0D7E0F70" w14:textId="2C6B9A4C" w:rsidR="00C23328" w:rsidRPr="003C6EC1" w:rsidRDefault="00C23328" w:rsidP="00A63AAE">
      <w:pPr>
        <w:numPr>
          <w:ilvl w:val="0"/>
          <w:numId w:val="43"/>
        </w:numPr>
        <w:tabs>
          <w:tab w:val="clear" w:pos="1728"/>
          <w:tab w:val="left" w:pos="1152"/>
        </w:tabs>
        <w:ind w:left="0" w:firstLine="720"/>
        <w:rPr>
          <w:rFonts w:ascii="Times New Roman" w:hAnsi="Times New Roman"/>
          <w:caps/>
          <w:sz w:val="24"/>
          <w:szCs w:val="24"/>
          <w:lang w:val="sr-Cyrl-RS"/>
        </w:rPr>
      </w:pPr>
      <w:r w:rsidRPr="003C6EC1">
        <w:rPr>
          <w:rFonts w:ascii="Times New Roman" w:hAnsi="Times New Roman"/>
          <w:sz w:val="24"/>
          <w:szCs w:val="24"/>
          <w:lang w:val="sr-Cyrl-RS"/>
        </w:rPr>
        <w:t xml:space="preserve">да </w:t>
      </w:r>
      <w:r w:rsidR="007860AF" w:rsidRPr="003C6EC1">
        <w:rPr>
          <w:rFonts w:ascii="Times New Roman" w:hAnsi="Times New Roman"/>
          <w:sz w:val="24"/>
          <w:szCs w:val="24"/>
          <w:lang w:val="sr-Cyrl-RS"/>
        </w:rPr>
        <w:t xml:space="preserve">се оснивају ради </w:t>
      </w:r>
      <w:r w:rsidRPr="003C6EC1">
        <w:rPr>
          <w:rFonts w:ascii="Times New Roman" w:hAnsi="Times New Roman"/>
          <w:sz w:val="24"/>
          <w:szCs w:val="24"/>
          <w:lang w:val="sr-Cyrl-RS"/>
        </w:rPr>
        <w:t>остваривања циљева заштит</w:t>
      </w:r>
      <w:r w:rsidR="007860AF" w:rsidRPr="003C6EC1">
        <w:rPr>
          <w:rFonts w:ascii="Times New Roman" w:hAnsi="Times New Roman"/>
          <w:sz w:val="24"/>
          <w:szCs w:val="24"/>
          <w:lang w:val="sr-Cyrl-RS"/>
        </w:rPr>
        <w:t>е</w:t>
      </w:r>
      <w:r w:rsidRPr="003C6EC1">
        <w:rPr>
          <w:rFonts w:ascii="Times New Roman" w:hAnsi="Times New Roman"/>
          <w:sz w:val="24"/>
          <w:szCs w:val="24"/>
          <w:lang w:val="sr-Cyrl-RS"/>
        </w:rPr>
        <w:t xml:space="preserve"> потрошача</w:t>
      </w:r>
      <w:r w:rsidRPr="003C6EC1">
        <w:rPr>
          <w:rFonts w:ascii="Times New Roman" w:hAnsi="Times New Roman"/>
          <w:caps/>
          <w:sz w:val="24"/>
          <w:szCs w:val="24"/>
          <w:lang w:val="sr-Cyrl-RS"/>
        </w:rPr>
        <w:t xml:space="preserve">; </w:t>
      </w:r>
    </w:p>
    <w:p w14:paraId="3822E20D" w14:textId="77777777" w:rsidR="00C23328" w:rsidRPr="003C6EC1" w:rsidRDefault="00C23328" w:rsidP="00A63AAE">
      <w:pPr>
        <w:numPr>
          <w:ilvl w:val="0"/>
          <w:numId w:val="43"/>
        </w:numPr>
        <w:tabs>
          <w:tab w:val="clear" w:pos="1728"/>
          <w:tab w:val="left" w:pos="1152"/>
        </w:tabs>
        <w:ind w:left="0" w:firstLine="720"/>
        <w:rPr>
          <w:rFonts w:ascii="Times New Roman" w:hAnsi="Times New Roman"/>
          <w:caps/>
          <w:sz w:val="24"/>
          <w:szCs w:val="24"/>
          <w:lang w:val="sr-Cyrl-RS"/>
        </w:rPr>
      </w:pPr>
      <w:r w:rsidRPr="003C6EC1">
        <w:rPr>
          <w:rFonts w:ascii="Times New Roman" w:hAnsi="Times New Roman"/>
          <w:sz w:val="24"/>
          <w:szCs w:val="24"/>
          <w:lang w:val="sr-Cyrl-RS"/>
        </w:rPr>
        <w:t>да су недобитна и независна, нарочито у односу на трговце и политичке странке</w:t>
      </w:r>
      <w:r w:rsidRPr="003C6EC1">
        <w:rPr>
          <w:rFonts w:ascii="Times New Roman" w:hAnsi="Times New Roman"/>
          <w:caps/>
          <w:sz w:val="24"/>
          <w:szCs w:val="24"/>
          <w:lang w:val="sr-Cyrl-RS"/>
        </w:rPr>
        <w:t xml:space="preserve">; </w:t>
      </w:r>
    </w:p>
    <w:p w14:paraId="2D46E690" w14:textId="77777777" w:rsidR="00C23328" w:rsidRPr="003C6EC1" w:rsidRDefault="00C23328" w:rsidP="00A63AAE">
      <w:pPr>
        <w:numPr>
          <w:ilvl w:val="0"/>
          <w:numId w:val="43"/>
        </w:numPr>
        <w:tabs>
          <w:tab w:val="clear" w:pos="1728"/>
          <w:tab w:val="left" w:pos="1152"/>
        </w:tabs>
        <w:ind w:left="0" w:firstLine="720"/>
        <w:rPr>
          <w:rFonts w:ascii="Times New Roman" w:hAnsi="Times New Roman"/>
          <w:caps/>
          <w:sz w:val="24"/>
          <w:szCs w:val="24"/>
          <w:lang w:val="sr-Cyrl-RS"/>
        </w:rPr>
      </w:pPr>
      <w:r w:rsidRPr="003C6EC1">
        <w:rPr>
          <w:rFonts w:ascii="Times New Roman" w:hAnsi="Times New Roman"/>
          <w:sz w:val="24"/>
          <w:szCs w:val="24"/>
          <w:lang w:val="sr-Cyrl-RS"/>
        </w:rPr>
        <w:t>да лице на руководећем положају у удружењу, односно савезу није:</w:t>
      </w:r>
      <w:r w:rsidRPr="003C6EC1">
        <w:rPr>
          <w:rFonts w:ascii="Times New Roman" w:hAnsi="Times New Roman"/>
          <w:caps/>
          <w:sz w:val="24"/>
          <w:szCs w:val="24"/>
          <w:lang w:val="sr-Cyrl-RS"/>
        </w:rPr>
        <w:t xml:space="preserve"> </w:t>
      </w:r>
    </w:p>
    <w:p w14:paraId="1407F3FD"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(1)</w:t>
      </w:r>
      <w:r w:rsidRPr="003C6EC1">
        <w:rPr>
          <w:rFonts w:ascii="Times New Roman" w:hAnsi="Times New Roman"/>
          <w:sz w:val="24"/>
          <w:szCs w:val="24"/>
          <w:lang w:val="sr-Cyrl-RS"/>
        </w:rPr>
        <w:tab/>
        <w:t>лице запослено у државном органу или регулаторном телу, односно у органу аутономне покрајине или органу јединице локалне самоуправе који се баве пословима заштите потрошача;</w:t>
      </w:r>
    </w:p>
    <w:p w14:paraId="1027E3F1"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(2)</w:t>
      </w:r>
      <w:r w:rsidRPr="003C6EC1">
        <w:rPr>
          <w:rFonts w:ascii="Times New Roman" w:hAnsi="Times New Roman"/>
          <w:sz w:val="24"/>
          <w:szCs w:val="24"/>
          <w:lang w:val="sr-Cyrl-RS"/>
        </w:rPr>
        <w:tab/>
        <w:t>лице на руководећем положају или члан надзорног органа код трговца или у удружењу трговаца;</w:t>
      </w:r>
    </w:p>
    <w:p w14:paraId="65603C69"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(3) лице на руководећем положају у политичкој странци.</w:t>
      </w:r>
    </w:p>
    <w:p w14:paraId="37FA7A43" w14:textId="76FC2BE9" w:rsidR="00C23328" w:rsidRPr="003C6EC1" w:rsidRDefault="00C23328" w:rsidP="00C50F32">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Забрањено је да се удружење, односно савез представља или да у свом називу наведе да је удружење, односно савез удружења за заштиту потрошача</w:t>
      </w:r>
      <w:r w:rsidR="00A21948" w:rsidRPr="003C6EC1">
        <w:rPr>
          <w:rFonts w:ascii="Times New Roman" w:hAnsi="Times New Roman"/>
          <w:sz w:val="24"/>
          <w:szCs w:val="24"/>
          <w:lang w:val="sr-Cyrl-RS"/>
        </w:rPr>
        <w:t>,</w:t>
      </w:r>
      <w:r w:rsidRPr="003C6EC1">
        <w:rPr>
          <w:rFonts w:ascii="Times New Roman" w:hAnsi="Times New Roman"/>
          <w:sz w:val="24"/>
          <w:szCs w:val="24"/>
          <w:lang w:val="sr-Cyrl-RS"/>
        </w:rPr>
        <w:t xml:space="preserve"> ако не испуњава услове из става 1. овог члана.</w:t>
      </w:r>
    </w:p>
    <w:p w14:paraId="22408E8C" w14:textId="77777777" w:rsidR="00C50F32" w:rsidRPr="003C6EC1" w:rsidRDefault="00C50F32" w:rsidP="00C50F32">
      <w:pPr>
        <w:tabs>
          <w:tab w:val="clear" w:pos="1728"/>
          <w:tab w:val="left" w:pos="1152"/>
        </w:tabs>
        <w:spacing w:after="0"/>
        <w:ind w:firstLine="720"/>
        <w:rPr>
          <w:rFonts w:ascii="Times New Roman" w:hAnsi="Times New Roman"/>
          <w:sz w:val="24"/>
          <w:szCs w:val="24"/>
          <w:lang w:val="sr-Cyrl-RS"/>
        </w:rPr>
      </w:pPr>
    </w:p>
    <w:p w14:paraId="1F312852" w14:textId="0842E505" w:rsidR="00C23328" w:rsidRPr="003C6EC1" w:rsidRDefault="00C23328" w:rsidP="00C50F32">
      <w:pPr>
        <w:pStyle w:val="Clan"/>
        <w:spacing w:before="0" w:after="0"/>
        <w:rPr>
          <w:rFonts w:ascii="Times New Roman" w:hAnsi="Times New Roman"/>
          <w:b w:val="0"/>
          <w:noProof/>
          <w:sz w:val="24"/>
          <w:szCs w:val="24"/>
          <w:lang w:val="sr-Cyrl-RS" w:eastAsia="de-DE"/>
        </w:rPr>
      </w:pPr>
      <w:r w:rsidRPr="003C6EC1">
        <w:rPr>
          <w:rFonts w:ascii="Times New Roman" w:hAnsi="Times New Roman"/>
          <w:b w:val="0"/>
          <w:noProof/>
          <w:sz w:val="24"/>
          <w:szCs w:val="24"/>
          <w:lang w:val="sr-Cyrl-RS" w:eastAsia="de-DE"/>
        </w:rPr>
        <w:t>Активности удружења и савеза</w:t>
      </w:r>
    </w:p>
    <w:p w14:paraId="0958B35B" w14:textId="77777777" w:rsidR="00C50F32" w:rsidRPr="003C6EC1" w:rsidRDefault="00C50F32" w:rsidP="00C50F32">
      <w:pPr>
        <w:pStyle w:val="Clan"/>
        <w:spacing w:before="0" w:after="0"/>
        <w:rPr>
          <w:rFonts w:ascii="Times New Roman" w:hAnsi="Times New Roman"/>
          <w:b w:val="0"/>
          <w:strike/>
          <w:noProof/>
          <w:sz w:val="24"/>
          <w:szCs w:val="24"/>
          <w:lang w:val="sr-Cyrl-RS" w:eastAsia="de-DE"/>
        </w:rPr>
      </w:pPr>
    </w:p>
    <w:p w14:paraId="3BE48C4F" w14:textId="14621ABD" w:rsidR="00C23328" w:rsidRPr="003C6EC1" w:rsidRDefault="003B07FF" w:rsidP="00C50F32">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139</w:t>
      </w:r>
      <w:r w:rsidR="00C23328" w:rsidRPr="003C6EC1">
        <w:rPr>
          <w:rFonts w:ascii="Times New Roman" w:hAnsi="Times New Roman"/>
          <w:b w:val="0"/>
          <w:noProof/>
          <w:sz w:val="24"/>
          <w:szCs w:val="24"/>
          <w:lang w:val="sr-Cyrl-RS"/>
        </w:rPr>
        <w:t xml:space="preserve">. </w:t>
      </w:r>
    </w:p>
    <w:p w14:paraId="49E78738" w14:textId="370B276F" w:rsidR="00C23328" w:rsidRPr="003C6EC1" w:rsidRDefault="00C23328" w:rsidP="00C50F32">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Удружења и савези обављају своје активности у складу са законом и статутом. </w:t>
      </w:r>
    </w:p>
    <w:p w14:paraId="523B44FC"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Активности удружења и савеза нарочито обухватају:</w:t>
      </w:r>
    </w:p>
    <w:p w14:paraId="46D268FD" w14:textId="77777777" w:rsidR="00C23328" w:rsidRPr="003C6EC1" w:rsidRDefault="00C23328" w:rsidP="00A63AAE">
      <w:pPr>
        <w:numPr>
          <w:ilvl w:val="0"/>
          <w:numId w:val="44"/>
        </w:numPr>
        <w:tabs>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информисање, едукацију, саветовање и пружање правне помоћи потрошачима у остваривању потрошачких права;</w:t>
      </w:r>
    </w:p>
    <w:p w14:paraId="11128BE7" w14:textId="77777777" w:rsidR="00C23328" w:rsidRPr="003C6EC1" w:rsidRDefault="00C23328" w:rsidP="00A63AAE">
      <w:pPr>
        <w:numPr>
          <w:ilvl w:val="0"/>
          <w:numId w:val="44"/>
        </w:numPr>
        <w:tabs>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примање, евидентирање и поступање по приговорима потрошача;</w:t>
      </w:r>
    </w:p>
    <w:p w14:paraId="0F8DD62B" w14:textId="77777777" w:rsidR="00C23328" w:rsidRPr="003C6EC1" w:rsidRDefault="00C23328" w:rsidP="00A63AAE">
      <w:pPr>
        <w:numPr>
          <w:ilvl w:val="0"/>
          <w:numId w:val="44"/>
        </w:numPr>
        <w:tabs>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спровођење независних испитивања и упоредних анализа квалитета роба и услуга и јавно објављивање добијених резултата;</w:t>
      </w:r>
    </w:p>
    <w:p w14:paraId="4F5DDA68" w14:textId="330211D7" w:rsidR="00C23328" w:rsidRPr="003C6EC1" w:rsidRDefault="00C23328" w:rsidP="00C50F32">
      <w:pPr>
        <w:numPr>
          <w:ilvl w:val="0"/>
          <w:numId w:val="44"/>
        </w:numPr>
        <w:tabs>
          <w:tab w:val="clear" w:pos="1728"/>
          <w:tab w:val="left" w:pos="1152"/>
        </w:tabs>
        <w:spacing w:after="0"/>
        <w:ind w:left="0" w:firstLine="720"/>
        <w:rPr>
          <w:rFonts w:ascii="Times New Roman" w:hAnsi="Times New Roman"/>
          <w:sz w:val="24"/>
          <w:szCs w:val="24"/>
          <w:lang w:val="sr-Cyrl-RS"/>
        </w:rPr>
      </w:pPr>
      <w:r w:rsidRPr="003C6EC1">
        <w:rPr>
          <w:rFonts w:ascii="Times New Roman" w:hAnsi="Times New Roman"/>
          <w:sz w:val="24"/>
          <w:szCs w:val="24"/>
          <w:lang w:val="sr-Cyrl-RS"/>
        </w:rPr>
        <w:t>спровођење истраживања и студија у области заштите потрошача и јавно објављивање добијених резултата.</w:t>
      </w:r>
    </w:p>
    <w:p w14:paraId="717332F4" w14:textId="77777777" w:rsidR="00C50F32" w:rsidRPr="003C6EC1" w:rsidRDefault="00C50F32" w:rsidP="00C50F32">
      <w:pPr>
        <w:tabs>
          <w:tab w:val="clear" w:pos="1728"/>
          <w:tab w:val="left" w:pos="1152"/>
        </w:tabs>
        <w:spacing w:after="0"/>
        <w:ind w:left="720" w:firstLine="0"/>
        <w:rPr>
          <w:rFonts w:ascii="Times New Roman" w:hAnsi="Times New Roman"/>
          <w:sz w:val="24"/>
          <w:szCs w:val="24"/>
          <w:lang w:val="sr-Cyrl-RS"/>
        </w:rPr>
      </w:pPr>
    </w:p>
    <w:p w14:paraId="5E9096C1" w14:textId="714A9192" w:rsidR="00C23328" w:rsidRPr="003C6EC1" w:rsidRDefault="00C23328" w:rsidP="00C50F32">
      <w:pPr>
        <w:pStyle w:val="Clan"/>
        <w:spacing w:before="0" w:after="0"/>
        <w:rPr>
          <w:rFonts w:ascii="Times New Roman" w:hAnsi="Times New Roman"/>
          <w:b w:val="0"/>
          <w:noProof/>
          <w:sz w:val="24"/>
          <w:szCs w:val="24"/>
          <w:lang w:val="sr-Cyrl-RS" w:eastAsia="de-DE"/>
        </w:rPr>
      </w:pPr>
      <w:r w:rsidRPr="003C6EC1">
        <w:rPr>
          <w:rFonts w:ascii="Times New Roman" w:hAnsi="Times New Roman"/>
          <w:b w:val="0"/>
          <w:noProof/>
          <w:sz w:val="24"/>
          <w:szCs w:val="24"/>
          <w:lang w:val="sr-Cyrl-RS" w:eastAsia="de-DE"/>
        </w:rPr>
        <w:t>Евиденција удружења и савеза</w:t>
      </w:r>
    </w:p>
    <w:p w14:paraId="54BF7404" w14:textId="77777777" w:rsidR="00C50F32" w:rsidRPr="003C6EC1" w:rsidRDefault="00C50F32" w:rsidP="00C50F32">
      <w:pPr>
        <w:pStyle w:val="Clan"/>
        <w:spacing w:before="0" w:after="0"/>
        <w:rPr>
          <w:rFonts w:ascii="Times New Roman" w:hAnsi="Times New Roman"/>
          <w:b w:val="0"/>
          <w:noProof/>
          <w:sz w:val="24"/>
          <w:szCs w:val="24"/>
          <w:lang w:val="sr-Cyrl-RS" w:eastAsia="de-DE"/>
        </w:rPr>
      </w:pPr>
    </w:p>
    <w:p w14:paraId="6BF4552F" w14:textId="228A69CF" w:rsidR="00C23328" w:rsidRPr="003C6EC1" w:rsidRDefault="003B07FF" w:rsidP="00C50F32">
      <w:pPr>
        <w:pStyle w:val="Clan"/>
        <w:spacing w:before="0" w:after="0"/>
        <w:rPr>
          <w:rFonts w:ascii="Times New Roman" w:hAnsi="Times New Roman"/>
          <w:b w:val="0"/>
          <w:noProof/>
          <w:sz w:val="24"/>
          <w:szCs w:val="24"/>
          <w:lang w:val="sr-Cyrl-RS"/>
        </w:rPr>
      </w:pPr>
      <w:r w:rsidRPr="003C6EC1">
        <w:rPr>
          <w:rFonts w:ascii="Times New Roman" w:hAnsi="Times New Roman"/>
          <w:b w:val="0"/>
          <w:noProof/>
          <w:sz w:val="24"/>
          <w:szCs w:val="24"/>
          <w:lang w:val="sr-Cyrl-RS"/>
        </w:rPr>
        <w:t>Члан 140</w:t>
      </w:r>
      <w:r w:rsidR="00C23328" w:rsidRPr="003C6EC1">
        <w:rPr>
          <w:rFonts w:ascii="Times New Roman" w:hAnsi="Times New Roman"/>
          <w:b w:val="0"/>
          <w:noProof/>
          <w:sz w:val="24"/>
          <w:szCs w:val="24"/>
          <w:lang w:val="sr-Cyrl-RS"/>
        </w:rPr>
        <w:t xml:space="preserve">. </w:t>
      </w:r>
    </w:p>
    <w:p w14:paraId="1774DB92" w14:textId="77777777" w:rsidR="00C23328" w:rsidRPr="003C6EC1" w:rsidRDefault="00C23328" w:rsidP="00C50F32">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Министарство установљава и води Евиденцију удружења и савеза (у даљем тексту: Евиденција).</w:t>
      </w:r>
    </w:p>
    <w:p w14:paraId="79182E4D"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Евиденција се јавно објављује на званичној интернет страници Министарства.</w:t>
      </w:r>
    </w:p>
    <w:p w14:paraId="2FB53E01" w14:textId="3B913F72" w:rsidR="00C23328" w:rsidRPr="003C6EC1" w:rsidRDefault="00801315" w:rsidP="00C50F32">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Евиденција садржи</w:t>
      </w:r>
      <w:r w:rsidR="00C23328"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назив удружења или савеза, седиште, електронску адресу, </w:t>
      </w:r>
      <w:r w:rsidR="009F531F" w:rsidRPr="003C6EC1">
        <w:rPr>
          <w:rFonts w:ascii="Times New Roman" w:hAnsi="Times New Roman"/>
          <w:sz w:val="24"/>
          <w:szCs w:val="24"/>
          <w:lang w:val="sr-Cyrl-RS"/>
        </w:rPr>
        <w:t xml:space="preserve">адресу интернет странице, </w:t>
      </w:r>
      <w:r w:rsidRPr="003C6EC1">
        <w:rPr>
          <w:rFonts w:ascii="Times New Roman" w:hAnsi="Times New Roman"/>
          <w:sz w:val="24"/>
          <w:szCs w:val="24"/>
          <w:lang w:val="sr-Cyrl-RS"/>
        </w:rPr>
        <w:t>датум уписа у Евиденцију, датум</w:t>
      </w:r>
      <w:r w:rsidR="009F531F" w:rsidRPr="003C6EC1">
        <w:rPr>
          <w:rFonts w:ascii="Times New Roman" w:hAnsi="Times New Roman"/>
          <w:sz w:val="24"/>
          <w:szCs w:val="24"/>
          <w:lang w:val="sr-Cyrl-RS"/>
        </w:rPr>
        <w:t xml:space="preserve"> брисања из Евиденције, контакт телефоне</w:t>
      </w:r>
      <w:r w:rsidRPr="003C6EC1">
        <w:rPr>
          <w:rFonts w:ascii="Times New Roman" w:hAnsi="Times New Roman"/>
          <w:sz w:val="24"/>
          <w:szCs w:val="24"/>
          <w:lang w:val="sr-Cyrl-RS"/>
        </w:rPr>
        <w:t xml:space="preserve">, </w:t>
      </w:r>
      <w:r w:rsidR="00C23328" w:rsidRPr="003C6EC1">
        <w:rPr>
          <w:rFonts w:ascii="Times New Roman" w:hAnsi="Times New Roman"/>
          <w:sz w:val="24"/>
          <w:szCs w:val="24"/>
          <w:lang w:val="sr-Cyrl-RS"/>
        </w:rPr>
        <w:t xml:space="preserve">годишње извештаје о спроведеним активностима </w:t>
      </w:r>
      <w:r w:rsidR="009F531F" w:rsidRPr="003C6EC1">
        <w:rPr>
          <w:rFonts w:ascii="Times New Roman" w:hAnsi="Times New Roman"/>
          <w:sz w:val="24"/>
          <w:szCs w:val="24"/>
          <w:lang w:val="sr-Cyrl-RS"/>
        </w:rPr>
        <w:t>и годишње финансијске и</w:t>
      </w:r>
      <w:r w:rsidR="00C50F32" w:rsidRPr="003C6EC1">
        <w:rPr>
          <w:rFonts w:ascii="Times New Roman" w:hAnsi="Times New Roman"/>
          <w:sz w:val="24"/>
          <w:szCs w:val="24"/>
          <w:lang w:val="sr-Cyrl-RS"/>
        </w:rPr>
        <w:t>звештаје удружења и савеза</w:t>
      </w:r>
      <w:r w:rsidR="00C23328" w:rsidRPr="003C6EC1">
        <w:rPr>
          <w:rFonts w:ascii="Times New Roman" w:hAnsi="Times New Roman"/>
          <w:sz w:val="24"/>
          <w:szCs w:val="24"/>
          <w:lang w:val="sr-Cyrl-RS"/>
        </w:rPr>
        <w:t xml:space="preserve">. </w:t>
      </w:r>
    </w:p>
    <w:p w14:paraId="51EF293B" w14:textId="77777777" w:rsidR="00C50F32" w:rsidRPr="003C6EC1" w:rsidRDefault="00C50F32" w:rsidP="00C50F32">
      <w:pPr>
        <w:tabs>
          <w:tab w:val="clear" w:pos="1728"/>
          <w:tab w:val="left" w:pos="1152"/>
        </w:tabs>
        <w:spacing w:after="0"/>
        <w:ind w:firstLine="720"/>
        <w:rPr>
          <w:rFonts w:ascii="Times New Roman" w:hAnsi="Times New Roman"/>
          <w:sz w:val="24"/>
          <w:szCs w:val="24"/>
          <w:lang w:val="sr-Cyrl-RS"/>
        </w:rPr>
      </w:pPr>
    </w:p>
    <w:p w14:paraId="571873EB" w14:textId="49F47350" w:rsidR="00C23328" w:rsidRPr="003C6EC1" w:rsidRDefault="00C23328"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Поступак уписа у Евиденцију</w:t>
      </w:r>
    </w:p>
    <w:p w14:paraId="41F8B20F" w14:textId="77777777" w:rsidR="00C50F32" w:rsidRPr="003C6EC1" w:rsidRDefault="00C50F32" w:rsidP="00C50F32">
      <w:pPr>
        <w:pStyle w:val="Clan"/>
        <w:spacing w:before="0" w:after="0"/>
        <w:rPr>
          <w:rFonts w:ascii="Times New Roman" w:hAnsi="Times New Roman"/>
          <w:b w:val="0"/>
          <w:sz w:val="24"/>
          <w:szCs w:val="24"/>
          <w:lang w:val="sr-Cyrl-RS"/>
        </w:rPr>
      </w:pPr>
    </w:p>
    <w:p w14:paraId="6023EA1E" w14:textId="74B312A6" w:rsidR="00C23328" w:rsidRPr="003C6EC1" w:rsidRDefault="003B07FF"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141</w:t>
      </w:r>
      <w:r w:rsidR="00C23328" w:rsidRPr="003C6EC1">
        <w:rPr>
          <w:rFonts w:ascii="Times New Roman" w:hAnsi="Times New Roman"/>
          <w:b w:val="0"/>
          <w:sz w:val="24"/>
          <w:szCs w:val="24"/>
          <w:lang w:val="sr-Cyrl-RS"/>
        </w:rPr>
        <w:t xml:space="preserve">. </w:t>
      </w:r>
    </w:p>
    <w:p w14:paraId="5CD96261" w14:textId="77777777" w:rsidR="00C23328" w:rsidRPr="003C6EC1" w:rsidRDefault="00C23328" w:rsidP="00C50F32">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Упис удружења и савеза у Евиденцију врши Министарство.</w:t>
      </w:r>
    </w:p>
    <w:p w14:paraId="1AA00925" w14:textId="5E0372DD"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Удружења, односно савези </w:t>
      </w:r>
      <w:r w:rsidR="00DD5FF9" w:rsidRPr="003C6EC1">
        <w:rPr>
          <w:rFonts w:ascii="Times New Roman" w:hAnsi="Times New Roman"/>
          <w:sz w:val="24"/>
          <w:szCs w:val="24"/>
          <w:lang w:val="sr-Cyrl-RS"/>
        </w:rPr>
        <w:t xml:space="preserve">подносе пријаву Министарству, </w:t>
      </w:r>
      <w:r w:rsidRPr="003C6EC1">
        <w:rPr>
          <w:rFonts w:ascii="Times New Roman" w:hAnsi="Times New Roman"/>
          <w:sz w:val="24"/>
          <w:szCs w:val="24"/>
          <w:lang w:val="sr-Cyrl-RS"/>
        </w:rPr>
        <w:t xml:space="preserve">ради уписа у Евиденцију. </w:t>
      </w:r>
    </w:p>
    <w:p w14:paraId="088B851F" w14:textId="455A7B26" w:rsidR="00C23328" w:rsidRPr="003C6EC1" w:rsidRDefault="00C23328">
      <w:pPr>
        <w:tabs>
          <w:tab w:val="clear" w:pos="1728"/>
          <w:tab w:val="left" w:pos="1152"/>
        </w:tabs>
        <w:autoSpaceDE w:val="0"/>
        <w:autoSpaceDN w:val="0"/>
        <w:adjustRightInd w:val="0"/>
        <w:ind w:firstLine="720"/>
        <w:rPr>
          <w:rFonts w:ascii="Times New Roman" w:hAnsi="Times New Roman"/>
          <w:color w:val="000000" w:themeColor="text1"/>
          <w:sz w:val="24"/>
          <w:szCs w:val="24"/>
          <w:lang w:val="sr-Cyrl-RS"/>
        </w:rPr>
      </w:pPr>
      <w:r w:rsidRPr="003C6EC1">
        <w:rPr>
          <w:rFonts w:ascii="Times New Roman" w:hAnsi="Times New Roman"/>
          <w:sz w:val="24"/>
          <w:szCs w:val="24"/>
          <w:lang w:val="sr-Cyrl-RS"/>
        </w:rPr>
        <w:t>Пријава из става 2. овог члана нарочито садржи: назив удружења или савез</w:t>
      </w:r>
      <w:r w:rsidR="003070F4" w:rsidRPr="003C6EC1">
        <w:rPr>
          <w:rFonts w:ascii="Times New Roman" w:hAnsi="Times New Roman"/>
          <w:sz w:val="24"/>
          <w:szCs w:val="24"/>
          <w:lang w:val="sr-Cyrl-RS"/>
        </w:rPr>
        <w:t>а, матични број удружења</w:t>
      </w:r>
      <w:r w:rsidRPr="003C6EC1">
        <w:rPr>
          <w:rFonts w:ascii="Times New Roman" w:hAnsi="Times New Roman"/>
          <w:sz w:val="24"/>
          <w:szCs w:val="24"/>
          <w:lang w:val="sr-Cyrl-RS"/>
        </w:rPr>
        <w:t xml:space="preserve"> односно </w:t>
      </w:r>
      <w:r w:rsidRPr="003C6EC1">
        <w:rPr>
          <w:rFonts w:ascii="Times New Roman" w:hAnsi="Times New Roman"/>
          <w:color w:val="000000" w:themeColor="text1"/>
          <w:sz w:val="24"/>
          <w:szCs w:val="24"/>
          <w:lang w:val="sr-Cyrl-RS"/>
        </w:rPr>
        <w:t>савеза</w:t>
      </w:r>
      <w:r w:rsidR="00774BF5" w:rsidRPr="003C6EC1">
        <w:rPr>
          <w:rFonts w:ascii="Times New Roman" w:hAnsi="Times New Roman"/>
          <w:color w:val="000000" w:themeColor="text1"/>
          <w:sz w:val="24"/>
          <w:szCs w:val="24"/>
          <w:lang w:val="sr-Cyrl-RS"/>
        </w:rPr>
        <w:t>,</w:t>
      </w:r>
      <w:r w:rsidRPr="003C6EC1">
        <w:rPr>
          <w:rFonts w:ascii="Times New Roman" w:hAnsi="Times New Roman"/>
          <w:color w:val="000000" w:themeColor="text1"/>
          <w:sz w:val="24"/>
          <w:szCs w:val="24"/>
          <w:lang w:val="sr-Cyrl-RS"/>
        </w:rPr>
        <w:t xml:space="preserve"> као и одговарајуће доказе да удружење, односно савез испуњ</w:t>
      </w:r>
      <w:r w:rsidR="00540296" w:rsidRPr="003C6EC1">
        <w:rPr>
          <w:rFonts w:ascii="Times New Roman" w:hAnsi="Times New Roman"/>
          <w:color w:val="000000" w:themeColor="text1"/>
          <w:sz w:val="24"/>
          <w:szCs w:val="24"/>
          <w:lang w:val="sr-Cyrl-RS"/>
        </w:rPr>
        <w:t xml:space="preserve">ава </w:t>
      </w:r>
      <w:r w:rsidR="00FA5FC5" w:rsidRPr="003C6EC1">
        <w:rPr>
          <w:rFonts w:ascii="Times New Roman" w:hAnsi="Times New Roman"/>
          <w:color w:val="000000" w:themeColor="text1"/>
          <w:sz w:val="24"/>
          <w:szCs w:val="24"/>
          <w:lang w:val="sr-Cyrl-RS"/>
        </w:rPr>
        <w:t>услове прописане чл. 138</w:t>
      </w:r>
      <w:r w:rsidR="00774BF5" w:rsidRPr="003C6EC1">
        <w:rPr>
          <w:rFonts w:ascii="Times New Roman" w:hAnsi="Times New Roman"/>
          <w:color w:val="000000" w:themeColor="text1"/>
          <w:sz w:val="24"/>
          <w:szCs w:val="24"/>
          <w:lang w:val="sr-Cyrl-RS"/>
        </w:rPr>
        <w:t>.</w:t>
      </w:r>
      <w:r w:rsidR="00FA5FC5" w:rsidRPr="003C6EC1">
        <w:rPr>
          <w:rFonts w:ascii="Times New Roman" w:hAnsi="Times New Roman"/>
          <w:color w:val="000000" w:themeColor="text1"/>
          <w:sz w:val="24"/>
          <w:szCs w:val="24"/>
          <w:lang w:val="sr-Cyrl-RS"/>
        </w:rPr>
        <w:t xml:space="preserve"> </w:t>
      </w:r>
      <w:r w:rsidR="00774BF5" w:rsidRPr="003C6EC1">
        <w:rPr>
          <w:rFonts w:ascii="Times New Roman" w:hAnsi="Times New Roman"/>
          <w:color w:val="000000" w:themeColor="text1"/>
          <w:sz w:val="24"/>
          <w:szCs w:val="24"/>
          <w:lang w:val="sr-Cyrl-RS"/>
        </w:rPr>
        <w:t xml:space="preserve">и </w:t>
      </w:r>
      <w:r w:rsidR="00FA5FC5" w:rsidRPr="003C6EC1">
        <w:rPr>
          <w:rFonts w:ascii="Times New Roman" w:hAnsi="Times New Roman"/>
          <w:color w:val="000000" w:themeColor="text1"/>
          <w:sz w:val="24"/>
          <w:szCs w:val="24"/>
          <w:lang w:val="sr-Cyrl-RS"/>
        </w:rPr>
        <w:t>139.</w:t>
      </w:r>
      <w:r w:rsidR="00540296" w:rsidRPr="003C6EC1">
        <w:rPr>
          <w:rFonts w:ascii="Times New Roman" w:hAnsi="Times New Roman"/>
          <w:color w:val="000000" w:themeColor="text1"/>
          <w:sz w:val="24"/>
          <w:szCs w:val="24"/>
          <w:lang w:val="sr-Cyrl-RS"/>
        </w:rPr>
        <w:t xml:space="preserve"> </w:t>
      </w:r>
      <w:r w:rsidR="00FA5FC5" w:rsidRPr="003C6EC1">
        <w:rPr>
          <w:rFonts w:ascii="Times New Roman" w:hAnsi="Times New Roman"/>
          <w:color w:val="000000" w:themeColor="text1"/>
          <w:sz w:val="24"/>
          <w:szCs w:val="24"/>
          <w:lang w:val="sr-Cyrl-RS"/>
        </w:rPr>
        <w:t xml:space="preserve">и </w:t>
      </w:r>
      <w:r w:rsidR="00774BF5" w:rsidRPr="003C6EC1">
        <w:rPr>
          <w:rFonts w:ascii="Times New Roman" w:hAnsi="Times New Roman"/>
          <w:color w:val="000000" w:themeColor="text1"/>
          <w:sz w:val="24"/>
          <w:szCs w:val="24"/>
          <w:lang w:val="sr-Cyrl-RS"/>
        </w:rPr>
        <w:t xml:space="preserve">чланом </w:t>
      </w:r>
      <w:r w:rsidR="00540296" w:rsidRPr="003C6EC1">
        <w:rPr>
          <w:rFonts w:ascii="Times New Roman" w:hAnsi="Times New Roman"/>
          <w:color w:val="000000" w:themeColor="text1"/>
          <w:sz w:val="24"/>
          <w:szCs w:val="24"/>
          <w:lang w:val="sr-Cyrl-RS"/>
        </w:rPr>
        <w:t xml:space="preserve">142. </w:t>
      </w:r>
      <w:r w:rsidRPr="003C6EC1">
        <w:rPr>
          <w:rFonts w:ascii="Times New Roman" w:hAnsi="Times New Roman"/>
          <w:color w:val="000000" w:themeColor="text1"/>
          <w:sz w:val="24"/>
          <w:szCs w:val="24"/>
          <w:lang w:val="sr-Cyrl-RS"/>
        </w:rPr>
        <w:t xml:space="preserve">овог закона. </w:t>
      </w:r>
    </w:p>
    <w:p w14:paraId="6B7E9DF9" w14:textId="0FF25DB5" w:rsidR="00C23328" w:rsidRPr="003C6EC1" w:rsidRDefault="00C23328" w:rsidP="00C50F32">
      <w:pPr>
        <w:tabs>
          <w:tab w:val="clear" w:pos="1728"/>
          <w:tab w:val="left" w:pos="1152"/>
        </w:tabs>
        <w:spacing w:after="0"/>
        <w:ind w:firstLine="720"/>
        <w:rPr>
          <w:rFonts w:ascii="Times New Roman" w:hAnsi="Times New Roman"/>
          <w:color w:val="000000" w:themeColor="text1"/>
          <w:sz w:val="24"/>
          <w:szCs w:val="24"/>
          <w:lang w:val="sr-Cyrl-RS"/>
        </w:rPr>
      </w:pPr>
      <w:r w:rsidRPr="003C6EC1">
        <w:rPr>
          <w:rFonts w:ascii="Times New Roman" w:hAnsi="Times New Roman"/>
          <w:color w:val="000000" w:themeColor="text1"/>
          <w:sz w:val="24"/>
          <w:szCs w:val="24"/>
          <w:lang w:val="sr-Cyrl-RS"/>
        </w:rPr>
        <w:t>М</w:t>
      </w:r>
      <w:r w:rsidR="00AE14D7" w:rsidRPr="003C6EC1">
        <w:rPr>
          <w:rFonts w:ascii="Times New Roman" w:hAnsi="Times New Roman"/>
          <w:color w:val="000000" w:themeColor="text1"/>
          <w:sz w:val="24"/>
          <w:szCs w:val="24"/>
          <w:lang w:val="sr-Cyrl-RS"/>
        </w:rPr>
        <w:t xml:space="preserve">инистар ближе прописује </w:t>
      </w:r>
      <w:r w:rsidRPr="003C6EC1">
        <w:rPr>
          <w:rFonts w:ascii="Times New Roman" w:hAnsi="Times New Roman"/>
          <w:color w:val="000000" w:themeColor="text1"/>
          <w:sz w:val="24"/>
          <w:szCs w:val="24"/>
          <w:lang w:val="sr-Cyrl-RS"/>
        </w:rPr>
        <w:t>садржину пријаве из ста</w:t>
      </w:r>
      <w:r w:rsidR="00761215" w:rsidRPr="003C6EC1">
        <w:rPr>
          <w:rFonts w:ascii="Times New Roman" w:hAnsi="Times New Roman"/>
          <w:color w:val="000000" w:themeColor="text1"/>
          <w:sz w:val="24"/>
          <w:szCs w:val="24"/>
          <w:lang w:val="sr-Cyrl-RS"/>
        </w:rPr>
        <w:t xml:space="preserve">ва 2. овог члана, </w:t>
      </w:r>
      <w:r w:rsidR="00B8577C" w:rsidRPr="003C6EC1">
        <w:rPr>
          <w:rFonts w:ascii="Times New Roman" w:hAnsi="Times New Roman"/>
          <w:color w:val="000000" w:themeColor="text1"/>
          <w:sz w:val="24"/>
          <w:szCs w:val="24"/>
          <w:lang w:val="sr-Cyrl-RS"/>
        </w:rPr>
        <w:t>начин вођења Евиденције, као и услове за упис из</w:t>
      </w:r>
      <w:r w:rsidRPr="003C6EC1">
        <w:rPr>
          <w:rFonts w:ascii="Times New Roman" w:hAnsi="Times New Roman"/>
          <w:color w:val="000000" w:themeColor="text1"/>
          <w:sz w:val="24"/>
          <w:szCs w:val="24"/>
          <w:lang w:val="sr-Cyrl-RS"/>
        </w:rPr>
        <w:t xml:space="preserve"> члана </w:t>
      </w:r>
      <w:r w:rsidR="00540296" w:rsidRPr="003C6EC1">
        <w:rPr>
          <w:rFonts w:ascii="Times New Roman" w:hAnsi="Times New Roman"/>
          <w:color w:val="000000" w:themeColor="text1"/>
          <w:sz w:val="24"/>
          <w:szCs w:val="24"/>
          <w:lang w:val="sr-Cyrl-RS"/>
        </w:rPr>
        <w:t>142</w:t>
      </w:r>
      <w:r w:rsidRPr="003C6EC1">
        <w:rPr>
          <w:rFonts w:ascii="Times New Roman" w:hAnsi="Times New Roman"/>
          <w:color w:val="000000" w:themeColor="text1"/>
          <w:sz w:val="24"/>
          <w:szCs w:val="24"/>
          <w:lang w:val="sr-Cyrl-RS"/>
        </w:rPr>
        <w:t>. став 1. тач. 3) и 4) овог закона.</w:t>
      </w:r>
    </w:p>
    <w:p w14:paraId="6001970F" w14:textId="77777777" w:rsidR="00C50F32" w:rsidRPr="003C6EC1" w:rsidRDefault="00C50F32" w:rsidP="00C50F32">
      <w:pPr>
        <w:tabs>
          <w:tab w:val="clear" w:pos="1728"/>
          <w:tab w:val="left" w:pos="1152"/>
        </w:tabs>
        <w:spacing w:after="0"/>
        <w:ind w:firstLine="720"/>
        <w:rPr>
          <w:rFonts w:ascii="Times New Roman" w:hAnsi="Times New Roman"/>
          <w:color w:val="000000" w:themeColor="text1"/>
          <w:sz w:val="24"/>
          <w:szCs w:val="24"/>
          <w:lang w:val="sr-Cyrl-RS"/>
        </w:rPr>
      </w:pPr>
    </w:p>
    <w:p w14:paraId="737F3DA2" w14:textId="76782348" w:rsidR="00C23328" w:rsidRPr="003C6EC1" w:rsidRDefault="00C23328" w:rsidP="00C50F3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 xml:space="preserve">Услови за упис у Евиденцију </w:t>
      </w:r>
    </w:p>
    <w:p w14:paraId="79EE88FF" w14:textId="77777777" w:rsidR="00C50F32" w:rsidRPr="003C6EC1" w:rsidRDefault="00C50F32" w:rsidP="00C50F32">
      <w:pPr>
        <w:pStyle w:val="Clan"/>
        <w:spacing w:before="0" w:after="0"/>
        <w:rPr>
          <w:rFonts w:ascii="Times New Roman" w:hAnsi="Times New Roman"/>
          <w:b w:val="0"/>
          <w:sz w:val="24"/>
          <w:szCs w:val="24"/>
          <w:lang w:val="sr-Cyrl-RS"/>
        </w:rPr>
      </w:pPr>
    </w:p>
    <w:p w14:paraId="736C6A82" w14:textId="2A2062F1" w:rsidR="00C23328" w:rsidRPr="003C6EC1" w:rsidRDefault="003B07FF" w:rsidP="00C50F32">
      <w:pPr>
        <w:pStyle w:val="Clan"/>
        <w:spacing w:before="0" w:after="0"/>
        <w:rPr>
          <w:rFonts w:ascii="Times New Roman" w:hAnsi="Times New Roman"/>
          <w:b w:val="0"/>
          <w:color w:val="000000" w:themeColor="text1"/>
          <w:sz w:val="24"/>
          <w:szCs w:val="24"/>
          <w:lang w:val="sr-Cyrl-RS"/>
        </w:rPr>
      </w:pPr>
      <w:r w:rsidRPr="003C6EC1">
        <w:rPr>
          <w:rFonts w:ascii="Times New Roman" w:hAnsi="Times New Roman"/>
          <w:b w:val="0"/>
          <w:color w:val="000000" w:themeColor="text1"/>
          <w:sz w:val="24"/>
          <w:szCs w:val="24"/>
          <w:lang w:val="sr-Cyrl-RS"/>
        </w:rPr>
        <w:t>Члан 142</w:t>
      </w:r>
      <w:r w:rsidR="00C23328" w:rsidRPr="003C6EC1">
        <w:rPr>
          <w:rFonts w:ascii="Times New Roman" w:hAnsi="Times New Roman"/>
          <w:b w:val="0"/>
          <w:color w:val="000000" w:themeColor="text1"/>
          <w:sz w:val="24"/>
          <w:szCs w:val="24"/>
          <w:lang w:val="sr-Cyrl-RS"/>
        </w:rPr>
        <w:t xml:space="preserve">. </w:t>
      </w:r>
    </w:p>
    <w:p w14:paraId="213EE468" w14:textId="3B334C1A" w:rsidR="00C23328" w:rsidRPr="003C6EC1" w:rsidRDefault="00C23328" w:rsidP="00C50F32">
      <w:pPr>
        <w:tabs>
          <w:tab w:val="clear" w:pos="1728"/>
          <w:tab w:val="left" w:pos="1152"/>
        </w:tabs>
        <w:spacing w:after="0"/>
        <w:ind w:firstLine="720"/>
        <w:rPr>
          <w:rFonts w:ascii="Times New Roman" w:hAnsi="Times New Roman"/>
          <w:caps/>
          <w:color w:val="000000" w:themeColor="text1"/>
          <w:sz w:val="24"/>
          <w:szCs w:val="24"/>
          <w:lang w:val="sr-Cyrl-RS"/>
        </w:rPr>
      </w:pPr>
      <w:r w:rsidRPr="003C6EC1">
        <w:rPr>
          <w:rFonts w:ascii="Times New Roman" w:hAnsi="Times New Roman"/>
          <w:color w:val="000000" w:themeColor="text1"/>
          <w:sz w:val="24"/>
          <w:szCs w:val="24"/>
          <w:lang w:val="sr-Cyrl-RS"/>
        </w:rPr>
        <w:t>За упис удружења</w:t>
      </w:r>
      <w:r w:rsidR="001C516B" w:rsidRPr="003C6EC1">
        <w:rPr>
          <w:rFonts w:ascii="Times New Roman" w:hAnsi="Times New Roman"/>
          <w:color w:val="000000" w:themeColor="text1"/>
          <w:sz w:val="24"/>
          <w:szCs w:val="24"/>
          <w:lang w:val="sr-Cyrl-RS"/>
        </w:rPr>
        <w:t>,</w:t>
      </w:r>
      <w:r w:rsidRPr="003C6EC1">
        <w:rPr>
          <w:rFonts w:ascii="Times New Roman" w:hAnsi="Times New Roman"/>
          <w:color w:val="000000" w:themeColor="text1"/>
          <w:sz w:val="24"/>
          <w:szCs w:val="24"/>
          <w:lang w:val="sr-Cyrl-RS"/>
        </w:rPr>
        <w:t xml:space="preserve"> односно савеза у Еви</w:t>
      </w:r>
      <w:r w:rsidR="00201F0A" w:rsidRPr="003C6EC1">
        <w:rPr>
          <w:rFonts w:ascii="Times New Roman" w:hAnsi="Times New Roman"/>
          <w:color w:val="000000" w:themeColor="text1"/>
          <w:sz w:val="24"/>
          <w:szCs w:val="24"/>
          <w:lang w:val="sr-Cyrl-RS"/>
        </w:rPr>
        <w:t>д</w:t>
      </w:r>
      <w:r w:rsidR="007C19B0" w:rsidRPr="003C6EC1">
        <w:rPr>
          <w:rFonts w:ascii="Times New Roman" w:hAnsi="Times New Roman"/>
          <w:color w:val="000000" w:themeColor="text1"/>
          <w:sz w:val="24"/>
          <w:szCs w:val="24"/>
          <w:lang w:val="sr-Cyrl-RS"/>
        </w:rPr>
        <w:t>енцију, поред услова из чл</w:t>
      </w:r>
      <w:r w:rsidR="001C516B" w:rsidRPr="003C6EC1">
        <w:rPr>
          <w:rFonts w:ascii="Times New Roman" w:hAnsi="Times New Roman"/>
          <w:color w:val="000000" w:themeColor="text1"/>
          <w:sz w:val="24"/>
          <w:szCs w:val="24"/>
          <w:lang w:val="sr-Cyrl-RS"/>
        </w:rPr>
        <w:t>ана</w:t>
      </w:r>
      <w:r w:rsidR="007C19B0" w:rsidRPr="003C6EC1">
        <w:rPr>
          <w:rFonts w:ascii="Times New Roman" w:hAnsi="Times New Roman"/>
          <w:color w:val="000000" w:themeColor="text1"/>
          <w:sz w:val="24"/>
          <w:szCs w:val="24"/>
          <w:lang w:val="sr-Cyrl-RS"/>
        </w:rPr>
        <w:t xml:space="preserve"> 138.</w:t>
      </w:r>
      <w:r w:rsidR="00201F0A" w:rsidRPr="003C6EC1">
        <w:rPr>
          <w:rFonts w:ascii="Times New Roman" w:hAnsi="Times New Roman"/>
          <w:color w:val="000000" w:themeColor="text1"/>
          <w:sz w:val="24"/>
          <w:szCs w:val="24"/>
          <w:lang w:val="sr-Cyrl-RS"/>
        </w:rPr>
        <w:t xml:space="preserve"> </w:t>
      </w:r>
      <w:r w:rsidRPr="003C6EC1">
        <w:rPr>
          <w:rFonts w:ascii="Times New Roman" w:hAnsi="Times New Roman"/>
          <w:color w:val="000000" w:themeColor="text1"/>
          <w:sz w:val="24"/>
          <w:szCs w:val="24"/>
          <w:lang w:val="sr-Cyrl-RS"/>
        </w:rPr>
        <w:t xml:space="preserve">овог закона, потребно је да </w:t>
      </w:r>
      <w:r w:rsidR="001C516B" w:rsidRPr="003C6EC1">
        <w:rPr>
          <w:rFonts w:ascii="Times New Roman" w:hAnsi="Times New Roman"/>
          <w:color w:val="000000" w:themeColor="text1"/>
          <w:sz w:val="24"/>
          <w:szCs w:val="24"/>
          <w:lang w:val="sr-Cyrl-RS"/>
        </w:rPr>
        <w:t xml:space="preserve">удружење, односно савез </w:t>
      </w:r>
      <w:r w:rsidRPr="003C6EC1">
        <w:rPr>
          <w:rFonts w:ascii="Times New Roman" w:hAnsi="Times New Roman"/>
          <w:color w:val="000000" w:themeColor="text1"/>
          <w:sz w:val="24"/>
          <w:szCs w:val="24"/>
          <w:lang w:val="sr-Cyrl-RS"/>
        </w:rPr>
        <w:t xml:space="preserve">испуњава и </w:t>
      </w:r>
      <w:r w:rsidR="001C516B" w:rsidRPr="003C6EC1">
        <w:rPr>
          <w:rFonts w:ascii="Times New Roman" w:hAnsi="Times New Roman"/>
          <w:color w:val="000000" w:themeColor="text1"/>
          <w:sz w:val="24"/>
          <w:szCs w:val="24"/>
          <w:lang w:val="sr-Cyrl-RS"/>
        </w:rPr>
        <w:t xml:space="preserve">следеће </w:t>
      </w:r>
      <w:r w:rsidRPr="003C6EC1">
        <w:rPr>
          <w:rFonts w:ascii="Times New Roman" w:hAnsi="Times New Roman"/>
          <w:color w:val="000000" w:themeColor="text1"/>
          <w:sz w:val="24"/>
          <w:szCs w:val="24"/>
          <w:lang w:val="sr-Cyrl-RS"/>
        </w:rPr>
        <w:t>услове</w:t>
      </w:r>
      <w:r w:rsidRPr="003C6EC1">
        <w:rPr>
          <w:rFonts w:ascii="Times New Roman" w:hAnsi="Times New Roman"/>
          <w:caps/>
          <w:color w:val="000000" w:themeColor="text1"/>
          <w:sz w:val="24"/>
          <w:szCs w:val="24"/>
          <w:lang w:val="sr-Cyrl-RS"/>
        </w:rPr>
        <w:t>:</w:t>
      </w:r>
    </w:p>
    <w:p w14:paraId="04CD21E8" w14:textId="77777777" w:rsidR="00C23328" w:rsidRPr="003C6EC1" w:rsidRDefault="00C23328" w:rsidP="00A63AAE">
      <w:pPr>
        <w:numPr>
          <w:ilvl w:val="0"/>
          <w:numId w:val="45"/>
        </w:numPr>
        <w:tabs>
          <w:tab w:val="clear" w:pos="720"/>
          <w:tab w:val="clear" w:pos="1728"/>
          <w:tab w:val="left" w:pos="1152"/>
        </w:tabs>
        <w:ind w:left="0" w:firstLine="720"/>
        <w:rPr>
          <w:rFonts w:ascii="Times New Roman" w:hAnsi="Times New Roman"/>
          <w:caps/>
          <w:sz w:val="24"/>
          <w:szCs w:val="24"/>
          <w:lang w:val="sr-Cyrl-RS"/>
        </w:rPr>
      </w:pPr>
      <w:r w:rsidRPr="003C6EC1">
        <w:rPr>
          <w:rFonts w:ascii="Times New Roman" w:hAnsi="Times New Roman"/>
          <w:sz w:val="24"/>
          <w:szCs w:val="24"/>
          <w:lang w:val="sr-Cyrl-RS"/>
        </w:rPr>
        <w:t>да је област остваривања циљева заштите потрошача њихова претежна делатност</w:t>
      </w:r>
      <w:r w:rsidRPr="003C6EC1">
        <w:rPr>
          <w:rFonts w:ascii="Times New Roman" w:hAnsi="Times New Roman"/>
          <w:caps/>
          <w:sz w:val="24"/>
          <w:szCs w:val="24"/>
          <w:lang w:val="sr-Cyrl-RS"/>
        </w:rPr>
        <w:t xml:space="preserve">; </w:t>
      </w:r>
    </w:p>
    <w:p w14:paraId="4C9A76A1" w14:textId="35B96FB8" w:rsidR="00C23328" w:rsidRPr="003C6EC1" w:rsidRDefault="00C23328" w:rsidP="00A63AAE">
      <w:pPr>
        <w:numPr>
          <w:ilvl w:val="0"/>
          <w:numId w:val="45"/>
        </w:numPr>
        <w:tabs>
          <w:tab w:val="clear" w:pos="720"/>
          <w:tab w:val="clear" w:pos="1728"/>
          <w:tab w:val="left" w:pos="1152"/>
        </w:tabs>
        <w:ind w:left="0" w:firstLine="720"/>
        <w:rPr>
          <w:rFonts w:ascii="Times New Roman" w:hAnsi="Times New Roman"/>
          <w:caps/>
          <w:sz w:val="24"/>
          <w:szCs w:val="24"/>
          <w:lang w:val="sr-Cyrl-RS"/>
        </w:rPr>
      </w:pPr>
      <w:r w:rsidRPr="003C6EC1">
        <w:rPr>
          <w:rFonts w:ascii="Times New Roman" w:hAnsi="Times New Roman"/>
          <w:sz w:val="24"/>
          <w:szCs w:val="24"/>
          <w:lang w:val="sr-Cyrl-RS"/>
        </w:rPr>
        <w:t>дa je у области заштите потрошача активнo најмање три годин</w:t>
      </w:r>
      <w:r w:rsidR="00493708" w:rsidRPr="003C6EC1">
        <w:rPr>
          <w:rFonts w:ascii="Times New Roman" w:hAnsi="Times New Roman"/>
          <w:sz w:val="24"/>
          <w:szCs w:val="24"/>
          <w:lang w:val="sr-Cyrl-RS"/>
        </w:rPr>
        <w:t>е</w:t>
      </w:r>
      <w:r w:rsidRPr="003C6EC1">
        <w:rPr>
          <w:rFonts w:ascii="Times New Roman" w:hAnsi="Times New Roman"/>
          <w:caps/>
          <w:sz w:val="24"/>
          <w:szCs w:val="24"/>
          <w:lang w:val="sr-Cyrl-RS"/>
        </w:rPr>
        <w:t>;</w:t>
      </w:r>
    </w:p>
    <w:p w14:paraId="5CC5E4EA" w14:textId="77777777" w:rsidR="00C23328" w:rsidRPr="003C6EC1" w:rsidRDefault="00C23328" w:rsidP="00A63AAE">
      <w:pPr>
        <w:numPr>
          <w:ilvl w:val="0"/>
          <w:numId w:val="45"/>
        </w:numPr>
        <w:tabs>
          <w:tab w:val="clear" w:pos="720"/>
          <w:tab w:val="clear" w:pos="1728"/>
          <w:tab w:val="left" w:pos="1152"/>
        </w:tabs>
        <w:ind w:left="0" w:firstLine="720"/>
        <w:rPr>
          <w:rFonts w:ascii="Times New Roman" w:hAnsi="Times New Roman"/>
          <w:bCs/>
          <w:sz w:val="24"/>
          <w:szCs w:val="24"/>
          <w:lang w:val="sr-Cyrl-RS"/>
        </w:rPr>
      </w:pPr>
      <w:r w:rsidRPr="003C6EC1">
        <w:rPr>
          <w:rFonts w:ascii="Times New Roman" w:hAnsi="Times New Roman"/>
          <w:sz w:val="24"/>
          <w:szCs w:val="24"/>
          <w:lang w:val="sr-Cyrl-RS"/>
        </w:rPr>
        <w:t xml:space="preserve">да располаже одговарајућим кадровским, материјалним и техничким капацитетима </w:t>
      </w:r>
      <w:r w:rsidRPr="003C6EC1">
        <w:rPr>
          <w:rFonts w:ascii="Times New Roman" w:hAnsi="Times New Roman"/>
          <w:bCs/>
          <w:sz w:val="24"/>
          <w:szCs w:val="24"/>
          <w:lang w:val="sr-Cyrl-RS"/>
        </w:rPr>
        <w:t>неопходним за обављање делатности заштите потрошача;</w:t>
      </w:r>
    </w:p>
    <w:p w14:paraId="2EEBCA76" w14:textId="22E0EE47" w:rsidR="00C23328" w:rsidRPr="003C6EC1" w:rsidRDefault="00C23328" w:rsidP="00A63AAE">
      <w:pPr>
        <w:numPr>
          <w:ilvl w:val="0"/>
          <w:numId w:val="45"/>
        </w:numPr>
        <w:tabs>
          <w:tab w:val="clear" w:pos="720"/>
          <w:tab w:val="clear" w:pos="1728"/>
          <w:tab w:val="left" w:pos="1152"/>
        </w:tabs>
        <w:ind w:left="0" w:firstLine="720"/>
        <w:rPr>
          <w:rFonts w:ascii="Times New Roman" w:hAnsi="Times New Roman"/>
          <w:caps/>
          <w:sz w:val="24"/>
          <w:szCs w:val="24"/>
          <w:lang w:val="sr-Cyrl-RS"/>
        </w:rPr>
      </w:pPr>
      <w:r w:rsidRPr="003C6EC1">
        <w:rPr>
          <w:rFonts w:ascii="Times New Roman" w:hAnsi="Times New Roman"/>
          <w:sz w:val="24"/>
          <w:szCs w:val="24"/>
          <w:lang w:val="sr-Cyrl-RS"/>
        </w:rPr>
        <w:t>дa представници удружења, односно савеза поседују одговарајуће искуств</w:t>
      </w:r>
      <w:r w:rsidR="0031779B" w:rsidRPr="003C6EC1">
        <w:rPr>
          <w:rFonts w:ascii="Times New Roman" w:hAnsi="Times New Roman"/>
          <w:sz w:val="24"/>
          <w:szCs w:val="24"/>
          <w:lang w:val="sr-Cyrl-RS"/>
        </w:rPr>
        <w:t>о, стручност и вештину за обавља</w:t>
      </w:r>
      <w:r w:rsidRPr="003C6EC1">
        <w:rPr>
          <w:rFonts w:ascii="Times New Roman" w:hAnsi="Times New Roman"/>
          <w:sz w:val="24"/>
          <w:szCs w:val="24"/>
          <w:lang w:val="sr-Cyrl-RS"/>
        </w:rPr>
        <w:t xml:space="preserve">ње делатности у области заштите потрошача; </w:t>
      </w:r>
    </w:p>
    <w:p w14:paraId="26C2E876" w14:textId="39FB5F7B" w:rsidR="00C23328" w:rsidRPr="003C6EC1" w:rsidRDefault="00C23328" w:rsidP="00A63AAE">
      <w:pPr>
        <w:numPr>
          <w:ilvl w:val="0"/>
          <w:numId w:val="45"/>
        </w:numPr>
        <w:tabs>
          <w:tab w:val="clear" w:pos="72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да достави извештај Министарству о спроведеним активностима и постигнутим резултатима у области заштите потрошача, укључујући и пратећи финансијски извештај, чиме се потврђује искуство у овој области у периоду од најмање три године. </w:t>
      </w:r>
    </w:p>
    <w:p w14:paraId="1E5CB74F"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За упис савеза у Евиденцију неопходно је да савез чине најмање три удружења. </w:t>
      </w:r>
    </w:p>
    <w:p w14:paraId="65F10D44" w14:textId="5B1FD2B5"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Приликом утврђивања испуњености услова за упис у Евиденцију, Министарство је дужно да затражи мишље</w:t>
      </w:r>
      <w:r w:rsidR="005A5473" w:rsidRPr="003C6EC1">
        <w:rPr>
          <w:rFonts w:ascii="Times New Roman" w:hAnsi="Times New Roman"/>
          <w:sz w:val="24"/>
          <w:szCs w:val="24"/>
          <w:lang w:val="sr-Cyrl-RS"/>
        </w:rPr>
        <w:t xml:space="preserve">ње Савета потрошача из члана </w:t>
      </w:r>
      <w:r w:rsidR="00201F0A" w:rsidRPr="003C6EC1">
        <w:rPr>
          <w:rFonts w:ascii="Times New Roman" w:hAnsi="Times New Roman"/>
          <w:sz w:val="24"/>
          <w:szCs w:val="24"/>
          <w:lang w:val="sr-Cyrl-RS"/>
        </w:rPr>
        <w:t>146</w:t>
      </w:r>
      <w:r w:rsidRPr="003C6EC1">
        <w:rPr>
          <w:rFonts w:ascii="Times New Roman" w:hAnsi="Times New Roman"/>
          <w:sz w:val="24"/>
          <w:szCs w:val="24"/>
          <w:lang w:val="sr-Cyrl-RS"/>
        </w:rPr>
        <w:t>. овог закона.</w:t>
      </w:r>
    </w:p>
    <w:p w14:paraId="6B96D30D" w14:textId="09470F96"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На захтев Министарства</w:t>
      </w:r>
      <w:r w:rsidR="0087308C" w:rsidRPr="003C6EC1">
        <w:rPr>
          <w:rFonts w:ascii="Times New Roman" w:hAnsi="Times New Roman"/>
          <w:sz w:val="24"/>
          <w:szCs w:val="24"/>
          <w:lang w:val="sr-Cyrl-RS"/>
        </w:rPr>
        <w:t>,</w:t>
      </w:r>
      <w:r w:rsidRPr="003C6EC1">
        <w:rPr>
          <w:rFonts w:ascii="Times New Roman" w:hAnsi="Times New Roman"/>
          <w:sz w:val="24"/>
          <w:szCs w:val="24"/>
          <w:lang w:val="sr-Cyrl-RS"/>
        </w:rPr>
        <w:t xml:space="preserve"> Савет потрошача мишљење из става 3. овог члана до</w:t>
      </w:r>
      <w:r w:rsidR="00336BEC" w:rsidRPr="003C6EC1">
        <w:rPr>
          <w:rFonts w:ascii="Times New Roman" w:hAnsi="Times New Roman"/>
          <w:sz w:val="24"/>
          <w:szCs w:val="24"/>
          <w:lang w:val="sr-Cyrl-RS"/>
        </w:rPr>
        <w:t>ставља Министарству у року од 15</w:t>
      </w:r>
      <w:r w:rsidRPr="003C6EC1">
        <w:rPr>
          <w:rFonts w:ascii="Times New Roman" w:hAnsi="Times New Roman"/>
          <w:sz w:val="24"/>
          <w:szCs w:val="24"/>
          <w:lang w:val="sr-Cyrl-RS"/>
        </w:rPr>
        <w:t xml:space="preserve"> дана</w:t>
      </w:r>
      <w:r w:rsidR="003C4C18" w:rsidRPr="003C6EC1">
        <w:rPr>
          <w:rFonts w:ascii="Times New Roman" w:hAnsi="Times New Roman"/>
          <w:sz w:val="24"/>
          <w:szCs w:val="24"/>
          <w:lang w:val="sr-Cyrl-RS"/>
        </w:rPr>
        <w:t xml:space="preserve"> од дана пријема захтева</w:t>
      </w:r>
      <w:r w:rsidRPr="003C6EC1">
        <w:rPr>
          <w:rFonts w:ascii="Times New Roman" w:hAnsi="Times New Roman"/>
          <w:sz w:val="24"/>
          <w:szCs w:val="24"/>
          <w:lang w:val="sr-Cyrl-RS"/>
        </w:rPr>
        <w:t xml:space="preserve">. </w:t>
      </w:r>
    </w:p>
    <w:p w14:paraId="142B8267" w14:textId="20AA1E89" w:rsidR="00C23328" w:rsidRPr="003C6EC1" w:rsidRDefault="00C23328" w:rsidP="00D403F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Министарство наставља поступак уписа у Евиденцију ако Савет потрошача не достави мишљење у року из става 4. овог члана.</w:t>
      </w:r>
    </w:p>
    <w:p w14:paraId="396242E4" w14:textId="77777777" w:rsidR="00D403FD" w:rsidRPr="003C6EC1" w:rsidRDefault="00D403FD" w:rsidP="00D403FD">
      <w:pPr>
        <w:tabs>
          <w:tab w:val="clear" w:pos="1728"/>
          <w:tab w:val="left" w:pos="1152"/>
        </w:tabs>
        <w:spacing w:after="0"/>
        <w:ind w:firstLine="720"/>
        <w:rPr>
          <w:rFonts w:ascii="Times New Roman" w:hAnsi="Times New Roman"/>
          <w:sz w:val="24"/>
          <w:szCs w:val="24"/>
          <w:lang w:val="sr-Cyrl-RS"/>
        </w:rPr>
      </w:pPr>
    </w:p>
    <w:p w14:paraId="64365373" w14:textId="2C538A73" w:rsidR="00C23328" w:rsidRPr="003C6EC1" w:rsidRDefault="00C23328" w:rsidP="00D403F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Права евидентираних удружења и савеза</w:t>
      </w:r>
    </w:p>
    <w:p w14:paraId="1BF317A0" w14:textId="77777777" w:rsidR="00D403FD" w:rsidRPr="003C6EC1" w:rsidRDefault="00D403FD" w:rsidP="00D403FD">
      <w:pPr>
        <w:pStyle w:val="Clan"/>
        <w:spacing w:before="0" w:after="0"/>
        <w:rPr>
          <w:rFonts w:ascii="Times New Roman" w:hAnsi="Times New Roman"/>
          <w:b w:val="0"/>
          <w:sz w:val="24"/>
          <w:szCs w:val="24"/>
          <w:lang w:val="sr-Cyrl-RS"/>
        </w:rPr>
      </w:pPr>
    </w:p>
    <w:p w14:paraId="132C5F29" w14:textId="2FAE85F1" w:rsidR="00C23328" w:rsidRPr="003C6EC1" w:rsidRDefault="003B07FF" w:rsidP="00D403F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143</w:t>
      </w:r>
      <w:r w:rsidR="00C23328" w:rsidRPr="003C6EC1">
        <w:rPr>
          <w:rFonts w:ascii="Times New Roman" w:hAnsi="Times New Roman"/>
          <w:b w:val="0"/>
          <w:sz w:val="24"/>
          <w:szCs w:val="24"/>
          <w:lang w:val="sr-Cyrl-RS"/>
        </w:rPr>
        <w:t xml:space="preserve">. </w:t>
      </w:r>
    </w:p>
    <w:p w14:paraId="284B6F74" w14:textId="77777777" w:rsidR="00C23328" w:rsidRPr="003C6EC1" w:rsidRDefault="00C23328" w:rsidP="00D403F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Удружења односно савези који су уписани у Евиденцију у складу са овим законом, имају право:</w:t>
      </w:r>
    </w:p>
    <w:p w14:paraId="70FF7A86" w14:textId="77777777" w:rsidR="00C23328" w:rsidRPr="003C6EC1" w:rsidRDefault="00C23328" w:rsidP="00A63AAE">
      <w:pPr>
        <w:numPr>
          <w:ilvl w:val="0"/>
          <w:numId w:val="46"/>
        </w:numPr>
        <w:tabs>
          <w:tab w:val="clear" w:pos="720"/>
          <w:tab w:val="clear" w:pos="1728"/>
          <w:tab w:val="left" w:pos="1152"/>
        </w:tabs>
        <w:ind w:left="0" w:firstLine="720"/>
        <w:rPr>
          <w:rFonts w:ascii="Times New Roman" w:hAnsi="Times New Roman"/>
          <w:strike/>
          <w:sz w:val="24"/>
          <w:szCs w:val="24"/>
          <w:lang w:val="sr-Cyrl-RS"/>
        </w:rPr>
      </w:pPr>
      <w:r w:rsidRPr="003C6EC1">
        <w:rPr>
          <w:rFonts w:ascii="Times New Roman" w:hAnsi="Times New Roman"/>
          <w:sz w:val="24"/>
          <w:szCs w:val="24"/>
          <w:lang w:val="sr-Cyrl-RS"/>
        </w:rPr>
        <w:t>да конкуришу са програмом од јавног интереса за подстицајна средстава Министарства;</w:t>
      </w:r>
    </w:p>
    <w:p w14:paraId="140C482A" w14:textId="7BB77D64" w:rsidR="00832920" w:rsidRPr="003C6EC1" w:rsidRDefault="00C23328" w:rsidP="00A63AAE">
      <w:pPr>
        <w:numPr>
          <w:ilvl w:val="0"/>
          <w:numId w:val="46"/>
        </w:numPr>
        <w:tabs>
          <w:tab w:val="clear" w:pos="72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 xml:space="preserve">на покретање поступка за заштиту колективног интереса </w:t>
      </w:r>
      <w:r w:rsidR="00F2763A" w:rsidRPr="003C6EC1">
        <w:rPr>
          <w:rFonts w:ascii="Times New Roman" w:hAnsi="Times New Roman"/>
          <w:sz w:val="24"/>
          <w:szCs w:val="24"/>
          <w:lang w:val="sr-Cyrl-RS"/>
        </w:rPr>
        <w:t>потрошача у складу са</w:t>
      </w:r>
      <w:r w:rsidR="002311C4" w:rsidRPr="003C6EC1">
        <w:rPr>
          <w:rFonts w:ascii="Times New Roman" w:hAnsi="Times New Roman"/>
          <w:sz w:val="24"/>
          <w:szCs w:val="24"/>
          <w:lang w:val="sr-Cyrl-RS"/>
        </w:rPr>
        <w:t xml:space="preserve"> овим законом</w:t>
      </w:r>
      <w:r w:rsidRPr="003C6EC1">
        <w:rPr>
          <w:rFonts w:ascii="Times New Roman" w:hAnsi="Times New Roman"/>
          <w:sz w:val="24"/>
          <w:szCs w:val="24"/>
          <w:lang w:val="sr-Cyrl-RS"/>
        </w:rPr>
        <w:t xml:space="preserve">; </w:t>
      </w:r>
    </w:p>
    <w:p w14:paraId="363932DF" w14:textId="16724812" w:rsidR="00C23328" w:rsidRPr="003C6EC1" w:rsidRDefault="009C3A11" w:rsidP="00A63AAE">
      <w:pPr>
        <w:numPr>
          <w:ilvl w:val="0"/>
          <w:numId w:val="46"/>
        </w:numPr>
        <w:tabs>
          <w:tab w:val="clear" w:pos="72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да заступају</w:t>
      </w:r>
      <w:r w:rsidR="00C23328" w:rsidRPr="003C6EC1">
        <w:rPr>
          <w:rFonts w:ascii="Times New Roman" w:hAnsi="Times New Roman"/>
          <w:sz w:val="24"/>
          <w:szCs w:val="24"/>
          <w:lang w:val="sr-Cyrl-RS"/>
        </w:rPr>
        <w:t xml:space="preserve"> интерес</w:t>
      </w:r>
      <w:r w:rsidRPr="003C6EC1">
        <w:rPr>
          <w:rFonts w:ascii="Times New Roman" w:hAnsi="Times New Roman"/>
          <w:sz w:val="24"/>
          <w:szCs w:val="24"/>
          <w:lang w:val="sr-Cyrl-RS"/>
        </w:rPr>
        <w:t>е</w:t>
      </w:r>
      <w:r w:rsidR="00C23328" w:rsidRPr="003C6EC1">
        <w:rPr>
          <w:rFonts w:ascii="Times New Roman" w:hAnsi="Times New Roman"/>
          <w:sz w:val="24"/>
          <w:szCs w:val="24"/>
          <w:lang w:val="sr-Cyrl-RS"/>
        </w:rPr>
        <w:t xml:space="preserve"> потрошача у судским и вансудским поступцима;</w:t>
      </w:r>
    </w:p>
    <w:p w14:paraId="4B617704" w14:textId="711630D4" w:rsidR="00C23328" w:rsidRPr="003C6EC1" w:rsidRDefault="009C3A11" w:rsidP="00A63AAE">
      <w:pPr>
        <w:numPr>
          <w:ilvl w:val="0"/>
          <w:numId w:val="46"/>
        </w:numPr>
        <w:tabs>
          <w:tab w:val="clear" w:pos="72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eastAsia="sr-Latn-CS"/>
        </w:rPr>
        <w:t>да заступају</w:t>
      </w:r>
      <w:r w:rsidR="00C23328" w:rsidRPr="003C6EC1">
        <w:rPr>
          <w:rFonts w:ascii="Times New Roman" w:hAnsi="Times New Roman"/>
          <w:sz w:val="24"/>
          <w:szCs w:val="24"/>
          <w:lang w:val="sr-Cyrl-RS" w:eastAsia="sr-Latn-CS"/>
        </w:rPr>
        <w:t xml:space="preserve"> интерес</w:t>
      </w:r>
      <w:r w:rsidRPr="003C6EC1">
        <w:rPr>
          <w:rFonts w:ascii="Times New Roman" w:hAnsi="Times New Roman"/>
          <w:sz w:val="24"/>
          <w:szCs w:val="24"/>
          <w:lang w:val="sr-Cyrl-RS" w:eastAsia="sr-Latn-CS"/>
        </w:rPr>
        <w:t>е</w:t>
      </w:r>
      <w:r w:rsidR="00C23328" w:rsidRPr="003C6EC1">
        <w:rPr>
          <w:rFonts w:ascii="Times New Roman" w:hAnsi="Times New Roman"/>
          <w:sz w:val="24"/>
          <w:szCs w:val="24"/>
          <w:lang w:val="sr-Cyrl-RS" w:eastAsia="sr-Latn-CS"/>
        </w:rPr>
        <w:t xml:space="preserve"> потрошача у консултативним телима у области заштите потрошача на националном, регионалном и локалном нивоу; </w:t>
      </w:r>
    </w:p>
    <w:p w14:paraId="751FC4C5" w14:textId="77777777" w:rsidR="00C23328" w:rsidRPr="003C6EC1" w:rsidRDefault="00C23328" w:rsidP="00A63AAE">
      <w:pPr>
        <w:numPr>
          <w:ilvl w:val="0"/>
          <w:numId w:val="46"/>
        </w:numPr>
        <w:tabs>
          <w:tab w:val="clear" w:pos="720"/>
          <w:tab w:val="clear" w:pos="1728"/>
          <w:tab w:val="left" w:pos="1152"/>
        </w:tabs>
        <w:ind w:left="0" w:firstLine="720"/>
        <w:rPr>
          <w:rFonts w:ascii="Times New Roman" w:eastAsia="Arial" w:hAnsi="Times New Roman"/>
          <w:sz w:val="24"/>
          <w:szCs w:val="24"/>
          <w:lang w:val="sr-Cyrl-RS"/>
        </w:rPr>
      </w:pPr>
      <w:r w:rsidRPr="003C6EC1">
        <w:rPr>
          <w:rFonts w:ascii="Times New Roman" w:eastAsia="Arial" w:hAnsi="Times New Roman"/>
          <w:sz w:val="24"/>
          <w:szCs w:val="24"/>
          <w:lang w:val="sr-Cyrl-RS"/>
        </w:rPr>
        <w:t>на учествовање у раду радних група за припрему прописа и стратешких докумената којима се уређују права потрошача;</w:t>
      </w:r>
    </w:p>
    <w:p w14:paraId="5ECC9E1E" w14:textId="0757F1D3" w:rsidR="00C23328" w:rsidRPr="003C6EC1" w:rsidRDefault="00C23328" w:rsidP="00A63AAE">
      <w:pPr>
        <w:numPr>
          <w:ilvl w:val="0"/>
          <w:numId w:val="46"/>
        </w:numPr>
        <w:tabs>
          <w:tab w:val="clear" w:pos="720"/>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lastRenderedPageBreak/>
        <w:t>на приступ коришћењу Националног регистра по</w:t>
      </w:r>
      <w:r w:rsidR="00785EDB" w:rsidRPr="003C6EC1">
        <w:rPr>
          <w:rFonts w:ascii="Times New Roman" w:hAnsi="Times New Roman"/>
          <w:sz w:val="24"/>
          <w:szCs w:val="24"/>
          <w:lang w:val="sr-Cyrl-RS"/>
        </w:rPr>
        <w:t>трошачких приговора из члана 147</w:t>
      </w:r>
      <w:r w:rsidRPr="003C6EC1">
        <w:rPr>
          <w:rFonts w:ascii="Times New Roman" w:hAnsi="Times New Roman"/>
          <w:sz w:val="24"/>
          <w:szCs w:val="24"/>
          <w:lang w:val="sr-Cyrl-RS"/>
        </w:rPr>
        <w:t>. овог закона, у циљу примања, евидентирања и поступања по приговорима потрошача;</w:t>
      </w:r>
    </w:p>
    <w:p w14:paraId="6ADADC1B" w14:textId="2F634E54" w:rsidR="00C23328" w:rsidRPr="003C6EC1" w:rsidRDefault="00C23328" w:rsidP="00D403FD">
      <w:pPr>
        <w:numPr>
          <w:ilvl w:val="0"/>
          <w:numId w:val="46"/>
        </w:numPr>
        <w:tabs>
          <w:tab w:val="clear" w:pos="720"/>
          <w:tab w:val="clear" w:pos="1728"/>
          <w:tab w:val="left" w:pos="1152"/>
        </w:tabs>
        <w:spacing w:after="0"/>
        <w:ind w:left="0" w:firstLine="720"/>
        <w:rPr>
          <w:rFonts w:ascii="Times New Roman" w:hAnsi="Times New Roman"/>
          <w:sz w:val="24"/>
          <w:szCs w:val="24"/>
          <w:lang w:val="sr-Cyrl-RS"/>
        </w:rPr>
      </w:pPr>
      <w:r w:rsidRPr="003C6EC1">
        <w:rPr>
          <w:rFonts w:ascii="Times New Roman" w:hAnsi="Times New Roman"/>
          <w:sz w:val="24"/>
          <w:szCs w:val="24"/>
          <w:lang w:val="sr-Cyrl-RS"/>
        </w:rPr>
        <w:t>да учествују у ра</w:t>
      </w:r>
      <w:r w:rsidR="00510132" w:rsidRPr="003C6EC1">
        <w:rPr>
          <w:rFonts w:ascii="Times New Roman" w:hAnsi="Times New Roman"/>
          <w:sz w:val="24"/>
          <w:szCs w:val="24"/>
          <w:lang w:val="sr-Cyrl-RS"/>
        </w:rPr>
        <w:t xml:space="preserve">ду Савета потрошача из члана </w:t>
      </w:r>
      <w:r w:rsidR="00F2763A" w:rsidRPr="003C6EC1">
        <w:rPr>
          <w:rFonts w:ascii="Times New Roman" w:hAnsi="Times New Roman"/>
          <w:sz w:val="24"/>
          <w:szCs w:val="24"/>
          <w:lang w:val="sr-Cyrl-RS"/>
        </w:rPr>
        <w:t>146</w:t>
      </w:r>
      <w:r w:rsidRPr="003C6EC1">
        <w:rPr>
          <w:rFonts w:ascii="Times New Roman" w:hAnsi="Times New Roman"/>
          <w:sz w:val="24"/>
          <w:szCs w:val="24"/>
          <w:lang w:val="sr-Cyrl-RS"/>
        </w:rPr>
        <w:t>. овог закона.</w:t>
      </w:r>
    </w:p>
    <w:p w14:paraId="0FC0A5FD" w14:textId="77777777" w:rsidR="00D403FD" w:rsidRPr="003C6EC1" w:rsidRDefault="00D403FD" w:rsidP="00D403FD">
      <w:pPr>
        <w:tabs>
          <w:tab w:val="clear" w:pos="1728"/>
          <w:tab w:val="left" w:pos="1152"/>
        </w:tabs>
        <w:spacing w:after="0"/>
        <w:ind w:left="720" w:firstLine="0"/>
        <w:rPr>
          <w:rFonts w:ascii="Times New Roman" w:hAnsi="Times New Roman"/>
          <w:sz w:val="24"/>
          <w:szCs w:val="24"/>
          <w:lang w:val="sr-Cyrl-RS"/>
        </w:rPr>
      </w:pPr>
    </w:p>
    <w:p w14:paraId="693AF7A2" w14:textId="7B3E3902" w:rsidR="00C23328" w:rsidRPr="003C6EC1" w:rsidRDefault="00C23328" w:rsidP="00D403F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Финансирање удружења и савеза</w:t>
      </w:r>
    </w:p>
    <w:p w14:paraId="1D1DFCC3" w14:textId="77777777" w:rsidR="00D403FD" w:rsidRPr="003C6EC1" w:rsidRDefault="00D403FD" w:rsidP="00D403FD">
      <w:pPr>
        <w:pStyle w:val="Clan"/>
        <w:spacing w:before="0" w:after="0"/>
        <w:rPr>
          <w:rFonts w:ascii="Times New Roman" w:hAnsi="Times New Roman"/>
          <w:b w:val="0"/>
          <w:sz w:val="24"/>
          <w:szCs w:val="24"/>
          <w:lang w:val="sr-Cyrl-RS"/>
        </w:rPr>
      </w:pPr>
    </w:p>
    <w:p w14:paraId="163AFD90" w14:textId="38270867" w:rsidR="00C23328" w:rsidRPr="003C6EC1" w:rsidRDefault="003B07FF" w:rsidP="00D403FD">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144</w:t>
      </w:r>
      <w:r w:rsidR="00C23328" w:rsidRPr="003C6EC1">
        <w:rPr>
          <w:rFonts w:ascii="Times New Roman" w:hAnsi="Times New Roman"/>
          <w:b w:val="0"/>
          <w:sz w:val="24"/>
          <w:szCs w:val="24"/>
          <w:lang w:val="sr-Cyrl-RS"/>
        </w:rPr>
        <w:t xml:space="preserve">. </w:t>
      </w:r>
    </w:p>
    <w:p w14:paraId="701E2C84" w14:textId="46520BA6" w:rsidR="00C23328" w:rsidRPr="003C6EC1" w:rsidRDefault="00C23328" w:rsidP="00D403FD">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Aктивности евидентираних удружења</w:t>
      </w:r>
      <w:r w:rsidR="002C400A" w:rsidRPr="003C6EC1">
        <w:rPr>
          <w:rFonts w:ascii="Times New Roman" w:hAnsi="Times New Roman"/>
          <w:sz w:val="24"/>
          <w:szCs w:val="24"/>
          <w:lang w:val="sr-Cyrl-RS"/>
        </w:rPr>
        <w:t>,</w:t>
      </w:r>
      <w:r w:rsidRPr="003C6EC1">
        <w:rPr>
          <w:rFonts w:ascii="Times New Roman" w:hAnsi="Times New Roman"/>
          <w:sz w:val="24"/>
          <w:szCs w:val="24"/>
          <w:lang w:val="sr-Cyrl-RS"/>
        </w:rPr>
        <w:t xml:space="preserve"> односно савеза могу да се финансирају или суфинансирају из буџета Републике Србије</w:t>
      </w:r>
      <w:r w:rsidR="002C400A" w:rsidRPr="003C6EC1">
        <w:rPr>
          <w:rFonts w:ascii="Times New Roman" w:hAnsi="Times New Roman"/>
          <w:sz w:val="24"/>
          <w:szCs w:val="24"/>
          <w:lang w:val="sr-Cyrl-RS"/>
        </w:rPr>
        <w:t>,</w:t>
      </w:r>
      <w:r w:rsidRPr="003C6EC1">
        <w:rPr>
          <w:rFonts w:ascii="Times New Roman" w:hAnsi="Times New Roman"/>
          <w:sz w:val="24"/>
          <w:szCs w:val="24"/>
          <w:lang w:val="sr-Cyrl-RS"/>
        </w:rPr>
        <w:t xml:space="preserve"> у складу са законом, Стратегијом и Планом рада Владе.</w:t>
      </w:r>
    </w:p>
    <w:p w14:paraId="509EAE6D" w14:textId="66B86CFF"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Европски и међународни пројекти у области заштите потрошача које воде евидентирана удружења</w:t>
      </w:r>
      <w:r w:rsidR="002C400A" w:rsidRPr="003C6EC1">
        <w:rPr>
          <w:rFonts w:ascii="Times New Roman" w:hAnsi="Times New Roman"/>
          <w:sz w:val="24"/>
          <w:szCs w:val="24"/>
          <w:lang w:val="sr-Cyrl-RS"/>
        </w:rPr>
        <w:t>,</w:t>
      </w:r>
      <w:r w:rsidRPr="003C6EC1">
        <w:rPr>
          <w:rFonts w:ascii="Times New Roman" w:hAnsi="Times New Roman"/>
          <w:sz w:val="24"/>
          <w:szCs w:val="24"/>
          <w:lang w:val="sr-Cyrl-RS"/>
        </w:rPr>
        <w:t xml:space="preserve"> односно савези могу да се суфинансирају из буџета Републике Србије. </w:t>
      </w:r>
    </w:p>
    <w:p w14:paraId="729669C8" w14:textId="0C6DBCCA"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Евидентирана удружења</w:t>
      </w:r>
      <w:r w:rsidR="002C400A" w:rsidRPr="003C6EC1">
        <w:rPr>
          <w:rFonts w:ascii="Times New Roman" w:hAnsi="Times New Roman"/>
          <w:sz w:val="24"/>
          <w:szCs w:val="24"/>
          <w:lang w:val="sr-Cyrl-RS"/>
        </w:rPr>
        <w:t>,</w:t>
      </w:r>
      <w:r w:rsidRPr="003C6EC1">
        <w:rPr>
          <w:rFonts w:ascii="Times New Roman" w:hAnsi="Times New Roman"/>
          <w:sz w:val="24"/>
          <w:szCs w:val="24"/>
          <w:lang w:val="sr-Cyrl-RS"/>
        </w:rPr>
        <w:t xml:space="preserve"> односно савези дужни су да доставе Министарству финансијски извештај о активностима финансираним у складу са ст. 1</w:t>
      </w:r>
      <w:r w:rsidR="002C400A" w:rsidRPr="003C6EC1">
        <w:rPr>
          <w:rFonts w:ascii="Times New Roman" w:hAnsi="Times New Roman"/>
          <w:sz w:val="24"/>
          <w:szCs w:val="24"/>
          <w:lang w:val="sr-Cyrl-RS"/>
        </w:rPr>
        <w:t>.</w:t>
      </w:r>
      <w:r w:rsidRPr="003C6EC1">
        <w:rPr>
          <w:rFonts w:ascii="Times New Roman" w:hAnsi="Times New Roman"/>
          <w:sz w:val="24"/>
          <w:szCs w:val="24"/>
          <w:lang w:val="sr-Cyrl-RS"/>
        </w:rPr>
        <w:t xml:space="preserve"> и 2. овог члана до 31. марта текуће године за претходну годину, а Министарство те извештаје објављује на својој интернет страници.</w:t>
      </w:r>
    </w:p>
    <w:p w14:paraId="0F6503DD" w14:textId="7B5C203C"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Евидентирана удружења</w:t>
      </w:r>
      <w:r w:rsidR="002C400A" w:rsidRPr="003C6EC1">
        <w:rPr>
          <w:rFonts w:ascii="Times New Roman" w:hAnsi="Times New Roman"/>
          <w:sz w:val="24"/>
          <w:szCs w:val="24"/>
          <w:lang w:val="sr-Cyrl-RS"/>
        </w:rPr>
        <w:t>,</w:t>
      </w:r>
      <w:r w:rsidRPr="003C6EC1">
        <w:rPr>
          <w:rFonts w:ascii="Times New Roman" w:hAnsi="Times New Roman"/>
          <w:sz w:val="24"/>
          <w:szCs w:val="24"/>
          <w:lang w:val="sr-Cyrl-RS"/>
        </w:rPr>
        <w:t xml:space="preserve"> односно савези који </w:t>
      </w:r>
      <w:r w:rsidR="002C400A" w:rsidRPr="003C6EC1">
        <w:rPr>
          <w:rFonts w:ascii="Times New Roman" w:hAnsi="Times New Roman"/>
          <w:sz w:val="24"/>
          <w:szCs w:val="24"/>
          <w:lang w:val="sr-Cyrl-RS"/>
        </w:rPr>
        <w:t xml:space="preserve">не </w:t>
      </w:r>
      <w:r w:rsidRPr="003C6EC1">
        <w:rPr>
          <w:rFonts w:ascii="Times New Roman" w:hAnsi="Times New Roman"/>
          <w:sz w:val="24"/>
          <w:szCs w:val="24"/>
          <w:lang w:val="sr-Cyrl-RS"/>
        </w:rPr>
        <w:t xml:space="preserve">обезбеђују средства из буџета Републике Србије, </w:t>
      </w:r>
      <w:r w:rsidR="002C400A" w:rsidRPr="003C6EC1">
        <w:rPr>
          <w:rFonts w:ascii="Times New Roman" w:hAnsi="Times New Roman"/>
          <w:sz w:val="24"/>
          <w:szCs w:val="24"/>
          <w:lang w:val="sr-Cyrl-RS"/>
        </w:rPr>
        <w:t xml:space="preserve">већ из других извора, </w:t>
      </w:r>
      <w:r w:rsidRPr="003C6EC1">
        <w:rPr>
          <w:rFonts w:ascii="Times New Roman" w:hAnsi="Times New Roman"/>
          <w:sz w:val="24"/>
          <w:szCs w:val="24"/>
          <w:lang w:val="sr-Cyrl-RS"/>
        </w:rPr>
        <w:t xml:space="preserve">дужна су да о томе обавесте надлежно Министарство у року од 30 дана од добијања тих средстава. </w:t>
      </w:r>
    </w:p>
    <w:p w14:paraId="3151DF79" w14:textId="6D1028A5"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Забрањено је да удружења</w:t>
      </w:r>
      <w:r w:rsidR="0065757D" w:rsidRPr="003C6EC1">
        <w:rPr>
          <w:rFonts w:ascii="Times New Roman" w:hAnsi="Times New Roman"/>
          <w:sz w:val="24"/>
          <w:szCs w:val="24"/>
          <w:lang w:val="sr-Cyrl-RS"/>
        </w:rPr>
        <w:t>,</w:t>
      </w:r>
      <w:r w:rsidRPr="003C6EC1">
        <w:rPr>
          <w:rFonts w:ascii="Times New Roman" w:hAnsi="Times New Roman"/>
          <w:sz w:val="24"/>
          <w:szCs w:val="24"/>
          <w:lang w:val="sr-Cyrl-RS"/>
        </w:rPr>
        <w:t xml:space="preserve"> односно савези примају новчана и друга средства, ствари, права и услуге, осим поклона мање вредности, укључујући сваки облик донација и бесповратне помоћи, од физичких и правних лица с којима постоји сукоб интереса, а нарочито од трговаца или удружења трговаца, осим у случајевима пружања услуга уз накнаду (обука и сл.) у складу са законом и статутом удружења, односно савеза.</w:t>
      </w:r>
    </w:p>
    <w:p w14:paraId="2CF6E28D" w14:textId="184D9B4E" w:rsidR="00856B36" w:rsidRPr="003C6EC1" w:rsidRDefault="00856B36" w:rsidP="00985008">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Сукоб интереса </w:t>
      </w:r>
      <w:r w:rsidR="00303DF7" w:rsidRPr="003C6EC1">
        <w:rPr>
          <w:rFonts w:ascii="Times New Roman" w:hAnsi="Times New Roman"/>
          <w:sz w:val="24"/>
          <w:szCs w:val="24"/>
          <w:lang w:val="sr-Cyrl-RS"/>
        </w:rPr>
        <w:t xml:space="preserve">у смислу става 5. овог члана постоји када </w:t>
      </w:r>
      <w:r w:rsidRPr="003C6EC1">
        <w:rPr>
          <w:rFonts w:ascii="Times New Roman" w:hAnsi="Times New Roman"/>
          <w:sz w:val="24"/>
          <w:szCs w:val="24"/>
          <w:lang w:val="sr-Cyrl-RS"/>
        </w:rPr>
        <w:t>лице у својству представника, органа или члана органа удружења, односно савеза, има приватни, послов</w:t>
      </w:r>
      <w:r w:rsidR="00F1043F" w:rsidRPr="003C6EC1">
        <w:rPr>
          <w:rFonts w:ascii="Times New Roman" w:hAnsi="Times New Roman"/>
          <w:sz w:val="24"/>
          <w:szCs w:val="24"/>
          <w:lang w:val="sr-Cyrl-RS"/>
        </w:rPr>
        <w:t>ни или други интерес који утиче или</w:t>
      </w:r>
      <w:r w:rsidRPr="003C6EC1">
        <w:rPr>
          <w:rFonts w:ascii="Times New Roman" w:hAnsi="Times New Roman"/>
          <w:sz w:val="24"/>
          <w:szCs w:val="24"/>
          <w:lang w:val="sr-Cyrl-RS"/>
        </w:rPr>
        <w:t xml:space="preserve"> може да утиче на поступање лиц</w:t>
      </w:r>
      <w:r w:rsidR="0065757D" w:rsidRPr="003C6EC1">
        <w:rPr>
          <w:rFonts w:ascii="Times New Roman" w:hAnsi="Times New Roman"/>
          <w:sz w:val="24"/>
          <w:szCs w:val="24"/>
          <w:lang w:val="sr-Cyrl-RS"/>
        </w:rPr>
        <w:t>а</w:t>
      </w:r>
      <w:r w:rsidRPr="003C6EC1">
        <w:rPr>
          <w:rFonts w:ascii="Times New Roman" w:hAnsi="Times New Roman"/>
          <w:sz w:val="24"/>
          <w:szCs w:val="24"/>
          <w:lang w:val="sr-Cyrl-RS"/>
        </w:rPr>
        <w:t xml:space="preserve"> у наведеном својству на начин који може да угрози независност удружења, односно савеза у остваривању циљева за које је основан.</w:t>
      </w:r>
    </w:p>
    <w:p w14:paraId="242954F9" w14:textId="77777777" w:rsidR="00985008" w:rsidRPr="003C6EC1" w:rsidRDefault="00985008" w:rsidP="00985008">
      <w:pPr>
        <w:tabs>
          <w:tab w:val="clear" w:pos="1728"/>
          <w:tab w:val="left" w:pos="1152"/>
        </w:tabs>
        <w:spacing w:after="0"/>
        <w:ind w:firstLine="720"/>
        <w:rPr>
          <w:rFonts w:ascii="Times New Roman" w:hAnsi="Times New Roman"/>
          <w:sz w:val="24"/>
          <w:szCs w:val="24"/>
          <w:lang w:val="sr-Cyrl-RS"/>
        </w:rPr>
      </w:pPr>
    </w:p>
    <w:p w14:paraId="165DFA8A" w14:textId="24E039E1" w:rsidR="00C23328" w:rsidRPr="003C6EC1" w:rsidRDefault="00C23328" w:rsidP="00985008">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Брисање из Евиденције</w:t>
      </w:r>
    </w:p>
    <w:p w14:paraId="49193737" w14:textId="77777777" w:rsidR="00985008" w:rsidRPr="003C6EC1" w:rsidRDefault="00985008" w:rsidP="00985008">
      <w:pPr>
        <w:pStyle w:val="Clan"/>
        <w:spacing w:before="0" w:after="0"/>
        <w:rPr>
          <w:rFonts w:ascii="Times New Roman" w:hAnsi="Times New Roman"/>
          <w:b w:val="0"/>
          <w:sz w:val="24"/>
          <w:szCs w:val="24"/>
          <w:lang w:val="sr-Cyrl-RS"/>
        </w:rPr>
      </w:pPr>
    </w:p>
    <w:p w14:paraId="2E614644" w14:textId="2C5E16BC" w:rsidR="00C23328" w:rsidRPr="003C6EC1" w:rsidRDefault="003B07FF" w:rsidP="00985008">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145</w:t>
      </w:r>
      <w:r w:rsidR="00C23328" w:rsidRPr="003C6EC1">
        <w:rPr>
          <w:rFonts w:ascii="Times New Roman" w:hAnsi="Times New Roman"/>
          <w:b w:val="0"/>
          <w:sz w:val="24"/>
          <w:szCs w:val="24"/>
          <w:lang w:val="sr-Cyrl-RS"/>
        </w:rPr>
        <w:t xml:space="preserve">. </w:t>
      </w:r>
    </w:p>
    <w:p w14:paraId="64D17924" w14:textId="1ADBB84B" w:rsidR="00C23328" w:rsidRPr="003C6EC1" w:rsidRDefault="00C23328" w:rsidP="00985008">
      <w:pPr>
        <w:tabs>
          <w:tab w:val="clear" w:pos="1728"/>
          <w:tab w:val="left" w:pos="1152"/>
        </w:tabs>
        <w:autoSpaceDE w:val="0"/>
        <w:autoSpaceDN w:val="0"/>
        <w:adjustRightInd w:val="0"/>
        <w:spacing w:after="0"/>
        <w:ind w:firstLine="720"/>
        <w:rPr>
          <w:rFonts w:ascii="Times New Roman" w:hAnsi="Times New Roman"/>
          <w:caps/>
          <w:sz w:val="24"/>
          <w:szCs w:val="24"/>
          <w:lang w:val="sr-Cyrl-RS"/>
        </w:rPr>
      </w:pPr>
      <w:r w:rsidRPr="003C6EC1">
        <w:rPr>
          <w:rFonts w:ascii="Times New Roman" w:hAnsi="Times New Roman"/>
          <w:sz w:val="24"/>
          <w:szCs w:val="24"/>
          <w:lang w:val="sr-Cyrl-RS"/>
        </w:rPr>
        <w:t>Удружење</w:t>
      </w:r>
      <w:r w:rsidR="0065757D" w:rsidRPr="003C6EC1">
        <w:rPr>
          <w:rFonts w:ascii="Times New Roman" w:hAnsi="Times New Roman"/>
          <w:sz w:val="24"/>
          <w:szCs w:val="24"/>
          <w:lang w:val="sr-Cyrl-RS"/>
        </w:rPr>
        <w:t>,</w:t>
      </w:r>
      <w:r w:rsidRPr="003C6EC1">
        <w:rPr>
          <w:rFonts w:ascii="Times New Roman" w:hAnsi="Times New Roman"/>
          <w:sz w:val="24"/>
          <w:szCs w:val="24"/>
          <w:lang w:val="sr-Cyrl-RS"/>
        </w:rPr>
        <w:t xml:space="preserve"> односно савез брише се из Евиденције ако</w:t>
      </w:r>
      <w:r w:rsidRPr="003C6EC1">
        <w:rPr>
          <w:rFonts w:ascii="Times New Roman" w:hAnsi="Times New Roman"/>
          <w:caps/>
          <w:sz w:val="24"/>
          <w:szCs w:val="24"/>
          <w:lang w:val="sr-Cyrl-RS"/>
        </w:rPr>
        <w:t>:</w:t>
      </w:r>
    </w:p>
    <w:p w14:paraId="53213D22" w14:textId="744BBC66" w:rsidR="00C23328" w:rsidRPr="003C6EC1" w:rsidRDefault="00C23328">
      <w:pPr>
        <w:tabs>
          <w:tab w:val="clear" w:pos="1728"/>
          <w:tab w:val="left" w:pos="1152"/>
        </w:tabs>
        <w:autoSpaceDE w:val="0"/>
        <w:autoSpaceDN w:val="0"/>
        <w:adjustRightInd w:val="0"/>
        <w:ind w:firstLine="720"/>
        <w:rPr>
          <w:rFonts w:ascii="Times New Roman" w:hAnsi="Times New Roman"/>
          <w:caps/>
          <w:sz w:val="24"/>
          <w:szCs w:val="24"/>
          <w:highlight w:val="darkMagenta"/>
          <w:lang w:val="sr-Cyrl-RS"/>
        </w:rPr>
      </w:pPr>
      <w:r w:rsidRPr="003C6EC1">
        <w:rPr>
          <w:rFonts w:ascii="Times New Roman" w:hAnsi="Times New Roman"/>
          <w:caps/>
          <w:sz w:val="24"/>
          <w:szCs w:val="24"/>
          <w:lang w:val="sr-Cyrl-RS"/>
        </w:rPr>
        <w:t>1)</w:t>
      </w:r>
      <w:r w:rsidRPr="003C6EC1">
        <w:rPr>
          <w:rFonts w:ascii="Times New Roman" w:hAnsi="Times New Roman"/>
          <w:caps/>
          <w:sz w:val="24"/>
          <w:szCs w:val="24"/>
          <w:lang w:val="sr-Cyrl-RS"/>
        </w:rPr>
        <w:tab/>
      </w:r>
      <w:r w:rsidRPr="003C6EC1">
        <w:rPr>
          <w:rFonts w:ascii="Times New Roman" w:hAnsi="Times New Roman"/>
          <w:sz w:val="24"/>
          <w:szCs w:val="24"/>
          <w:lang w:val="sr-Cyrl-RS"/>
        </w:rPr>
        <w:t>преста</w:t>
      </w:r>
      <w:r w:rsidR="008176F3" w:rsidRPr="003C6EC1">
        <w:rPr>
          <w:rFonts w:ascii="Times New Roman" w:hAnsi="Times New Roman"/>
          <w:sz w:val="24"/>
          <w:szCs w:val="24"/>
          <w:lang w:val="sr-Cyrl-RS"/>
        </w:rPr>
        <w:t>не да испуњава услове из чл</w:t>
      </w:r>
      <w:r w:rsidR="0065757D" w:rsidRPr="003C6EC1">
        <w:rPr>
          <w:rFonts w:ascii="Times New Roman" w:hAnsi="Times New Roman"/>
          <w:sz w:val="24"/>
          <w:szCs w:val="24"/>
          <w:lang w:val="sr-Cyrl-RS"/>
        </w:rPr>
        <w:t>ана</w:t>
      </w:r>
      <w:r w:rsidR="008176F3" w:rsidRPr="003C6EC1">
        <w:rPr>
          <w:rFonts w:ascii="Times New Roman" w:hAnsi="Times New Roman"/>
          <w:sz w:val="24"/>
          <w:szCs w:val="24"/>
          <w:lang w:val="sr-Cyrl-RS"/>
        </w:rPr>
        <w:t xml:space="preserve"> 138, </w:t>
      </w:r>
      <w:r w:rsidR="0065757D" w:rsidRPr="003C6EC1">
        <w:rPr>
          <w:rFonts w:ascii="Times New Roman" w:hAnsi="Times New Roman"/>
          <w:sz w:val="24"/>
          <w:szCs w:val="24"/>
          <w:lang w:val="sr-Cyrl-RS"/>
        </w:rPr>
        <w:t xml:space="preserve">члана </w:t>
      </w:r>
      <w:r w:rsidR="008176F3" w:rsidRPr="003C6EC1">
        <w:rPr>
          <w:rFonts w:ascii="Times New Roman" w:hAnsi="Times New Roman"/>
          <w:sz w:val="24"/>
          <w:szCs w:val="24"/>
          <w:lang w:val="sr-Cyrl-RS"/>
        </w:rPr>
        <w:t>142</w:t>
      </w:r>
      <w:r w:rsidR="00B03F5A" w:rsidRPr="003C6EC1">
        <w:rPr>
          <w:rFonts w:ascii="Times New Roman" w:hAnsi="Times New Roman"/>
          <w:sz w:val="24"/>
          <w:szCs w:val="24"/>
          <w:lang w:val="sr-Cyrl-RS"/>
        </w:rPr>
        <w:t xml:space="preserve">. и </w:t>
      </w:r>
      <w:r w:rsidR="0065757D" w:rsidRPr="003C6EC1">
        <w:rPr>
          <w:rFonts w:ascii="Times New Roman" w:hAnsi="Times New Roman"/>
          <w:sz w:val="24"/>
          <w:szCs w:val="24"/>
          <w:lang w:val="sr-Cyrl-RS"/>
        </w:rPr>
        <w:t xml:space="preserve">члана </w:t>
      </w:r>
      <w:r w:rsidR="008176F3" w:rsidRPr="003C6EC1">
        <w:rPr>
          <w:rFonts w:ascii="Times New Roman" w:hAnsi="Times New Roman"/>
          <w:sz w:val="24"/>
          <w:szCs w:val="24"/>
          <w:lang w:val="sr-Cyrl-RS"/>
        </w:rPr>
        <w:t>144</w:t>
      </w:r>
      <w:r w:rsidRPr="003C6EC1">
        <w:rPr>
          <w:rFonts w:ascii="Times New Roman" w:hAnsi="Times New Roman"/>
          <w:sz w:val="24"/>
          <w:szCs w:val="24"/>
          <w:lang w:val="sr-Cyrl-RS"/>
        </w:rPr>
        <w:t>. овог закона</w:t>
      </w:r>
      <w:r w:rsidRPr="003C6EC1">
        <w:rPr>
          <w:rFonts w:ascii="Times New Roman" w:hAnsi="Times New Roman"/>
          <w:caps/>
          <w:sz w:val="24"/>
          <w:szCs w:val="24"/>
          <w:lang w:val="sr-Cyrl-RS"/>
        </w:rPr>
        <w:t>;</w:t>
      </w:r>
    </w:p>
    <w:p w14:paraId="3D332023" w14:textId="398C933B" w:rsidR="00C23328" w:rsidRPr="003C6EC1" w:rsidRDefault="00C23328">
      <w:pPr>
        <w:tabs>
          <w:tab w:val="clear" w:pos="1728"/>
          <w:tab w:val="left" w:pos="1152"/>
        </w:tabs>
        <w:autoSpaceDE w:val="0"/>
        <w:autoSpaceDN w:val="0"/>
        <w:adjustRightInd w:val="0"/>
        <w:ind w:firstLine="720"/>
        <w:rPr>
          <w:rFonts w:ascii="Times New Roman" w:hAnsi="Times New Roman"/>
          <w:sz w:val="24"/>
          <w:szCs w:val="24"/>
          <w:lang w:val="sr-Cyrl-RS"/>
        </w:rPr>
      </w:pPr>
      <w:r w:rsidRPr="003C6EC1">
        <w:rPr>
          <w:rFonts w:ascii="Times New Roman" w:hAnsi="Times New Roman"/>
          <w:caps/>
          <w:sz w:val="24"/>
          <w:szCs w:val="24"/>
          <w:lang w:val="sr-Cyrl-RS"/>
        </w:rPr>
        <w:t>2)</w:t>
      </w:r>
      <w:r w:rsidRPr="003C6EC1">
        <w:rPr>
          <w:rFonts w:ascii="Times New Roman" w:hAnsi="Times New Roman"/>
          <w:caps/>
          <w:sz w:val="24"/>
          <w:szCs w:val="24"/>
          <w:lang w:val="sr-Cyrl-RS"/>
        </w:rPr>
        <w:tab/>
      </w:r>
      <w:r w:rsidR="00607929" w:rsidRPr="003C6EC1">
        <w:rPr>
          <w:rFonts w:ascii="Times New Roman" w:hAnsi="Times New Roman"/>
          <w:sz w:val="24"/>
          <w:szCs w:val="24"/>
          <w:lang w:val="sr-Cyrl-RS"/>
        </w:rPr>
        <w:t xml:space="preserve">не поступи на начин </w:t>
      </w:r>
      <w:r w:rsidR="008176F3" w:rsidRPr="003C6EC1">
        <w:rPr>
          <w:rFonts w:ascii="Times New Roman" w:hAnsi="Times New Roman"/>
          <w:sz w:val="24"/>
          <w:szCs w:val="24"/>
          <w:lang w:val="sr-Cyrl-RS"/>
        </w:rPr>
        <w:t>из члана 146</w:t>
      </w:r>
      <w:r w:rsidR="00607929" w:rsidRPr="003C6EC1">
        <w:rPr>
          <w:rFonts w:ascii="Times New Roman" w:hAnsi="Times New Roman"/>
          <w:sz w:val="24"/>
          <w:szCs w:val="24"/>
          <w:lang w:val="sr-Cyrl-RS"/>
        </w:rPr>
        <w:t>. став 4</w:t>
      </w:r>
      <w:r w:rsidRPr="003C6EC1">
        <w:rPr>
          <w:rFonts w:ascii="Times New Roman" w:hAnsi="Times New Roman"/>
          <w:sz w:val="24"/>
          <w:szCs w:val="24"/>
          <w:lang w:val="sr-Cyrl-RS"/>
        </w:rPr>
        <w:t>. овог закона;</w:t>
      </w:r>
    </w:p>
    <w:p w14:paraId="6D64AFEF" w14:textId="1FAAD648" w:rsidR="00901D0C" w:rsidRPr="003C6EC1" w:rsidRDefault="00C23328">
      <w:pPr>
        <w:tabs>
          <w:tab w:val="clear" w:pos="1728"/>
          <w:tab w:val="left" w:pos="1152"/>
        </w:tabs>
        <w:autoSpaceDE w:val="0"/>
        <w:autoSpaceDN w:val="0"/>
        <w:adjustRightInd w:val="0"/>
        <w:ind w:firstLine="720"/>
        <w:rPr>
          <w:rFonts w:ascii="Times New Roman" w:hAnsi="Times New Roman"/>
          <w:color w:val="FF0000"/>
          <w:sz w:val="24"/>
          <w:szCs w:val="24"/>
          <w:lang w:val="sr-Cyrl-RS"/>
        </w:rPr>
      </w:pPr>
      <w:r w:rsidRPr="003C6EC1">
        <w:rPr>
          <w:rFonts w:ascii="Times New Roman" w:hAnsi="Times New Roman"/>
          <w:sz w:val="24"/>
          <w:szCs w:val="24"/>
          <w:lang w:val="sr-Cyrl-RS"/>
        </w:rPr>
        <w:t>3)</w:t>
      </w:r>
      <w:r w:rsidRPr="003C6EC1">
        <w:rPr>
          <w:rFonts w:ascii="Times New Roman" w:hAnsi="Times New Roman"/>
          <w:sz w:val="24"/>
          <w:szCs w:val="24"/>
          <w:lang w:val="sr-Cyrl-RS"/>
        </w:rPr>
        <w:tab/>
      </w:r>
      <w:r w:rsidR="00AD1B9E" w:rsidRPr="003C6EC1">
        <w:rPr>
          <w:rFonts w:ascii="Times New Roman" w:hAnsi="Times New Roman"/>
          <w:sz w:val="24"/>
          <w:szCs w:val="24"/>
          <w:lang w:val="sr-Cyrl-RS"/>
        </w:rPr>
        <w:t xml:space="preserve">не одреди свог представника за члана саветодавног тела и комисије за решавање рекламација потрошача на позив имаоца јавних овлашћења, јединице локалне самоуправе или трговца, осим у оправданим случајевима; </w:t>
      </w:r>
    </w:p>
    <w:p w14:paraId="4ABE6021" w14:textId="01D6385C" w:rsidR="00C23328" w:rsidRPr="003C6EC1" w:rsidRDefault="00901D0C">
      <w:pPr>
        <w:tabs>
          <w:tab w:val="clear" w:pos="1728"/>
          <w:tab w:val="left" w:pos="1152"/>
        </w:tabs>
        <w:autoSpaceDE w:val="0"/>
        <w:autoSpaceDN w:val="0"/>
        <w:adjustRightInd w:val="0"/>
        <w:ind w:firstLine="720"/>
        <w:rPr>
          <w:rFonts w:ascii="Times New Roman" w:hAnsi="Times New Roman"/>
          <w:sz w:val="24"/>
          <w:szCs w:val="24"/>
          <w:lang w:val="sr-Cyrl-RS"/>
        </w:rPr>
      </w:pPr>
      <w:r w:rsidRPr="003C6EC1">
        <w:rPr>
          <w:rFonts w:ascii="Times New Roman" w:hAnsi="Times New Roman"/>
          <w:sz w:val="24"/>
          <w:szCs w:val="24"/>
          <w:lang w:val="sr-Cyrl-RS"/>
        </w:rPr>
        <w:t xml:space="preserve">4) </w:t>
      </w:r>
      <w:r w:rsidR="00AD1B9E" w:rsidRPr="003C6EC1">
        <w:rPr>
          <w:rFonts w:ascii="Times New Roman" w:hAnsi="Times New Roman"/>
          <w:sz w:val="24"/>
          <w:szCs w:val="24"/>
          <w:lang w:val="sr-Cyrl-RS"/>
        </w:rPr>
        <w:t xml:space="preserve"> не об</w:t>
      </w:r>
      <w:r w:rsidR="00B03F5A" w:rsidRPr="003C6EC1">
        <w:rPr>
          <w:rFonts w:ascii="Times New Roman" w:hAnsi="Times New Roman"/>
          <w:sz w:val="24"/>
          <w:szCs w:val="24"/>
          <w:lang w:val="sr-Cyrl-RS"/>
        </w:rPr>
        <w:t xml:space="preserve">јави списак из члана </w:t>
      </w:r>
      <w:r w:rsidR="009E7133" w:rsidRPr="003C6EC1">
        <w:rPr>
          <w:rFonts w:ascii="Times New Roman" w:hAnsi="Times New Roman"/>
          <w:sz w:val="24"/>
          <w:szCs w:val="24"/>
          <w:lang w:val="sr-Cyrl-RS"/>
        </w:rPr>
        <w:t>82. став 9</w:t>
      </w:r>
      <w:r w:rsidR="00AD1B9E" w:rsidRPr="003C6EC1">
        <w:rPr>
          <w:rFonts w:ascii="Times New Roman" w:hAnsi="Times New Roman"/>
          <w:sz w:val="24"/>
          <w:szCs w:val="24"/>
          <w:lang w:val="sr-Cyrl-RS"/>
        </w:rPr>
        <w:t xml:space="preserve">. овог закона на својој интернет страници; </w:t>
      </w:r>
    </w:p>
    <w:p w14:paraId="047AB905" w14:textId="319C923A" w:rsidR="00C23328" w:rsidRPr="003C6EC1" w:rsidRDefault="00901D0C">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5</w:t>
      </w:r>
      <w:r w:rsidR="00C23328" w:rsidRPr="003C6EC1">
        <w:rPr>
          <w:rFonts w:ascii="Times New Roman" w:hAnsi="Times New Roman"/>
          <w:sz w:val="24"/>
          <w:szCs w:val="24"/>
          <w:lang w:val="sr-Cyrl-RS"/>
        </w:rPr>
        <w:t>)</w:t>
      </w:r>
      <w:r w:rsidR="00C23328" w:rsidRPr="003C6EC1">
        <w:rPr>
          <w:rFonts w:ascii="Times New Roman" w:hAnsi="Times New Roman"/>
          <w:sz w:val="24"/>
          <w:szCs w:val="24"/>
          <w:lang w:val="sr-Cyrl-RS"/>
        </w:rPr>
        <w:tab/>
        <w:t>не достави годишњи извештај Министарству о спроведеним активностима и постигнутим резултатима у области заштите потрошача, укључујући и пратећи финансијски</w:t>
      </w:r>
      <w:r w:rsidR="006F68F2" w:rsidRPr="003C6EC1">
        <w:rPr>
          <w:rFonts w:ascii="Times New Roman" w:hAnsi="Times New Roman"/>
          <w:sz w:val="24"/>
          <w:szCs w:val="24"/>
          <w:lang w:val="sr-Cyrl-RS"/>
        </w:rPr>
        <w:t xml:space="preserve"> извештај, у складу с</w:t>
      </w:r>
      <w:r w:rsidR="00C10C78" w:rsidRPr="003C6EC1">
        <w:rPr>
          <w:rFonts w:ascii="Times New Roman" w:hAnsi="Times New Roman"/>
          <w:sz w:val="24"/>
          <w:szCs w:val="24"/>
          <w:lang w:val="sr-Cyrl-RS"/>
        </w:rPr>
        <w:t xml:space="preserve"> чланом 144</w:t>
      </w:r>
      <w:r w:rsidR="00C23328" w:rsidRPr="003C6EC1">
        <w:rPr>
          <w:rFonts w:ascii="Times New Roman" w:hAnsi="Times New Roman"/>
          <w:sz w:val="24"/>
          <w:szCs w:val="24"/>
          <w:lang w:val="sr-Cyrl-RS"/>
        </w:rPr>
        <w:t>. став 3. овог закона, до 31. марта текуће године за претходну годину;</w:t>
      </w:r>
    </w:p>
    <w:p w14:paraId="73189EEC" w14:textId="188796AF" w:rsidR="00C23328" w:rsidRPr="003C6EC1" w:rsidRDefault="00901D0C">
      <w:pPr>
        <w:tabs>
          <w:tab w:val="clear" w:pos="1728"/>
          <w:tab w:val="left" w:pos="1152"/>
        </w:tabs>
        <w:ind w:firstLine="720"/>
        <w:rPr>
          <w:rFonts w:ascii="Times New Roman" w:hAnsi="Times New Roman"/>
          <w:bCs/>
          <w:color w:val="FF0000"/>
          <w:sz w:val="24"/>
          <w:szCs w:val="24"/>
          <w:lang w:val="sr-Cyrl-RS"/>
        </w:rPr>
      </w:pPr>
      <w:r w:rsidRPr="003C6EC1">
        <w:rPr>
          <w:rFonts w:ascii="Times New Roman" w:hAnsi="Times New Roman"/>
          <w:sz w:val="24"/>
          <w:szCs w:val="24"/>
          <w:lang w:val="sr-Cyrl-RS"/>
        </w:rPr>
        <w:t>6</w:t>
      </w:r>
      <w:r w:rsidR="00C23328" w:rsidRPr="003C6EC1">
        <w:rPr>
          <w:rFonts w:ascii="Times New Roman" w:hAnsi="Times New Roman"/>
          <w:sz w:val="24"/>
          <w:szCs w:val="24"/>
          <w:lang w:val="sr-Cyrl-RS"/>
        </w:rPr>
        <w:t>)</w:t>
      </w:r>
      <w:r w:rsidR="00C23328" w:rsidRPr="003C6EC1">
        <w:rPr>
          <w:rFonts w:ascii="Times New Roman" w:hAnsi="Times New Roman"/>
          <w:sz w:val="24"/>
          <w:szCs w:val="24"/>
          <w:lang w:val="sr-Cyrl-RS"/>
        </w:rPr>
        <w:tab/>
      </w:r>
      <w:r w:rsidR="00AD1B9E" w:rsidRPr="003C6EC1">
        <w:rPr>
          <w:rFonts w:ascii="Times New Roman" w:hAnsi="Times New Roman"/>
          <w:sz w:val="24"/>
          <w:szCs w:val="24"/>
          <w:lang w:val="sr-Cyrl-RS"/>
        </w:rPr>
        <w:t>нар</w:t>
      </w:r>
      <w:r w:rsidR="00C10C78" w:rsidRPr="003C6EC1">
        <w:rPr>
          <w:rFonts w:ascii="Times New Roman" w:hAnsi="Times New Roman"/>
          <w:sz w:val="24"/>
          <w:szCs w:val="24"/>
          <w:lang w:val="sr-Cyrl-RS"/>
        </w:rPr>
        <w:t>ушава етички кодекс из члана 146</w:t>
      </w:r>
      <w:r w:rsidR="00AD1B9E" w:rsidRPr="003C6EC1">
        <w:rPr>
          <w:rFonts w:ascii="Times New Roman" w:hAnsi="Times New Roman"/>
          <w:sz w:val="24"/>
          <w:szCs w:val="24"/>
          <w:lang w:val="sr-Cyrl-RS"/>
        </w:rPr>
        <w:t xml:space="preserve">. став </w:t>
      </w:r>
      <w:r w:rsidR="003F58BD" w:rsidRPr="003C6EC1">
        <w:rPr>
          <w:rFonts w:ascii="Times New Roman" w:hAnsi="Times New Roman"/>
          <w:sz w:val="24"/>
          <w:szCs w:val="24"/>
          <w:lang w:val="sr-Cyrl-RS"/>
        </w:rPr>
        <w:t>2</w:t>
      </w:r>
      <w:r w:rsidR="00AD1B9E" w:rsidRPr="003C6EC1">
        <w:rPr>
          <w:rFonts w:ascii="Times New Roman" w:hAnsi="Times New Roman"/>
          <w:sz w:val="24"/>
          <w:szCs w:val="24"/>
          <w:lang w:val="sr-Cyrl-RS"/>
        </w:rPr>
        <w:t xml:space="preserve">. тачка 3) овог закона. </w:t>
      </w:r>
    </w:p>
    <w:p w14:paraId="1295C716" w14:textId="77777777" w:rsidR="00C23328" w:rsidRPr="003C6EC1" w:rsidRDefault="00C23328">
      <w:pPr>
        <w:tabs>
          <w:tab w:val="clear" w:pos="1728"/>
          <w:tab w:val="left" w:pos="1152"/>
        </w:tabs>
        <w:autoSpaceDE w:val="0"/>
        <w:autoSpaceDN w:val="0"/>
        <w:adjustRightInd w:val="0"/>
        <w:ind w:firstLine="720"/>
        <w:rPr>
          <w:rFonts w:ascii="Times New Roman" w:hAnsi="Times New Roman"/>
          <w:sz w:val="24"/>
          <w:szCs w:val="24"/>
          <w:lang w:val="sr-Cyrl-RS"/>
        </w:rPr>
      </w:pPr>
      <w:r w:rsidRPr="003C6EC1">
        <w:rPr>
          <w:rFonts w:ascii="Times New Roman" w:hAnsi="Times New Roman"/>
          <w:sz w:val="24"/>
          <w:szCs w:val="24"/>
          <w:lang w:val="sr-Cyrl-RS"/>
        </w:rPr>
        <w:t xml:space="preserve">О брисању из Евиденције одлучује Министарство. </w:t>
      </w:r>
    </w:p>
    <w:p w14:paraId="17035A81" w14:textId="13BC762E" w:rsidR="00C23328" w:rsidRPr="003C6EC1" w:rsidRDefault="00C23328">
      <w:pPr>
        <w:tabs>
          <w:tab w:val="clear" w:pos="1728"/>
          <w:tab w:val="left" w:pos="1152"/>
        </w:tabs>
        <w:autoSpaceDE w:val="0"/>
        <w:autoSpaceDN w:val="0"/>
        <w:adjustRightInd w:val="0"/>
        <w:ind w:firstLine="720"/>
        <w:rPr>
          <w:rFonts w:ascii="Times New Roman" w:hAnsi="Times New Roman"/>
          <w:sz w:val="24"/>
          <w:szCs w:val="24"/>
          <w:lang w:val="sr-Cyrl-RS"/>
        </w:rPr>
      </w:pPr>
      <w:r w:rsidRPr="003C6EC1">
        <w:rPr>
          <w:rFonts w:ascii="Times New Roman" w:hAnsi="Times New Roman"/>
          <w:sz w:val="24"/>
          <w:szCs w:val="24"/>
          <w:lang w:val="sr-Cyrl-RS"/>
        </w:rPr>
        <w:t>Приликом утврђивања испуњености услова за брисање из Евиденције, Министарство је дужно да затражи мишље</w:t>
      </w:r>
      <w:r w:rsidR="005C187A" w:rsidRPr="003C6EC1">
        <w:rPr>
          <w:rFonts w:ascii="Times New Roman" w:hAnsi="Times New Roman"/>
          <w:sz w:val="24"/>
          <w:szCs w:val="24"/>
          <w:lang w:val="sr-Cyrl-RS"/>
        </w:rPr>
        <w:t>ње Савета потрошача из члана 146</w:t>
      </w:r>
      <w:r w:rsidRPr="003C6EC1">
        <w:rPr>
          <w:rFonts w:ascii="Times New Roman" w:hAnsi="Times New Roman"/>
          <w:sz w:val="24"/>
          <w:szCs w:val="24"/>
          <w:lang w:val="sr-Cyrl-RS"/>
        </w:rPr>
        <w:t>. овог закона.</w:t>
      </w:r>
    </w:p>
    <w:p w14:paraId="76B3D396" w14:textId="372BF53A"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Савет по</w:t>
      </w:r>
      <w:r w:rsidR="00AE14D7" w:rsidRPr="003C6EC1">
        <w:rPr>
          <w:rFonts w:ascii="Times New Roman" w:hAnsi="Times New Roman"/>
          <w:sz w:val="24"/>
          <w:szCs w:val="24"/>
          <w:lang w:val="sr-Cyrl-RS"/>
        </w:rPr>
        <w:t>трошача своје мишљење из става 3</w:t>
      </w:r>
      <w:r w:rsidRPr="003C6EC1">
        <w:rPr>
          <w:rFonts w:ascii="Times New Roman" w:hAnsi="Times New Roman"/>
          <w:sz w:val="24"/>
          <w:szCs w:val="24"/>
          <w:lang w:val="sr-Cyrl-RS"/>
        </w:rPr>
        <w:t>. овог члана до</w:t>
      </w:r>
      <w:r w:rsidR="00336BEC" w:rsidRPr="003C6EC1">
        <w:rPr>
          <w:rFonts w:ascii="Times New Roman" w:hAnsi="Times New Roman"/>
          <w:sz w:val="24"/>
          <w:szCs w:val="24"/>
          <w:lang w:val="sr-Cyrl-RS"/>
        </w:rPr>
        <w:t>ставља Министарству у року од 15</w:t>
      </w:r>
      <w:r w:rsidRPr="003C6EC1">
        <w:rPr>
          <w:rFonts w:ascii="Times New Roman" w:hAnsi="Times New Roman"/>
          <w:sz w:val="24"/>
          <w:szCs w:val="24"/>
          <w:lang w:val="sr-Cyrl-RS"/>
        </w:rPr>
        <w:t xml:space="preserve"> дана од дана када је Министарство затражило то мишљење. </w:t>
      </w:r>
    </w:p>
    <w:p w14:paraId="6BC921B1" w14:textId="2A991800"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У случају да Савет потроша</w:t>
      </w:r>
      <w:r w:rsidR="00AE14D7" w:rsidRPr="003C6EC1">
        <w:rPr>
          <w:rFonts w:ascii="Times New Roman" w:hAnsi="Times New Roman"/>
          <w:sz w:val="24"/>
          <w:szCs w:val="24"/>
          <w:lang w:val="sr-Cyrl-RS"/>
        </w:rPr>
        <w:t>ча не достави мишљење из става 3</w:t>
      </w:r>
      <w:r w:rsidRPr="003C6EC1">
        <w:rPr>
          <w:rFonts w:ascii="Times New Roman" w:hAnsi="Times New Roman"/>
          <w:sz w:val="24"/>
          <w:szCs w:val="24"/>
          <w:lang w:val="sr-Cyrl-RS"/>
        </w:rPr>
        <w:t xml:space="preserve">. овог члана, Министарство наставља поступак брисања из Евиденције. </w:t>
      </w:r>
    </w:p>
    <w:p w14:paraId="4E3A83C1" w14:textId="29767053" w:rsidR="00925F8D" w:rsidRPr="003C6EC1" w:rsidRDefault="00925F8D" w:rsidP="00C4356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Брисано удружење не може бити поново уписано у Евиденцију у року од годину дана од дана брисања.</w:t>
      </w:r>
      <w:r w:rsidR="006A730C" w:rsidRPr="003C6EC1">
        <w:rPr>
          <w:rFonts w:ascii="Times New Roman" w:hAnsi="Times New Roman"/>
          <w:sz w:val="24"/>
          <w:szCs w:val="24"/>
          <w:lang w:val="sr-Cyrl-RS"/>
        </w:rPr>
        <w:t xml:space="preserve"> </w:t>
      </w:r>
    </w:p>
    <w:p w14:paraId="3FBFEA55" w14:textId="77777777" w:rsidR="00C43561" w:rsidRPr="003C6EC1" w:rsidRDefault="00C43561" w:rsidP="00C43561">
      <w:pPr>
        <w:tabs>
          <w:tab w:val="clear" w:pos="1728"/>
          <w:tab w:val="left" w:pos="1152"/>
        </w:tabs>
        <w:spacing w:after="0"/>
        <w:ind w:firstLine="720"/>
        <w:rPr>
          <w:rFonts w:ascii="Times New Roman" w:hAnsi="Times New Roman"/>
          <w:sz w:val="24"/>
          <w:szCs w:val="24"/>
          <w:lang w:val="sr-Cyrl-RS"/>
        </w:rPr>
      </w:pPr>
    </w:p>
    <w:p w14:paraId="1E1E7B6A" w14:textId="14AA1FE0" w:rsidR="00C23328" w:rsidRPr="003C6EC1" w:rsidRDefault="00C23328" w:rsidP="00C4356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Савет потрошача</w:t>
      </w:r>
    </w:p>
    <w:p w14:paraId="5D95A406" w14:textId="77777777" w:rsidR="00C43561" w:rsidRPr="003C6EC1" w:rsidRDefault="00C43561" w:rsidP="00C43561">
      <w:pPr>
        <w:pStyle w:val="Clan"/>
        <w:spacing w:before="0" w:after="0"/>
        <w:rPr>
          <w:rFonts w:ascii="Times New Roman" w:hAnsi="Times New Roman"/>
          <w:b w:val="0"/>
          <w:sz w:val="24"/>
          <w:szCs w:val="24"/>
          <w:lang w:val="sr-Cyrl-RS"/>
        </w:rPr>
      </w:pPr>
    </w:p>
    <w:p w14:paraId="12714B95" w14:textId="08DEAE5B" w:rsidR="00C23328" w:rsidRPr="003C6EC1" w:rsidRDefault="003B07FF" w:rsidP="00C4356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146</w:t>
      </w:r>
      <w:r w:rsidR="00C23328" w:rsidRPr="003C6EC1">
        <w:rPr>
          <w:rFonts w:ascii="Times New Roman" w:hAnsi="Times New Roman"/>
          <w:b w:val="0"/>
          <w:sz w:val="24"/>
          <w:szCs w:val="24"/>
          <w:lang w:val="sr-Cyrl-RS"/>
        </w:rPr>
        <w:t xml:space="preserve">. </w:t>
      </w:r>
    </w:p>
    <w:p w14:paraId="1F6D3DD7" w14:textId="2EA5FC43" w:rsidR="00C23328" w:rsidRPr="003C6EC1" w:rsidRDefault="00C23328" w:rsidP="00C43561">
      <w:pPr>
        <w:tabs>
          <w:tab w:val="clear" w:pos="1728"/>
          <w:tab w:val="left" w:pos="1152"/>
        </w:tabs>
        <w:spacing w:after="0"/>
        <w:ind w:firstLine="720"/>
        <w:rPr>
          <w:rFonts w:ascii="Times New Roman" w:hAnsi="Times New Roman"/>
          <w:bCs/>
          <w:sz w:val="24"/>
          <w:szCs w:val="24"/>
          <w:lang w:val="sr-Cyrl-RS"/>
        </w:rPr>
      </w:pPr>
      <w:r w:rsidRPr="003C6EC1">
        <w:rPr>
          <w:rFonts w:ascii="Times New Roman" w:hAnsi="Times New Roman"/>
          <w:sz w:val="24"/>
          <w:szCs w:val="24"/>
          <w:lang w:val="sr-Cyrl-RS"/>
        </w:rPr>
        <w:t>Представници свих удружења</w:t>
      </w:r>
      <w:r w:rsidR="005D73E9" w:rsidRPr="003C6EC1">
        <w:rPr>
          <w:rFonts w:ascii="Times New Roman" w:hAnsi="Times New Roman"/>
          <w:sz w:val="24"/>
          <w:szCs w:val="24"/>
          <w:lang w:val="sr-Cyrl-RS"/>
        </w:rPr>
        <w:t>,</w:t>
      </w:r>
      <w:r w:rsidRPr="003C6EC1">
        <w:rPr>
          <w:rFonts w:ascii="Times New Roman" w:hAnsi="Times New Roman"/>
          <w:sz w:val="24"/>
          <w:szCs w:val="24"/>
          <w:lang w:val="sr-Cyrl-RS"/>
        </w:rPr>
        <w:t xml:space="preserve"> односно савеза који су у</w:t>
      </w:r>
      <w:r w:rsidR="00E44C3F" w:rsidRPr="003C6EC1">
        <w:rPr>
          <w:rFonts w:ascii="Times New Roman" w:hAnsi="Times New Roman"/>
          <w:sz w:val="24"/>
          <w:szCs w:val="24"/>
          <w:lang w:val="sr-Cyrl-RS"/>
        </w:rPr>
        <w:t xml:space="preserve">писани </w:t>
      </w:r>
      <w:r w:rsidR="008176F3" w:rsidRPr="003C6EC1">
        <w:rPr>
          <w:rFonts w:ascii="Times New Roman" w:hAnsi="Times New Roman"/>
          <w:sz w:val="24"/>
          <w:szCs w:val="24"/>
          <w:lang w:val="sr-Cyrl-RS"/>
        </w:rPr>
        <w:t>у Евиденцију из члана 140</w:t>
      </w:r>
      <w:r w:rsidRPr="003C6EC1">
        <w:rPr>
          <w:rFonts w:ascii="Times New Roman" w:hAnsi="Times New Roman"/>
          <w:sz w:val="24"/>
          <w:szCs w:val="24"/>
          <w:lang w:val="sr-Cyrl-RS"/>
        </w:rPr>
        <w:t xml:space="preserve">. овог закона чине </w:t>
      </w:r>
      <w:r w:rsidRPr="003C6EC1">
        <w:rPr>
          <w:rFonts w:ascii="Times New Roman" w:hAnsi="Times New Roman"/>
          <w:bCs/>
          <w:sz w:val="24"/>
          <w:szCs w:val="24"/>
          <w:lang w:val="sr-Cyrl-RS"/>
        </w:rPr>
        <w:t>Савет потрошача.</w:t>
      </w:r>
    </w:p>
    <w:p w14:paraId="3CEA291D"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Савет потрошача обавља следеће послове:</w:t>
      </w:r>
    </w:p>
    <w:p w14:paraId="7E38065D" w14:textId="77777777" w:rsidR="00C23328" w:rsidRPr="003C6EC1" w:rsidRDefault="00C23328" w:rsidP="00A63AAE">
      <w:pPr>
        <w:pStyle w:val="Clan"/>
        <w:keepNext w:val="0"/>
        <w:numPr>
          <w:ilvl w:val="0"/>
          <w:numId w:val="36"/>
        </w:numPr>
        <w:tabs>
          <w:tab w:val="clear" w:pos="0"/>
          <w:tab w:val="clear" w:pos="1728"/>
          <w:tab w:val="left" w:pos="1152"/>
        </w:tabs>
        <w:spacing w:before="0"/>
        <w:ind w:left="0" w:right="0" w:firstLine="720"/>
        <w:jc w:val="both"/>
        <w:textAlignment w:val="baseline"/>
        <w:rPr>
          <w:rFonts w:ascii="Times New Roman" w:hAnsi="Times New Roman"/>
          <w:b w:val="0"/>
          <w:bCs/>
          <w:sz w:val="24"/>
          <w:szCs w:val="24"/>
          <w:lang w:val="sr-Cyrl-RS"/>
        </w:rPr>
      </w:pPr>
      <w:r w:rsidRPr="003C6EC1">
        <w:rPr>
          <w:rFonts w:ascii="Times New Roman" w:hAnsi="Times New Roman"/>
          <w:b w:val="0"/>
          <w:bCs/>
          <w:sz w:val="24"/>
          <w:szCs w:val="24"/>
          <w:lang w:val="sr-Cyrl-RS"/>
        </w:rPr>
        <w:t>усаглашава ставове удружења односно савеза о битним питањима за потрошаче;</w:t>
      </w:r>
    </w:p>
    <w:p w14:paraId="46590CE7" w14:textId="77777777" w:rsidR="00C23328" w:rsidRPr="003C6EC1" w:rsidRDefault="00C23328" w:rsidP="00A63AAE">
      <w:pPr>
        <w:numPr>
          <w:ilvl w:val="0"/>
          <w:numId w:val="36"/>
        </w:numPr>
        <w:tabs>
          <w:tab w:val="clear" w:pos="0"/>
          <w:tab w:val="clear" w:pos="1728"/>
          <w:tab w:val="left" w:pos="1152"/>
        </w:tabs>
        <w:ind w:left="0" w:firstLine="720"/>
        <w:textAlignment w:val="baseline"/>
        <w:rPr>
          <w:rFonts w:ascii="Times New Roman" w:hAnsi="Times New Roman"/>
          <w:sz w:val="24"/>
          <w:szCs w:val="24"/>
          <w:lang w:val="sr-Cyrl-RS"/>
        </w:rPr>
      </w:pPr>
      <w:r w:rsidRPr="003C6EC1">
        <w:rPr>
          <w:rFonts w:ascii="Times New Roman" w:hAnsi="Times New Roman"/>
          <w:sz w:val="24"/>
          <w:szCs w:val="24"/>
          <w:lang w:val="sr-Cyrl-RS"/>
        </w:rPr>
        <w:t>предлаже представнике удружења односно савеза у Национални савет и друге органе;</w:t>
      </w:r>
    </w:p>
    <w:p w14:paraId="6150E224" w14:textId="64BDD5F0" w:rsidR="00C23328" w:rsidRPr="003C6EC1" w:rsidRDefault="008979E3" w:rsidP="00A63AAE">
      <w:pPr>
        <w:pStyle w:val="Clan"/>
        <w:keepNext w:val="0"/>
        <w:numPr>
          <w:ilvl w:val="0"/>
          <w:numId w:val="36"/>
        </w:numPr>
        <w:tabs>
          <w:tab w:val="clear" w:pos="0"/>
          <w:tab w:val="clear" w:pos="1728"/>
          <w:tab w:val="left" w:pos="1152"/>
        </w:tabs>
        <w:spacing w:before="0"/>
        <w:ind w:left="0" w:right="0" w:firstLine="720"/>
        <w:jc w:val="both"/>
        <w:textAlignment w:val="baseline"/>
        <w:rPr>
          <w:rFonts w:ascii="Times New Roman" w:hAnsi="Times New Roman"/>
          <w:b w:val="0"/>
          <w:sz w:val="24"/>
          <w:szCs w:val="24"/>
          <w:lang w:val="sr-Cyrl-RS"/>
        </w:rPr>
      </w:pPr>
      <w:r w:rsidRPr="003C6EC1">
        <w:rPr>
          <w:rFonts w:ascii="Times New Roman" w:hAnsi="Times New Roman"/>
          <w:b w:val="0"/>
          <w:sz w:val="24"/>
          <w:szCs w:val="24"/>
          <w:lang w:val="sr-Cyrl-RS"/>
        </w:rPr>
        <w:t>доноси е</w:t>
      </w:r>
      <w:r w:rsidR="00C23328" w:rsidRPr="003C6EC1">
        <w:rPr>
          <w:rFonts w:ascii="Times New Roman" w:hAnsi="Times New Roman"/>
          <w:b w:val="0"/>
          <w:sz w:val="24"/>
          <w:szCs w:val="24"/>
          <w:lang w:val="sr-Cyrl-RS"/>
        </w:rPr>
        <w:t>тички кодекс удружења односно савеза и прати његово спровођење;</w:t>
      </w:r>
    </w:p>
    <w:p w14:paraId="77007251" w14:textId="06F8135D" w:rsidR="00C23328" w:rsidRPr="003C6EC1" w:rsidRDefault="00C23328" w:rsidP="00A63AAE">
      <w:pPr>
        <w:pStyle w:val="Clan"/>
        <w:keepNext w:val="0"/>
        <w:numPr>
          <w:ilvl w:val="0"/>
          <w:numId w:val="36"/>
        </w:numPr>
        <w:tabs>
          <w:tab w:val="clear" w:pos="0"/>
          <w:tab w:val="clear" w:pos="1728"/>
        </w:tabs>
        <w:spacing w:before="0"/>
        <w:ind w:left="0" w:right="0" w:firstLine="720"/>
        <w:jc w:val="both"/>
        <w:textAlignment w:val="baseline"/>
        <w:rPr>
          <w:rFonts w:ascii="Times New Roman" w:hAnsi="Times New Roman"/>
          <w:b w:val="0"/>
          <w:sz w:val="24"/>
          <w:szCs w:val="24"/>
          <w:lang w:val="sr-Cyrl-RS"/>
        </w:rPr>
      </w:pPr>
      <w:r w:rsidRPr="003C6EC1">
        <w:rPr>
          <w:rFonts w:ascii="Times New Roman" w:hAnsi="Times New Roman"/>
          <w:b w:val="0"/>
          <w:sz w:val="24"/>
          <w:szCs w:val="24"/>
          <w:lang w:val="sr-Cyrl-RS"/>
        </w:rPr>
        <w:t xml:space="preserve">даје мишљење Министарству у поступку уписа и </w:t>
      </w:r>
      <w:r w:rsidR="00427949" w:rsidRPr="003C6EC1">
        <w:rPr>
          <w:rFonts w:ascii="Times New Roman" w:hAnsi="Times New Roman"/>
          <w:b w:val="0"/>
          <w:sz w:val="24"/>
          <w:szCs w:val="24"/>
          <w:lang w:val="sr-Cyrl-RS"/>
        </w:rPr>
        <w:t>брисања</w:t>
      </w:r>
      <w:r w:rsidR="008176F3" w:rsidRPr="003C6EC1">
        <w:rPr>
          <w:rFonts w:ascii="Times New Roman" w:hAnsi="Times New Roman"/>
          <w:b w:val="0"/>
          <w:sz w:val="24"/>
          <w:szCs w:val="24"/>
          <w:lang w:val="sr-Cyrl-RS"/>
        </w:rPr>
        <w:t xml:space="preserve"> из Евиденције из чл</w:t>
      </w:r>
      <w:r w:rsidR="005D73E9" w:rsidRPr="003C6EC1">
        <w:rPr>
          <w:rFonts w:ascii="Times New Roman" w:hAnsi="Times New Roman"/>
          <w:b w:val="0"/>
          <w:sz w:val="24"/>
          <w:szCs w:val="24"/>
          <w:lang w:val="sr-Cyrl-RS"/>
        </w:rPr>
        <w:t>ана</w:t>
      </w:r>
      <w:r w:rsidR="008176F3" w:rsidRPr="003C6EC1">
        <w:rPr>
          <w:rFonts w:ascii="Times New Roman" w:hAnsi="Times New Roman"/>
          <w:b w:val="0"/>
          <w:sz w:val="24"/>
          <w:szCs w:val="24"/>
          <w:lang w:val="sr-Cyrl-RS"/>
        </w:rPr>
        <w:t xml:space="preserve"> 1</w:t>
      </w:r>
      <w:r w:rsidR="00D42E61" w:rsidRPr="003C6EC1">
        <w:rPr>
          <w:rFonts w:ascii="Times New Roman" w:hAnsi="Times New Roman"/>
          <w:b w:val="0"/>
          <w:sz w:val="24"/>
          <w:szCs w:val="24"/>
          <w:lang w:val="sr-Cyrl-RS"/>
        </w:rPr>
        <w:t>40</w:t>
      </w:r>
      <w:r w:rsidR="008176F3" w:rsidRPr="003C6EC1">
        <w:rPr>
          <w:rFonts w:ascii="Times New Roman" w:hAnsi="Times New Roman"/>
          <w:b w:val="0"/>
          <w:sz w:val="24"/>
          <w:szCs w:val="24"/>
          <w:lang w:val="sr-Cyrl-RS"/>
        </w:rPr>
        <w:t xml:space="preserve">. и </w:t>
      </w:r>
      <w:r w:rsidR="005D73E9" w:rsidRPr="003C6EC1">
        <w:rPr>
          <w:rFonts w:ascii="Times New Roman" w:hAnsi="Times New Roman"/>
          <w:b w:val="0"/>
          <w:sz w:val="24"/>
          <w:szCs w:val="24"/>
          <w:lang w:val="sr-Cyrl-RS"/>
        </w:rPr>
        <w:t xml:space="preserve">члана </w:t>
      </w:r>
      <w:r w:rsidR="008176F3" w:rsidRPr="003C6EC1">
        <w:rPr>
          <w:rFonts w:ascii="Times New Roman" w:hAnsi="Times New Roman"/>
          <w:b w:val="0"/>
          <w:sz w:val="24"/>
          <w:szCs w:val="24"/>
          <w:lang w:val="sr-Cyrl-RS"/>
        </w:rPr>
        <w:t>145</w:t>
      </w:r>
      <w:r w:rsidRPr="003C6EC1">
        <w:rPr>
          <w:rFonts w:ascii="Times New Roman" w:hAnsi="Times New Roman"/>
          <w:b w:val="0"/>
          <w:sz w:val="24"/>
          <w:szCs w:val="24"/>
          <w:lang w:val="sr-Cyrl-RS"/>
        </w:rPr>
        <w:t>. овог закона</w:t>
      </w:r>
      <w:r w:rsidR="005D73E9" w:rsidRPr="003C6EC1">
        <w:rPr>
          <w:rFonts w:ascii="Times New Roman" w:hAnsi="Times New Roman"/>
          <w:b w:val="0"/>
          <w:sz w:val="24"/>
          <w:szCs w:val="24"/>
          <w:lang w:val="sr-Cyrl-RS"/>
        </w:rPr>
        <w:t>;</w:t>
      </w:r>
    </w:p>
    <w:p w14:paraId="672E7533" w14:textId="77777777" w:rsidR="00C23328" w:rsidRPr="003C6EC1" w:rsidRDefault="00C23328" w:rsidP="00A63AAE">
      <w:pPr>
        <w:numPr>
          <w:ilvl w:val="0"/>
          <w:numId w:val="36"/>
        </w:numPr>
        <w:tabs>
          <w:tab w:val="clear" w:pos="0"/>
          <w:tab w:val="clear" w:pos="1728"/>
          <w:tab w:val="left" w:pos="1152"/>
        </w:tabs>
        <w:ind w:left="0" w:firstLine="720"/>
        <w:textAlignment w:val="baseline"/>
        <w:rPr>
          <w:rFonts w:ascii="Times New Roman" w:hAnsi="Times New Roman"/>
          <w:sz w:val="24"/>
          <w:szCs w:val="24"/>
          <w:lang w:val="sr-Cyrl-RS"/>
        </w:rPr>
      </w:pPr>
      <w:r w:rsidRPr="003C6EC1">
        <w:rPr>
          <w:rFonts w:ascii="Times New Roman" w:hAnsi="Times New Roman"/>
          <w:sz w:val="24"/>
          <w:szCs w:val="24"/>
          <w:lang w:val="sr-Cyrl-RS"/>
        </w:rPr>
        <w:t>доноси препоруку о брисању удружења и савеза из Евиденције Mинистарства;</w:t>
      </w:r>
    </w:p>
    <w:p w14:paraId="7C531564" w14:textId="35AC0153" w:rsidR="00C23328" w:rsidRPr="003C6EC1" w:rsidRDefault="00C23328" w:rsidP="00A63AAE">
      <w:pPr>
        <w:numPr>
          <w:ilvl w:val="0"/>
          <w:numId w:val="36"/>
        </w:numPr>
        <w:tabs>
          <w:tab w:val="clear" w:pos="0"/>
          <w:tab w:val="clear" w:pos="1728"/>
          <w:tab w:val="left" w:pos="1152"/>
        </w:tabs>
        <w:ind w:left="0" w:firstLine="720"/>
        <w:textAlignment w:val="baseline"/>
        <w:rPr>
          <w:rFonts w:ascii="Times New Roman" w:hAnsi="Times New Roman"/>
          <w:sz w:val="24"/>
          <w:szCs w:val="24"/>
          <w:lang w:val="sr-Cyrl-RS"/>
        </w:rPr>
      </w:pPr>
      <w:r w:rsidRPr="003C6EC1">
        <w:rPr>
          <w:rFonts w:ascii="Times New Roman" w:hAnsi="Times New Roman"/>
          <w:sz w:val="24"/>
          <w:szCs w:val="24"/>
          <w:lang w:val="sr-Cyrl-RS"/>
        </w:rPr>
        <w:t>разматра и друг</w:t>
      </w:r>
      <w:r w:rsidR="008979E3" w:rsidRPr="003C6EC1">
        <w:rPr>
          <w:rFonts w:ascii="Times New Roman" w:hAnsi="Times New Roman"/>
          <w:sz w:val="24"/>
          <w:szCs w:val="24"/>
          <w:lang w:val="sr-Cyrl-RS"/>
        </w:rPr>
        <w:t>а питања у складу са законом и п</w:t>
      </w:r>
      <w:r w:rsidRPr="003C6EC1">
        <w:rPr>
          <w:rFonts w:ascii="Times New Roman" w:hAnsi="Times New Roman"/>
          <w:sz w:val="24"/>
          <w:szCs w:val="24"/>
          <w:lang w:val="sr-Cyrl-RS"/>
        </w:rPr>
        <w:t>ословником о раду.</w:t>
      </w:r>
    </w:p>
    <w:p w14:paraId="1A68A4CD" w14:textId="2F46FED9" w:rsidR="00C23328" w:rsidRPr="003C6EC1" w:rsidRDefault="008979E3">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Савет потрошача доноси п</w:t>
      </w:r>
      <w:r w:rsidR="00C23328" w:rsidRPr="003C6EC1">
        <w:rPr>
          <w:rFonts w:ascii="Times New Roman" w:hAnsi="Times New Roman"/>
          <w:sz w:val="24"/>
          <w:szCs w:val="24"/>
          <w:lang w:val="sr-Cyrl-RS"/>
        </w:rPr>
        <w:t>ословник о раду.</w:t>
      </w:r>
    </w:p>
    <w:p w14:paraId="3B870F89" w14:textId="62D62A65" w:rsidR="00C23328" w:rsidRPr="003C6EC1" w:rsidRDefault="00C23328" w:rsidP="00C4356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Одлуке Савета потрошача објављује Министарство на својој интернет страници и евидентирана удружења</w:t>
      </w:r>
      <w:r w:rsidR="00EB3870" w:rsidRPr="003C6EC1">
        <w:rPr>
          <w:rFonts w:ascii="Times New Roman" w:hAnsi="Times New Roman"/>
          <w:sz w:val="24"/>
          <w:szCs w:val="24"/>
          <w:lang w:val="sr-Cyrl-RS"/>
        </w:rPr>
        <w:t>,</w:t>
      </w:r>
      <w:r w:rsidRPr="003C6EC1">
        <w:rPr>
          <w:rFonts w:ascii="Times New Roman" w:hAnsi="Times New Roman"/>
          <w:sz w:val="24"/>
          <w:szCs w:val="24"/>
          <w:lang w:val="sr-Cyrl-RS"/>
        </w:rPr>
        <w:t xml:space="preserve"> односно савези на својим интернет страницама.</w:t>
      </w:r>
    </w:p>
    <w:p w14:paraId="64C10375" w14:textId="15BFF878" w:rsidR="00C43561" w:rsidRPr="003C6EC1" w:rsidRDefault="00C43561" w:rsidP="00C43561">
      <w:pPr>
        <w:tabs>
          <w:tab w:val="clear" w:pos="1728"/>
          <w:tab w:val="left" w:pos="1152"/>
        </w:tabs>
        <w:spacing w:after="0"/>
        <w:ind w:firstLine="720"/>
        <w:rPr>
          <w:rFonts w:ascii="Times New Roman" w:hAnsi="Times New Roman"/>
          <w:sz w:val="24"/>
          <w:szCs w:val="24"/>
          <w:lang w:val="sr-Cyrl-RS"/>
        </w:rPr>
      </w:pPr>
    </w:p>
    <w:p w14:paraId="00ABC7AC" w14:textId="77777777" w:rsidR="00C43561" w:rsidRPr="003C6EC1" w:rsidRDefault="00C43561" w:rsidP="00C43561">
      <w:pPr>
        <w:tabs>
          <w:tab w:val="clear" w:pos="1728"/>
          <w:tab w:val="left" w:pos="1152"/>
        </w:tabs>
        <w:spacing w:after="0"/>
        <w:ind w:firstLine="720"/>
        <w:rPr>
          <w:rFonts w:ascii="Times New Roman" w:hAnsi="Times New Roman"/>
          <w:sz w:val="24"/>
          <w:szCs w:val="24"/>
          <w:lang w:val="sr-Cyrl-RS"/>
        </w:rPr>
      </w:pPr>
    </w:p>
    <w:p w14:paraId="13D777E3" w14:textId="4B0B7DD4" w:rsidR="008C59C9" w:rsidRPr="003C6EC1" w:rsidRDefault="00C23328" w:rsidP="00C43561">
      <w:pPr>
        <w:pStyle w:val="Naslov"/>
        <w:spacing w:before="0" w:after="0"/>
        <w:rPr>
          <w:rFonts w:ascii="Times New Roman" w:hAnsi="Times New Roman"/>
          <w:b w:val="0"/>
          <w:szCs w:val="24"/>
          <w:lang w:val="sr-Cyrl-RS"/>
        </w:rPr>
      </w:pPr>
      <w:r w:rsidRPr="003C6EC1">
        <w:rPr>
          <w:rFonts w:ascii="Times New Roman" w:hAnsi="Times New Roman"/>
          <w:b w:val="0"/>
          <w:szCs w:val="24"/>
          <w:lang w:val="sr-Cyrl-RS"/>
        </w:rPr>
        <w:lastRenderedPageBreak/>
        <w:t>ХIII. ПОТРОШАЧКИ ПРИГОВОРИ И ВАНСУДСКО РЕШАВАЊЕ ПОТРОШАЧКИХ СПОРОВА</w:t>
      </w:r>
    </w:p>
    <w:p w14:paraId="12E702E0" w14:textId="3FFF41AE" w:rsidR="00C43561" w:rsidRPr="003C6EC1" w:rsidRDefault="00C43561" w:rsidP="00C43561">
      <w:pPr>
        <w:pStyle w:val="Naslov"/>
        <w:spacing w:before="0" w:after="0"/>
        <w:rPr>
          <w:rFonts w:ascii="Times New Roman" w:hAnsi="Times New Roman"/>
          <w:b w:val="0"/>
          <w:szCs w:val="24"/>
          <w:lang w:val="sr-Cyrl-RS"/>
        </w:rPr>
      </w:pPr>
    </w:p>
    <w:p w14:paraId="3E8795E4" w14:textId="77777777" w:rsidR="00C43561" w:rsidRPr="003C6EC1" w:rsidRDefault="00C43561" w:rsidP="00C43561">
      <w:pPr>
        <w:pStyle w:val="Naslov"/>
        <w:spacing w:before="0" w:after="0"/>
        <w:rPr>
          <w:rFonts w:ascii="Times New Roman" w:hAnsi="Times New Roman"/>
          <w:b w:val="0"/>
          <w:szCs w:val="24"/>
          <w:lang w:val="sr-Cyrl-RS"/>
        </w:rPr>
      </w:pPr>
    </w:p>
    <w:p w14:paraId="7F103D85" w14:textId="0DB224A8" w:rsidR="00C23328" w:rsidRPr="003C6EC1" w:rsidRDefault="008C59C9" w:rsidP="00C4356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1. </w:t>
      </w:r>
      <w:r w:rsidR="00C23328" w:rsidRPr="003C6EC1">
        <w:rPr>
          <w:rFonts w:ascii="Times New Roman" w:hAnsi="Times New Roman"/>
          <w:b w:val="0"/>
          <w:sz w:val="24"/>
          <w:szCs w:val="24"/>
          <w:lang w:val="sr-Cyrl-RS"/>
        </w:rPr>
        <w:t>Национални регистар потрошачких приговора</w:t>
      </w:r>
      <w:r w:rsidRPr="003C6EC1">
        <w:rPr>
          <w:rFonts w:ascii="Times New Roman" w:hAnsi="Times New Roman"/>
          <w:b w:val="0"/>
          <w:sz w:val="24"/>
          <w:szCs w:val="24"/>
          <w:lang w:val="sr-Cyrl-RS"/>
        </w:rPr>
        <w:t xml:space="preserve"> и</w:t>
      </w:r>
    </w:p>
    <w:p w14:paraId="0634F902" w14:textId="04AE4A70" w:rsidR="008C59C9" w:rsidRPr="003C6EC1" w:rsidRDefault="008C59C9" w:rsidP="00C4356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појам потрошачких приговора</w:t>
      </w:r>
    </w:p>
    <w:p w14:paraId="2D6A509A" w14:textId="7210BCE1" w:rsidR="00C43561" w:rsidRPr="003C6EC1" w:rsidRDefault="00C43561" w:rsidP="00C43561">
      <w:pPr>
        <w:pStyle w:val="Clan"/>
        <w:spacing w:before="0" w:after="0"/>
        <w:rPr>
          <w:rFonts w:ascii="Times New Roman" w:hAnsi="Times New Roman"/>
          <w:b w:val="0"/>
          <w:sz w:val="24"/>
          <w:szCs w:val="24"/>
          <w:lang w:val="sr-Cyrl-RS"/>
        </w:rPr>
      </w:pPr>
    </w:p>
    <w:p w14:paraId="072B000C" w14:textId="77777777" w:rsidR="00C43561" w:rsidRPr="003C6EC1" w:rsidRDefault="00C43561" w:rsidP="00C43561">
      <w:pPr>
        <w:pStyle w:val="Clan"/>
        <w:spacing w:before="0" w:after="0"/>
        <w:rPr>
          <w:rFonts w:ascii="Times New Roman" w:hAnsi="Times New Roman"/>
          <w:b w:val="0"/>
          <w:sz w:val="24"/>
          <w:szCs w:val="24"/>
          <w:lang w:val="sr-Cyrl-RS"/>
        </w:rPr>
      </w:pPr>
    </w:p>
    <w:p w14:paraId="5447F8DA" w14:textId="499F4A9B" w:rsidR="008C59C9" w:rsidRPr="003C6EC1" w:rsidRDefault="008C59C9" w:rsidP="00C4356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Национални регистар потрошачких приговора</w:t>
      </w:r>
    </w:p>
    <w:p w14:paraId="7EFE0342" w14:textId="77777777" w:rsidR="00C43561" w:rsidRPr="003C6EC1" w:rsidRDefault="00C43561" w:rsidP="00C43561">
      <w:pPr>
        <w:pStyle w:val="Clan"/>
        <w:spacing w:before="0" w:after="0"/>
        <w:rPr>
          <w:rFonts w:ascii="Times New Roman" w:hAnsi="Times New Roman"/>
          <w:b w:val="0"/>
          <w:sz w:val="24"/>
          <w:szCs w:val="24"/>
          <w:lang w:val="sr-Cyrl-RS"/>
        </w:rPr>
      </w:pPr>
    </w:p>
    <w:p w14:paraId="2D1505D6" w14:textId="17D9AD2C" w:rsidR="00C23328" w:rsidRPr="003C6EC1" w:rsidRDefault="003B07FF" w:rsidP="00C4356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147</w:t>
      </w:r>
      <w:r w:rsidR="00C23328" w:rsidRPr="003C6EC1">
        <w:rPr>
          <w:rFonts w:ascii="Times New Roman" w:hAnsi="Times New Roman"/>
          <w:b w:val="0"/>
          <w:sz w:val="24"/>
          <w:szCs w:val="24"/>
          <w:lang w:val="sr-Cyrl-RS"/>
        </w:rPr>
        <w:t xml:space="preserve">. </w:t>
      </w:r>
    </w:p>
    <w:p w14:paraId="1A8DB996" w14:textId="760B7D85" w:rsidR="00C23328" w:rsidRPr="003C6EC1" w:rsidRDefault="00C23328" w:rsidP="00C43561">
      <w:pPr>
        <w:pStyle w:val="Paragraphedeliste"/>
        <w:tabs>
          <w:tab w:val="left" w:pos="1152"/>
        </w:tabs>
        <w:suppressAutoHyphens w:val="0"/>
        <w:spacing w:after="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 xml:space="preserve">Потрошачки приговор је свака представка или притужба којом </w:t>
      </w:r>
      <w:r w:rsidR="005E502F" w:rsidRPr="003C6EC1">
        <w:rPr>
          <w:rFonts w:ascii="Times New Roman" w:hAnsi="Times New Roman"/>
          <w:sz w:val="24"/>
          <w:szCs w:val="24"/>
          <w:lang w:val="sr-Cyrl-RS"/>
        </w:rPr>
        <w:t xml:space="preserve">потрошач пријављује повреду права </w:t>
      </w:r>
      <w:r w:rsidR="007E3798" w:rsidRPr="003C6EC1">
        <w:rPr>
          <w:rFonts w:ascii="Times New Roman" w:hAnsi="Times New Roman"/>
          <w:sz w:val="24"/>
          <w:szCs w:val="24"/>
          <w:lang w:val="sr-Cyrl-RS"/>
        </w:rPr>
        <w:t>уређен</w:t>
      </w:r>
      <w:r w:rsidR="00E30B87" w:rsidRPr="003C6EC1">
        <w:rPr>
          <w:rFonts w:ascii="Times New Roman" w:hAnsi="Times New Roman"/>
          <w:sz w:val="24"/>
          <w:szCs w:val="24"/>
          <w:lang w:val="sr-Cyrl-RS"/>
        </w:rPr>
        <w:t>у</w:t>
      </w:r>
      <w:r w:rsidR="007E3798" w:rsidRPr="003C6EC1">
        <w:rPr>
          <w:rFonts w:ascii="Times New Roman" w:hAnsi="Times New Roman"/>
          <w:sz w:val="24"/>
          <w:szCs w:val="24"/>
          <w:lang w:val="sr-Cyrl-RS"/>
        </w:rPr>
        <w:t xml:space="preserve"> овим и</w:t>
      </w:r>
      <w:r w:rsidR="00023C87" w:rsidRPr="003C6EC1">
        <w:rPr>
          <w:rFonts w:ascii="Times New Roman" w:hAnsi="Times New Roman"/>
          <w:sz w:val="24"/>
          <w:szCs w:val="24"/>
          <w:lang w:val="sr-Cyrl-RS"/>
        </w:rPr>
        <w:t>ли</w:t>
      </w:r>
      <w:r w:rsidR="007E3798" w:rsidRPr="003C6EC1">
        <w:rPr>
          <w:rFonts w:ascii="Times New Roman" w:hAnsi="Times New Roman"/>
          <w:sz w:val="24"/>
          <w:szCs w:val="24"/>
          <w:lang w:val="sr-Cyrl-RS"/>
        </w:rPr>
        <w:t xml:space="preserve"> другим законом</w:t>
      </w:r>
      <w:r w:rsidRPr="003C6EC1">
        <w:rPr>
          <w:rFonts w:ascii="Times New Roman" w:hAnsi="Times New Roman"/>
          <w:sz w:val="24"/>
          <w:szCs w:val="24"/>
          <w:lang w:val="sr-Cyrl-RS"/>
        </w:rPr>
        <w:t xml:space="preserve">. </w:t>
      </w:r>
    </w:p>
    <w:p w14:paraId="4A1576F9" w14:textId="0EA18166" w:rsidR="00C23328" w:rsidRPr="003C6EC1" w:rsidRDefault="00C23328">
      <w:pPr>
        <w:pStyle w:val="Paragraphedeliste"/>
        <w:tabs>
          <w:tab w:val="left" w:pos="1152"/>
        </w:tabs>
        <w:suppressAutoHyphens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 xml:space="preserve">Министарство </w:t>
      </w:r>
      <w:r w:rsidR="005E502F" w:rsidRPr="003C6EC1">
        <w:rPr>
          <w:rFonts w:ascii="Times New Roman" w:hAnsi="Times New Roman"/>
          <w:sz w:val="24"/>
          <w:szCs w:val="24"/>
          <w:lang w:val="sr-Cyrl-RS"/>
        </w:rPr>
        <w:t xml:space="preserve">установљава и </w:t>
      </w:r>
      <w:r w:rsidRPr="003C6EC1">
        <w:rPr>
          <w:rFonts w:ascii="Times New Roman" w:hAnsi="Times New Roman"/>
          <w:sz w:val="24"/>
          <w:szCs w:val="24"/>
          <w:lang w:val="sr-Cyrl-RS"/>
        </w:rPr>
        <w:t xml:space="preserve">води Национални регистар потрошачких приговора. </w:t>
      </w:r>
    </w:p>
    <w:p w14:paraId="64EDCED0" w14:textId="31DB5400" w:rsidR="005E502F" w:rsidRPr="003C6EC1" w:rsidRDefault="000564FD">
      <w:pPr>
        <w:pStyle w:val="Paragraphedeliste"/>
        <w:tabs>
          <w:tab w:val="left" w:pos="1152"/>
        </w:tabs>
        <w:suppressAutoHyphens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 xml:space="preserve">Приликом обраде </w:t>
      </w:r>
      <w:r w:rsidR="005E502F" w:rsidRPr="003C6EC1">
        <w:rPr>
          <w:rFonts w:ascii="Times New Roman" w:hAnsi="Times New Roman"/>
          <w:sz w:val="24"/>
          <w:szCs w:val="24"/>
          <w:lang w:val="sr-Cyrl-RS"/>
        </w:rPr>
        <w:t>података</w:t>
      </w:r>
      <w:r w:rsidRPr="003C6EC1">
        <w:rPr>
          <w:rFonts w:ascii="Times New Roman" w:hAnsi="Times New Roman"/>
          <w:sz w:val="24"/>
          <w:szCs w:val="24"/>
          <w:lang w:val="sr-Cyrl-RS"/>
        </w:rPr>
        <w:t xml:space="preserve"> о личности</w:t>
      </w:r>
      <w:r w:rsidR="005E502F" w:rsidRPr="003C6EC1">
        <w:rPr>
          <w:rFonts w:ascii="Times New Roman" w:hAnsi="Times New Roman"/>
          <w:sz w:val="24"/>
          <w:szCs w:val="24"/>
          <w:lang w:val="sr-Cyrl-RS"/>
        </w:rPr>
        <w:t xml:space="preserve"> потрошача, Министарство поступа у складу са пропис</w:t>
      </w:r>
      <w:r w:rsidR="00921E9C" w:rsidRPr="003C6EC1">
        <w:rPr>
          <w:rFonts w:ascii="Times New Roman" w:hAnsi="Times New Roman"/>
          <w:sz w:val="24"/>
          <w:szCs w:val="24"/>
          <w:lang w:val="sr-Cyrl-RS"/>
        </w:rPr>
        <w:t>има</w:t>
      </w:r>
      <w:r w:rsidR="005E502F" w:rsidRPr="003C6EC1">
        <w:rPr>
          <w:rFonts w:ascii="Times New Roman" w:hAnsi="Times New Roman"/>
          <w:sz w:val="24"/>
          <w:szCs w:val="24"/>
          <w:lang w:val="sr-Cyrl-RS"/>
        </w:rPr>
        <w:t xml:space="preserve"> </w:t>
      </w:r>
      <w:r w:rsidR="00A74445" w:rsidRPr="003C6EC1">
        <w:rPr>
          <w:rFonts w:ascii="Times New Roman" w:hAnsi="Times New Roman"/>
          <w:sz w:val="24"/>
          <w:szCs w:val="24"/>
          <w:lang w:val="sr-Cyrl-RS"/>
        </w:rPr>
        <w:t>којим</w:t>
      </w:r>
      <w:r w:rsidR="00921E9C" w:rsidRPr="003C6EC1">
        <w:rPr>
          <w:rFonts w:ascii="Times New Roman" w:hAnsi="Times New Roman"/>
          <w:sz w:val="24"/>
          <w:szCs w:val="24"/>
          <w:lang w:val="sr-Cyrl-RS"/>
        </w:rPr>
        <w:t>а</w:t>
      </w:r>
      <w:r w:rsidR="00A74445" w:rsidRPr="003C6EC1">
        <w:rPr>
          <w:rFonts w:ascii="Times New Roman" w:hAnsi="Times New Roman"/>
          <w:sz w:val="24"/>
          <w:szCs w:val="24"/>
          <w:lang w:val="sr-Cyrl-RS"/>
        </w:rPr>
        <w:t xml:space="preserve"> се уређује заштита </w:t>
      </w:r>
      <w:r w:rsidR="005E502F" w:rsidRPr="003C6EC1">
        <w:rPr>
          <w:rFonts w:ascii="Times New Roman" w:hAnsi="Times New Roman"/>
          <w:sz w:val="24"/>
          <w:szCs w:val="24"/>
          <w:lang w:val="sr-Cyrl-RS"/>
        </w:rPr>
        <w:t>података</w:t>
      </w:r>
      <w:r w:rsidR="00A74445" w:rsidRPr="003C6EC1">
        <w:rPr>
          <w:rFonts w:ascii="Times New Roman" w:hAnsi="Times New Roman"/>
          <w:sz w:val="24"/>
          <w:szCs w:val="24"/>
          <w:lang w:val="sr-Cyrl-RS"/>
        </w:rPr>
        <w:t xml:space="preserve"> о личности</w:t>
      </w:r>
      <w:r w:rsidR="005E502F" w:rsidRPr="003C6EC1">
        <w:rPr>
          <w:rFonts w:ascii="Times New Roman" w:hAnsi="Times New Roman"/>
          <w:sz w:val="24"/>
          <w:szCs w:val="24"/>
          <w:lang w:val="sr-Cyrl-RS"/>
        </w:rPr>
        <w:t>.</w:t>
      </w:r>
    </w:p>
    <w:p w14:paraId="3482133D" w14:textId="77777777" w:rsidR="00C23328" w:rsidRPr="003C6EC1" w:rsidRDefault="00C23328">
      <w:pPr>
        <w:pStyle w:val="Paragraphedeliste"/>
        <w:tabs>
          <w:tab w:val="left" w:pos="1152"/>
        </w:tabs>
        <w:suppressAutoHyphens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Једном годишње, најкасније до 1. марта текуће године за претходну годину, Министарство јавно објављује и доставља Националном савету извештај о раду Националног регистра потрошачких приговора.</w:t>
      </w:r>
    </w:p>
    <w:p w14:paraId="7D28CA65" w14:textId="77777777" w:rsidR="00C23328" w:rsidRPr="003C6EC1" w:rsidRDefault="00C23328">
      <w:pPr>
        <w:pStyle w:val="Paragraphedeliste"/>
        <w:tabs>
          <w:tab w:val="left" w:pos="1152"/>
        </w:tabs>
        <w:suppressAutoHyphens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 xml:space="preserve">Извештај о раду Националног регистра потрошачких приговора нарочито садржи: </w:t>
      </w:r>
    </w:p>
    <w:p w14:paraId="20E99096" w14:textId="77777777" w:rsidR="00C23328" w:rsidRPr="003C6EC1" w:rsidRDefault="00C23328" w:rsidP="00A63AAE">
      <w:pPr>
        <w:pStyle w:val="Paragraphedeliste"/>
        <w:numPr>
          <w:ilvl w:val="0"/>
          <w:numId w:val="35"/>
        </w:numPr>
        <w:tabs>
          <w:tab w:val="clear" w:pos="0"/>
          <w:tab w:val="left" w:pos="1152"/>
        </w:tabs>
        <w:suppressAutoHyphens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податке о приговорима потрошача и пруженој правној помоћи;</w:t>
      </w:r>
    </w:p>
    <w:p w14:paraId="3B5C82C4" w14:textId="77777777" w:rsidR="00C23328" w:rsidRPr="003C6EC1" w:rsidRDefault="00C23328" w:rsidP="00A63AAE">
      <w:pPr>
        <w:pStyle w:val="Paragraphedeliste"/>
        <w:numPr>
          <w:ilvl w:val="0"/>
          <w:numId w:val="35"/>
        </w:numPr>
        <w:tabs>
          <w:tab w:val="clear" w:pos="0"/>
          <w:tab w:val="left" w:pos="1152"/>
        </w:tabs>
        <w:suppressAutoHyphens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уочене недостатке у прикупљању, евиденцији и решавању потрошачких приговора;</w:t>
      </w:r>
    </w:p>
    <w:p w14:paraId="67115C7D" w14:textId="77777777" w:rsidR="00C23328" w:rsidRPr="003C6EC1" w:rsidRDefault="00C23328" w:rsidP="00A63AAE">
      <w:pPr>
        <w:pStyle w:val="Paragraphedeliste"/>
        <w:numPr>
          <w:ilvl w:val="0"/>
          <w:numId w:val="35"/>
        </w:numPr>
        <w:tabs>
          <w:tab w:val="clear" w:pos="0"/>
          <w:tab w:val="left" w:pos="1152"/>
        </w:tabs>
        <w:suppressAutoHyphens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области у којима је забележен највећи број приговора потрошача;</w:t>
      </w:r>
    </w:p>
    <w:p w14:paraId="20160599" w14:textId="25B63A12" w:rsidR="00C23328" w:rsidRPr="003C6EC1" w:rsidRDefault="00C23328" w:rsidP="00C5574B">
      <w:pPr>
        <w:pStyle w:val="Paragraphedeliste"/>
        <w:numPr>
          <w:ilvl w:val="0"/>
          <w:numId w:val="35"/>
        </w:numPr>
        <w:tabs>
          <w:tab w:val="clear" w:pos="0"/>
          <w:tab w:val="left" w:pos="1152"/>
        </w:tabs>
        <w:suppressAutoHyphens w:val="0"/>
        <w:spacing w:after="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предлоге за унапређење поступка за прикупљање</w:t>
      </w:r>
      <w:r w:rsidR="001919EC" w:rsidRPr="003C6EC1">
        <w:rPr>
          <w:rFonts w:ascii="Times New Roman" w:hAnsi="Times New Roman"/>
          <w:sz w:val="24"/>
          <w:szCs w:val="24"/>
          <w:lang w:val="sr-Cyrl-RS"/>
        </w:rPr>
        <w:t xml:space="preserve"> података</w:t>
      </w:r>
      <w:r w:rsidRPr="003C6EC1">
        <w:rPr>
          <w:rFonts w:ascii="Times New Roman" w:hAnsi="Times New Roman"/>
          <w:sz w:val="24"/>
          <w:szCs w:val="24"/>
          <w:lang w:val="sr-Cyrl-RS"/>
        </w:rPr>
        <w:t xml:space="preserve">, евиденцију и решавање потрошачких спорова. </w:t>
      </w:r>
    </w:p>
    <w:p w14:paraId="5ADE8520" w14:textId="77777777" w:rsidR="00C5574B" w:rsidRPr="003C6EC1" w:rsidRDefault="00C5574B" w:rsidP="00C5574B">
      <w:pPr>
        <w:pStyle w:val="Paragraphedeliste"/>
        <w:tabs>
          <w:tab w:val="left" w:pos="1152"/>
        </w:tabs>
        <w:suppressAutoHyphens w:val="0"/>
        <w:spacing w:after="0" w:line="240" w:lineRule="auto"/>
        <w:jc w:val="both"/>
        <w:rPr>
          <w:rFonts w:ascii="Times New Roman" w:hAnsi="Times New Roman"/>
          <w:sz w:val="24"/>
          <w:szCs w:val="24"/>
          <w:lang w:val="sr-Cyrl-RS"/>
        </w:rPr>
      </w:pPr>
    </w:p>
    <w:p w14:paraId="07E17E6D" w14:textId="03A959CE" w:rsidR="00C23328" w:rsidRPr="003C6EC1" w:rsidRDefault="00C23328" w:rsidP="00C5574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Потрошачки спор</w:t>
      </w:r>
    </w:p>
    <w:p w14:paraId="12E6ED89" w14:textId="77777777" w:rsidR="00C5574B" w:rsidRPr="003C6EC1" w:rsidRDefault="00C5574B" w:rsidP="00C5574B">
      <w:pPr>
        <w:pStyle w:val="Clan"/>
        <w:spacing w:before="0" w:after="0"/>
        <w:rPr>
          <w:rFonts w:ascii="Times New Roman" w:hAnsi="Times New Roman"/>
          <w:b w:val="0"/>
          <w:sz w:val="24"/>
          <w:szCs w:val="24"/>
          <w:lang w:val="sr-Cyrl-RS"/>
        </w:rPr>
      </w:pPr>
    </w:p>
    <w:p w14:paraId="70BBC5C8" w14:textId="28A991F9" w:rsidR="00C23328" w:rsidRPr="003C6EC1" w:rsidRDefault="003B07FF" w:rsidP="00C5574B">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148</w:t>
      </w:r>
      <w:r w:rsidR="00C23328" w:rsidRPr="003C6EC1">
        <w:rPr>
          <w:rFonts w:ascii="Times New Roman" w:hAnsi="Times New Roman"/>
          <w:b w:val="0"/>
          <w:sz w:val="24"/>
          <w:szCs w:val="24"/>
          <w:lang w:val="sr-Cyrl-RS"/>
        </w:rPr>
        <w:t xml:space="preserve">. </w:t>
      </w:r>
    </w:p>
    <w:p w14:paraId="7D34F14A" w14:textId="46324111" w:rsidR="001554DA" w:rsidRPr="003C6EC1" w:rsidRDefault="00C23328" w:rsidP="00C5574B">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Потрошачки спор је</w:t>
      </w:r>
      <w:r w:rsidR="008F4625" w:rsidRPr="003C6EC1">
        <w:rPr>
          <w:rFonts w:ascii="Times New Roman" w:hAnsi="Times New Roman"/>
          <w:sz w:val="24"/>
          <w:szCs w:val="24"/>
          <w:lang w:val="sr-Cyrl-RS"/>
        </w:rPr>
        <w:t xml:space="preserve"> домаћи</w:t>
      </w:r>
      <w:r w:rsidRPr="003C6EC1">
        <w:rPr>
          <w:rFonts w:ascii="Times New Roman" w:hAnsi="Times New Roman"/>
          <w:sz w:val="24"/>
          <w:szCs w:val="24"/>
          <w:lang w:val="sr-Cyrl-RS"/>
        </w:rPr>
        <w:t xml:space="preserve"> </w:t>
      </w:r>
      <w:r w:rsidR="001554DA" w:rsidRPr="003C6EC1">
        <w:rPr>
          <w:rFonts w:ascii="Times New Roman" w:hAnsi="Times New Roman"/>
          <w:sz w:val="24"/>
          <w:szCs w:val="24"/>
          <w:lang w:val="sr-Cyrl-RS"/>
        </w:rPr>
        <w:t xml:space="preserve">или прекогранични </w:t>
      </w:r>
      <w:r w:rsidRPr="003C6EC1">
        <w:rPr>
          <w:rFonts w:ascii="Times New Roman" w:hAnsi="Times New Roman"/>
          <w:sz w:val="24"/>
          <w:szCs w:val="24"/>
          <w:lang w:val="sr-Cyrl-RS"/>
        </w:rPr>
        <w:t xml:space="preserve">спор који произлази из уговорнoг </w:t>
      </w:r>
      <w:r w:rsidR="00AC403E" w:rsidRPr="003C6EC1">
        <w:rPr>
          <w:rFonts w:ascii="Times New Roman" w:hAnsi="Times New Roman"/>
          <w:sz w:val="24"/>
          <w:szCs w:val="24"/>
          <w:lang w:val="sr-Cyrl-RS"/>
        </w:rPr>
        <w:t xml:space="preserve">или вануговорног односа </w:t>
      </w:r>
      <w:r w:rsidRPr="003C6EC1">
        <w:rPr>
          <w:rFonts w:ascii="Times New Roman" w:hAnsi="Times New Roman"/>
          <w:sz w:val="24"/>
          <w:szCs w:val="24"/>
          <w:lang w:val="sr-Cyrl-RS"/>
        </w:rPr>
        <w:t>потрошача и трговца</w:t>
      </w:r>
      <w:r w:rsidR="00AC403E" w:rsidRPr="003C6EC1">
        <w:rPr>
          <w:rFonts w:ascii="Times New Roman" w:hAnsi="Times New Roman"/>
          <w:sz w:val="24"/>
          <w:szCs w:val="24"/>
          <w:lang w:val="sr-Cyrl-RS"/>
        </w:rPr>
        <w:t>.</w:t>
      </w:r>
      <w:r w:rsidR="0087161D" w:rsidRPr="003C6EC1">
        <w:rPr>
          <w:rFonts w:ascii="Times New Roman" w:hAnsi="Times New Roman"/>
          <w:sz w:val="24"/>
          <w:szCs w:val="24"/>
          <w:lang w:val="sr-Cyrl-RS"/>
        </w:rPr>
        <w:t xml:space="preserve"> </w:t>
      </w:r>
    </w:p>
    <w:p w14:paraId="6E9F6D9C" w14:textId="0017BA33" w:rsidR="00C23328" w:rsidRPr="003C6EC1" w:rsidRDefault="008F4625">
      <w:pPr>
        <w:tabs>
          <w:tab w:val="clear" w:pos="1728"/>
          <w:tab w:val="left" w:pos="1152"/>
        </w:tabs>
        <w:ind w:firstLine="720"/>
        <w:rPr>
          <w:rFonts w:ascii="Times New Roman" w:hAnsi="Times New Roman"/>
          <w:strike/>
          <w:sz w:val="24"/>
          <w:szCs w:val="24"/>
          <w:lang w:val="sr-Cyrl-RS"/>
        </w:rPr>
      </w:pPr>
      <w:r w:rsidRPr="003C6EC1">
        <w:rPr>
          <w:rFonts w:ascii="Times New Roman" w:hAnsi="Times New Roman"/>
          <w:sz w:val="24"/>
          <w:szCs w:val="24"/>
          <w:lang w:val="sr-Cyrl-RS"/>
        </w:rPr>
        <w:t xml:space="preserve">Домаћи спор </w:t>
      </w:r>
      <w:r w:rsidR="002E1563" w:rsidRPr="003C6EC1">
        <w:rPr>
          <w:rFonts w:ascii="Times New Roman" w:hAnsi="Times New Roman"/>
          <w:sz w:val="24"/>
          <w:szCs w:val="24"/>
          <w:lang w:val="sr-Cyrl-RS"/>
        </w:rPr>
        <w:t>је</w:t>
      </w:r>
      <w:r w:rsidR="001554DA" w:rsidRPr="003C6EC1">
        <w:rPr>
          <w:rFonts w:ascii="Times New Roman" w:hAnsi="Times New Roman"/>
          <w:sz w:val="24"/>
          <w:szCs w:val="24"/>
          <w:lang w:val="sr-Cyrl-RS"/>
        </w:rPr>
        <w:t xml:space="preserve"> сваки </w:t>
      </w:r>
      <w:r w:rsidR="00AC403E" w:rsidRPr="003C6EC1">
        <w:rPr>
          <w:rFonts w:ascii="Times New Roman" w:hAnsi="Times New Roman"/>
          <w:sz w:val="24"/>
          <w:szCs w:val="24"/>
          <w:lang w:val="sr-Cyrl-RS"/>
        </w:rPr>
        <w:t xml:space="preserve">потрошачки </w:t>
      </w:r>
      <w:r w:rsidR="001554DA" w:rsidRPr="003C6EC1">
        <w:rPr>
          <w:rFonts w:ascii="Times New Roman" w:hAnsi="Times New Roman"/>
          <w:sz w:val="24"/>
          <w:szCs w:val="24"/>
          <w:lang w:val="sr-Cyrl-RS"/>
        </w:rPr>
        <w:t xml:space="preserve">спор </w:t>
      </w:r>
      <w:r w:rsidR="00AC403E" w:rsidRPr="003C6EC1">
        <w:rPr>
          <w:rFonts w:ascii="Times New Roman" w:hAnsi="Times New Roman"/>
          <w:sz w:val="24"/>
          <w:szCs w:val="24"/>
          <w:lang w:val="sr-Cyrl-RS"/>
        </w:rPr>
        <w:t>из става 1. овог члана</w:t>
      </w:r>
      <w:r w:rsidR="001554DA" w:rsidRPr="003C6EC1">
        <w:rPr>
          <w:rFonts w:ascii="Times New Roman" w:hAnsi="Times New Roman"/>
          <w:sz w:val="24"/>
          <w:szCs w:val="24"/>
          <w:lang w:val="sr-Cyrl-RS"/>
        </w:rPr>
        <w:t xml:space="preserve">, </w:t>
      </w:r>
      <w:r w:rsidR="002A340B" w:rsidRPr="003C6EC1">
        <w:rPr>
          <w:rFonts w:ascii="Times New Roman" w:hAnsi="Times New Roman"/>
          <w:sz w:val="24"/>
          <w:szCs w:val="24"/>
          <w:lang w:val="sr-Cyrl-RS"/>
        </w:rPr>
        <w:t xml:space="preserve">у ком </w:t>
      </w:r>
      <w:r w:rsidR="001554DA" w:rsidRPr="003C6EC1">
        <w:rPr>
          <w:rFonts w:ascii="Times New Roman" w:hAnsi="Times New Roman"/>
          <w:sz w:val="24"/>
          <w:szCs w:val="24"/>
          <w:lang w:val="sr-Cyrl-RS"/>
        </w:rPr>
        <w:t xml:space="preserve">у време </w:t>
      </w:r>
      <w:r w:rsidR="00442DEC" w:rsidRPr="003C6EC1">
        <w:rPr>
          <w:rFonts w:ascii="Times New Roman" w:hAnsi="Times New Roman"/>
          <w:sz w:val="24"/>
          <w:szCs w:val="24"/>
          <w:lang w:val="sr-Cyrl-RS"/>
        </w:rPr>
        <w:t>закључења уговора</w:t>
      </w:r>
      <w:r w:rsidR="001554DA" w:rsidRPr="003C6EC1">
        <w:rPr>
          <w:rFonts w:ascii="Times New Roman" w:hAnsi="Times New Roman"/>
          <w:sz w:val="24"/>
          <w:szCs w:val="24"/>
          <w:lang w:val="sr-Cyrl-RS"/>
        </w:rPr>
        <w:t xml:space="preserve"> потрошач</w:t>
      </w:r>
      <w:r w:rsidR="00442DEC" w:rsidRPr="003C6EC1">
        <w:rPr>
          <w:rFonts w:ascii="Times New Roman" w:hAnsi="Times New Roman"/>
          <w:sz w:val="24"/>
          <w:szCs w:val="24"/>
          <w:lang w:val="sr-Cyrl-RS"/>
        </w:rPr>
        <w:t xml:space="preserve"> има пребивалиште или боравиште, а трговац седиште или </w:t>
      </w:r>
      <w:r w:rsidR="005C7CB9" w:rsidRPr="003C6EC1">
        <w:rPr>
          <w:rFonts w:ascii="Times New Roman" w:hAnsi="Times New Roman"/>
          <w:sz w:val="24"/>
          <w:szCs w:val="24"/>
          <w:lang w:val="sr-Cyrl-RS"/>
        </w:rPr>
        <w:t xml:space="preserve">издвојен организациони део </w:t>
      </w:r>
      <w:r w:rsidR="00442DEC" w:rsidRPr="003C6EC1">
        <w:rPr>
          <w:rFonts w:ascii="Times New Roman" w:hAnsi="Times New Roman"/>
          <w:sz w:val="24"/>
          <w:szCs w:val="24"/>
          <w:lang w:val="sr-Cyrl-RS"/>
        </w:rPr>
        <w:t>у Републици Србији.</w:t>
      </w:r>
      <w:r w:rsidR="00C23328" w:rsidRPr="003C6EC1">
        <w:rPr>
          <w:rFonts w:ascii="Times New Roman" w:hAnsi="Times New Roman"/>
          <w:strike/>
          <w:sz w:val="24"/>
          <w:szCs w:val="24"/>
          <w:lang w:val="sr-Cyrl-RS"/>
        </w:rPr>
        <w:t xml:space="preserve"> </w:t>
      </w:r>
    </w:p>
    <w:p w14:paraId="50006292" w14:textId="294EDD44" w:rsidR="00E3637F" w:rsidRPr="003C6EC1" w:rsidRDefault="002E1563" w:rsidP="00E3637F">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Прекогранични спор је</w:t>
      </w:r>
      <w:r w:rsidR="00E3637F" w:rsidRPr="003C6EC1">
        <w:rPr>
          <w:rFonts w:ascii="Times New Roman" w:hAnsi="Times New Roman"/>
          <w:sz w:val="24"/>
          <w:szCs w:val="24"/>
          <w:lang w:val="sr-Cyrl-RS"/>
        </w:rPr>
        <w:t xml:space="preserve"> сваки </w:t>
      </w:r>
      <w:r w:rsidR="00AC403E" w:rsidRPr="003C6EC1">
        <w:rPr>
          <w:rFonts w:ascii="Times New Roman" w:hAnsi="Times New Roman"/>
          <w:sz w:val="24"/>
          <w:szCs w:val="24"/>
          <w:lang w:val="sr-Cyrl-RS"/>
        </w:rPr>
        <w:t xml:space="preserve">потрошачки </w:t>
      </w:r>
      <w:r w:rsidR="00E3637F" w:rsidRPr="003C6EC1">
        <w:rPr>
          <w:rFonts w:ascii="Times New Roman" w:hAnsi="Times New Roman"/>
          <w:sz w:val="24"/>
          <w:szCs w:val="24"/>
          <w:lang w:val="sr-Cyrl-RS"/>
        </w:rPr>
        <w:t xml:space="preserve">спор </w:t>
      </w:r>
      <w:r w:rsidR="00AC403E" w:rsidRPr="003C6EC1">
        <w:rPr>
          <w:rFonts w:ascii="Times New Roman" w:hAnsi="Times New Roman"/>
          <w:sz w:val="24"/>
          <w:szCs w:val="24"/>
          <w:lang w:val="sr-Cyrl-RS"/>
        </w:rPr>
        <w:t>из става 1. овог члана</w:t>
      </w:r>
      <w:r w:rsidR="00E3637F" w:rsidRPr="003C6EC1">
        <w:rPr>
          <w:rFonts w:ascii="Times New Roman" w:hAnsi="Times New Roman"/>
          <w:sz w:val="24"/>
          <w:szCs w:val="24"/>
          <w:lang w:val="sr-Cyrl-RS"/>
        </w:rPr>
        <w:t xml:space="preserve">, </w:t>
      </w:r>
      <w:r w:rsidR="002A340B" w:rsidRPr="003C6EC1">
        <w:rPr>
          <w:rFonts w:ascii="Times New Roman" w:hAnsi="Times New Roman"/>
          <w:sz w:val="24"/>
          <w:szCs w:val="24"/>
          <w:lang w:val="sr-Cyrl-RS"/>
        </w:rPr>
        <w:t xml:space="preserve">у ком </w:t>
      </w:r>
      <w:r w:rsidR="00E3637F" w:rsidRPr="003C6EC1">
        <w:rPr>
          <w:rFonts w:ascii="Times New Roman" w:hAnsi="Times New Roman"/>
          <w:sz w:val="24"/>
          <w:szCs w:val="24"/>
          <w:lang w:val="sr-Cyrl-RS"/>
        </w:rPr>
        <w:t xml:space="preserve">у време закључења уговора трговац има седиште или </w:t>
      </w:r>
      <w:r w:rsidR="005C7CB9" w:rsidRPr="003C6EC1">
        <w:rPr>
          <w:rFonts w:ascii="Times New Roman" w:hAnsi="Times New Roman"/>
          <w:sz w:val="24"/>
          <w:szCs w:val="24"/>
          <w:lang w:val="sr-Cyrl-RS"/>
        </w:rPr>
        <w:t xml:space="preserve">издвојен организациони део </w:t>
      </w:r>
      <w:r w:rsidR="00E3637F" w:rsidRPr="003C6EC1">
        <w:rPr>
          <w:rFonts w:ascii="Times New Roman" w:hAnsi="Times New Roman"/>
          <w:sz w:val="24"/>
          <w:szCs w:val="24"/>
          <w:lang w:val="sr-Cyrl-RS"/>
        </w:rPr>
        <w:t>у Републици Србији, а потрошач нема ни пребивалиште ни боравиште у Републици Србији.</w:t>
      </w:r>
    </w:p>
    <w:p w14:paraId="2DF9A44B" w14:textId="304B7E46" w:rsidR="00314159" w:rsidRPr="003C6EC1" w:rsidRDefault="00314159" w:rsidP="00E3637F">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Судови надлежни за решавање потрошачких спорова дужни су да воде евиденцију потрошачких спорова</w:t>
      </w:r>
      <w:r w:rsidR="008A4944" w:rsidRPr="003C6EC1">
        <w:rPr>
          <w:rFonts w:ascii="Times New Roman" w:hAnsi="Times New Roman"/>
          <w:sz w:val="24"/>
          <w:szCs w:val="24"/>
          <w:lang w:val="sr-Cyrl-RS"/>
        </w:rPr>
        <w:t>. Судови</w:t>
      </w:r>
      <w:r w:rsidR="00B07083" w:rsidRPr="003C6EC1">
        <w:rPr>
          <w:rFonts w:ascii="Times New Roman" w:hAnsi="Times New Roman"/>
          <w:sz w:val="24"/>
          <w:szCs w:val="24"/>
          <w:lang w:val="sr-Cyrl-RS"/>
        </w:rPr>
        <w:t xml:space="preserve"> </w:t>
      </w:r>
      <w:r w:rsidR="008A4944" w:rsidRPr="003C6EC1">
        <w:rPr>
          <w:rFonts w:ascii="Times New Roman" w:hAnsi="Times New Roman"/>
          <w:sz w:val="24"/>
          <w:szCs w:val="24"/>
          <w:lang w:val="sr-Cyrl-RS"/>
        </w:rPr>
        <w:t xml:space="preserve">на основу евиденције </w:t>
      </w:r>
      <w:r w:rsidR="00D45566" w:rsidRPr="003C6EC1">
        <w:rPr>
          <w:rFonts w:ascii="Times New Roman" w:hAnsi="Times New Roman"/>
          <w:sz w:val="24"/>
          <w:szCs w:val="24"/>
          <w:lang w:val="sr-Cyrl-RS"/>
        </w:rPr>
        <w:t xml:space="preserve">једном годишње достављају </w:t>
      </w:r>
      <w:r w:rsidR="00B07083" w:rsidRPr="003C6EC1">
        <w:rPr>
          <w:rFonts w:ascii="Times New Roman" w:hAnsi="Times New Roman"/>
          <w:sz w:val="24"/>
          <w:szCs w:val="24"/>
          <w:lang w:val="sr-Cyrl-RS"/>
        </w:rPr>
        <w:t xml:space="preserve">податке </w:t>
      </w:r>
      <w:r w:rsidR="008A4944" w:rsidRPr="003C6EC1">
        <w:rPr>
          <w:rFonts w:ascii="Times New Roman" w:hAnsi="Times New Roman"/>
          <w:sz w:val="24"/>
          <w:szCs w:val="24"/>
          <w:lang w:val="sr-Cyrl-RS"/>
        </w:rPr>
        <w:t>о б</w:t>
      </w:r>
      <w:r w:rsidR="00A04542" w:rsidRPr="003C6EC1">
        <w:rPr>
          <w:rFonts w:ascii="Times New Roman" w:hAnsi="Times New Roman"/>
          <w:sz w:val="24"/>
          <w:szCs w:val="24"/>
          <w:lang w:val="sr-Cyrl-RS"/>
        </w:rPr>
        <w:t xml:space="preserve">роју потрошачких спорова, </w:t>
      </w:r>
      <w:r w:rsidR="008A4944" w:rsidRPr="003C6EC1">
        <w:rPr>
          <w:rFonts w:ascii="Times New Roman" w:hAnsi="Times New Roman"/>
          <w:sz w:val="24"/>
          <w:szCs w:val="24"/>
          <w:lang w:val="sr-Cyrl-RS"/>
        </w:rPr>
        <w:t>донетих пресуда и просечн</w:t>
      </w:r>
      <w:r w:rsidR="00954B1A" w:rsidRPr="003C6EC1">
        <w:rPr>
          <w:rFonts w:ascii="Times New Roman" w:hAnsi="Times New Roman"/>
          <w:sz w:val="24"/>
          <w:szCs w:val="24"/>
          <w:lang w:val="sr-Cyrl-RS"/>
        </w:rPr>
        <w:t>ој</w:t>
      </w:r>
      <w:r w:rsidR="008A4944" w:rsidRPr="003C6EC1">
        <w:rPr>
          <w:rFonts w:ascii="Times New Roman" w:hAnsi="Times New Roman"/>
          <w:sz w:val="24"/>
          <w:szCs w:val="24"/>
          <w:lang w:val="sr-Cyrl-RS"/>
        </w:rPr>
        <w:t xml:space="preserve"> дужин</w:t>
      </w:r>
      <w:r w:rsidR="00954B1A" w:rsidRPr="003C6EC1">
        <w:rPr>
          <w:rFonts w:ascii="Times New Roman" w:hAnsi="Times New Roman"/>
          <w:sz w:val="24"/>
          <w:szCs w:val="24"/>
          <w:lang w:val="sr-Cyrl-RS"/>
        </w:rPr>
        <w:t>и</w:t>
      </w:r>
      <w:r w:rsidR="008A4944" w:rsidRPr="003C6EC1">
        <w:rPr>
          <w:rFonts w:ascii="Times New Roman" w:hAnsi="Times New Roman"/>
          <w:sz w:val="24"/>
          <w:szCs w:val="24"/>
          <w:lang w:val="sr-Cyrl-RS"/>
        </w:rPr>
        <w:t xml:space="preserve"> трајања потрошачких спорова министарству надлежном за </w:t>
      </w:r>
      <w:r w:rsidR="00954B1A" w:rsidRPr="003C6EC1">
        <w:rPr>
          <w:rFonts w:ascii="Times New Roman" w:hAnsi="Times New Roman"/>
          <w:sz w:val="24"/>
          <w:szCs w:val="24"/>
          <w:lang w:val="sr-Cyrl-RS"/>
        </w:rPr>
        <w:t xml:space="preserve">послове </w:t>
      </w:r>
      <w:r w:rsidR="008A4944" w:rsidRPr="003C6EC1">
        <w:rPr>
          <w:rFonts w:ascii="Times New Roman" w:hAnsi="Times New Roman"/>
          <w:sz w:val="24"/>
          <w:szCs w:val="24"/>
          <w:lang w:val="sr-Cyrl-RS"/>
        </w:rPr>
        <w:t>правосуђ</w:t>
      </w:r>
      <w:r w:rsidR="00954B1A" w:rsidRPr="003C6EC1">
        <w:rPr>
          <w:rFonts w:ascii="Times New Roman" w:hAnsi="Times New Roman"/>
          <w:sz w:val="24"/>
          <w:szCs w:val="24"/>
          <w:lang w:val="sr-Cyrl-RS"/>
        </w:rPr>
        <w:t>а,</w:t>
      </w:r>
      <w:r w:rsidR="008A4944" w:rsidRPr="003C6EC1">
        <w:rPr>
          <w:rFonts w:ascii="Times New Roman" w:hAnsi="Times New Roman"/>
          <w:sz w:val="24"/>
          <w:szCs w:val="24"/>
          <w:lang w:val="sr-Cyrl-RS"/>
        </w:rPr>
        <w:t xml:space="preserve"> на прописаном обрасцу</w:t>
      </w:r>
      <w:r w:rsidR="00954B1A" w:rsidRPr="003C6EC1">
        <w:rPr>
          <w:rFonts w:ascii="Times New Roman" w:hAnsi="Times New Roman"/>
          <w:sz w:val="24"/>
          <w:szCs w:val="24"/>
          <w:lang w:val="sr-Cyrl-RS"/>
        </w:rPr>
        <w:t>,</w:t>
      </w:r>
      <w:r w:rsidR="008A4944" w:rsidRPr="003C6EC1">
        <w:rPr>
          <w:rFonts w:ascii="Times New Roman" w:hAnsi="Times New Roman"/>
          <w:sz w:val="24"/>
          <w:szCs w:val="24"/>
          <w:lang w:val="sr-Cyrl-RS"/>
        </w:rPr>
        <w:t xml:space="preserve"> најкасније до 31. марта текуће </w:t>
      </w:r>
      <w:r w:rsidR="008A4944" w:rsidRPr="003C6EC1">
        <w:rPr>
          <w:rFonts w:ascii="Times New Roman" w:hAnsi="Times New Roman"/>
          <w:sz w:val="24"/>
          <w:szCs w:val="24"/>
          <w:lang w:val="sr-Cyrl-RS"/>
        </w:rPr>
        <w:lastRenderedPageBreak/>
        <w:t xml:space="preserve">године за претходну годину. </w:t>
      </w:r>
      <w:r w:rsidR="00D45566" w:rsidRPr="003C6EC1">
        <w:rPr>
          <w:rFonts w:ascii="Times New Roman" w:hAnsi="Times New Roman"/>
          <w:sz w:val="24"/>
          <w:szCs w:val="24"/>
          <w:lang w:val="sr-Cyrl-RS"/>
        </w:rPr>
        <w:t xml:space="preserve">Министарство надлежно за </w:t>
      </w:r>
      <w:r w:rsidR="00954B1A" w:rsidRPr="003C6EC1">
        <w:rPr>
          <w:rFonts w:ascii="Times New Roman" w:hAnsi="Times New Roman"/>
          <w:sz w:val="24"/>
          <w:szCs w:val="24"/>
          <w:lang w:val="sr-Cyrl-RS"/>
        </w:rPr>
        <w:t xml:space="preserve">послове </w:t>
      </w:r>
      <w:r w:rsidR="00D45566" w:rsidRPr="003C6EC1">
        <w:rPr>
          <w:rFonts w:ascii="Times New Roman" w:hAnsi="Times New Roman"/>
          <w:sz w:val="24"/>
          <w:szCs w:val="24"/>
          <w:lang w:val="sr-Cyrl-RS"/>
        </w:rPr>
        <w:t>правосуђ</w:t>
      </w:r>
      <w:r w:rsidR="00954B1A" w:rsidRPr="003C6EC1">
        <w:rPr>
          <w:rFonts w:ascii="Times New Roman" w:hAnsi="Times New Roman"/>
          <w:sz w:val="24"/>
          <w:szCs w:val="24"/>
          <w:lang w:val="sr-Cyrl-RS"/>
        </w:rPr>
        <w:t>а</w:t>
      </w:r>
      <w:r w:rsidR="00D45566" w:rsidRPr="003C6EC1">
        <w:rPr>
          <w:rFonts w:ascii="Times New Roman" w:hAnsi="Times New Roman"/>
          <w:sz w:val="24"/>
          <w:szCs w:val="24"/>
          <w:lang w:val="sr-Cyrl-RS"/>
        </w:rPr>
        <w:t xml:space="preserve"> обједињене податке на прописаном обрасцу доставља Министарству најкасније до 30. априла текуће године за претходну годину.</w:t>
      </w:r>
    </w:p>
    <w:p w14:paraId="5ED672FB" w14:textId="45E4AF12" w:rsidR="00314159" w:rsidRPr="003C6EC1" w:rsidRDefault="00B07083" w:rsidP="00E3637F">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Министар надлежан за </w:t>
      </w:r>
      <w:r w:rsidR="00CB505D" w:rsidRPr="003C6EC1">
        <w:rPr>
          <w:rFonts w:ascii="Times New Roman" w:hAnsi="Times New Roman"/>
          <w:sz w:val="24"/>
          <w:szCs w:val="24"/>
          <w:lang w:val="sr-Cyrl-RS"/>
        </w:rPr>
        <w:t>послове правосуђа</w:t>
      </w:r>
      <w:r w:rsidRPr="003C6EC1">
        <w:rPr>
          <w:rFonts w:ascii="Times New Roman" w:hAnsi="Times New Roman"/>
          <w:sz w:val="24"/>
          <w:szCs w:val="24"/>
          <w:lang w:val="sr-Cyrl-RS"/>
        </w:rPr>
        <w:t xml:space="preserve"> ближе прописује садрж</w:t>
      </w:r>
      <w:r w:rsidR="00AC62E4" w:rsidRPr="003C6EC1">
        <w:rPr>
          <w:rFonts w:ascii="Times New Roman" w:hAnsi="Times New Roman"/>
          <w:sz w:val="24"/>
          <w:szCs w:val="24"/>
          <w:lang w:val="sr-Cyrl-RS"/>
        </w:rPr>
        <w:t>ину и начин вођења евиденциј</w:t>
      </w:r>
      <w:r w:rsidR="00C34D8B" w:rsidRPr="003C6EC1">
        <w:rPr>
          <w:rFonts w:ascii="Times New Roman" w:hAnsi="Times New Roman"/>
          <w:sz w:val="24"/>
          <w:szCs w:val="24"/>
          <w:lang w:val="sr-Cyrl-RS"/>
        </w:rPr>
        <w:t>е</w:t>
      </w:r>
      <w:r w:rsidR="00AC62E4" w:rsidRPr="003C6EC1">
        <w:rPr>
          <w:rFonts w:ascii="Times New Roman" w:hAnsi="Times New Roman"/>
          <w:sz w:val="24"/>
          <w:szCs w:val="24"/>
          <w:lang w:val="sr-Cyrl-RS"/>
        </w:rPr>
        <w:t xml:space="preserve"> и изглед</w:t>
      </w:r>
      <w:r w:rsidR="008233A0" w:rsidRPr="003C6EC1">
        <w:rPr>
          <w:rFonts w:ascii="Times New Roman" w:hAnsi="Times New Roman"/>
          <w:sz w:val="24"/>
          <w:szCs w:val="24"/>
          <w:lang w:val="sr-Cyrl-RS"/>
        </w:rPr>
        <w:t xml:space="preserve"> </w:t>
      </w:r>
      <w:r w:rsidR="00CB505D" w:rsidRPr="003C6EC1">
        <w:rPr>
          <w:rFonts w:ascii="Times New Roman" w:hAnsi="Times New Roman"/>
          <w:sz w:val="24"/>
          <w:szCs w:val="24"/>
          <w:lang w:val="sr-Cyrl-RS"/>
        </w:rPr>
        <w:t>образаца</w:t>
      </w:r>
      <w:r w:rsidRPr="003C6EC1">
        <w:rPr>
          <w:rFonts w:ascii="Times New Roman" w:hAnsi="Times New Roman"/>
          <w:sz w:val="24"/>
          <w:szCs w:val="24"/>
          <w:lang w:val="sr-Cyrl-RS"/>
        </w:rPr>
        <w:t xml:space="preserve"> из става 4. овог члана.</w:t>
      </w:r>
    </w:p>
    <w:p w14:paraId="753CDF7F" w14:textId="40E113C7" w:rsidR="00C23328" w:rsidRPr="003C6EC1" w:rsidRDefault="00C23328" w:rsidP="00C5574B">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У потрошачком спору, </w:t>
      </w:r>
      <w:r w:rsidR="004D471C" w:rsidRPr="003C6EC1">
        <w:rPr>
          <w:rFonts w:ascii="Times New Roman" w:hAnsi="Times New Roman"/>
          <w:sz w:val="24"/>
          <w:szCs w:val="24"/>
          <w:lang w:val="sr-Cyrl-RS"/>
        </w:rPr>
        <w:t xml:space="preserve">потрошач не плаћа судску таксу за тужбу и пресуду, </w:t>
      </w:r>
      <w:r w:rsidRPr="003C6EC1">
        <w:rPr>
          <w:rFonts w:ascii="Times New Roman" w:hAnsi="Times New Roman"/>
          <w:sz w:val="24"/>
          <w:szCs w:val="24"/>
          <w:lang w:val="sr-Cyrl-RS"/>
        </w:rPr>
        <w:t xml:space="preserve">у смислу закона којим се уређује парнични поступак, </w:t>
      </w:r>
      <w:r w:rsidR="004D471C" w:rsidRPr="003C6EC1">
        <w:rPr>
          <w:rFonts w:ascii="Times New Roman" w:hAnsi="Times New Roman"/>
          <w:sz w:val="24"/>
          <w:szCs w:val="24"/>
          <w:lang w:val="sr-Cyrl-RS"/>
        </w:rPr>
        <w:t>ако вредност предмета спора не прелази износ од 500.000 динара.</w:t>
      </w:r>
    </w:p>
    <w:p w14:paraId="15C07E01" w14:textId="04BB08B5" w:rsidR="00C5574B" w:rsidRPr="003C6EC1" w:rsidRDefault="00C5574B" w:rsidP="00C5574B">
      <w:pPr>
        <w:tabs>
          <w:tab w:val="clear" w:pos="1728"/>
          <w:tab w:val="left" w:pos="1152"/>
        </w:tabs>
        <w:spacing w:after="0"/>
        <w:ind w:firstLine="720"/>
        <w:rPr>
          <w:rFonts w:ascii="Times New Roman" w:hAnsi="Times New Roman"/>
          <w:sz w:val="24"/>
          <w:szCs w:val="24"/>
          <w:lang w:val="sr-Cyrl-RS"/>
        </w:rPr>
      </w:pPr>
    </w:p>
    <w:p w14:paraId="1649BB75" w14:textId="77777777" w:rsidR="00C5574B" w:rsidRPr="003C6EC1" w:rsidRDefault="00C5574B" w:rsidP="00C5574B">
      <w:pPr>
        <w:tabs>
          <w:tab w:val="clear" w:pos="1728"/>
          <w:tab w:val="left" w:pos="1152"/>
        </w:tabs>
        <w:spacing w:after="0"/>
        <w:ind w:firstLine="720"/>
        <w:rPr>
          <w:rFonts w:ascii="Times New Roman" w:hAnsi="Times New Roman"/>
          <w:strike/>
          <w:sz w:val="24"/>
          <w:szCs w:val="24"/>
          <w:lang w:val="sr-Cyrl-RS"/>
        </w:rPr>
      </w:pPr>
    </w:p>
    <w:p w14:paraId="3B5705A5" w14:textId="28EFEF69" w:rsidR="00C23328" w:rsidRPr="003C6EC1" w:rsidRDefault="008C59C9" w:rsidP="00C5574B">
      <w:pPr>
        <w:pStyle w:val="Clan"/>
        <w:tabs>
          <w:tab w:val="clear" w:pos="1728"/>
        </w:tabs>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2. </w:t>
      </w:r>
      <w:r w:rsidR="00C23328" w:rsidRPr="003C6EC1">
        <w:rPr>
          <w:rFonts w:ascii="Times New Roman" w:hAnsi="Times New Roman"/>
          <w:b w:val="0"/>
          <w:sz w:val="24"/>
          <w:szCs w:val="24"/>
          <w:lang w:val="sr-Cyrl-RS"/>
        </w:rPr>
        <w:t>Вансудско решавање потрошачких спорова</w:t>
      </w:r>
    </w:p>
    <w:p w14:paraId="17C057C1" w14:textId="0A572F94" w:rsidR="00C5574B" w:rsidRPr="003C6EC1" w:rsidRDefault="00C5574B" w:rsidP="00C5574B">
      <w:pPr>
        <w:pStyle w:val="Clan"/>
        <w:tabs>
          <w:tab w:val="clear" w:pos="1728"/>
        </w:tabs>
        <w:spacing w:before="0" w:after="0"/>
        <w:rPr>
          <w:rFonts w:ascii="Times New Roman" w:hAnsi="Times New Roman"/>
          <w:b w:val="0"/>
          <w:sz w:val="24"/>
          <w:szCs w:val="24"/>
          <w:lang w:val="sr-Cyrl-RS"/>
        </w:rPr>
      </w:pPr>
    </w:p>
    <w:p w14:paraId="4DC9076C" w14:textId="77777777" w:rsidR="00C5574B" w:rsidRPr="003C6EC1" w:rsidRDefault="00C5574B" w:rsidP="00C5574B">
      <w:pPr>
        <w:pStyle w:val="Clan"/>
        <w:tabs>
          <w:tab w:val="clear" w:pos="1728"/>
        </w:tabs>
        <w:spacing w:before="0" w:after="0"/>
        <w:rPr>
          <w:rFonts w:ascii="Times New Roman" w:hAnsi="Times New Roman"/>
          <w:b w:val="0"/>
          <w:sz w:val="24"/>
          <w:szCs w:val="24"/>
          <w:lang w:val="sr-Cyrl-RS"/>
        </w:rPr>
      </w:pPr>
    </w:p>
    <w:p w14:paraId="3A5888AD" w14:textId="3E1CC064" w:rsidR="00DE0328" w:rsidRPr="003C6EC1" w:rsidRDefault="00DE0328" w:rsidP="00C5574B">
      <w:pPr>
        <w:pStyle w:val="Clan"/>
        <w:tabs>
          <w:tab w:val="clear" w:pos="1728"/>
        </w:tabs>
        <w:spacing w:before="0" w:after="0"/>
        <w:ind w:left="0"/>
        <w:rPr>
          <w:rFonts w:ascii="Times New Roman" w:hAnsi="Times New Roman"/>
          <w:b w:val="0"/>
          <w:sz w:val="24"/>
          <w:szCs w:val="24"/>
          <w:lang w:val="sr-Cyrl-RS"/>
        </w:rPr>
      </w:pPr>
      <w:r w:rsidRPr="003C6EC1">
        <w:rPr>
          <w:rFonts w:ascii="Times New Roman" w:hAnsi="Times New Roman"/>
          <w:b w:val="0"/>
          <w:sz w:val="24"/>
          <w:szCs w:val="24"/>
          <w:lang w:val="sr-Cyrl-RS"/>
        </w:rPr>
        <w:t>Појам</w:t>
      </w:r>
    </w:p>
    <w:p w14:paraId="700D9E55" w14:textId="77777777" w:rsidR="00C5574B" w:rsidRPr="003C6EC1" w:rsidRDefault="00C5574B" w:rsidP="00C5574B">
      <w:pPr>
        <w:pStyle w:val="Clan"/>
        <w:tabs>
          <w:tab w:val="clear" w:pos="1728"/>
        </w:tabs>
        <w:spacing w:before="0" w:after="0"/>
        <w:ind w:left="0"/>
        <w:rPr>
          <w:rFonts w:ascii="Times New Roman" w:hAnsi="Times New Roman"/>
          <w:b w:val="0"/>
          <w:sz w:val="24"/>
          <w:szCs w:val="24"/>
          <w:lang w:val="sr-Cyrl-RS"/>
        </w:rPr>
      </w:pPr>
    </w:p>
    <w:p w14:paraId="1480642F" w14:textId="4B7C9380" w:rsidR="00C23328" w:rsidRPr="003C6EC1" w:rsidRDefault="003B07FF" w:rsidP="00C5574B">
      <w:pPr>
        <w:pStyle w:val="Clan"/>
        <w:tabs>
          <w:tab w:val="clear" w:pos="1728"/>
        </w:tabs>
        <w:spacing w:before="0" w:after="0"/>
        <w:ind w:left="0"/>
        <w:rPr>
          <w:rFonts w:ascii="Times New Roman" w:hAnsi="Times New Roman"/>
          <w:b w:val="0"/>
          <w:sz w:val="24"/>
          <w:szCs w:val="24"/>
          <w:lang w:val="sr-Cyrl-RS"/>
        </w:rPr>
      </w:pPr>
      <w:r w:rsidRPr="003C6EC1">
        <w:rPr>
          <w:rFonts w:ascii="Times New Roman" w:hAnsi="Times New Roman"/>
          <w:b w:val="0"/>
          <w:sz w:val="24"/>
          <w:szCs w:val="24"/>
          <w:lang w:val="sr-Cyrl-RS"/>
        </w:rPr>
        <w:t>Члан 149</w:t>
      </w:r>
      <w:r w:rsidR="00C23328" w:rsidRPr="003C6EC1">
        <w:rPr>
          <w:rFonts w:ascii="Times New Roman" w:hAnsi="Times New Roman"/>
          <w:b w:val="0"/>
          <w:sz w:val="24"/>
          <w:szCs w:val="24"/>
          <w:lang w:val="sr-Cyrl-RS"/>
        </w:rPr>
        <w:t>.</w:t>
      </w:r>
    </w:p>
    <w:p w14:paraId="1C901F5D" w14:textId="7E501A96" w:rsidR="00C23328" w:rsidRPr="003C6EC1" w:rsidRDefault="00C23328" w:rsidP="00C5574B">
      <w:pPr>
        <w:pStyle w:val="Clan"/>
        <w:keepNext w:val="0"/>
        <w:tabs>
          <w:tab w:val="clear" w:pos="1728"/>
          <w:tab w:val="left" w:pos="1152"/>
        </w:tabs>
        <w:spacing w:before="0" w:after="0"/>
        <w:ind w:left="0" w:right="0" w:firstLine="720"/>
        <w:jc w:val="both"/>
        <w:rPr>
          <w:rFonts w:ascii="Times New Roman" w:hAnsi="Times New Roman"/>
          <w:b w:val="0"/>
          <w:sz w:val="24"/>
          <w:szCs w:val="24"/>
          <w:lang w:val="sr-Cyrl-RS"/>
        </w:rPr>
      </w:pPr>
      <w:r w:rsidRPr="003C6EC1">
        <w:rPr>
          <w:rFonts w:ascii="Times New Roman" w:hAnsi="Times New Roman"/>
          <w:b w:val="0"/>
          <w:sz w:val="24"/>
          <w:szCs w:val="24"/>
          <w:lang w:val="sr-Cyrl-RS"/>
        </w:rPr>
        <w:t>Потрошачки спор може се решити вансудским решавањем потрошачких спорова.</w:t>
      </w:r>
    </w:p>
    <w:p w14:paraId="6218E4E6" w14:textId="6DA91E70" w:rsidR="00957FEA" w:rsidRPr="003C6EC1" w:rsidRDefault="00957FEA">
      <w:pPr>
        <w:pStyle w:val="Clan"/>
        <w:keepNext w:val="0"/>
        <w:tabs>
          <w:tab w:val="clear" w:pos="1728"/>
          <w:tab w:val="left" w:pos="1152"/>
        </w:tabs>
        <w:spacing w:before="0"/>
        <w:ind w:left="0" w:right="0" w:firstLine="720"/>
        <w:jc w:val="both"/>
        <w:rPr>
          <w:rFonts w:ascii="Times New Roman" w:hAnsi="Times New Roman"/>
          <w:b w:val="0"/>
          <w:sz w:val="24"/>
          <w:szCs w:val="24"/>
          <w:lang w:val="sr-Cyrl-RS"/>
        </w:rPr>
      </w:pPr>
      <w:r w:rsidRPr="003C6EC1">
        <w:rPr>
          <w:rFonts w:ascii="Times New Roman" w:hAnsi="Times New Roman"/>
          <w:b w:val="0"/>
          <w:sz w:val="24"/>
          <w:szCs w:val="24"/>
          <w:lang w:val="sr-Cyrl-RS"/>
        </w:rPr>
        <w:t>Вансудско решавање потрошачких спорова у смислу овог закона обавља се на транспарентан, ефикасан, брз и правичан начин пред телом за вансудско решавање потрошачких спорова</w:t>
      </w:r>
      <w:r w:rsidR="004772BA" w:rsidRPr="003C6EC1">
        <w:rPr>
          <w:rFonts w:ascii="Times New Roman" w:hAnsi="Times New Roman"/>
          <w:b w:val="0"/>
          <w:sz w:val="24"/>
          <w:szCs w:val="24"/>
          <w:lang w:val="sr-Cyrl-RS"/>
        </w:rPr>
        <w:t xml:space="preserve"> (у даљем тексту: тело)</w:t>
      </w:r>
      <w:r w:rsidRPr="003C6EC1">
        <w:rPr>
          <w:rFonts w:ascii="Times New Roman" w:hAnsi="Times New Roman"/>
          <w:b w:val="0"/>
          <w:sz w:val="24"/>
          <w:szCs w:val="24"/>
          <w:lang w:val="sr-Cyrl-RS"/>
        </w:rPr>
        <w:t>.</w:t>
      </w:r>
    </w:p>
    <w:p w14:paraId="601006C7" w14:textId="12015AAA" w:rsidR="00C23328" w:rsidRPr="003C6EC1" w:rsidRDefault="00957FEA" w:rsidP="00957FEA">
      <w:pPr>
        <w:pStyle w:val="Clan"/>
        <w:keepNext w:val="0"/>
        <w:tabs>
          <w:tab w:val="clear" w:pos="1728"/>
          <w:tab w:val="left" w:pos="1152"/>
        </w:tabs>
        <w:spacing w:before="0"/>
        <w:ind w:left="0" w:right="0"/>
        <w:jc w:val="both"/>
        <w:rPr>
          <w:rFonts w:ascii="Times New Roman" w:hAnsi="Times New Roman"/>
          <w:b w:val="0"/>
          <w:sz w:val="24"/>
          <w:szCs w:val="24"/>
          <w:lang w:val="sr-Cyrl-RS"/>
        </w:rPr>
      </w:pPr>
      <w:r w:rsidRPr="003C6EC1">
        <w:rPr>
          <w:rFonts w:ascii="Times New Roman" w:hAnsi="Times New Roman"/>
          <w:b w:val="0"/>
          <w:sz w:val="24"/>
          <w:szCs w:val="24"/>
          <w:lang w:val="sr-Cyrl-RS"/>
        </w:rPr>
        <w:t xml:space="preserve">            </w:t>
      </w:r>
      <w:r w:rsidR="00C23328" w:rsidRPr="003C6EC1">
        <w:rPr>
          <w:rFonts w:ascii="Times New Roman" w:hAnsi="Times New Roman"/>
          <w:b w:val="0"/>
          <w:sz w:val="24"/>
          <w:szCs w:val="24"/>
          <w:lang w:val="sr-Cyrl-RS"/>
        </w:rPr>
        <w:t xml:space="preserve">Министар ближе уређује услове за </w:t>
      </w:r>
      <w:r w:rsidR="00F43CAC" w:rsidRPr="003C6EC1">
        <w:rPr>
          <w:rFonts w:ascii="Times New Roman" w:hAnsi="Times New Roman"/>
          <w:b w:val="0"/>
          <w:sz w:val="24"/>
          <w:szCs w:val="24"/>
          <w:lang w:val="sr-Cyrl-RS"/>
        </w:rPr>
        <w:t xml:space="preserve">оснивање </w:t>
      </w:r>
      <w:r w:rsidR="0007543A" w:rsidRPr="003C6EC1">
        <w:rPr>
          <w:rFonts w:ascii="Times New Roman" w:hAnsi="Times New Roman"/>
          <w:b w:val="0"/>
          <w:sz w:val="24"/>
          <w:szCs w:val="24"/>
          <w:lang w:val="sr-Cyrl-RS"/>
        </w:rPr>
        <w:t xml:space="preserve">и </w:t>
      </w:r>
      <w:r w:rsidR="00F43CAC" w:rsidRPr="003C6EC1">
        <w:rPr>
          <w:rFonts w:ascii="Times New Roman" w:hAnsi="Times New Roman"/>
          <w:b w:val="0"/>
          <w:sz w:val="24"/>
          <w:szCs w:val="24"/>
          <w:lang w:val="sr-Cyrl-RS"/>
        </w:rPr>
        <w:t>рад</w:t>
      </w:r>
      <w:r w:rsidR="0007543A" w:rsidRPr="003C6EC1">
        <w:rPr>
          <w:rFonts w:ascii="Times New Roman" w:hAnsi="Times New Roman"/>
          <w:b w:val="0"/>
          <w:sz w:val="24"/>
          <w:szCs w:val="24"/>
          <w:lang w:val="sr-Cyrl-RS"/>
        </w:rPr>
        <w:t xml:space="preserve"> тела</w:t>
      </w:r>
      <w:r w:rsidR="00554E60" w:rsidRPr="003C6EC1">
        <w:rPr>
          <w:rFonts w:ascii="Times New Roman" w:hAnsi="Times New Roman"/>
          <w:b w:val="0"/>
          <w:sz w:val="24"/>
          <w:szCs w:val="24"/>
          <w:lang w:val="sr-Cyrl-RS"/>
        </w:rPr>
        <w:t>,</w:t>
      </w:r>
      <w:r w:rsidRPr="003C6EC1">
        <w:rPr>
          <w:rFonts w:ascii="Times New Roman" w:hAnsi="Times New Roman"/>
          <w:b w:val="0"/>
          <w:sz w:val="24"/>
          <w:szCs w:val="24"/>
          <w:lang w:val="sr-Cyrl-RS"/>
        </w:rPr>
        <w:t xml:space="preserve"> критеријуме за евиденти</w:t>
      </w:r>
      <w:r w:rsidR="00C30325" w:rsidRPr="003C6EC1">
        <w:rPr>
          <w:rFonts w:ascii="Times New Roman" w:hAnsi="Times New Roman"/>
          <w:b w:val="0"/>
          <w:sz w:val="24"/>
          <w:szCs w:val="24"/>
          <w:lang w:val="sr-Cyrl-RS"/>
        </w:rPr>
        <w:t>рање</w:t>
      </w:r>
      <w:r w:rsidR="004772BA" w:rsidRPr="003C6EC1">
        <w:rPr>
          <w:rFonts w:ascii="Times New Roman" w:hAnsi="Times New Roman"/>
          <w:b w:val="0"/>
          <w:sz w:val="24"/>
          <w:szCs w:val="24"/>
          <w:lang w:val="sr-Cyrl-RS"/>
        </w:rPr>
        <w:t xml:space="preserve"> тела</w:t>
      </w:r>
      <w:r w:rsidR="00F43CAC" w:rsidRPr="003C6EC1">
        <w:rPr>
          <w:rFonts w:ascii="Times New Roman" w:hAnsi="Times New Roman"/>
          <w:b w:val="0"/>
          <w:sz w:val="24"/>
          <w:szCs w:val="24"/>
          <w:lang w:val="sr-Cyrl-RS"/>
        </w:rPr>
        <w:t>, извештавање</w:t>
      </w:r>
      <w:r w:rsidR="009E1544" w:rsidRPr="003C6EC1">
        <w:rPr>
          <w:rFonts w:ascii="Times New Roman" w:hAnsi="Times New Roman"/>
          <w:b w:val="0"/>
          <w:sz w:val="24"/>
          <w:szCs w:val="24"/>
          <w:lang w:val="sr-Cyrl-RS"/>
        </w:rPr>
        <w:t xml:space="preserve"> о раду</w:t>
      </w:r>
      <w:r w:rsidR="00F43CAC" w:rsidRPr="003C6EC1">
        <w:rPr>
          <w:rFonts w:ascii="Times New Roman" w:hAnsi="Times New Roman"/>
          <w:b w:val="0"/>
          <w:sz w:val="24"/>
          <w:szCs w:val="24"/>
          <w:lang w:val="sr-Cyrl-RS"/>
        </w:rPr>
        <w:t xml:space="preserve">, </w:t>
      </w:r>
      <w:r w:rsidR="004772BA" w:rsidRPr="003C6EC1">
        <w:rPr>
          <w:rFonts w:ascii="Times New Roman" w:hAnsi="Times New Roman"/>
          <w:b w:val="0"/>
          <w:sz w:val="24"/>
          <w:szCs w:val="24"/>
          <w:lang w:val="sr-Cyrl-RS"/>
        </w:rPr>
        <w:t>накнаду за рад тела</w:t>
      </w:r>
      <w:r w:rsidR="00AD1B9E" w:rsidRPr="003C6EC1">
        <w:rPr>
          <w:rFonts w:ascii="Times New Roman" w:hAnsi="Times New Roman"/>
          <w:b w:val="0"/>
          <w:sz w:val="24"/>
          <w:szCs w:val="24"/>
          <w:lang w:val="sr-Cyrl-RS"/>
        </w:rPr>
        <w:t xml:space="preserve">, </w:t>
      </w:r>
      <w:r w:rsidR="00C23328" w:rsidRPr="003C6EC1">
        <w:rPr>
          <w:rFonts w:ascii="Times New Roman" w:hAnsi="Times New Roman"/>
          <w:b w:val="0"/>
          <w:sz w:val="24"/>
          <w:szCs w:val="24"/>
          <w:lang w:val="sr-Cyrl-RS"/>
        </w:rPr>
        <w:t>као и образац захте</w:t>
      </w:r>
      <w:r w:rsidR="00F31C76" w:rsidRPr="003C6EC1">
        <w:rPr>
          <w:rFonts w:ascii="Times New Roman" w:hAnsi="Times New Roman"/>
          <w:b w:val="0"/>
          <w:sz w:val="24"/>
          <w:szCs w:val="24"/>
          <w:lang w:val="sr-Cyrl-RS"/>
        </w:rPr>
        <w:t>ва за упис на листу из члана 150</w:t>
      </w:r>
      <w:r w:rsidR="00D503AC" w:rsidRPr="003C6EC1">
        <w:rPr>
          <w:rFonts w:ascii="Times New Roman" w:hAnsi="Times New Roman"/>
          <w:b w:val="0"/>
          <w:sz w:val="24"/>
          <w:szCs w:val="24"/>
          <w:lang w:val="sr-Cyrl-RS"/>
        </w:rPr>
        <w:t xml:space="preserve">. став </w:t>
      </w:r>
      <w:r w:rsidR="0007543A" w:rsidRPr="003C6EC1">
        <w:rPr>
          <w:rFonts w:ascii="Times New Roman" w:hAnsi="Times New Roman"/>
          <w:b w:val="0"/>
          <w:sz w:val="24"/>
          <w:szCs w:val="24"/>
          <w:lang w:val="sr-Cyrl-RS"/>
        </w:rPr>
        <w:t>2</w:t>
      </w:r>
      <w:r w:rsidR="00C23328" w:rsidRPr="003C6EC1">
        <w:rPr>
          <w:rFonts w:ascii="Times New Roman" w:hAnsi="Times New Roman"/>
          <w:b w:val="0"/>
          <w:sz w:val="24"/>
          <w:szCs w:val="24"/>
          <w:lang w:val="sr-Cyrl-RS"/>
        </w:rPr>
        <w:t xml:space="preserve">. овог закона и образац </w:t>
      </w:r>
      <w:r w:rsidR="008524C7" w:rsidRPr="003C6EC1">
        <w:rPr>
          <w:rFonts w:ascii="Times New Roman" w:hAnsi="Times New Roman"/>
          <w:b w:val="0"/>
          <w:sz w:val="24"/>
          <w:szCs w:val="24"/>
          <w:lang w:val="sr-Cyrl-RS"/>
        </w:rPr>
        <w:t xml:space="preserve">предлога </w:t>
      </w:r>
      <w:r w:rsidR="00C23328" w:rsidRPr="003C6EC1">
        <w:rPr>
          <w:rFonts w:ascii="Times New Roman" w:hAnsi="Times New Roman"/>
          <w:b w:val="0"/>
          <w:sz w:val="24"/>
          <w:szCs w:val="24"/>
          <w:lang w:val="sr-Cyrl-RS"/>
        </w:rPr>
        <w:t>за покретање поступка вансудског решавања спора</w:t>
      </w:r>
      <w:r w:rsidR="007D1D87" w:rsidRPr="003C6EC1">
        <w:rPr>
          <w:rFonts w:ascii="Times New Roman" w:hAnsi="Times New Roman"/>
          <w:b w:val="0"/>
          <w:sz w:val="24"/>
          <w:szCs w:val="24"/>
          <w:lang w:val="sr-Cyrl-RS"/>
        </w:rPr>
        <w:t xml:space="preserve"> (у даљем тексту:</w:t>
      </w:r>
      <w:r w:rsidR="0007543A" w:rsidRPr="003C6EC1">
        <w:rPr>
          <w:rFonts w:ascii="Times New Roman" w:hAnsi="Times New Roman"/>
          <w:b w:val="0"/>
          <w:sz w:val="24"/>
          <w:szCs w:val="24"/>
          <w:lang w:val="sr-Cyrl-RS"/>
        </w:rPr>
        <w:t xml:space="preserve"> </w:t>
      </w:r>
      <w:r w:rsidR="007D1D87" w:rsidRPr="003C6EC1">
        <w:rPr>
          <w:rFonts w:ascii="Times New Roman" w:hAnsi="Times New Roman"/>
          <w:b w:val="0"/>
          <w:sz w:val="24"/>
          <w:szCs w:val="24"/>
          <w:lang w:val="sr-Cyrl-RS"/>
        </w:rPr>
        <w:t>предлог)</w:t>
      </w:r>
      <w:r w:rsidR="00AD1B9E" w:rsidRPr="003C6EC1">
        <w:rPr>
          <w:rFonts w:ascii="Times New Roman" w:hAnsi="Times New Roman"/>
          <w:b w:val="0"/>
          <w:sz w:val="24"/>
          <w:szCs w:val="24"/>
          <w:lang w:val="sr-Cyrl-RS"/>
        </w:rPr>
        <w:t>.</w:t>
      </w:r>
    </w:p>
    <w:p w14:paraId="61E0F1E2" w14:textId="0E7B5594" w:rsidR="00C23328" w:rsidRPr="003C6EC1" w:rsidRDefault="004875EC">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В</w:t>
      </w:r>
      <w:r w:rsidR="00C23328" w:rsidRPr="003C6EC1">
        <w:rPr>
          <w:rFonts w:ascii="Times New Roman" w:hAnsi="Times New Roman"/>
          <w:sz w:val="24"/>
          <w:szCs w:val="24"/>
          <w:lang w:val="sr-Cyrl-RS"/>
        </w:rPr>
        <w:t xml:space="preserve">ансудско решавање потрошачких спорова, у смислу овог закона, </w:t>
      </w:r>
      <w:r w:rsidRPr="003C6EC1">
        <w:rPr>
          <w:rFonts w:ascii="Times New Roman" w:hAnsi="Times New Roman"/>
          <w:sz w:val="24"/>
          <w:szCs w:val="24"/>
          <w:lang w:val="sr-Cyrl-RS"/>
        </w:rPr>
        <w:t>н</w:t>
      </w:r>
      <w:r w:rsidR="00E9053D" w:rsidRPr="003C6EC1">
        <w:rPr>
          <w:rFonts w:ascii="Times New Roman" w:hAnsi="Times New Roman"/>
          <w:sz w:val="24"/>
          <w:szCs w:val="24"/>
          <w:lang w:val="sr-Cyrl-RS"/>
        </w:rPr>
        <w:t>е</w:t>
      </w:r>
      <w:r w:rsidRPr="003C6EC1">
        <w:rPr>
          <w:rFonts w:ascii="Times New Roman" w:hAnsi="Times New Roman"/>
          <w:sz w:val="24"/>
          <w:szCs w:val="24"/>
          <w:lang w:val="sr-Cyrl-RS"/>
        </w:rPr>
        <w:t xml:space="preserve"> примењује се:</w:t>
      </w:r>
      <w:r w:rsidR="00C23328" w:rsidRPr="003C6EC1">
        <w:rPr>
          <w:rFonts w:ascii="Times New Roman" w:hAnsi="Times New Roman"/>
          <w:sz w:val="24"/>
          <w:szCs w:val="24"/>
          <w:lang w:val="sr-Cyrl-RS"/>
        </w:rPr>
        <w:t xml:space="preserve"> </w:t>
      </w:r>
    </w:p>
    <w:p w14:paraId="0DAC5308" w14:textId="510274DC" w:rsidR="00C23328" w:rsidRPr="003C6EC1" w:rsidRDefault="004E2A2C" w:rsidP="00A63AAE">
      <w:pPr>
        <w:pStyle w:val="Normal6"/>
        <w:widowControl/>
        <w:numPr>
          <w:ilvl w:val="0"/>
          <w:numId w:val="4"/>
        </w:numPr>
        <w:tabs>
          <w:tab w:val="clear" w:pos="208"/>
          <w:tab w:val="left" w:pos="1152"/>
        </w:tabs>
        <w:suppressAutoHyphens w:val="0"/>
        <w:snapToGrid w:val="0"/>
        <w:ind w:left="0" w:firstLine="720"/>
        <w:jc w:val="both"/>
        <w:rPr>
          <w:szCs w:val="24"/>
          <w:lang w:val="sr-Cyrl-RS"/>
        </w:rPr>
      </w:pPr>
      <w:r w:rsidRPr="003C6EC1">
        <w:rPr>
          <w:szCs w:val="24"/>
          <w:lang w:val="sr-Cyrl-RS"/>
        </w:rPr>
        <w:t>у области медицинских услуга које се пружају пацијентима у сврху лечењ</w:t>
      </w:r>
      <w:r w:rsidR="00B1372C" w:rsidRPr="003C6EC1">
        <w:rPr>
          <w:szCs w:val="24"/>
          <w:lang w:val="sr-Cyrl-RS"/>
        </w:rPr>
        <w:t>а, укључујући издавање рецепата;</w:t>
      </w:r>
      <w:r w:rsidRPr="003C6EC1">
        <w:rPr>
          <w:szCs w:val="24"/>
          <w:lang w:val="sr-Cyrl-RS"/>
        </w:rPr>
        <w:t xml:space="preserve"> </w:t>
      </w:r>
    </w:p>
    <w:p w14:paraId="26FA0AE9" w14:textId="2DD05D5D" w:rsidR="00C23328" w:rsidRPr="003C6EC1" w:rsidRDefault="004E2A2C" w:rsidP="00A63AAE">
      <w:pPr>
        <w:pStyle w:val="Normal6"/>
        <w:widowControl/>
        <w:numPr>
          <w:ilvl w:val="0"/>
          <w:numId w:val="4"/>
        </w:numPr>
        <w:tabs>
          <w:tab w:val="clear" w:pos="208"/>
          <w:tab w:val="left" w:pos="1152"/>
        </w:tabs>
        <w:suppressAutoHyphens w:val="0"/>
        <w:snapToGrid w:val="0"/>
        <w:ind w:left="0" w:firstLine="720"/>
        <w:jc w:val="both"/>
        <w:rPr>
          <w:szCs w:val="24"/>
          <w:lang w:val="sr-Cyrl-RS"/>
        </w:rPr>
      </w:pPr>
      <w:r w:rsidRPr="003C6EC1">
        <w:rPr>
          <w:szCs w:val="24"/>
          <w:lang w:val="sr-Cyrl-RS"/>
        </w:rPr>
        <w:t>у области пружања услуга од општег интереса које нису економске природе</w:t>
      </w:r>
      <w:r w:rsidR="00C23328" w:rsidRPr="003C6EC1">
        <w:rPr>
          <w:szCs w:val="24"/>
          <w:lang w:val="sr-Cyrl-RS"/>
        </w:rPr>
        <w:t>;</w:t>
      </w:r>
    </w:p>
    <w:p w14:paraId="61815E8A" w14:textId="6906137A" w:rsidR="00C23328" w:rsidRPr="003C6EC1" w:rsidRDefault="00E9053D" w:rsidP="00A63AAE">
      <w:pPr>
        <w:pStyle w:val="Normal6"/>
        <w:widowControl/>
        <w:numPr>
          <w:ilvl w:val="0"/>
          <w:numId w:val="4"/>
        </w:numPr>
        <w:tabs>
          <w:tab w:val="clear" w:pos="208"/>
          <w:tab w:val="left" w:pos="1152"/>
        </w:tabs>
        <w:suppressAutoHyphens w:val="0"/>
        <w:snapToGrid w:val="0"/>
        <w:ind w:left="0" w:firstLine="720"/>
        <w:jc w:val="both"/>
        <w:rPr>
          <w:szCs w:val="24"/>
          <w:lang w:val="sr-Cyrl-RS"/>
        </w:rPr>
      </w:pPr>
      <w:r w:rsidRPr="003C6EC1">
        <w:rPr>
          <w:szCs w:val="24"/>
          <w:lang w:val="sr-Cyrl-RS"/>
        </w:rPr>
        <w:t xml:space="preserve">у вези са закљученим </w:t>
      </w:r>
      <w:r w:rsidR="00B1372C" w:rsidRPr="003C6EC1">
        <w:rPr>
          <w:szCs w:val="24"/>
          <w:lang w:val="sr-Cyrl-RS"/>
        </w:rPr>
        <w:t>уговори</w:t>
      </w:r>
      <w:r w:rsidRPr="003C6EC1">
        <w:rPr>
          <w:szCs w:val="24"/>
          <w:lang w:val="sr-Cyrl-RS"/>
        </w:rPr>
        <w:t>ма</w:t>
      </w:r>
      <w:r w:rsidR="00B1372C" w:rsidRPr="003C6EC1">
        <w:rPr>
          <w:szCs w:val="24"/>
          <w:lang w:val="sr-Cyrl-RS"/>
        </w:rPr>
        <w:t xml:space="preserve"> са јавним пружаоцима услуга у области високошколског образовања</w:t>
      </w:r>
      <w:r w:rsidR="00C23328" w:rsidRPr="003C6EC1">
        <w:rPr>
          <w:szCs w:val="24"/>
          <w:lang w:val="sr-Cyrl-RS"/>
        </w:rPr>
        <w:t>;</w:t>
      </w:r>
    </w:p>
    <w:p w14:paraId="3B14C26E" w14:textId="1A442ECE" w:rsidR="00C23328" w:rsidRPr="003C6EC1" w:rsidRDefault="00E9053D" w:rsidP="00A63AAE">
      <w:pPr>
        <w:pStyle w:val="Normal6"/>
        <w:widowControl/>
        <w:numPr>
          <w:ilvl w:val="0"/>
          <w:numId w:val="4"/>
        </w:numPr>
        <w:tabs>
          <w:tab w:val="clear" w:pos="208"/>
          <w:tab w:val="left" w:pos="1152"/>
        </w:tabs>
        <w:suppressAutoHyphens w:val="0"/>
        <w:snapToGrid w:val="0"/>
        <w:ind w:left="0" w:firstLine="720"/>
        <w:jc w:val="both"/>
        <w:rPr>
          <w:szCs w:val="24"/>
          <w:lang w:val="sr-Cyrl-RS"/>
        </w:rPr>
      </w:pPr>
      <w:r w:rsidRPr="003C6EC1">
        <w:rPr>
          <w:szCs w:val="24"/>
          <w:lang w:val="sr-Cyrl-RS"/>
        </w:rPr>
        <w:t>у</w:t>
      </w:r>
      <w:r w:rsidR="00640FAC" w:rsidRPr="003C6EC1">
        <w:rPr>
          <w:szCs w:val="24"/>
          <w:lang w:val="sr-Cyrl-RS"/>
        </w:rPr>
        <w:t xml:space="preserve"> потрошачким споровим</w:t>
      </w:r>
      <w:r w:rsidR="00D111A7" w:rsidRPr="003C6EC1">
        <w:rPr>
          <w:szCs w:val="24"/>
          <w:lang w:val="sr-Cyrl-RS"/>
        </w:rPr>
        <w:t>а који су предмет овог закона, ако је вансудско решавање спорова уређено посебним законом</w:t>
      </w:r>
      <w:r w:rsidR="008D0B87" w:rsidRPr="003C6EC1">
        <w:rPr>
          <w:szCs w:val="24"/>
          <w:lang w:val="sr-Cyrl-RS"/>
        </w:rPr>
        <w:t xml:space="preserve">, </w:t>
      </w:r>
      <w:r w:rsidR="00B1372C" w:rsidRPr="003C6EC1">
        <w:rPr>
          <w:szCs w:val="24"/>
          <w:lang w:val="sr-Cyrl-RS"/>
        </w:rPr>
        <w:t xml:space="preserve"> а нарочито у области </w:t>
      </w:r>
      <w:r w:rsidR="006A7CA9" w:rsidRPr="003C6EC1">
        <w:rPr>
          <w:szCs w:val="24"/>
          <w:lang w:val="sr-Cyrl-RS"/>
        </w:rPr>
        <w:t>пружања електронских комуникационих услуга</w:t>
      </w:r>
      <w:r w:rsidR="00B1372C" w:rsidRPr="003C6EC1">
        <w:rPr>
          <w:szCs w:val="24"/>
          <w:lang w:val="sr-Cyrl-RS"/>
        </w:rPr>
        <w:t>,</w:t>
      </w:r>
      <w:r w:rsidR="00C43D3A" w:rsidRPr="003C6EC1">
        <w:rPr>
          <w:szCs w:val="24"/>
          <w:lang w:val="sr-Cyrl-RS"/>
        </w:rPr>
        <w:t xml:space="preserve"> поштанских услуга, финансијских услуга</w:t>
      </w:r>
      <w:r w:rsidR="00FC1FAA" w:rsidRPr="003C6EC1">
        <w:rPr>
          <w:szCs w:val="24"/>
          <w:lang w:val="sr-Cyrl-RS"/>
        </w:rPr>
        <w:t>,</w:t>
      </w:r>
      <w:r w:rsidR="00446217" w:rsidRPr="003C6EC1">
        <w:rPr>
          <w:szCs w:val="24"/>
          <w:lang w:val="sr-Cyrl-RS"/>
        </w:rPr>
        <w:t xml:space="preserve"> осим финансијских погодби</w:t>
      </w:r>
      <w:r w:rsidR="00C43D3A" w:rsidRPr="003C6EC1">
        <w:rPr>
          <w:szCs w:val="24"/>
          <w:lang w:val="sr-Cyrl-RS"/>
        </w:rPr>
        <w:t xml:space="preserve">, </w:t>
      </w:r>
      <w:r w:rsidR="00B1372C" w:rsidRPr="003C6EC1">
        <w:rPr>
          <w:szCs w:val="24"/>
          <w:lang w:val="sr-Cyrl-RS"/>
        </w:rPr>
        <w:t>услуга</w:t>
      </w:r>
      <w:r w:rsidR="004B1FE1" w:rsidRPr="003C6EC1">
        <w:rPr>
          <w:szCs w:val="24"/>
          <w:lang w:val="sr-Cyrl-RS"/>
        </w:rPr>
        <w:t xml:space="preserve"> путовања</w:t>
      </w:r>
      <w:r w:rsidR="003A7521" w:rsidRPr="003C6EC1">
        <w:rPr>
          <w:szCs w:val="24"/>
          <w:lang w:val="sr-Cyrl-RS"/>
        </w:rPr>
        <w:t>;</w:t>
      </w:r>
    </w:p>
    <w:p w14:paraId="55BC1BB7" w14:textId="6088C4B2" w:rsidR="003A7521" w:rsidRPr="003C6EC1" w:rsidRDefault="003A7521" w:rsidP="00A63AAE">
      <w:pPr>
        <w:pStyle w:val="Normal6"/>
        <w:widowControl/>
        <w:numPr>
          <w:ilvl w:val="0"/>
          <w:numId w:val="4"/>
        </w:numPr>
        <w:tabs>
          <w:tab w:val="clear" w:pos="208"/>
          <w:tab w:val="left" w:pos="1152"/>
        </w:tabs>
        <w:suppressAutoHyphens w:val="0"/>
        <w:snapToGrid w:val="0"/>
        <w:ind w:left="0" w:firstLine="720"/>
        <w:jc w:val="both"/>
        <w:rPr>
          <w:szCs w:val="24"/>
          <w:lang w:val="sr-Cyrl-RS"/>
        </w:rPr>
      </w:pPr>
      <w:r w:rsidRPr="003C6EC1">
        <w:rPr>
          <w:szCs w:val="24"/>
          <w:lang w:val="sr-Cyrl-RS"/>
        </w:rPr>
        <w:t>за решавање спорова по процедурама које је установио сам трговац;</w:t>
      </w:r>
    </w:p>
    <w:p w14:paraId="79EECA29" w14:textId="26B0EA92" w:rsidR="003A7521" w:rsidRPr="003C6EC1" w:rsidRDefault="00FC1FAA" w:rsidP="00A63AAE">
      <w:pPr>
        <w:pStyle w:val="Normal6"/>
        <w:widowControl/>
        <w:numPr>
          <w:ilvl w:val="0"/>
          <w:numId w:val="4"/>
        </w:numPr>
        <w:tabs>
          <w:tab w:val="clear" w:pos="208"/>
          <w:tab w:val="left" w:pos="1152"/>
        </w:tabs>
        <w:suppressAutoHyphens w:val="0"/>
        <w:snapToGrid w:val="0"/>
        <w:ind w:left="0" w:firstLine="720"/>
        <w:jc w:val="both"/>
        <w:rPr>
          <w:szCs w:val="24"/>
          <w:lang w:val="sr-Cyrl-RS"/>
        </w:rPr>
      </w:pPr>
      <w:r w:rsidRPr="003C6EC1">
        <w:rPr>
          <w:rFonts w:eastAsia="Calibri"/>
          <w:szCs w:val="24"/>
          <w:lang w:val="sr-Cyrl-RS" w:eastAsia="en-US"/>
        </w:rPr>
        <w:t xml:space="preserve">на </w:t>
      </w:r>
      <w:r w:rsidR="003A7521" w:rsidRPr="003C6EC1">
        <w:rPr>
          <w:rFonts w:eastAsia="Calibri"/>
          <w:szCs w:val="24"/>
          <w:lang w:val="sr-Cyrl-RS" w:eastAsia="en-US"/>
        </w:rPr>
        <w:t>непосредн</w:t>
      </w:r>
      <w:r w:rsidRPr="003C6EC1">
        <w:rPr>
          <w:rFonts w:eastAsia="Calibri"/>
          <w:szCs w:val="24"/>
          <w:lang w:val="sr-Cyrl-RS" w:eastAsia="en-US"/>
        </w:rPr>
        <w:t>е</w:t>
      </w:r>
      <w:r w:rsidR="003A7521" w:rsidRPr="003C6EC1">
        <w:rPr>
          <w:rFonts w:eastAsia="Calibri"/>
          <w:szCs w:val="24"/>
          <w:lang w:val="sr-Cyrl-RS" w:eastAsia="en-US"/>
        </w:rPr>
        <w:t xml:space="preserve"> преговор</w:t>
      </w:r>
      <w:r w:rsidRPr="003C6EC1">
        <w:rPr>
          <w:rFonts w:eastAsia="Calibri"/>
          <w:szCs w:val="24"/>
          <w:lang w:val="sr-Cyrl-RS" w:eastAsia="en-US"/>
        </w:rPr>
        <w:t>е</w:t>
      </w:r>
      <w:r w:rsidR="003A7521" w:rsidRPr="003C6EC1">
        <w:rPr>
          <w:rFonts w:eastAsia="Calibri"/>
          <w:szCs w:val="24"/>
          <w:lang w:val="sr-Cyrl-RS" w:eastAsia="en-US"/>
        </w:rPr>
        <w:t xml:space="preserve"> између потрошача и трговца;</w:t>
      </w:r>
    </w:p>
    <w:p w14:paraId="0D24C75D" w14:textId="40A232A8" w:rsidR="00C42529" w:rsidRPr="003C6EC1" w:rsidRDefault="00ED1BFB" w:rsidP="00A63AAE">
      <w:pPr>
        <w:pStyle w:val="Normal6"/>
        <w:widowControl/>
        <w:numPr>
          <w:ilvl w:val="0"/>
          <w:numId w:val="4"/>
        </w:numPr>
        <w:tabs>
          <w:tab w:val="clear" w:pos="208"/>
          <w:tab w:val="left" w:pos="1152"/>
        </w:tabs>
        <w:suppressAutoHyphens w:val="0"/>
        <w:snapToGrid w:val="0"/>
        <w:ind w:left="0" w:firstLine="720"/>
        <w:jc w:val="both"/>
        <w:rPr>
          <w:szCs w:val="24"/>
          <w:lang w:val="sr-Cyrl-RS"/>
        </w:rPr>
      </w:pPr>
      <w:r w:rsidRPr="003C6EC1">
        <w:rPr>
          <w:rFonts w:eastAsia="Calibri"/>
          <w:szCs w:val="24"/>
          <w:lang w:val="sr-Cyrl-RS" w:eastAsia="en-US"/>
        </w:rPr>
        <w:t xml:space="preserve">на покушај мирења страна </w:t>
      </w:r>
      <w:r w:rsidR="004205CA" w:rsidRPr="003C6EC1">
        <w:rPr>
          <w:rFonts w:eastAsia="Calibri"/>
          <w:szCs w:val="24"/>
          <w:lang w:val="sr-Cyrl-RS" w:eastAsia="en-US"/>
        </w:rPr>
        <w:t xml:space="preserve">поводом спора </w:t>
      </w:r>
      <w:r w:rsidRPr="003C6EC1">
        <w:rPr>
          <w:rFonts w:eastAsia="Calibri"/>
          <w:szCs w:val="24"/>
          <w:lang w:val="sr-Cyrl-RS" w:eastAsia="en-US"/>
        </w:rPr>
        <w:t xml:space="preserve">у парничном поступку; </w:t>
      </w:r>
    </w:p>
    <w:p w14:paraId="278427B5" w14:textId="31EAF30B" w:rsidR="00C42529" w:rsidRPr="003C6EC1" w:rsidRDefault="00C42529" w:rsidP="00C5574B">
      <w:pPr>
        <w:pStyle w:val="Normal6"/>
        <w:widowControl/>
        <w:numPr>
          <w:ilvl w:val="0"/>
          <w:numId w:val="4"/>
        </w:numPr>
        <w:tabs>
          <w:tab w:val="clear" w:pos="208"/>
          <w:tab w:val="left" w:pos="1152"/>
        </w:tabs>
        <w:suppressAutoHyphens w:val="0"/>
        <w:snapToGrid w:val="0"/>
        <w:spacing w:after="0"/>
        <w:ind w:left="0" w:firstLine="720"/>
        <w:jc w:val="both"/>
        <w:rPr>
          <w:szCs w:val="24"/>
          <w:lang w:val="sr-Cyrl-RS"/>
        </w:rPr>
      </w:pPr>
      <w:r w:rsidRPr="003C6EC1">
        <w:rPr>
          <w:szCs w:val="24"/>
          <w:lang w:val="sr-Cyrl-RS"/>
        </w:rPr>
        <w:t>у поступцима које је трговац покренуо против потрошача.</w:t>
      </w:r>
    </w:p>
    <w:p w14:paraId="1D7AB9BA" w14:textId="77777777" w:rsidR="00C5574B" w:rsidRPr="003C6EC1" w:rsidRDefault="00C5574B" w:rsidP="00C5574B">
      <w:pPr>
        <w:pStyle w:val="Normal6"/>
        <w:widowControl/>
        <w:tabs>
          <w:tab w:val="left" w:pos="1152"/>
        </w:tabs>
        <w:suppressAutoHyphens w:val="0"/>
        <w:snapToGrid w:val="0"/>
        <w:spacing w:after="0"/>
        <w:ind w:left="720"/>
        <w:jc w:val="both"/>
        <w:rPr>
          <w:szCs w:val="24"/>
          <w:lang w:val="sr-Cyrl-RS"/>
        </w:rPr>
      </w:pPr>
    </w:p>
    <w:p w14:paraId="405FE687" w14:textId="056A7085" w:rsidR="00C23328" w:rsidRPr="003C6EC1" w:rsidRDefault="00C23328" w:rsidP="00C5574B">
      <w:pPr>
        <w:pStyle w:val="Clan"/>
        <w:tabs>
          <w:tab w:val="clear" w:pos="1728"/>
        </w:tabs>
        <w:spacing w:before="0" w:after="0"/>
        <w:ind w:left="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Тела за вансудско решавање потрошачких спорова</w:t>
      </w:r>
    </w:p>
    <w:p w14:paraId="5F6B44E7" w14:textId="77777777" w:rsidR="00C5574B" w:rsidRPr="003C6EC1" w:rsidRDefault="00C5574B" w:rsidP="00C5574B">
      <w:pPr>
        <w:pStyle w:val="Clan"/>
        <w:tabs>
          <w:tab w:val="clear" w:pos="1728"/>
        </w:tabs>
        <w:spacing w:before="0" w:after="0"/>
        <w:ind w:left="0"/>
        <w:rPr>
          <w:rFonts w:ascii="Times New Roman" w:hAnsi="Times New Roman"/>
          <w:b w:val="0"/>
          <w:sz w:val="24"/>
          <w:szCs w:val="24"/>
          <w:lang w:val="sr-Cyrl-RS"/>
        </w:rPr>
      </w:pPr>
    </w:p>
    <w:p w14:paraId="3A1BB0D2" w14:textId="158FBF44" w:rsidR="00C23328" w:rsidRPr="003C6EC1" w:rsidRDefault="003B07FF" w:rsidP="00C5574B">
      <w:pPr>
        <w:pStyle w:val="Clan"/>
        <w:tabs>
          <w:tab w:val="clear" w:pos="1728"/>
        </w:tabs>
        <w:spacing w:before="0" w:after="0"/>
        <w:ind w:left="0"/>
        <w:rPr>
          <w:rFonts w:ascii="Times New Roman" w:hAnsi="Times New Roman"/>
          <w:b w:val="0"/>
          <w:bCs/>
          <w:sz w:val="24"/>
          <w:szCs w:val="24"/>
          <w:lang w:val="sr-Cyrl-RS"/>
        </w:rPr>
      </w:pPr>
      <w:r w:rsidRPr="003C6EC1">
        <w:rPr>
          <w:rFonts w:ascii="Times New Roman" w:hAnsi="Times New Roman"/>
          <w:b w:val="0"/>
          <w:bCs/>
          <w:sz w:val="24"/>
          <w:szCs w:val="24"/>
          <w:lang w:val="sr-Cyrl-RS"/>
        </w:rPr>
        <w:t>Члан 150</w:t>
      </w:r>
      <w:r w:rsidR="00C23328" w:rsidRPr="003C6EC1">
        <w:rPr>
          <w:rFonts w:ascii="Times New Roman" w:hAnsi="Times New Roman"/>
          <w:b w:val="0"/>
          <w:bCs/>
          <w:sz w:val="24"/>
          <w:szCs w:val="24"/>
          <w:lang w:val="sr-Cyrl-RS"/>
        </w:rPr>
        <w:t>.</w:t>
      </w:r>
    </w:p>
    <w:p w14:paraId="33CC14B2" w14:textId="465566E5" w:rsidR="000D50EB" w:rsidRPr="003C6EC1" w:rsidRDefault="005D44E7" w:rsidP="00C5574B">
      <w:pPr>
        <w:pStyle w:val="Clan"/>
        <w:tabs>
          <w:tab w:val="clear" w:pos="1728"/>
        </w:tabs>
        <w:spacing w:before="0" w:after="0"/>
        <w:ind w:left="0" w:right="-55" w:firstLine="720"/>
        <w:jc w:val="both"/>
        <w:rPr>
          <w:rFonts w:ascii="Times New Roman" w:hAnsi="Times New Roman"/>
          <w:b w:val="0"/>
          <w:bCs/>
          <w:sz w:val="24"/>
          <w:szCs w:val="24"/>
          <w:lang w:val="sr-Cyrl-RS"/>
        </w:rPr>
      </w:pPr>
      <w:r w:rsidRPr="003C6EC1">
        <w:rPr>
          <w:rFonts w:ascii="Times New Roman" w:hAnsi="Times New Roman"/>
          <w:b w:val="0"/>
          <w:bCs/>
          <w:sz w:val="24"/>
          <w:szCs w:val="24"/>
          <w:lang w:val="sr-Cyrl-RS"/>
        </w:rPr>
        <w:t>Тела</w:t>
      </w:r>
      <w:r w:rsidR="00B1372C" w:rsidRPr="003C6EC1">
        <w:rPr>
          <w:rFonts w:ascii="Times New Roman" w:hAnsi="Times New Roman"/>
          <w:b w:val="0"/>
          <w:bCs/>
          <w:sz w:val="24"/>
          <w:szCs w:val="24"/>
          <w:lang w:val="sr-Cyrl-RS"/>
        </w:rPr>
        <w:t xml:space="preserve"> сарађују у циљу</w:t>
      </w:r>
      <w:r w:rsidR="007C7AD4" w:rsidRPr="003C6EC1">
        <w:rPr>
          <w:rFonts w:ascii="Times New Roman" w:hAnsi="Times New Roman"/>
          <w:b w:val="0"/>
          <w:bCs/>
          <w:sz w:val="24"/>
          <w:szCs w:val="24"/>
          <w:lang w:val="sr-Cyrl-RS"/>
        </w:rPr>
        <w:t xml:space="preserve"> </w:t>
      </w:r>
      <w:r w:rsidR="00A12784" w:rsidRPr="003C6EC1">
        <w:rPr>
          <w:rFonts w:ascii="Times New Roman" w:hAnsi="Times New Roman"/>
          <w:b w:val="0"/>
          <w:bCs/>
          <w:sz w:val="24"/>
          <w:szCs w:val="24"/>
          <w:lang w:val="sr-Cyrl-RS"/>
        </w:rPr>
        <w:t xml:space="preserve">усклађеног поступања, уједначавања и </w:t>
      </w:r>
      <w:r w:rsidR="00B1372C" w:rsidRPr="003C6EC1">
        <w:rPr>
          <w:rFonts w:ascii="Times New Roman" w:hAnsi="Times New Roman"/>
          <w:b w:val="0"/>
          <w:bCs/>
          <w:sz w:val="24"/>
          <w:szCs w:val="24"/>
          <w:lang w:val="sr-Cyrl-RS"/>
        </w:rPr>
        <w:t>размене добре праксе.</w:t>
      </w:r>
    </w:p>
    <w:p w14:paraId="535B31B8" w14:textId="01FBACBE"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Министарств</w:t>
      </w:r>
      <w:r w:rsidR="00A77827" w:rsidRPr="003C6EC1">
        <w:rPr>
          <w:rFonts w:ascii="Times New Roman" w:hAnsi="Times New Roman"/>
          <w:sz w:val="24"/>
          <w:szCs w:val="24"/>
          <w:lang w:val="sr-Cyrl-RS"/>
        </w:rPr>
        <w:t xml:space="preserve">о сачињава листу тела </w:t>
      </w:r>
      <w:r w:rsidRPr="003C6EC1">
        <w:rPr>
          <w:rFonts w:ascii="Times New Roman" w:hAnsi="Times New Roman"/>
          <w:sz w:val="24"/>
          <w:szCs w:val="24"/>
          <w:lang w:val="sr-Cyrl-RS"/>
        </w:rPr>
        <w:t xml:space="preserve">и јавно је објављује. </w:t>
      </w:r>
    </w:p>
    <w:p w14:paraId="6C8F39FB" w14:textId="7C53CFE4" w:rsidR="00C23328" w:rsidRPr="003C6EC1" w:rsidRDefault="00753645">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Тела </w:t>
      </w:r>
      <w:r w:rsidR="00C23328" w:rsidRPr="003C6EC1">
        <w:rPr>
          <w:rFonts w:ascii="Times New Roman" w:hAnsi="Times New Roman"/>
          <w:sz w:val="24"/>
          <w:szCs w:val="24"/>
          <w:lang w:val="sr-Cyrl-RS"/>
        </w:rPr>
        <w:t>су лица која имају својство посредника, у складу са законом којим се уређује посредовање у решавању спорова</w:t>
      </w:r>
      <w:r w:rsidR="00071A3C" w:rsidRPr="003C6EC1">
        <w:rPr>
          <w:rFonts w:ascii="Times New Roman" w:hAnsi="Times New Roman"/>
          <w:sz w:val="24"/>
          <w:szCs w:val="24"/>
          <w:lang w:val="sr-Cyrl-RS"/>
        </w:rPr>
        <w:t>, која су дипломирала на правном факултету, стекла након дипломирања две године искуства у грађанскоправној материји</w:t>
      </w:r>
      <w:r w:rsidR="00B57544" w:rsidRPr="003C6EC1">
        <w:rPr>
          <w:rFonts w:ascii="Times New Roman" w:hAnsi="Times New Roman"/>
          <w:sz w:val="24"/>
          <w:szCs w:val="24"/>
          <w:lang w:val="sr-Cyrl-RS"/>
        </w:rPr>
        <w:t xml:space="preserve"> и која су</w:t>
      </w:r>
      <w:r w:rsidR="00AA0AEC" w:rsidRPr="003C6EC1">
        <w:rPr>
          <w:rFonts w:ascii="Times New Roman" w:hAnsi="Times New Roman"/>
          <w:sz w:val="24"/>
          <w:szCs w:val="24"/>
          <w:lang w:val="sr-Cyrl-RS"/>
        </w:rPr>
        <w:t xml:space="preserve"> уписана у листу тела из става 2</w:t>
      </w:r>
      <w:r w:rsidR="00B57544" w:rsidRPr="003C6EC1">
        <w:rPr>
          <w:rFonts w:ascii="Times New Roman" w:hAnsi="Times New Roman"/>
          <w:sz w:val="24"/>
          <w:szCs w:val="24"/>
          <w:lang w:val="sr-Cyrl-RS"/>
        </w:rPr>
        <w:t>. овог члана.</w:t>
      </w:r>
      <w:r w:rsidR="00C23328" w:rsidRPr="003C6EC1">
        <w:rPr>
          <w:rFonts w:ascii="Times New Roman" w:hAnsi="Times New Roman"/>
          <w:sz w:val="24"/>
          <w:szCs w:val="24"/>
          <w:lang w:val="sr-Cyrl-RS"/>
        </w:rPr>
        <w:t xml:space="preserve"> </w:t>
      </w:r>
    </w:p>
    <w:p w14:paraId="4DB03FBA"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Листа тела за вансудско решавање потрошачких спорова садржи:</w:t>
      </w:r>
    </w:p>
    <w:p w14:paraId="7D89B1FC" w14:textId="294CC37F" w:rsidR="00C23328" w:rsidRPr="003C6EC1" w:rsidRDefault="00103B29" w:rsidP="00A63AAE">
      <w:pPr>
        <w:pStyle w:val="Normal6"/>
        <w:widowControl/>
        <w:numPr>
          <w:ilvl w:val="0"/>
          <w:numId w:val="13"/>
        </w:numPr>
        <w:tabs>
          <w:tab w:val="clear" w:pos="0"/>
          <w:tab w:val="left" w:pos="1152"/>
        </w:tabs>
        <w:suppressAutoHyphens w:val="0"/>
        <w:ind w:left="0" w:firstLine="720"/>
        <w:jc w:val="both"/>
        <w:rPr>
          <w:szCs w:val="24"/>
          <w:lang w:val="sr-Cyrl-RS"/>
        </w:rPr>
      </w:pPr>
      <w:r w:rsidRPr="003C6EC1">
        <w:rPr>
          <w:szCs w:val="24"/>
          <w:lang w:val="sr-Cyrl-RS"/>
        </w:rPr>
        <w:t>назив</w:t>
      </w:r>
      <w:r w:rsidR="00C23328" w:rsidRPr="003C6EC1">
        <w:rPr>
          <w:szCs w:val="24"/>
          <w:lang w:val="sr-Cyrl-RS"/>
        </w:rPr>
        <w:t xml:space="preserve">, адресу и интернет адресу свих тела за вансудско решавање потрошачких спорова; </w:t>
      </w:r>
    </w:p>
    <w:p w14:paraId="267E1493" w14:textId="6C23B17D" w:rsidR="00C23328" w:rsidRPr="003C6EC1" w:rsidRDefault="00C23328" w:rsidP="00A63AAE">
      <w:pPr>
        <w:pStyle w:val="Normal6"/>
        <w:widowControl/>
        <w:numPr>
          <w:ilvl w:val="0"/>
          <w:numId w:val="13"/>
        </w:numPr>
        <w:tabs>
          <w:tab w:val="clear" w:pos="0"/>
          <w:tab w:val="left" w:pos="1152"/>
        </w:tabs>
        <w:suppressAutoHyphens w:val="0"/>
        <w:ind w:left="0" w:firstLine="720"/>
        <w:jc w:val="both"/>
        <w:rPr>
          <w:szCs w:val="24"/>
          <w:lang w:val="sr-Cyrl-RS"/>
        </w:rPr>
      </w:pPr>
      <w:r w:rsidRPr="003C6EC1">
        <w:rPr>
          <w:szCs w:val="24"/>
          <w:lang w:val="sr-Cyrl-RS"/>
        </w:rPr>
        <w:t>податке о физичким лицима која су задужена за решавање спорова</w:t>
      </w:r>
      <w:r w:rsidR="008738B3" w:rsidRPr="003C6EC1">
        <w:rPr>
          <w:szCs w:val="24"/>
          <w:lang w:val="sr-Cyrl-RS"/>
        </w:rPr>
        <w:t xml:space="preserve"> и</w:t>
      </w:r>
      <w:r w:rsidRPr="003C6EC1">
        <w:rPr>
          <w:szCs w:val="24"/>
          <w:lang w:val="sr-Cyrl-RS"/>
        </w:rPr>
        <w:t xml:space="preserve"> њиховом професионалном искуству; </w:t>
      </w:r>
    </w:p>
    <w:p w14:paraId="587A4BCA" w14:textId="77777777" w:rsidR="00C23328" w:rsidRPr="003C6EC1" w:rsidRDefault="00C23328" w:rsidP="00A63AAE">
      <w:pPr>
        <w:pStyle w:val="Normal6"/>
        <w:widowControl/>
        <w:numPr>
          <w:ilvl w:val="0"/>
          <w:numId w:val="13"/>
        </w:numPr>
        <w:tabs>
          <w:tab w:val="clear" w:pos="0"/>
          <w:tab w:val="left" w:pos="1152"/>
        </w:tabs>
        <w:suppressAutoHyphens w:val="0"/>
        <w:ind w:left="0" w:firstLine="720"/>
        <w:jc w:val="both"/>
        <w:rPr>
          <w:szCs w:val="24"/>
          <w:lang w:val="sr-Cyrl-RS"/>
        </w:rPr>
      </w:pPr>
      <w:r w:rsidRPr="003C6EC1">
        <w:rPr>
          <w:szCs w:val="24"/>
          <w:lang w:val="sr-Cyrl-RS"/>
        </w:rPr>
        <w:t xml:space="preserve">просечну дужину трајања спора; </w:t>
      </w:r>
    </w:p>
    <w:p w14:paraId="16A0C3AD" w14:textId="305CE912" w:rsidR="00C23328" w:rsidRPr="003C6EC1" w:rsidRDefault="00C23328" w:rsidP="00A63AAE">
      <w:pPr>
        <w:pStyle w:val="Normal6"/>
        <w:widowControl/>
        <w:numPr>
          <w:ilvl w:val="0"/>
          <w:numId w:val="13"/>
        </w:numPr>
        <w:tabs>
          <w:tab w:val="clear" w:pos="0"/>
          <w:tab w:val="left" w:pos="1152"/>
        </w:tabs>
        <w:suppressAutoHyphens w:val="0"/>
        <w:ind w:left="0" w:firstLine="720"/>
        <w:jc w:val="both"/>
        <w:rPr>
          <w:szCs w:val="24"/>
          <w:lang w:val="sr-Cyrl-RS"/>
        </w:rPr>
      </w:pPr>
      <w:r w:rsidRPr="003C6EC1">
        <w:rPr>
          <w:szCs w:val="24"/>
          <w:lang w:val="sr-Cyrl-RS"/>
        </w:rPr>
        <w:t xml:space="preserve">језик, односно језике на којима се може поднети приговор и водити поступак; </w:t>
      </w:r>
    </w:p>
    <w:p w14:paraId="478E0DD7" w14:textId="77777777" w:rsidR="007535CF" w:rsidRPr="003C6EC1" w:rsidRDefault="007535CF" w:rsidP="00A63AAE">
      <w:pPr>
        <w:pStyle w:val="Normal6"/>
        <w:widowControl/>
        <w:numPr>
          <w:ilvl w:val="0"/>
          <w:numId w:val="13"/>
        </w:numPr>
        <w:tabs>
          <w:tab w:val="clear" w:pos="0"/>
          <w:tab w:val="left" w:pos="1152"/>
        </w:tabs>
        <w:suppressAutoHyphens w:val="0"/>
        <w:ind w:left="0" w:firstLine="720"/>
        <w:jc w:val="both"/>
        <w:rPr>
          <w:szCs w:val="24"/>
          <w:lang w:val="sr-Cyrl-RS"/>
        </w:rPr>
      </w:pPr>
      <w:r w:rsidRPr="003C6EC1">
        <w:rPr>
          <w:szCs w:val="24"/>
          <w:lang w:val="sr-Cyrl-RS"/>
        </w:rPr>
        <w:t>пословник о раду, уколико га поседују;</w:t>
      </w:r>
    </w:p>
    <w:p w14:paraId="1D0873D9" w14:textId="4864E7E9" w:rsidR="007535CF" w:rsidRPr="003C6EC1" w:rsidRDefault="007535CF" w:rsidP="00A63AAE">
      <w:pPr>
        <w:pStyle w:val="Normal6"/>
        <w:widowControl/>
        <w:numPr>
          <w:ilvl w:val="0"/>
          <w:numId w:val="13"/>
        </w:numPr>
        <w:tabs>
          <w:tab w:val="clear" w:pos="0"/>
          <w:tab w:val="left" w:pos="1152"/>
        </w:tabs>
        <w:suppressAutoHyphens w:val="0"/>
        <w:ind w:left="0" w:firstLine="720"/>
        <w:jc w:val="both"/>
        <w:rPr>
          <w:szCs w:val="24"/>
          <w:lang w:val="sr-Cyrl-RS"/>
        </w:rPr>
      </w:pPr>
      <w:r w:rsidRPr="003C6EC1">
        <w:rPr>
          <w:szCs w:val="24"/>
          <w:lang w:val="sr-Cyrl-RS"/>
        </w:rPr>
        <w:t>разлоге због којих тело може да одбије вансудско решавање потрошачког спора.</w:t>
      </w:r>
    </w:p>
    <w:p w14:paraId="256D78B0" w14:textId="5C2CFD3B" w:rsidR="00C23328" w:rsidRPr="003C6EC1" w:rsidRDefault="00C23328">
      <w:pPr>
        <w:pStyle w:val="Normal6"/>
        <w:widowControl/>
        <w:tabs>
          <w:tab w:val="left" w:pos="1152"/>
        </w:tabs>
        <w:suppressAutoHyphens w:val="0"/>
        <w:ind w:firstLine="720"/>
        <w:jc w:val="both"/>
        <w:rPr>
          <w:caps/>
          <w:szCs w:val="24"/>
          <w:lang w:val="sr-Cyrl-RS"/>
        </w:rPr>
      </w:pPr>
      <w:r w:rsidRPr="003C6EC1">
        <w:rPr>
          <w:szCs w:val="24"/>
          <w:lang w:val="sr-Cyrl-RS"/>
        </w:rPr>
        <w:t xml:space="preserve">Једном годишње, најкасније до 31. јануара текуће године за претходну годину, тела </w:t>
      </w:r>
      <w:r w:rsidR="00C47A36" w:rsidRPr="003C6EC1">
        <w:rPr>
          <w:szCs w:val="24"/>
          <w:lang w:val="sr-Cyrl-RS"/>
        </w:rPr>
        <w:t xml:space="preserve">су дужна </w:t>
      </w:r>
      <w:r w:rsidRPr="003C6EC1">
        <w:rPr>
          <w:szCs w:val="24"/>
          <w:lang w:val="sr-Cyrl-RS"/>
        </w:rPr>
        <w:t>да јавно објаве</w:t>
      </w:r>
      <w:r w:rsidR="00FB1293" w:rsidRPr="003C6EC1">
        <w:rPr>
          <w:szCs w:val="24"/>
          <w:lang w:val="sr-Cyrl-RS"/>
        </w:rPr>
        <w:t xml:space="preserve"> на својој интернет страници уколико је имају</w:t>
      </w:r>
      <w:r w:rsidRPr="003C6EC1">
        <w:rPr>
          <w:szCs w:val="24"/>
          <w:lang w:val="sr-Cyrl-RS"/>
        </w:rPr>
        <w:t xml:space="preserve"> и доставе Министарству извештај који садржи податке о </w:t>
      </w:r>
      <w:r w:rsidR="00FB1293" w:rsidRPr="003C6EC1">
        <w:rPr>
          <w:szCs w:val="24"/>
          <w:lang w:val="sr-Cyrl-RS"/>
        </w:rPr>
        <w:t xml:space="preserve">броју </w:t>
      </w:r>
      <w:r w:rsidRPr="003C6EC1">
        <w:rPr>
          <w:szCs w:val="24"/>
          <w:lang w:val="sr-Cyrl-RS"/>
        </w:rPr>
        <w:t>примљени</w:t>
      </w:r>
      <w:r w:rsidR="00FB1293" w:rsidRPr="003C6EC1">
        <w:rPr>
          <w:szCs w:val="24"/>
          <w:lang w:val="sr-Cyrl-RS"/>
        </w:rPr>
        <w:t>х</w:t>
      </w:r>
      <w:r w:rsidRPr="003C6EC1">
        <w:rPr>
          <w:szCs w:val="24"/>
          <w:lang w:val="sr-Cyrl-RS"/>
        </w:rPr>
        <w:t xml:space="preserve"> захтева за покретање спора, покренути</w:t>
      </w:r>
      <w:r w:rsidR="00FB1293" w:rsidRPr="003C6EC1">
        <w:rPr>
          <w:szCs w:val="24"/>
          <w:lang w:val="sr-Cyrl-RS"/>
        </w:rPr>
        <w:t>х</w:t>
      </w:r>
      <w:r w:rsidRPr="003C6EC1">
        <w:rPr>
          <w:szCs w:val="24"/>
          <w:lang w:val="sr-Cyrl-RS"/>
        </w:rPr>
        <w:t xml:space="preserve"> и окончани</w:t>
      </w:r>
      <w:r w:rsidR="00FB1293" w:rsidRPr="003C6EC1">
        <w:rPr>
          <w:szCs w:val="24"/>
          <w:lang w:val="sr-Cyrl-RS"/>
        </w:rPr>
        <w:t>х</w:t>
      </w:r>
      <w:r w:rsidRPr="003C6EC1">
        <w:rPr>
          <w:szCs w:val="24"/>
          <w:lang w:val="sr-Cyrl-RS"/>
        </w:rPr>
        <w:t xml:space="preserve"> споро</w:t>
      </w:r>
      <w:r w:rsidR="006A66B3" w:rsidRPr="003C6EC1">
        <w:rPr>
          <w:szCs w:val="24"/>
          <w:lang w:val="sr-Cyrl-RS"/>
        </w:rPr>
        <w:t>в</w:t>
      </w:r>
      <w:r w:rsidRPr="003C6EC1">
        <w:rPr>
          <w:szCs w:val="24"/>
          <w:lang w:val="sr-Cyrl-RS"/>
        </w:rPr>
        <w:t xml:space="preserve">а, </w:t>
      </w:r>
      <w:r w:rsidR="001C182A" w:rsidRPr="003C6EC1">
        <w:rPr>
          <w:szCs w:val="24"/>
          <w:lang w:val="sr-Cyrl-RS"/>
        </w:rPr>
        <w:t xml:space="preserve">стопи извршених одлука тела </w:t>
      </w:r>
      <w:r w:rsidR="00AA6321" w:rsidRPr="003C6EC1">
        <w:rPr>
          <w:szCs w:val="24"/>
          <w:lang w:val="sr-Cyrl-RS"/>
        </w:rPr>
        <w:t xml:space="preserve">и </w:t>
      </w:r>
      <w:r w:rsidRPr="003C6EC1">
        <w:rPr>
          <w:szCs w:val="24"/>
          <w:lang w:val="sr-Cyrl-RS"/>
        </w:rPr>
        <w:t>уочени</w:t>
      </w:r>
      <w:r w:rsidR="00641C70" w:rsidRPr="003C6EC1">
        <w:rPr>
          <w:szCs w:val="24"/>
          <w:lang w:val="sr-Cyrl-RS"/>
        </w:rPr>
        <w:t>м значајним проблемима</w:t>
      </w:r>
      <w:r w:rsidR="006A66B3" w:rsidRPr="003C6EC1">
        <w:rPr>
          <w:szCs w:val="24"/>
          <w:lang w:val="sr-Cyrl-RS"/>
        </w:rPr>
        <w:t>.</w:t>
      </w:r>
    </w:p>
    <w:p w14:paraId="73BBC08A" w14:textId="3FBE94C5" w:rsidR="00C23328" w:rsidRPr="003C6EC1" w:rsidRDefault="00C23328" w:rsidP="00C5574B">
      <w:pPr>
        <w:pStyle w:val="Paragraphedeliste"/>
        <w:tabs>
          <w:tab w:val="left" w:pos="1152"/>
        </w:tabs>
        <w:suppressAutoHyphens w:val="0"/>
        <w:spacing w:after="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Уколико тела престану да испуњавају прописане услове</w:t>
      </w:r>
      <w:r w:rsidR="00F06461" w:rsidRPr="003C6EC1">
        <w:rPr>
          <w:rFonts w:ascii="Times New Roman" w:hAnsi="Times New Roman"/>
          <w:sz w:val="24"/>
          <w:szCs w:val="24"/>
          <w:lang w:val="sr-Cyrl-RS"/>
        </w:rPr>
        <w:t xml:space="preserve"> за упис у листу тела</w:t>
      </w:r>
      <w:r w:rsidRPr="003C6EC1">
        <w:rPr>
          <w:rFonts w:ascii="Times New Roman" w:hAnsi="Times New Roman"/>
          <w:sz w:val="24"/>
          <w:szCs w:val="24"/>
          <w:lang w:val="sr-Cyrl-RS"/>
        </w:rPr>
        <w:t xml:space="preserve"> и</w:t>
      </w:r>
      <w:r w:rsidR="00FB1293" w:rsidRPr="003C6EC1">
        <w:rPr>
          <w:rFonts w:ascii="Times New Roman" w:hAnsi="Times New Roman"/>
          <w:sz w:val="24"/>
          <w:szCs w:val="24"/>
          <w:lang w:val="sr-Cyrl-RS"/>
        </w:rPr>
        <w:t>ли</w:t>
      </w:r>
      <w:r w:rsidRPr="003C6EC1">
        <w:rPr>
          <w:rFonts w:ascii="Times New Roman" w:hAnsi="Times New Roman"/>
          <w:sz w:val="24"/>
          <w:szCs w:val="24"/>
          <w:lang w:val="sr-Cyrl-RS"/>
        </w:rPr>
        <w:t xml:space="preserve"> не доставе извештај из става</w:t>
      </w:r>
      <w:r w:rsidR="004F5755" w:rsidRPr="003C6EC1">
        <w:rPr>
          <w:rFonts w:ascii="Times New Roman" w:hAnsi="Times New Roman"/>
          <w:sz w:val="24"/>
          <w:szCs w:val="24"/>
          <w:lang w:val="sr-Cyrl-RS"/>
        </w:rPr>
        <w:t xml:space="preserve"> </w:t>
      </w:r>
      <w:r w:rsidR="009443F3" w:rsidRPr="003C6EC1">
        <w:rPr>
          <w:rFonts w:ascii="Times New Roman" w:hAnsi="Times New Roman"/>
          <w:sz w:val="24"/>
          <w:szCs w:val="24"/>
          <w:lang w:val="sr-Cyrl-RS"/>
        </w:rPr>
        <w:t>5</w:t>
      </w:r>
      <w:r w:rsidRPr="003C6EC1">
        <w:rPr>
          <w:rFonts w:ascii="Times New Roman" w:hAnsi="Times New Roman"/>
          <w:sz w:val="24"/>
          <w:szCs w:val="24"/>
          <w:lang w:val="sr-Cyrl-RS"/>
        </w:rPr>
        <w:t>. овог члана</w:t>
      </w:r>
      <w:r w:rsidR="0015699D" w:rsidRPr="003C6EC1">
        <w:rPr>
          <w:rFonts w:ascii="Times New Roman" w:hAnsi="Times New Roman"/>
          <w:sz w:val="24"/>
          <w:szCs w:val="24"/>
          <w:lang w:val="sr-Cyrl-RS"/>
        </w:rPr>
        <w:t>, бришу се</w:t>
      </w:r>
      <w:r w:rsidRPr="003C6EC1">
        <w:rPr>
          <w:rFonts w:ascii="Times New Roman" w:hAnsi="Times New Roman"/>
          <w:sz w:val="24"/>
          <w:szCs w:val="24"/>
          <w:lang w:val="sr-Cyrl-RS"/>
        </w:rPr>
        <w:t xml:space="preserve"> са листе тела</w:t>
      </w:r>
      <w:r w:rsidR="004A1DC9" w:rsidRPr="003C6EC1">
        <w:rPr>
          <w:rFonts w:ascii="Times New Roman" w:hAnsi="Times New Roman"/>
          <w:sz w:val="24"/>
          <w:szCs w:val="24"/>
          <w:lang w:val="sr-Cyrl-RS"/>
        </w:rPr>
        <w:t xml:space="preserve"> и </w:t>
      </w:r>
      <w:r w:rsidR="0015699D" w:rsidRPr="003C6EC1">
        <w:rPr>
          <w:rFonts w:ascii="Times New Roman" w:hAnsi="Times New Roman"/>
          <w:sz w:val="24"/>
          <w:szCs w:val="24"/>
          <w:lang w:val="sr-Cyrl-RS"/>
        </w:rPr>
        <w:t>не уписују се поново на листу</w:t>
      </w:r>
      <w:r w:rsidR="004A1DC9" w:rsidRPr="003C6EC1">
        <w:rPr>
          <w:rFonts w:ascii="Times New Roman" w:hAnsi="Times New Roman"/>
          <w:sz w:val="24"/>
          <w:szCs w:val="24"/>
          <w:lang w:val="sr-Cyrl-RS"/>
        </w:rPr>
        <w:t xml:space="preserve"> у року од годину дана од дана брисања са листе</w:t>
      </w:r>
      <w:r w:rsidRPr="003C6EC1">
        <w:rPr>
          <w:rFonts w:ascii="Times New Roman" w:hAnsi="Times New Roman"/>
          <w:sz w:val="24"/>
          <w:szCs w:val="24"/>
          <w:lang w:val="sr-Cyrl-RS"/>
        </w:rPr>
        <w:t>.</w:t>
      </w:r>
    </w:p>
    <w:p w14:paraId="43989942" w14:textId="77777777" w:rsidR="00C5574B" w:rsidRPr="003C6EC1" w:rsidRDefault="00C5574B" w:rsidP="00C5574B">
      <w:pPr>
        <w:pStyle w:val="Paragraphedeliste"/>
        <w:tabs>
          <w:tab w:val="left" w:pos="1152"/>
        </w:tabs>
        <w:suppressAutoHyphens w:val="0"/>
        <w:spacing w:after="0" w:line="240" w:lineRule="auto"/>
        <w:ind w:left="0" w:firstLine="720"/>
        <w:jc w:val="both"/>
        <w:rPr>
          <w:rFonts w:ascii="Times New Roman" w:hAnsi="Times New Roman"/>
          <w:sz w:val="24"/>
          <w:szCs w:val="24"/>
          <w:lang w:val="sr-Cyrl-RS"/>
        </w:rPr>
      </w:pPr>
    </w:p>
    <w:p w14:paraId="1B2AA24C" w14:textId="0AD3196F" w:rsidR="008524C7" w:rsidRPr="003C6EC1" w:rsidRDefault="008524C7" w:rsidP="00C5574B">
      <w:pPr>
        <w:pStyle w:val="Paragraphedeliste"/>
        <w:suppressAutoHyphens w:val="0"/>
        <w:spacing w:after="0" w:line="240" w:lineRule="auto"/>
        <w:ind w:left="0"/>
        <w:jc w:val="center"/>
        <w:rPr>
          <w:rFonts w:ascii="Times New Roman" w:hAnsi="Times New Roman"/>
          <w:sz w:val="24"/>
          <w:szCs w:val="24"/>
          <w:lang w:val="sr-Cyrl-RS"/>
        </w:rPr>
      </w:pPr>
      <w:r w:rsidRPr="003C6EC1">
        <w:rPr>
          <w:rFonts w:ascii="Times New Roman" w:hAnsi="Times New Roman"/>
          <w:sz w:val="24"/>
          <w:szCs w:val="24"/>
          <w:lang w:val="sr-Cyrl-RS"/>
        </w:rPr>
        <w:t>Право на вансудско решавање спорова</w:t>
      </w:r>
    </w:p>
    <w:p w14:paraId="5F837CDB" w14:textId="77777777" w:rsidR="00C5574B" w:rsidRPr="003C6EC1" w:rsidRDefault="00C5574B" w:rsidP="00C5574B">
      <w:pPr>
        <w:pStyle w:val="Paragraphedeliste"/>
        <w:suppressAutoHyphens w:val="0"/>
        <w:spacing w:after="0" w:line="240" w:lineRule="auto"/>
        <w:ind w:left="0"/>
        <w:jc w:val="center"/>
        <w:rPr>
          <w:rFonts w:ascii="Times New Roman" w:hAnsi="Times New Roman"/>
          <w:sz w:val="24"/>
          <w:szCs w:val="24"/>
          <w:lang w:val="sr-Cyrl-RS"/>
        </w:rPr>
      </w:pPr>
    </w:p>
    <w:p w14:paraId="1383420A" w14:textId="44076B99" w:rsidR="008524C7" w:rsidRPr="003C6EC1" w:rsidRDefault="003B07FF" w:rsidP="00C5574B">
      <w:pPr>
        <w:pStyle w:val="Paragraphedeliste"/>
        <w:suppressAutoHyphens w:val="0"/>
        <w:spacing w:after="0" w:line="240" w:lineRule="auto"/>
        <w:ind w:left="0"/>
        <w:jc w:val="center"/>
        <w:rPr>
          <w:rFonts w:ascii="Times New Roman" w:hAnsi="Times New Roman"/>
          <w:sz w:val="24"/>
          <w:szCs w:val="24"/>
          <w:lang w:val="sr-Cyrl-RS"/>
        </w:rPr>
      </w:pPr>
      <w:r w:rsidRPr="003C6EC1">
        <w:rPr>
          <w:rFonts w:ascii="Times New Roman" w:hAnsi="Times New Roman"/>
          <w:sz w:val="24"/>
          <w:szCs w:val="24"/>
          <w:lang w:val="sr-Cyrl-RS"/>
        </w:rPr>
        <w:t>Члан 151</w:t>
      </w:r>
      <w:r w:rsidR="008524C7" w:rsidRPr="003C6EC1">
        <w:rPr>
          <w:rFonts w:ascii="Times New Roman" w:hAnsi="Times New Roman"/>
          <w:sz w:val="24"/>
          <w:szCs w:val="24"/>
          <w:lang w:val="sr-Cyrl-RS"/>
        </w:rPr>
        <w:t>.</w:t>
      </w:r>
    </w:p>
    <w:p w14:paraId="72A44752" w14:textId="092F7BAB" w:rsidR="00225D31" w:rsidRPr="003C6EC1" w:rsidRDefault="00225D31" w:rsidP="00C5574B">
      <w:pPr>
        <w:pStyle w:val="Paragraphedeliste"/>
        <w:tabs>
          <w:tab w:val="left" w:pos="709"/>
        </w:tabs>
        <w:suppressAutoHyphens w:val="0"/>
        <w:spacing w:after="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 xml:space="preserve">Поступак пред телом може да покрене </w:t>
      </w:r>
      <w:r w:rsidR="00140D4C" w:rsidRPr="003C6EC1">
        <w:rPr>
          <w:rFonts w:ascii="Times New Roman" w:hAnsi="Times New Roman"/>
          <w:sz w:val="24"/>
          <w:szCs w:val="24"/>
          <w:lang w:val="sr-Cyrl-RS"/>
        </w:rPr>
        <w:t xml:space="preserve">потрошач </w:t>
      </w:r>
      <w:r w:rsidRPr="003C6EC1">
        <w:rPr>
          <w:rFonts w:ascii="Times New Roman" w:hAnsi="Times New Roman"/>
          <w:sz w:val="24"/>
          <w:szCs w:val="24"/>
          <w:lang w:val="sr-Cyrl-RS"/>
        </w:rPr>
        <w:t xml:space="preserve">само уколико је </w:t>
      </w:r>
      <w:r w:rsidR="00AC145F" w:rsidRPr="003C6EC1">
        <w:rPr>
          <w:rFonts w:ascii="Times New Roman" w:hAnsi="Times New Roman"/>
          <w:sz w:val="24"/>
          <w:szCs w:val="24"/>
          <w:lang w:val="sr-Cyrl-RS"/>
        </w:rPr>
        <w:t xml:space="preserve">претходно </w:t>
      </w:r>
      <w:r w:rsidR="00EE202B" w:rsidRPr="003C6EC1">
        <w:rPr>
          <w:rFonts w:ascii="Times New Roman" w:hAnsi="Times New Roman"/>
          <w:sz w:val="24"/>
          <w:szCs w:val="24"/>
          <w:lang w:val="sr-Cyrl-RS"/>
        </w:rPr>
        <w:t xml:space="preserve">изјавио рекламацију </w:t>
      </w:r>
      <w:r w:rsidR="002F0CA9" w:rsidRPr="003C6EC1">
        <w:rPr>
          <w:rFonts w:ascii="Times New Roman" w:hAnsi="Times New Roman"/>
          <w:sz w:val="24"/>
          <w:szCs w:val="24"/>
          <w:lang w:val="sr-Cyrl-RS"/>
        </w:rPr>
        <w:t xml:space="preserve">или приговор </w:t>
      </w:r>
      <w:r w:rsidR="00EE202B" w:rsidRPr="003C6EC1">
        <w:rPr>
          <w:rFonts w:ascii="Times New Roman" w:hAnsi="Times New Roman"/>
          <w:sz w:val="24"/>
          <w:szCs w:val="24"/>
          <w:lang w:val="sr-Cyrl-RS"/>
        </w:rPr>
        <w:t xml:space="preserve">трговцу. </w:t>
      </w:r>
    </w:p>
    <w:p w14:paraId="698F996E" w14:textId="2FB40147" w:rsidR="00225D31" w:rsidRPr="003C6EC1" w:rsidRDefault="00225D31" w:rsidP="00225D31">
      <w:pPr>
        <w:tabs>
          <w:tab w:val="clear" w:pos="1728"/>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  Трговац је обавезан да учествује у поступку </w:t>
      </w:r>
      <w:r w:rsidR="00150576" w:rsidRPr="003C6EC1">
        <w:rPr>
          <w:rFonts w:ascii="Times New Roman" w:hAnsi="Times New Roman"/>
          <w:sz w:val="24"/>
          <w:szCs w:val="24"/>
          <w:lang w:val="sr-Cyrl-RS"/>
        </w:rPr>
        <w:t xml:space="preserve">вансудског </w:t>
      </w:r>
      <w:r w:rsidRPr="003C6EC1">
        <w:rPr>
          <w:rFonts w:ascii="Times New Roman" w:hAnsi="Times New Roman"/>
          <w:sz w:val="24"/>
          <w:szCs w:val="24"/>
          <w:lang w:val="sr-Cyrl-RS"/>
        </w:rPr>
        <w:t>реш</w:t>
      </w:r>
      <w:r w:rsidR="004D471C" w:rsidRPr="003C6EC1">
        <w:rPr>
          <w:rFonts w:ascii="Times New Roman" w:hAnsi="Times New Roman"/>
          <w:sz w:val="24"/>
          <w:szCs w:val="24"/>
          <w:lang w:val="sr-Cyrl-RS"/>
        </w:rPr>
        <w:t>авања потрошачких спорова пред телом</w:t>
      </w:r>
      <w:r w:rsidRPr="003C6EC1">
        <w:rPr>
          <w:rFonts w:ascii="Times New Roman" w:hAnsi="Times New Roman"/>
          <w:sz w:val="24"/>
          <w:szCs w:val="24"/>
          <w:lang w:val="sr-Cyrl-RS"/>
        </w:rPr>
        <w:t>.</w:t>
      </w:r>
    </w:p>
    <w:p w14:paraId="44FDF849" w14:textId="07809A42" w:rsidR="00225D31" w:rsidRPr="003C6EC1" w:rsidRDefault="00225D31" w:rsidP="00225D31">
      <w:pPr>
        <w:ind w:left="90"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на продајном месту видно и јасно истакне обавештење да је по закону обавезан да учествује</w:t>
      </w:r>
      <w:r w:rsidR="007A60DB" w:rsidRPr="003C6EC1">
        <w:rPr>
          <w:rFonts w:ascii="Times New Roman" w:hAnsi="Times New Roman"/>
          <w:sz w:val="24"/>
          <w:szCs w:val="24"/>
          <w:lang w:val="sr-Cyrl-RS"/>
        </w:rPr>
        <w:t xml:space="preserve"> у поступку вансудског решавања </w:t>
      </w:r>
      <w:r w:rsidRPr="003C6EC1">
        <w:rPr>
          <w:rFonts w:ascii="Times New Roman" w:hAnsi="Times New Roman"/>
          <w:sz w:val="24"/>
          <w:szCs w:val="24"/>
          <w:lang w:val="sr-Cyrl-RS"/>
        </w:rPr>
        <w:t>потрошачких спорова</w:t>
      </w:r>
      <w:r w:rsidR="006323FA"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 </w:t>
      </w:r>
    </w:p>
    <w:p w14:paraId="7F950527" w14:textId="2D8C3673" w:rsidR="00672D86" w:rsidRPr="003C6EC1" w:rsidRDefault="008524C7" w:rsidP="008524C7">
      <w:pPr>
        <w:pStyle w:val="Paragraphedeliste"/>
        <w:tabs>
          <w:tab w:val="left" w:pos="709"/>
        </w:tabs>
        <w:suppressAutoHyphens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Вансудско решавање потрошачког спора у складу са овим законом може да траје најдуже 90 дана од дана подношења предлога.</w:t>
      </w:r>
      <w:r w:rsidR="00672D86" w:rsidRPr="003C6EC1">
        <w:rPr>
          <w:rFonts w:ascii="Times New Roman" w:hAnsi="Times New Roman"/>
          <w:sz w:val="24"/>
          <w:szCs w:val="24"/>
          <w:lang w:val="sr-Cyrl-RS"/>
        </w:rPr>
        <w:t xml:space="preserve"> </w:t>
      </w:r>
    </w:p>
    <w:p w14:paraId="05AFF034" w14:textId="344CE8DA" w:rsidR="00C11BCA" w:rsidRPr="003C6EC1" w:rsidRDefault="00672D86" w:rsidP="008524C7">
      <w:pPr>
        <w:pStyle w:val="Paragraphedeliste"/>
        <w:tabs>
          <w:tab w:val="left" w:pos="709"/>
        </w:tabs>
        <w:suppressAutoHyphens w:val="0"/>
        <w:spacing w:after="12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lastRenderedPageBreak/>
        <w:t xml:space="preserve">Изузетно од става 3. овог члана, </w:t>
      </w:r>
      <w:r w:rsidR="00F0229B" w:rsidRPr="003C6EC1">
        <w:rPr>
          <w:rFonts w:ascii="Times New Roman" w:hAnsi="Times New Roman"/>
          <w:sz w:val="24"/>
          <w:szCs w:val="24"/>
          <w:lang w:val="sr-Cyrl-RS"/>
        </w:rPr>
        <w:t xml:space="preserve">у оправданим случајевима када је предмет спора сложен, </w:t>
      </w:r>
      <w:r w:rsidRPr="003C6EC1">
        <w:rPr>
          <w:rFonts w:ascii="Times New Roman" w:hAnsi="Times New Roman"/>
          <w:sz w:val="24"/>
          <w:szCs w:val="24"/>
          <w:lang w:val="sr-Cyrl-RS"/>
        </w:rPr>
        <w:t>рок од 90 дана се може продужити</w:t>
      </w:r>
      <w:r w:rsidR="00F0229B" w:rsidRPr="003C6EC1">
        <w:rPr>
          <w:rFonts w:ascii="Times New Roman" w:hAnsi="Times New Roman"/>
          <w:sz w:val="24"/>
          <w:szCs w:val="24"/>
          <w:lang w:val="sr-Cyrl-RS"/>
        </w:rPr>
        <w:t xml:space="preserve"> за највише још 90 дана</w:t>
      </w:r>
      <w:r w:rsidRPr="003C6EC1">
        <w:rPr>
          <w:rFonts w:ascii="Times New Roman" w:hAnsi="Times New Roman"/>
          <w:sz w:val="24"/>
          <w:szCs w:val="24"/>
          <w:lang w:val="sr-Cyrl-RS"/>
        </w:rPr>
        <w:t xml:space="preserve">, о чему тело </w:t>
      </w:r>
      <w:r w:rsidR="00F0229B" w:rsidRPr="003C6EC1">
        <w:rPr>
          <w:rFonts w:ascii="Times New Roman" w:hAnsi="Times New Roman"/>
          <w:sz w:val="24"/>
          <w:szCs w:val="24"/>
          <w:lang w:val="sr-Cyrl-RS"/>
        </w:rPr>
        <w:t xml:space="preserve">без одлагања </w:t>
      </w:r>
      <w:r w:rsidRPr="003C6EC1">
        <w:rPr>
          <w:rFonts w:ascii="Times New Roman" w:hAnsi="Times New Roman"/>
          <w:sz w:val="24"/>
          <w:szCs w:val="24"/>
          <w:lang w:val="sr-Cyrl-RS"/>
        </w:rPr>
        <w:t xml:space="preserve">обавештава потрошача и трговца. </w:t>
      </w:r>
    </w:p>
    <w:p w14:paraId="2A90BC6B" w14:textId="2F265B8E" w:rsidR="008524C7" w:rsidRPr="003C6EC1" w:rsidRDefault="00C11BCA" w:rsidP="00C5574B">
      <w:pPr>
        <w:pStyle w:val="Paragraphedeliste"/>
        <w:tabs>
          <w:tab w:val="left" w:pos="709"/>
        </w:tabs>
        <w:suppressAutoHyphens w:val="0"/>
        <w:spacing w:after="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 xml:space="preserve">Потрошач може одустати од </w:t>
      </w:r>
      <w:r w:rsidR="00501749" w:rsidRPr="003C6EC1">
        <w:rPr>
          <w:rFonts w:ascii="Times New Roman" w:hAnsi="Times New Roman"/>
          <w:sz w:val="24"/>
          <w:szCs w:val="24"/>
          <w:lang w:val="sr-Cyrl-RS"/>
        </w:rPr>
        <w:t>даљег учешћа у</w:t>
      </w:r>
      <w:r w:rsidRPr="003C6EC1">
        <w:rPr>
          <w:rFonts w:ascii="Times New Roman" w:hAnsi="Times New Roman"/>
          <w:sz w:val="24"/>
          <w:szCs w:val="24"/>
          <w:lang w:val="sr-Cyrl-RS"/>
        </w:rPr>
        <w:t xml:space="preserve"> </w:t>
      </w:r>
      <w:r w:rsidR="00501749" w:rsidRPr="003C6EC1">
        <w:rPr>
          <w:rFonts w:ascii="Times New Roman" w:hAnsi="Times New Roman"/>
          <w:sz w:val="24"/>
          <w:szCs w:val="24"/>
          <w:lang w:val="sr-Cyrl-RS"/>
        </w:rPr>
        <w:t>вансудском решавању</w:t>
      </w:r>
      <w:r w:rsidRPr="003C6EC1">
        <w:rPr>
          <w:rFonts w:ascii="Times New Roman" w:hAnsi="Times New Roman"/>
          <w:sz w:val="24"/>
          <w:szCs w:val="24"/>
          <w:lang w:val="sr-Cyrl-RS"/>
        </w:rPr>
        <w:t xml:space="preserve"> потрошачког спора до окончања поступка. </w:t>
      </w:r>
      <w:r w:rsidR="008524C7" w:rsidRPr="003C6EC1">
        <w:rPr>
          <w:rFonts w:ascii="Times New Roman" w:hAnsi="Times New Roman"/>
          <w:sz w:val="24"/>
          <w:szCs w:val="24"/>
          <w:lang w:val="sr-Cyrl-RS"/>
        </w:rPr>
        <w:t xml:space="preserve"> </w:t>
      </w:r>
    </w:p>
    <w:p w14:paraId="6D9315F9" w14:textId="77777777" w:rsidR="00C5574B" w:rsidRPr="003C6EC1" w:rsidRDefault="00C5574B" w:rsidP="00C5574B">
      <w:pPr>
        <w:pStyle w:val="Paragraphedeliste"/>
        <w:tabs>
          <w:tab w:val="left" w:pos="709"/>
        </w:tabs>
        <w:suppressAutoHyphens w:val="0"/>
        <w:spacing w:after="0" w:line="240" w:lineRule="auto"/>
        <w:ind w:left="0" w:firstLine="720"/>
        <w:jc w:val="both"/>
        <w:rPr>
          <w:rFonts w:ascii="Times New Roman" w:hAnsi="Times New Roman"/>
          <w:sz w:val="24"/>
          <w:szCs w:val="24"/>
          <w:lang w:val="sr-Cyrl-RS"/>
        </w:rPr>
      </w:pPr>
    </w:p>
    <w:p w14:paraId="7C00177C" w14:textId="7068B5D5" w:rsidR="00AC429C" w:rsidRPr="003C6EC1" w:rsidRDefault="00AC429C" w:rsidP="00C5574B">
      <w:pPr>
        <w:pStyle w:val="Paragraphedeliste"/>
        <w:suppressAutoHyphens w:val="0"/>
        <w:spacing w:after="0" w:line="240" w:lineRule="auto"/>
        <w:ind w:left="0"/>
        <w:jc w:val="center"/>
        <w:rPr>
          <w:rFonts w:ascii="Times New Roman" w:hAnsi="Times New Roman"/>
          <w:sz w:val="24"/>
          <w:szCs w:val="24"/>
          <w:lang w:val="sr-Cyrl-RS"/>
        </w:rPr>
      </w:pPr>
      <w:r w:rsidRPr="003C6EC1">
        <w:rPr>
          <w:rFonts w:ascii="Times New Roman" w:hAnsi="Times New Roman"/>
          <w:sz w:val="24"/>
          <w:szCs w:val="24"/>
          <w:lang w:val="sr-Cyrl-RS"/>
        </w:rPr>
        <w:t>Обавезе министарства у вези вансудског решавања спорова</w:t>
      </w:r>
    </w:p>
    <w:p w14:paraId="7C14A89B" w14:textId="77777777" w:rsidR="00C5574B" w:rsidRPr="003C6EC1" w:rsidRDefault="00C5574B" w:rsidP="00C5574B">
      <w:pPr>
        <w:pStyle w:val="Paragraphedeliste"/>
        <w:suppressAutoHyphens w:val="0"/>
        <w:spacing w:after="0" w:line="240" w:lineRule="auto"/>
        <w:ind w:left="0"/>
        <w:jc w:val="center"/>
        <w:rPr>
          <w:rFonts w:ascii="Times New Roman" w:hAnsi="Times New Roman"/>
          <w:sz w:val="24"/>
          <w:szCs w:val="24"/>
          <w:lang w:val="sr-Cyrl-RS"/>
        </w:rPr>
      </w:pPr>
    </w:p>
    <w:p w14:paraId="5195C3E4" w14:textId="621686C2" w:rsidR="00AC429C" w:rsidRPr="003C6EC1" w:rsidRDefault="003B07FF" w:rsidP="00C5574B">
      <w:pPr>
        <w:pStyle w:val="Paragraphedeliste"/>
        <w:suppressAutoHyphens w:val="0"/>
        <w:spacing w:after="0" w:line="240" w:lineRule="auto"/>
        <w:ind w:left="0"/>
        <w:jc w:val="center"/>
        <w:rPr>
          <w:rFonts w:ascii="Times New Roman" w:hAnsi="Times New Roman"/>
          <w:sz w:val="24"/>
          <w:szCs w:val="24"/>
          <w:lang w:val="sr-Cyrl-RS"/>
        </w:rPr>
      </w:pPr>
      <w:r w:rsidRPr="003C6EC1">
        <w:rPr>
          <w:rFonts w:ascii="Times New Roman" w:hAnsi="Times New Roman"/>
          <w:sz w:val="24"/>
          <w:szCs w:val="24"/>
          <w:lang w:val="sr-Cyrl-RS"/>
        </w:rPr>
        <w:t>Члан 152</w:t>
      </w:r>
      <w:r w:rsidR="00AC429C" w:rsidRPr="003C6EC1">
        <w:rPr>
          <w:rFonts w:ascii="Times New Roman" w:hAnsi="Times New Roman"/>
          <w:sz w:val="24"/>
          <w:szCs w:val="24"/>
          <w:lang w:val="sr-Cyrl-RS"/>
        </w:rPr>
        <w:t>.</w:t>
      </w:r>
    </w:p>
    <w:p w14:paraId="4FB20BE1" w14:textId="4C44ED40" w:rsidR="00AC429C" w:rsidRPr="003C6EC1" w:rsidRDefault="00AC429C" w:rsidP="00C5574B">
      <w:pPr>
        <w:pStyle w:val="Paragraphedeliste"/>
        <w:suppressAutoHyphens w:val="0"/>
        <w:spacing w:after="0" w:line="240" w:lineRule="auto"/>
        <w:ind w:left="0" w:firstLine="720"/>
        <w:jc w:val="both"/>
        <w:rPr>
          <w:rFonts w:ascii="Times New Roman" w:hAnsi="Times New Roman"/>
          <w:sz w:val="24"/>
          <w:szCs w:val="24"/>
          <w:lang w:val="sr-Cyrl-RS"/>
        </w:rPr>
      </w:pPr>
      <w:r w:rsidRPr="003C6EC1">
        <w:rPr>
          <w:rFonts w:ascii="Times New Roman" w:hAnsi="Times New Roman"/>
          <w:sz w:val="24"/>
          <w:szCs w:val="24"/>
          <w:lang w:val="sr-Cyrl-RS"/>
        </w:rPr>
        <w:t>Министарство:</w:t>
      </w:r>
    </w:p>
    <w:p w14:paraId="0373DF0A" w14:textId="6F8C9DEF" w:rsidR="00AC429C" w:rsidRPr="003C6EC1" w:rsidRDefault="006A5664" w:rsidP="00900778">
      <w:pPr>
        <w:pStyle w:val="Paragraphedeliste"/>
        <w:numPr>
          <w:ilvl w:val="0"/>
          <w:numId w:val="69"/>
        </w:numPr>
        <w:tabs>
          <w:tab w:val="left" w:pos="993"/>
        </w:tabs>
        <w:suppressAutoHyphens w:val="0"/>
        <w:spacing w:after="0" w:line="240" w:lineRule="auto"/>
        <w:ind w:left="0" w:firstLine="709"/>
        <w:jc w:val="both"/>
        <w:rPr>
          <w:rFonts w:ascii="Times New Roman" w:hAnsi="Times New Roman"/>
          <w:sz w:val="24"/>
          <w:szCs w:val="24"/>
          <w:lang w:val="sr-Cyrl-RS"/>
        </w:rPr>
      </w:pPr>
      <w:r w:rsidRPr="003C6EC1">
        <w:rPr>
          <w:rFonts w:ascii="Times New Roman" w:hAnsi="Times New Roman"/>
          <w:sz w:val="24"/>
          <w:szCs w:val="24"/>
          <w:lang w:val="sr-Cyrl-RS"/>
        </w:rPr>
        <w:t>одржава и ажурира интернет страницу</w:t>
      </w:r>
      <w:r w:rsidR="00AC429C" w:rsidRPr="003C6EC1">
        <w:rPr>
          <w:rFonts w:ascii="Times New Roman" w:hAnsi="Times New Roman"/>
          <w:sz w:val="24"/>
          <w:szCs w:val="24"/>
          <w:lang w:val="sr-Cyrl-RS"/>
        </w:rPr>
        <w:t xml:space="preserve"> која садржи</w:t>
      </w:r>
      <w:r w:rsidRPr="003C6EC1">
        <w:rPr>
          <w:rFonts w:ascii="Times New Roman" w:hAnsi="Times New Roman"/>
          <w:sz w:val="24"/>
          <w:szCs w:val="24"/>
          <w:lang w:val="sr-Cyrl-RS"/>
        </w:rPr>
        <w:t xml:space="preserve"> </w:t>
      </w:r>
      <w:r w:rsidR="00AC429C" w:rsidRPr="003C6EC1">
        <w:rPr>
          <w:rFonts w:ascii="Times New Roman" w:hAnsi="Times New Roman"/>
          <w:sz w:val="24"/>
          <w:szCs w:val="24"/>
          <w:lang w:val="sr-Cyrl-RS"/>
        </w:rPr>
        <w:t xml:space="preserve">информације </w:t>
      </w:r>
      <w:r w:rsidR="007533F9" w:rsidRPr="003C6EC1">
        <w:rPr>
          <w:rFonts w:ascii="Times New Roman" w:hAnsi="Times New Roman"/>
          <w:sz w:val="24"/>
          <w:szCs w:val="24"/>
          <w:lang w:val="sr-Cyrl-RS"/>
        </w:rPr>
        <w:t xml:space="preserve">о </w:t>
      </w:r>
      <w:r w:rsidR="00AC429C" w:rsidRPr="003C6EC1">
        <w:rPr>
          <w:rFonts w:ascii="Times New Roman" w:hAnsi="Times New Roman"/>
          <w:sz w:val="24"/>
          <w:szCs w:val="24"/>
          <w:lang w:val="sr-Cyrl-RS"/>
        </w:rPr>
        <w:t xml:space="preserve">вансудском решавању спорова, о </w:t>
      </w:r>
      <w:r w:rsidR="00900778" w:rsidRPr="003C6EC1">
        <w:rPr>
          <w:rFonts w:ascii="Times New Roman" w:hAnsi="Times New Roman"/>
          <w:sz w:val="24"/>
          <w:szCs w:val="24"/>
          <w:lang w:val="sr-Cyrl-RS"/>
        </w:rPr>
        <w:t>поступку</w:t>
      </w:r>
      <w:r w:rsidR="007533F9" w:rsidRPr="003C6EC1">
        <w:rPr>
          <w:rFonts w:ascii="Times New Roman" w:hAnsi="Times New Roman"/>
          <w:sz w:val="24"/>
          <w:szCs w:val="24"/>
          <w:lang w:val="sr-Cyrl-RS"/>
        </w:rPr>
        <w:t xml:space="preserve"> и о могућности подношења </w:t>
      </w:r>
      <w:r w:rsidR="007D1D87" w:rsidRPr="003C6EC1">
        <w:rPr>
          <w:rFonts w:ascii="Times New Roman" w:hAnsi="Times New Roman"/>
          <w:sz w:val="24"/>
          <w:szCs w:val="24"/>
          <w:lang w:val="sr-Cyrl-RS"/>
        </w:rPr>
        <w:t>предлога</w:t>
      </w:r>
      <w:r w:rsidR="00AC429C" w:rsidRPr="003C6EC1">
        <w:rPr>
          <w:rFonts w:ascii="Times New Roman" w:hAnsi="Times New Roman"/>
          <w:sz w:val="24"/>
          <w:szCs w:val="24"/>
          <w:lang w:val="sr-Cyrl-RS"/>
        </w:rPr>
        <w:t>;</w:t>
      </w:r>
    </w:p>
    <w:p w14:paraId="727DA5FD" w14:textId="6B3D67C7" w:rsidR="00AC429C" w:rsidRPr="003C6EC1" w:rsidRDefault="00814DCF" w:rsidP="00C42749">
      <w:pPr>
        <w:pStyle w:val="Paragraphedeliste"/>
        <w:numPr>
          <w:ilvl w:val="0"/>
          <w:numId w:val="69"/>
        </w:numPr>
        <w:tabs>
          <w:tab w:val="left" w:pos="993"/>
        </w:tabs>
        <w:suppressAutoHyphens w:val="0"/>
        <w:spacing w:after="0" w:line="240" w:lineRule="auto"/>
        <w:ind w:left="0" w:firstLine="709"/>
        <w:jc w:val="both"/>
        <w:rPr>
          <w:rFonts w:ascii="Times New Roman" w:hAnsi="Times New Roman"/>
          <w:sz w:val="24"/>
          <w:szCs w:val="24"/>
          <w:lang w:val="sr-Cyrl-RS"/>
        </w:rPr>
      </w:pPr>
      <w:r w:rsidRPr="003C6EC1">
        <w:rPr>
          <w:rFonts w:ascii="Times New Roman" w:hAnsi="Times New Roman"/>
          <w:sz w:val="24"/>
          <w:szCs w:val="24"/>
          <w:lang w:val="sr-Cyrl-RS"/>
        </w:rPr>
        <w:t>прим</w:t>
      </w:r>
      <w:r w:rsidR="007D1D87" w:rsidRPr="003C6EC1">
        <w:rPr>
          <w:rFonts w:ascii="Times New Roman" w:hAnsi="Times New Roman"/>
          <w:sz w:val="24"/>
          <w:szCs w:val="24"/>
          <w:lang w:val="sr-Cyrl-RS"/>
        </w:rPr>
        <w:t xml:space="preserve">а предлоге </w:t>
      </w:r>
      <w:r w:rsidR="007533F9" w:rsidRPr="003C6EC1">
        <w:rPr>
          <w:rFonts w:ascii="Times New Roman" w:hAnsi="Times New Roman"/>
          <w:sz w:val="24"/>
          <w:szCs w:val="24"/>
          <w:lang w:val="sr-Cyrl-RS"/>
        </w:rPr>
        <w:t xml:space="preserve">и прослеђује надлежном </w:t>
      </w:r>
      <w:r w:rsidR="007F69BE" w:rsidRPr="003C6EC1">
        <w:rPr>
          <w:rFonts w:ascii="Times New Roman" w:hAnsi="Times New Roman"/>
          <w:sz w:val="24"/>
          <w:szCs w:val="24"/>
          <w:lang w:val="sr-Cyrl-RS"/>
        </w:rPr>
        <w:t>телу</w:t>
      </w:r>
      <w:r w:rsidRPr="003C6EC1">
        <w:rPr>
          <w:rFonts w:ascii="Times New Roman" w:hAnsi="Times New Roman"/>
          <w:sz w:val="24"/>
          <w:szCs w:val="24"/>
          <w:lang w:val="sr-Cyrl-RS"/>
        </w:rPr>
        <w:t>;</w:t>
      </w:r>
    </w:p>
    <w:p w14:paraId="434EFBC1" w14:textId="3A18C587" w:rsidR="00672D86" w:rsidRPr="003C6EC1" w:rsidRDefault="00672D86" w:rsidP="00C42749">
      <w:pPr>
        <w:pStyle w:val="Paragraphedeliste"/>
        <w:numPr>
          <w:ilvl w:val="0"/>
          <w:numId w:val="69"/>
        </w:numPr>
        <w:tabs>
          <w:tab w:val="left" w:pos="993"/>
        </w:tabs>
        <w:suppressAutoHyphens w:val="0"/>
        <w:spacing w:after="0" w:line="240" w:lineRule="auto"/>
        <w:ind w:left="0" w:firstLine="709"/>
        <w:jc w:val="both"/>
        <w:rPr>
          <w:rFonts w:ascii="Times New Roman" w:hAnsi="Times New Roman"/>
          <w:sz w:val="24"/>
          <w:szCs w:val="24"/>
          <w:lang w:val="sr-Cyrl-RS"/>
        </w:rPr>
      </w:pPr>
      <w:r w:rsidRPr="003C6EC1">
        <w:rPr>
          <w:rFonts w:ascii="Times New Roman" w:hAnsi="Times New Roman"/>
          <w:sz w:val="24"/>
          <w:szCs w:val="24"/>
          <w:lang w:val="sr-Cyrl-RS"/>
        </w:rPr>
        <w:t xml:space="preserve">врши исплату накнаде за рад тела </w:t>
      </w:r>
      <w:r w:rsidR="00E81CFA" w:rsidRPr="003C6EC1">
        <w:rPr>
          <w:rFonts w:ascii="Times New Roman" w:hAnsi="Times New Roman"/>
          <w:sz w:val="24"/>
          <w:szCs w:val="24"/>
          <w:lang w:val="sr-Cyrl-RS"/>
        </w:rPr>
        <w:t>у смислу члана 167</w:t>
      </w:r>
      <w:r w:rsidR="006613C0" w:rsidRPr="003C6EC1">
        <w:rPr>
          <w:rFonts w:ascii="Times New Roman" w:hAnsi="Times New Roman"/>
          <w:sz w:val="24"/>
          <w:szCs w:val="24"/>
          <w:lang w:val="sr-Cyrl-RS"/>
        </w:rPr>
        <w:t>. став 3. овог закона</w:t>
      </w:r>
      <w:r w:rsidRPr="003C6EC1">
        <w:rPr>
          <w:rFonts w:ascii="Times New Roman" w:hAnsi="Times New Roman"/>
          <w:sz w:val="24"/>
          <w:szCs w:val="24"/>
          <w:lang w:val="sr-Cyrl-RS"/>
        </w:rPr>
        <w:t>;</w:t>
      </w:r>
    </w:p>
    <w:p w14:paraId="7F40498A" w14:textId="761244F8" w:rsidR="00C5574B" w:rsidRPr="003C6EC1" w:rsidRDefault="00672D86" w:rsidP="009D52EB">
      <w:pPr>
        <w:pStyle w:val="Paragraphedeliste"/>
        <w:numPr>
          <w:ilvl w:val="0"/>
          <w:numId w:val="69"/>
        </w:numPr>
        <w:tabs>
          <w:tab w:val="left" w:pos="993"/>
        </w:tabs>
        <w:suppressAutoHyphens w:val="0"/>
        <w:spacing w:after="0" w:line="240" w:lineRule="auto"/>
        <w:ind w:left="0" w:firstLine="709"/>
        <w:jc w:val="both"/>
        <w:rPr>
          <w:rFonts w:ascii="Times New Roman" w:hAnsi="Times New Roman"/>
          <w:sz w:val="24"/>
          <w:szCs w:val="24"/>
          <w:lang w:val="sr-Cyrl-RS"/>
        </w:rPr>
      </w:pPr>
      <w:r w:rsidRPr="003C6EC1">
        <w:rPr>
          <w:rFonts w:ascii="Times New Roman" w:hAnsi="Times New Roman"/>
          <w:sz w:val="24"/>
          <w:szCs w:val="24"/>
          <w:lang w:val="sr-Cyrl-RS"/>
        </w:rPr>
        <w:t>врши надзор на радом тела</w:t>
      </w:r>
      <w:r w:rsidR="00D937B2" w:rsidRPr="003C6EC1">
        <w:rPr>
          <w:rFonts w:ascii="Times New Roman" w:hAnsi="Times New Roman"/>
          <w:sz w:val="24"/>
          <w:szCs w:val="24"/>
          <w:lang w:val="sr-Cyrl-RS"/>
        </w:rPr>
        <w:t>, припрема и об</w:t>
      </w:r>
      <w:r w:rsidRPr="003C6EC1">
        <w:rPr>
          <w:rFonts w:ascii="Times New Roman" w:hAnsi="Times New Roman"/>
          <w:sz w:val="24"/>
          <w:szCs w:val="24"/>
          <w:lang w:val="sr-Cyrl-RS"/>
        </w:rPr>
        <w:t>јављује годишњи извештај о активностима</w:t>
      </w:r>
      <w:r w:rsidR="00BC205B" w:rsidRPr="003C6EC1">
        <w:rPr>
          <w:rFonts w:ascii="Times New Roman" w:hAnsi="Times New Roman"/>
          <w:sz w:val="24"/>
          <w:szCs w:val="24"/>
          <w:lang w:val="sr-Cyrl-RS"/>
        </w:rPr>
        <w:t xml:space="preserve"> тела.</w:t>
      </w:r>
    </w:p>
    <w:p w14:paraId="425A8CA0" w14:textId="36C5B05B" w:rsidR="00C5574B" w:rsidRPr="003C6EC1" w:rsidRDefault="00C5574B" w:rsidP="00C5574B">
      <w:pPr>
        <w:pStyle w:val="Paragraphedeliste"/>
        <w:suppressAutoHyphens w:val="0"/>
        <w:spacing w:after="0" w:line="240" w:lineRule="auto"/>
        <w:jc w:val="both"/>
        <w:rPr>
          <w:rFonts w:ascii="Times New Roman" w:hAnsi="Times New Roman"/>
          <w:sz w:val="24"/>
          <w:szCs w:val="24"/>
          <w:lang w:val="sr-Cyrl-RS"/>
        </w:rPr>
      </w:pPr>
    </w:p>
    <w:p w14:paraId="745C3E69" w14:textId="19508365" w:rsidR="00D22721" w:rsidRPr="003C6EC1" w:rsidRDefault="00D22721" w:rsidP="00C5574B">
      <w:pPr>
        <w:pStyle w:val="Paragraphedeliste"/>
        <w:suppressAutoHyphens w:val="0"/>
        <w:spacing w:after="0" w:line="240" w:lineRule="auto"/>
        <w:ind w:left="0"/>
        <w:jc w:val="both"/>
        <w:rPr>
          <w:rFonts w:ascii="Times New Roman" w:hAnsi="Times New Roman"/>
          <w:sz w:val="24"/>
          <w:szCs w:val="24"/>
          <w:lang w:val="sr-Cyrl-RS"/>
        </w:rPr>
      </w:pPr>
    </w:p>
    <w:p w14:paraId="7D361EB0" w14:textId="4FC9D8FB" w:rsidR="00DE0328" w:rsidRPr="003C6EC1" w:rsidRDefault="006C6EE7" w:rsidP="00C5574B">
      <w:pPr>
        <w:pStyle w:val="Paragraphedeliste"/>
        <w:suppressAutoHyphens w:val="0"/>
        <w:spacing w:after="0" w:line="240" w:lineRule="auto"/>
        <w:ind w:left="0"/>
        <w:jc w:val="center"/>
        <w:rPr>
          <w:rFonts w:ascii="Times New Roman" w:hAnsi="Times New Roman"/>
          <w:sz w:val="24"/>
          <w:szCs w:val="24"/>
          <w:lang w:val="sr-Cyrl-RS"/>
        </w:rPr>
      </w:pPr>
      <w:r w:rsidRPr="003C6EC1">
        <w:rPr>
          <w:rFonts w:ascii="Times New Roman" w:hAnsi="Times New Roman"/>
          <w:sz w:val="24"/>
          <w:szCs w:val="24"/>
          <w:lang w:val="sr-Cyrl-RS"/>
        </w:rPr>
        <w:t>3</w:t>
      </w:r>
      <w:r w:rsidR="005C02D4" w:rsidRPr="003C6EC1">
        <w:rPr>
          <w:rFonts w:ascii="Times New Roman" w:hAnsi="Times New Roman"/>
          <w:sz w:val="24"/>
          <w:szCs w:val="24"/>
          <w:lang w:val="sr-Cyrl-RS"/>
        </w:rPr>
        <w:t xml:space="preserve">. </w:t>
      </w:r>
      <w:r w:rsidR="00DE0328" w:rsidRPr="003C6EC1">
        <w:rPr>
          <w:rFonts w:ascii="Times New Roman" w:hAnsi="Times New Roman"/>
          <w:sz w:val="24"/>
          <w:szCs w:val="24"/>
          <w:lang w:val="sr-Cyrl-RS"/>
        </w:rPr>
        <w:t>Начела вансудског решавања потрошачких спорова</w:t>
      </w:r>
    </w:p>
    <w:p w14:paraId="7D3F0C77" w14:textId="139C9914" w:rsidR="00C5574B" w:rsidRPr="003C6EC1" w:rsidRDefault="00C5574B" w:rsidP="00C5574B">
      <w:pPr>
        <w:tabs>
          <w:tab w:val="clear" w:pos="1728"/>
        </w:tabs>
        <w:spacing w:after="0"/>
        <w:ind w:firstLine="0"/>
        <w:jc w:val="center"/>
        <w:rPr>
          <w:rFonts w:ascii="Times New Roman" w:hAnsi="Times New Roman"/>
          <w:sz w:val="24"/>
          <w:szCs w:val="24"/>
          <w:lang w:val="sr-Cyrl-RS" w:eastAsia="zh-CN"/>
        </w:rPr>
      </w:pPr>
    </w:p>
    <w:p w14:paraId="35FAFC45" w14:textId="77777777" w:rsidR="00C5574B" w:rsidRPr="003C6EC1" w:rsidRDefault="00C5574B" w:rsidP="00C5574B">
      <w:pPr>
        <w:tabs>
          <w:tab w:val="clear" w:pos="1728"/>
        </w:tabs>
        <w:spacing w:after="0"/>
        <w:ind w:firstLine="0"/>
        <w:jc w:val="center"/>
        <w:rPr>
          <w:rFonts w:ascii="Times New Roman" w:hAnsi="Times New Roman"/>
          <w:sz w:val="24"/>
          <w:szCs w:val="24"/>
          <w:lang w:val="sr-Cyrl-RS" w:eastAsia="zh-CN"/>
        </w:rPr>
      </w:pPr>
    </w:p>
    <w:p w14:paraId="204431D7" w14:textId="7665AF17" w:rsidR="00DE0328" w:rsidRPr="003C6EC1" w:rsidRDefault="00DE0328"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Равноправност</w:t>
      </w:r>
    </w:p>
    <w:p w14:paraId="7E73BF9E" w14:textId="77777777" w:rsidR="00C5574B" w:rsidRPr="003C6EC1" w:rsidRDefault="00C5574B" w:rsidP="00C5574B">
      <w:pPr>
        <w:tabs>
          <w:tab w:val="clear" w:pos="1728"/>
        </w:tabs>
        <w:spacing w:after="0"/>
        <w:ind w:firstLine="0"/>
        <w:jc w:val="center"/>
        <w:rPr>
          <w:rFonts w:ascii="Times New Roman" w:hAnsi="Times New Roman"/>
          <w:sz w:val="24"/>
          <w:szCs w:val="24"/>
          <w:lang w:val="sr-Cyrl-RS" w:eastAsia="zh-CN"/>
        </w:rPr>
      </w:pPr>
    </w:p>
    <w:p w14:paraId="54A4FC0B" w14:textId="2F9BCA17" w:rsidR="006A66B3" w:rsidRPr="003C6EC1" w:rsidRDefault="006A66B3"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Члан 1</w:t>
      </w:r>
      <w:r w:rsidR="003B07FF" w:rsidRPr="003C6EC1">
        <w:rPr>
          <w:rFonts w:ascii="Times New Roman" w:hAnsi="Times New Roman"/>
          <w:sz w:val="24"/>
          <w:szCs w:val="24"/>
          <w:lang w:val="sr-Cyrl-RS" w:eastAsia="zh-CN"/>
        </w:rPr>
        <w:t>53</w:t>
      </w:r>
      <w:r w:rsidRPr="003C6EC1">
        <w:rPr>
          <w:rFonts w:ascii="Times New Roman" w:hAnsi="Times New Roman"/>
          <w:sz w:val="24"/>
          <w:szCs w:val="24"/>
          <w:lang w:val="sr-Cyrl-RS" w:eastAsia="zh-CN"/>
        </w:rPr>
        <w:t>.</w:t>
      </w:r>
    </w:p>
    <w:p w14:paraId="62FF72F0" w14:textId="30A7AEF4" w:rsidR="00DE0328" w:rsidRPr="003C6EC1" w:rsidRDefault="00DE0328" w:rsidP="00C5574B">
      <w:pPr>
        <w:tabs>
          <w:tab w:val="clear" w:pos="1728"/>
          <w:tab w:val="left" w:pos="709"/>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У поступку вансудског решавања потрошачког спора стране су равноправне.</w:t>
      </w:r>
    </w:p>
    <w:p w14:paraId="2BEF81B0" w14:textId="77777777" w:rsidR="00C5574B" w:rsidRPr="003C6EC1" w:rsidRDefault="00C5574B" w:rsidP="00C5574B">
      <w:pPr>
        <w:tabs>
          <w:tab w:val="clear" w:pos="1728"/>
          <w:tab w:val="left" w:pos="709"/>
        </w:tabs>
        <w:spacing w:after="0"/>
        <w:ind w:firstLine="720"/>
        <w:rPr>
          <w:rFonts w:ascii="Times New Roman" w:hAnsi="Times New Roman"/>
          <w:sz w:val="24"/>
          <w:szCs w:val="24"/>
          <w:lang w:val="sr-Cyrl-RS" w:eastAsia="zh-CN"/>
        </w:rPr>
      </w:pPr>
    </w:p>
    <w:p w14:paraId="7CE939D3" w14:textId="50F0B501" w:rsidR="00DE0328" w:rsidRPr="003C6EC1" w:rsidRDefault="00DE0328"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Искључење јавности</w:t>
      </w:r>
    </w:p>
    <w:p w14:paraId="3D5CD608" w14:textId="77777777" w:rsidR="00C5574B" w:rsidRPr="003C6EC1" w:rsidRDefault="00C5574B" w:rsidP="00C5574B">
      <w:pPr>
        <w:tabs>
          <w:tab w:val="clear" w:pos="1728"/>
        </w:tabs>
        <w:spacing w:after="0"/>
        <w:ind w:firstLine="0"/>
        <w:jc w:val="center"/>
        <w:rPr>
          <w:rFonts w:ascii="Times New Roman" w:hAnsi="Times New Roman"/>
          <w:sz w:val="24"/>
          <w:szCs w:val="24"/>
          <w:lang w:val="sr-Cyrl-RS" w:eastAsia="zh-CN"/>
        </w:rPr>
      </w:pPr>
    </w:p>
    <w:p w14:paraId="763258E4" w14:textId="62DEACDE" w:rsidR="006A66B3" w:rsidRPr="003C6EC1" w:rsidRDefault="006A66B3"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Члан </w:t>
      </w:r>
      <w:r w:rsidR="003B07FF" w:rsidRPr="003C6EC1">
        <w:rPr>
          <w:rFonts w:ascii="Times New Roman" w:hAnsi="Times New Roman"/>
          <w:sz w:val="24"/>
          <w:szCs w:val="24"/>
          <w:lang w:val="sr-Cyrl-RS" w:eastAsia="zh-CN"/>
        </w:rPr>
        <w:t>154</w:t>
      </w:r>
      <w:r w:rsidRPr="003C6EC1">
        <w:rPr>
          <w:rFonts w:ascii="Times New Roman" w:hAnsi="Times New Roman"/>
          <w:sz w:val="24"/>
          <w:szCs w:val="24"/>
          <w:lang w:val="sr-Cyrl-RS" w:eastAsia="zh-CN"/>
        </w:rPr>
        <w:t>.</w:t>
      </w:r>
    </w:p>
    <w:p w14:paraId="625A7244" w14:textId="4ED9B82B" w:rsidR="00DE0328" w:rsidRPr="003C6EC1" w:rsidRDefault="00DE0328" w:rsidP="00C5574B">
      <w:pPr>
        <w:tabs>
          <w:tab w:val="clear" w:pos="1728"/>
          <w:tab w:val="left" w:pos="709"/>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У поступку вансудског решавања потрошачког спора јавност је искључена. </w:t>
      </w:r>
    </w:p>
    <w:p w14:paraId="117B2A48" w14:textId="77777777" w:rsidR="00C5574B" w:rsidRPr="003C6EC1" w:rsidRDefault="00C5574B" w:rsidP="00C5574B">
      <w:pPr>
        <w:tabs>
          <w:tab w:val="clear" w:pos="1728"/>
          <w:tab w:val="left" w:pos="709"/>
        </w:tabs>
        <w:spacing w:after="0"/>
        <w:ind w:firstLine="720"/>
        <w:rPr>
          <w:rFonts w:ascii="Times New Roman" w:hAnsi="Times New Roman"/>
          <w:sz w:val="24"/>
          <w:szCs w:val="24"/>
          <w:lang w:val="sr-Cyrl-RS" w:eastAsia="zh-CN"/>
        </w:rPr>
      </w:pPr>
    </w:p>
    <w:p w14:paraId="42DE973C" w14:textId="70924BD9" w:rsidR="00DE0328" w:rsidRPr="003C6EC1" w:rsidRDefault="00DE0328"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Непристрасност</w:t>
      </w:r>
    </w:p>
    <w:p w14:paraId="3774A52A" w14:textId="77777777" w:rsidR="00C5574B" w:rsidRPr="003C6EC1" w:rsidRDefault="00C5574B" w:rsidP="00C5574B">
      <w:pPr>
        <w:tabs>
          <w:tab w:val="clear" w:pos="1728"/>
        </w:tabs>
        <w:spacing w:after="0"/>
        <w:ind w:firstLine="0"/>
        <w:jc w:val="center"/>
        <w:rPr>
          <w:rFonts w:ascii="Times New Roman" w:hAnsi="Times New Roman"/>
          <w:sz w:val="24"/>
          <w:szCs w:val="24"/>
          <w:lang w:val="sr-Cyrl-RS" w:eastAsia="zh-CN"/>
        </w:rPr>
      </w:pPr>
    </w:p>
    <w:p w14:paraId="619517E1" w14:textId="60054F4E" w:rsidR="006A66B3" w:rsidRPr="003C6EC1" w:rsidRDefault="006A66B3"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Члан </w:t>
      </w:r>
      <w:r w:rsidR="003B07FF" w:rsidRPr="003C6EC1">
        <w:rPr>
          <w:rFonts w:ascii="Times New Roman" w:hAnsi="Times New Roman"/>
          <w:sz w:val="24"/>
          <w:szCs w:val="24"/>
          <w:lang w:val="sr-Cyrl-RS" w:eastAsia="zh-CN"/>
        </w:rPr>
        <w:t>155</w:t>
      </w:r>
      <w:r w:rsidRPr="003C6EC1">
        <w:rPr>
          <w:rFonts w:ascii="Times New Roman" w:hAnsi="Times New Roman"/>
          <w:sz w:val="24"/>
          <w:szCs w:val="24"/>
          <w:lang w:val="sr-Cyrl-RS" w:eastAsia="zh-CN"/>
        </w:rPr>
        <w:t>.</w:t>
      </w:r>
    </w:p>
    <w:p w14:paraId="149AE507" w14:textId="270C0587" w:rsidR="00DE0328" w:rsidRPr="003C6EC1" w:rsidRDefault="003A42D4" w:rsidP="00C5574B">
      <w:pPr>
        <w:tabs>
          <w:tab w:val="clear" w:pos="1728"/>
          <w:tab w:val="left" w:pos="709"/>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Teло</w:t>
      </w:r>
      <w:r w:rsidR="00DE0328" w:rsidRPr="003C6EC1">
        <w:rPr>
          <w:rFonts w:ascii="Times New Roman" w:hAnsi="Times New Roman"/>
          <w:sz w:val="24"/>
          <w:szCs w:val="24"/>
          <w:lang w:val="sr-Cyrl-RS" w:eastAsia="zh-CN"/>
        </w:rPr>
        <w:t xml:space="preserve"> је назависно у раду</w:t>
      </w:r>
      <w:r w:rsidR="00B86340" w:rsidRPr="003C6EC1">
        <w:rPr>
          <w:rFonts w:ascii="Times New Roman" w:hAnsi="Times New Roman"/>
          <w:sz w:val="24"/>
          <w:szCs w:val="24"/>
          <w:lang w:val="sr-Cyrl-RS" w:eastAsia="zh-CN"/>
        </w:rPr>
        <w:t xml:space="preserve"> и поступа </w:t>
      </w:r>
      <w:r w:rsidR="00DE0328" w:rsidRPr="003C6EC1">
        <w:rPr>
          <w:rFonts w:ascii="Times New Roman" w:hAnsi="Times New Roman"/>
          <w:sz w:val="24"/>
          <w:szCs w:val="24"/>
          <w:lang w:val="sr-Cyrl-RS" w:eastAsia="zh-CN"/>
        </w:rPr>
        <w:t xml:space="preserve">непристрасно. </w:t>
      </w:r>
    </w:p>
    <w:p w14:paraId="133CC37E" w14:textId="77777777" w:rsidR="00C5574B" w:rsidRPr="003C6EC1" w:rsidRDefault="00C5574B" w:rsidP="00C5574B">
      <w:pPr>
        <w:tabs>
          <w:tab w:val="clear" w:pos="1728"/>
          <w:tab w:val="left" w:pos="709"/>
        </w:tabs>
        <w:spacing w:after="0"/>
        <w:ind w:firstLine="720"/>
        <w:rPr>
          <w:rFonts w:ascii="Times New Roman" w:hAnsi="Times New Roman"/>
          <w:sz w:val="24"/>
          <w:szCs w:val="24"/>
          <w:lang w:val="sr-Cyrl-RS" w:eastAsia="zh-CN"/>
        </w:rPr>
      </w:pPr>
    </w:p>
    <w:p w14:paraId="1550EF86" w14:textId="38449B46" w:rsidR="00DE0328" w:rsidRPr="003C6EC1" w:rsidRDefault="00DE0328"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Поверљивост</w:t>
      </w:r>
    </w:p>
    <w:p w14:paraId="3B05A9A4" w14:textId="77777777" w:rsidR="00C5574B" w:rsidRPr="003C6EC1" w:rsidRDefault="00C5574B" w:rsidP="00C5574B">
      <w:pPr>
        <w:tabs>
          <w:tab w:val="clear" w:pos="1728"/>
        </w:tabs>
        <w:spacing w:after="0"/>
        <w:ind w:firstLine="0"/>
        <w:jc w:val="center"/>
        <w:rPr>
          <w:rFonts w:ascii="Times New Roman" w:hAnsi="Times New Roman"/>
          <w:sz w:val="24"/>
          <w:szCs w:val="24"/>
          <w:lang w:val="sr-Cyrl-RS" w:eastAsia="zh-CN"/>
        </w:rPr>
      </w:pPr>
    </w:p>
    <w:p w14:paraId="269AC35E" w14:textId="0AEECF35" w:rsidR="006A66B3" w:rsidRPr="003C6EC1" w:rsidRDefault="006A66B3"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Члан </w:t>
      </w:r>
      <w:r w:rsidR="003B07FF" w:rsidRPr="003C6EC1">
        <w:rPr>
          <w:rFonts w:ascii="Times New Roman" w:hAnsi="Times New Roman"/>
          <w:sz w:val="24"/>
          <w:szCs w:val="24"/>
          <w:lang w:val="sr-Cyrl-RS" w:eastAsia="zh-CN"/>
        </w:rPr>
        <w:t>156</w:t>
      </w:r>
      <w:r w:rsidRPr="003C6EC1">
        <w:rPr>
          <w:rFonts w:ascii="Times New Roman" w:hAnsi="Times New Roman"/>
          <w:sz w:val="24"/>
          <w:szCs w:val="24"/>
          <w:lang w:val="sr-Cyrl-RS" w:eastAsia="zh-CN"/>
        </w:rPr>
        <w:t>.</w:t>
      </w:r>
    </w:p>
    <w:p w14:paraId="228D34FD" w14:textId="3195A8D6" w:rsidR="00DE0328" w:rsidRPr="003C6EC1" w:rsidRDefault="00A446DE" w:rsidP="00C5574B">
      <w:pPr>
        <w:tabs>
          <w:tab w:val="clear" w:pos="1728"/>
          <w:tab w:val="left" w:pos="709"/>
        </w:tabs>
        <w:spacing w:after="0"/>
        <w:ind w:firstLine="0"/>
        <w:rPr>
          <w:rFonts w:ascii="Times New Roman" w:hAnsi="Times New Roman"/>
          <w:sz w:val="24"/>
          <w:szCs w:val="24"/>
          <w:lang w:val="sr-Cyrl-RS" w:eastAsia="zh-CN"/>
        </w:rPr>
      </w:pPr>
      <w:r w:rsidRPr="003C6EC1">
        <w:rPr>
          <w:rFonts w:ascii="Times New Roman" w:hAnsi="Times New Roman"/>
          <w:sz w:val="24"/>
          <w:szCs w:val="24"/>
          <w:lang w:val="sr-Cyrl-RS" w:eastAsia="zh-CN"/>
        </w:rPr>
        <w:tab/>
      </w:r>
      <w:r w:rsidR="00DE0328" w:rsidRPr="003C6EC1">
        <w:rPr>
          <w:rFonts w:ascii="Times New Roman" w:hAnsi="Times New Roman"/>
          <w:sz w:val="24"/>
          <w:szCs w:val="24"/>
          <w:lang w:val="sr-Cyrl-RS" w:eastAsia="zh-CN"/>
        </w:rPr>
        <w:t>Сви подаци, предлози и изјаве из поступка вансудског решавања потрошачког спора или</w:t>
      </w:r>
      <w:r w:rsidR="00372CEC" w:rsidRPr="003C6EC1">
        <w:rPr>
          <w:rFonts w:ascii="Times New Roman" w:hAnsi="Times New Roman"/>
          <w:sz w:val="24"/>
          <w:szCs w:val="24"/>
          <w:lang w:val="sr-Cyrl-RS" w:eastAsia="zh-CN"/>
        </w:rPr>
        <w:t xml:space="preserve"> у вези са поступком</w:t>
      </w:r>
      <w:r w:rsidR="00DE0328" w:rsidRPr="003C6EC1">
        <w:rPr>
          <w:rFonts w:ascii="Times New Roman" w:hAnsi="Times New Roman"/>
          <w:sz w:val="24"/>
          <w:szCs w:val="24"/>
          <w:lang w:val="sr-Cyrl-RS" w:eastAsia="zh-CN"/>
        </w:rPr>
        <w:t xml:space="preserve"> су поверљиви, ако се стране нису другачије споразумеле, осим оних којих се морају открити у складу са законом или у циљу примене или спровођења споразума о вансудском решавању потрошачког спора, као и када то јавни интерес налаже. </w:t>
      </w:r>
    </w:p>
    <w:p w14:paraId="007BBB14" w14:textId="77777777" w:rsidR="00827D26" w:rsidRPr="003C6EC1" w:rsidRDefault="00827D26" w:rsidP="00C5574B">
      <w:pPr>
        <w:tabs>
          <w:tab w:val="clear" w:pos="1728"/>
          <w:tab w:val="left" w:pos="709"/>
        </w:tabs>
        <w:spacing w:after="0"/>
        <w:ind w:firstLine="0"/>
        <w:rPr>
          <w:rFonts w:ascii="Times New Roman" w:hAnsi="Times New Roman"/>
          <w:sz w:val="24"/>
          <w:szCs w:val="24"/>
          <w:lang w:val="sr-Cyrl-RS" w:eastAsia="zh-CN"/>
        </w:rPr>
      </w:pPr>
    </w:p>
    <w:p w14:paraId="557AE6FE" w14:textId="77777777" w:rsidR="00C5574B" w:rsidRPr="003C6EC1" w:rsidRDefault="00C5574B" w:rsidP="00C5574B">
      <w:pPr>
        <w:tabs>
          <w:tab w:val="clear" w:pos="1728"/>
          <w:tab w:val="left" w:pos="709"/>
        </w:tabs>
        <w:spacing w:after="0"/>
        <w:ind w:firstLine="0"/>
        <w:rPr>
          <w:rFonts w:ascii="Times New Roman" w:hAnsi="Times New Roman"/>
          <w:sz w:val="24"/>
          <w:szCs w:val="24"/>
          <w:lang w:val="sr-Cyrl-RS" w:eastAsia="zh-CN"/>
        </w:rPr>
      </w:pPr>
    </w:p>
    <w:p w14:paraId="1E3694A5" w14:textId="4187A65A" w:rsidR="00DE0328" w:rsidRPr="003C6EC1" w:rsidRDefault="00DE0328"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lastRenderedPageBreak/>
        <w:t>Хитност</w:t>
      </w:r>
    </w:p>
    <w:p w14:paraId="0C05AD74" w14:textId="77777777" w:rsidR="00C5574B" w:rsidRPr="003C6EC1" w:rsidRDefault="00C5574B" w:rsidP="00C5574B">
      <w:pPr>
        <w:tabs>
          <w:tab w:val="clear" w:pos="1728"/>
        </w:tabs>
        <w:spacing w:after="0"/>
        <w:ind w:firstLine="0"/>
        <w:jc w:val="center"/>
        <w:rPr>
          <w:rFonts w:ascii="Times New Roman" w:hAnsi="Times New Roman"/>
          <w:sz w:val="24"/>
          <w:szCs w:val="24"/>
          <w:lang w:val="sr-Cyrl-RS" w:eastAsia="zh-CN"/>
        </w:rPr>
      </w:pPr>
    </w:p>
    <w:p w14:paraId="1200BDE8" w14:textId="72C4290E" w:rsidR="006A66B3" w:rsidRPr="003C6EC1" w:rsidRDefault="006A66B3"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Члан </w:t>
      </w:r>
      <w:r w:rsidR="003B07FF" w:rsidRPr="003C6EC1">
        <w:rPr>
          <w:rFonts w:ascii="Times New Roman" w:hAnsi="Times New Roman"/>
          <w:sz w:val="24"/>
          <w:szCs w:val="24"/>
          <w:lang w:val="sr-Cyrl-RS" w:eastAsia="zh-CN"/>
        </w:rPr>
        <w:t>157</w:t>
      </w:r>
      <w:r w:rsidRPr="003C6EC1">
        <w:rPr>
          <w:rFonts w:ascii="Times New Roman" w:hAnsi="Times New Roman"/>
          <w:sz w:val="24"/>
          <w:szCs w:val="24"/>
          <w:lang w:val="sr-Cyrl-RS" w:eastAsia="zh-CN"/>
        </w:rPr>
        <w:t>.</w:t>
      </w:r>
    </w:p>
    <w:p w14:paraId="78B38880" w14:textId="0D3A7887" w:rsidR="00DE0328" w:rsidRPr="003C6EC1" w:rsidRDefault="00DE0328" w:rsidP="00C5574B">
      <w:pPr>
        <w:tabs>
          <w:tab w:val="clear" w:pos="1728"/>
          <w:tab w:val="left" w:pos="709"/>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Поступак вансудског решавања спора спровешће се без одлагања у најкраћем могућем року. </w:t>
      </w:r>
      <w:bookmarkStart w:id="9" w:name="str_12"/>
      <w:bookmarkStart w:id="10" w:name="str_13"/>
      <w:bookmarkStart w:id="11" w:name="str_16"/>
      <w:bookmarkEnd w:id="9"/>
      <w:bookmarkEnd w:id="10"/>
      <w:bookmarkEnd w:id="11"/>
    </w:p>
    <w:p w14:paraId="172E92F6" w14:textId="77777777" w:rsidR="00C5574B" w:rsidRPr="003C6EC1" w:rsidRDefault="00C5574B" w:rsidP="00C5574B">
      <w:pPr>
        <w:tabs>
          <w:tab w:val="clear" w:pos="1728"/>
          <w:tab w:val="left" w:pos="709"/>
        </w:tabs>
        <w:spacing w:after="0"/>
        <w:ind w:firstLine="720"/>
        <w:rPr>
          <w:rFonts w:ascii="Times New Roman" w:hAnsi="Times New Roman"/>
          <w:sz w:val="24"/>
          <w:szCs w:val="24"/>
          <w:lang w:val="sr-Cyrl-RS" w:eastAsia="zh-CN"/>
        </w:rPr>
      </w:pPr>
    </w:p>
    <w:p w14:paraId="1A889EA6" w14:textId="2CE5F4E1" w:rsidR="00DE0328" w:rsidRPr="003C6EC1" w:rsidRDefault="00DE0328"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Језик поступка</w:t>
      </w:r>
    </w:p>
    <w:p w14:paraId="0CF02360" w14:textId="77777777" w:rsidR="00C5574B" w:rsidRPr="003C6EC1" w:rsidRDefault="00C5574B" w:rsidP="00C5574B">
      <w:pPr>
        <w:tabs>
          <w:tab w:val="clear" w:pos="1728"/>
        </w:tabs>
        <w:spacing w:after="0"/>
        <w:ind w:firstLine="0"/>
        <w:jc w:val="center"/>
        <w:rPr>
          <w:rFonts w:ascii="Times New Roman" w:hAnsi="Times New Roman"/>
          <w:color w:val="FF0000"/>
          <w:sz w:val="24"/>
          <w:szCs w:val="24"/>
          <w:lang w:val="sr-Cyrl-RS" w:eastAsia="zh-CN"/>
        </w:rPr>
      </w:pPr>
    </w:p>
    <w:p w14:paraId="063AFB6F" w14:textId="384FBB88" w:rsidR="00DE0328" w:rsidRPr="003C6EC1" w:rsidRDefault="003B07FF" w:rsidP="00C5574B">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Члан 158</w:t>
      </w:r>
      <w:r w:rsidR="00DE0328" w:rsidRPr="003C6EC1">
        <w:rPr>
          <w:rFonts w:ascii="Times New Roman" w:hAnsi="Times New Roman"/>
          <w:sz w:val="24"/>
          <w:szCs w:val="24"/>
          <w:lang w:val="sr-Cyrl-RS" w:eastAsia="zh-CN"/>
        </w:rPr>
        <w:t>.</w:t>
      </w:r>
    </w:p>
    <w:p w14:paraId="1FCC7C7C" w14:textId="23DD1ED3" w:rsidR="00DE0328" w:rsidRPr="003C6EC1" w:rsidRDefault="00DE0328" w:rsidP="00C5574B">
      <w:pPr>
        <w:tabs>
          <w:tab w:val="clear" w:pos="1728"/>
          <w:tab w:val="left" w:pos="709"/>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У поступку вансудског решавања спора у службеној уп</w:t>
      </w:r>
      <w:r w:rsidR="006C6EE7" w:rsidRPr="003C6EC1">
        <w:rPr>
          <w:rFonts w:ascii="Times New Roman" w:hAnsi="Times New Roman"/>
          <w:sz w:val="24"/>
          <w:szCs w:val="24"/>
          <w:lang w:val="sr-Cyrl-RS" w:eastAsia="zh-CN"/>
        </w:rPr>
        <w:t>отреби је српски језик и ћириличк</w:t>
      </w:r>
      <w:r w:rsidRPr="003C6EC1">
        <w:rPr>
          <w:rFonts w:ascii="Times New Roman" w:hAnsi="Times New Roman"/>
          <w:sz w:val="24"/>
          <w:szCs w:val="24"/>
          <w:lang w:val="sr-Cyrl-RS" w:eastAsia="zh-CN"/>
        </w:rPr>
        <w:t xml:space="preserve">о писмо. Други језици и писма службено се употребљавају у складу са законом. </w:t>
      </w:r>
    </w:p>
    <w:p w14:paraId="736AFAAD" w14:textId="3F3D1343" w:rsidR="001656B0" w:rsidRPr="003C6EC1" w:rsidRDefault="00DE0328" w:rsidP="00F8777A">
      <w:pPr>
        <w:tabs>
          <w:tab w:val="clear" w:pos="1728"/>
          <w:tab w:val="left" w:pos="709"/>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На подручјима у којима живе припадници националних мањина у службеној употреби су и њихови језици и писма, у складу са Уставом и законом.</w:t>
      </w:r>
    </w:p>
    <w:p w14:paraId="60FEB5D0" w14:textId="6E9CDE99" w:rsidR="00F8777A" w:rsidRPr="003C6EC1" w:rsidRDefault="00F8777A" w:rsidP="000532CF">
      <w:pPr>
        <w:tabs>
          <w:tab w:val="clear" w:pos="1728"/>
          <w:tab w:val="left" w:pos="709"/>
        </w:tabs>
        <w:spacing w:after="0"/>
        <w:ind w:firstLine="0"/>
        <w:rPr>
          <w:rFonts w:ascii="Times New Roman" w:hAnsi="Times New Roman"/>
          <w:sz w:val="24"/>
          <w:szCs w:val="24"/>
          <w:lang w:val="sr-Cyrl-RS" w:eastAsia="zh-CN"/>
        </w:rPr>
      </w:pPr>
    </w:p>
    <w:p w14:paraId="30B29E57" w14:textId="20F85456" w:rsidR="00F8777A" w:rsidRPr="003C6EC1" w:rsidRDefault="00F8777A" w:rsidP="00F8777A">
      <w:pPr>
        <w:tabs>
          <w:tab w:val="clear" w:pos="1728"/>
          <w:tab w:val="left" w:pos="709"/>
        </w:tabs>
        <w:spacing w:after="0"/>
        <w:ind w:firstLine="720"/>
        <w:rPr>
          <w:rFonts w:ascii="Times New Roman" w:hAnsi="Times New Roman"/>
          <w:sz w:val="24"/>
          <w:szCs w:val="24"/>
          <w:lang w:val="sr-Cyrl-RS" w:eastAsia="zh-CN"/>
        </w:rPr>
      </w:pPr>
    </w:p>
    <w:p w14:paraId="08EBB46F" w14:textId="3E606A53" w:rsidR="001656B0" w:rsidRPr="003C6EC1" w:rsidRDefault="008C59C9" w:rsidP="00F8777A">
      <w:pPr>
        <w:tabs>
          <w:tab w:val="clear" w:pos="1728"/>
          <w:tab w:val="left" w:pos="426"/>
          <w:tab w:val="left" w:pos="709"/>
        </w:tabs>
        <w:spacing w:after="0"/>
        <w:ind w:firstLine="0"/>
        <w:jc w:val="center"/>
        <w:rPr>
          <w:rFonts w:ascii="Times New Roman" w:hAnsi="Times New Roman"/>
          <w:sz w:val="24"/>
          <w:szCs w:val="24"/>
          <w:lang w:val="sr-Cyrl-RS"/>
        </w:rPr>
      </w:pPr>
      <w:r w:rsidRPr="003C6EC1">
        <w:rPr>
          <w:rFonts w:ascii="Times New Roman" w:hAnsi="Times New Roman"/>
          <w:sz w:val="24"/>
          <w:szCs w:val="24"/>
          <w:lang w:val="sr-Cyrl-RS"/>
        </w:rPr>
        <w:t>4</w:t>
      </w:r>
      <w:r w:rsidR="001656B0" w:rsidRPr="003C6EC1">
        <w:rPr>
          <w:rFonts w:ascii="Times New Roman" w:hAnsi="Times New Roman"/>
          <w:sz w:val="24"/>
          <w:szCs w:val="24"/>
          <w:lang w:val="sr-Cyrl-RS"/>
        </w:rPr>
        <w:t>.</w:t>
      </w:r>
      <w:r w:rsidR="00F8777A" w:rsidRPr="003C6EC1">
        <w:rPr>
          <w:rFonts w:ascii="Times New Roman" w:hAnsi="Times New Roman"/>
          <w:sz w:val="24"/>
          <w:szCs w:val="24"/>
          <w:lang w:val="sr-Cyrl-RS"/>
        </w:rPr>
        <w:t xml:space="preserve"> </w:t>
      </w:r>
      <w:r w:rsidR="001656B0" w:rsidRPr="003C6EC1">
        <w:rPr>
          <w:rFonts w:ascii="Times New Roman" w:hAnsi="Times New Roman"/>
          <w:sz w:val="24"/>
          <w:szCs w:val="24"/>
          <w:lang w:val="sr-Cyrl-RS"/>
        </w:rPr>
        <w:t>Поступак вансудског решавања потрошачког спора</w:t>
      </w:r>
    </w:p>
    <w:p w14:paraId="67428C32" w14:textId="71DCB7F8" w:rsidR="00F8777A" w:rsidRPr="003C6EC1" w:rsidRDefault="00F8777A" w:rsidP="00F8777A">
      <w:pPr>
        <w:tabs>
          <w:tab w:val="clear" w:pos="1728"/>
          <w:tab w:val="left" w:pos="426"/>
          <w:tab w:val="left" w:pos="709"/>
        </w:tabs>
        <w:spacing w:after="0"/>
        <w:ind w:firstLine="0"/>
        <w:jc w:val="center"/>
        <w:rPr>
          <w:rFonts w:ascii="Times New Roman" w:hAnsi="Times New Roman"/>
          <w:sz w:val="24"/>
          <w:szCs w:val="24"/>
          <w:lang w:val="sr-Cyrl-RS"/>
        </w:rPr>
      </w:pPr>
    </w:p>
    <w:p w14:paraId="3B8A9676" w14:textId="77777777" w:rsidR="00F8777A" w:rsidRPr="003C6EC1" w:rsidRDefault="00F8777A" w:rsidP="00F8777A">
      <w:pPr>
        <w:tabs>
          <w:tab w:val="clear" w:pos="1728"/>
          <w:tab w:val="left" w:pos="426"/>
          <w:tab w:val="left" w:pos="709"/>
        </w:tabs>
        <w:spacing w:after="0"/>
        <w:ind w:firstLine="0"/>
        <w:jc w:val="center"/>
        <w:rPr>
          <w:rFonts w:ascii="Times New Roman" w:hAnsi="Times New Roman"/>
          <w:sz w:val="24"/>
          <w:szCs w:val="24"/>
          <w:lang w:val="sr-Cyrl-RS"/>
        </w:rPr>
      </w:pPr>
    </w:p>
    <w:p w14:paraId="48810E2C" w14:textId="35E302E6" w:rsidR="001656B0" w:rsidRPr="003C6EC1" w:rsidRDefault="001656B0" w:rsidP="00F8777A">
      <w:pPr>
        <w:tabs>
          <w:tab w:val="clear" w:pos="1728"/>
          <w:tab w:val="left" w:pos="426"/>
          <w:tab w:val="left" w:pos="709"/>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Предлог за покретање поступка вансудског решавања</w:t>
      </w:r>
    </w:p>
    <w:p w14:paraId="5575BF58" w14:textId="604CDBE4" w:rsidR="001656B0" w:rsidRPr="003C6EC1" w:rsidRDefault="001656B0" w:rsidP="00F8777A">
      <w:pPr>
        <w:tabs>
          <w:tab w:val="clear" w:pos="1728"/>
          <w:tab w:val="left" w:pos="426"/>
          <w:tab w:val="left" w:pos="709"/>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потрошачког спора</w:t>
      </w:r>
    </w:p>
    <w:p w14:paraId="7F9C93F7" w14:textId="77777777" w:rsidR="00F8777A" w:rsidRPr="003C6EC1" w:rsidRDefault="00F8777A" w:rsidP="00F8777A">
      <w:pPr>
        <w:tabs>
          <w:tab w:val="clear" w:pos="1728"/>
          <w:tab w:val="left" w:pos="426"/>
          <w:tab w:val="left" w:pos="709"/>
        </w:tabs>
        <w:spacing w:after="0"/>
        <w:ind w:firstLine="0"/>
        <w:jc w:val="center"/>
        <w:rPr>
          <w:rFonts w:ascii="Times New Roman" w:hAnsi="Times New Roman"/>
          <w:sz w:val="24"/>
          <w:szCs w:val="24"/>
          <w:lang w:val="sr-Cyrl-RS" w:eastAsia="zh-CN"/>
        </w:rPr>
      </w:pPr>
    </w:p>
    <w:p w14:paraId="213A7594" w14:textId="5D22DF2D" w:rsidR="001656B0" w:rsidRPr="003C6EC1" w:rsidRDefault="003B07FF" w:rsidP="00F8777A">
      <w:pPr>
        <w:tabs>
          <w:tab w:val="clear" w:pos="1728"/>
          <w:tab w:val="left" w:pos="426"/>
          <w:tab w:val="left" w:pos="709"/>
          <w:tab w:val="left" w:pos="4610"/>
          <w:tab w:val="center" w:pos="5040"/>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Члан 159</w:t>
      </w:r>
      <w:r w:rsidR="001656B0" w:rsidRPr="003C6EC1">
        <w:rPr>
          <w:rFonts w:ascii="Times New Roman" w:hAnsi="Times New Roman"/>
          <w:sz w:val="24"/>
          <w:szCs w:val="24"/>
          <w:lang w:val="sr-Cyrl-RS" w:eastAsia="zh-CN"/>
        </w:rPr>
        <w:t>.</w:t>
      </w:r>
    </w:p>
    <w:p w14:paraId="5ABD63BD" w14:textId="2277CF17" w:rsidR="001656B0" w:rsidRPr="003C6EC1" w:rsidRDefault="00F8777A" w:rsidP="00F8777A">
      <w:pPr>
        <w:tabs>
          <w:tab w:val="clear" w:pos="1728"/>
          <w:tab w:val="left" w:pos="709"/>
        </w:tabs>
        <w:spacing w:after="0"/>
        <w:ind w:firstLine="0"/>
        <w:rPr>
          <w:rFonts w:ascii="Times New Roman" w:hAnsi="Times New Roman"/>
          <w:sz w:val="24"/>
          <w:szCs w:val="24"/>
          <w:lang w:val="sr-Cyrl-RS" w:eastAsia="zh-CN"/>
        </w:rPr>
      </w:pPr>
      <w:r w:rsidRPr="003C6EC1">
        <w:rPr>
          <w:rFonts w:ascii="Times New Roman" w:hAnsi="Times New Roman"/>
          <w:sz w:val="24"/>
          <w:szCs w:val="24"/>
          <w:lang w:val="sr-Cyrl-RS" w:eastAsia="zh-CN"/>
        </w:rPr>
        <w:tab/>
      </w:r>
      <w:r w:rsidR="001656B0" w:rsidRPr="003C6EC1">
        <w:rPr>
          <w:rFonts w:ascii="Times New Roman" w:hAnsi="Times New Roman"/>
          <w:sz w:val="24"/>
          <w:szCs w:val="24"/>
          <w:lang w:val="sr-Cyrl-RS" w:eastAsia="zh-CN"/>
        </w:rPr>
        <w:t>Предлог</w:t>
      </w:r>
      <w:r w:rsidR="00980219" w:rsidRPr="003C6EC1">
        <w:rPr>
          <w:rFonts w:ascii="Times New Roman" w:hAnsi="Times New Roman"/>
          <w:sz w:val="24"/>
          <w:szCs w:val="24"/>
          <w:lang w:val="sr-Cyrl-RS" w:eastAsia="zh-CN"/>
        </w:rPr>
        <w:t xml:space="preserve"> </w:t>
      </w:r>
      <w:r w:rsidR="001656B0" w:rsidRPr="003C6EC1">
        <w:rPr>
          <w:rFonts w:ascii="Times New Roman" w:hAnsi="Times New Roman"/>
          <w:sz w:val="24"/>
          <w:szCs w:val="24"/>
          <w:lang w:val="sr-Cyrl-RS" w:eastAsia="zh-CN"/>
        </w:rPr>
        <w:t>садржи:</w:t>
      </w:r>
    </w:p>
    <w:p w14:paraId="2EA8339C" w14:textId="4810DD41" w:rsidR="001656B0" w:rsidRPr="003C6EC1" w:rsidRDefault="000C47B3" w:rsidP="00A63AAE">
      <w:pPr>
        <w:numPr>
          <w:ilvl w:val="0"/>
          <w:numId w:val="63"/>
        </w:numPr>
        <w:tabs>
          <w:tab w:val="clear" w:pos="1728"/>
          <w:tab w:val="left" w:pos="709"/>
        </w:tabs>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име, презиме, </w:t>
      </w:r>
      <w:r w:rsidR="001656B0" w:rsidRPr="003C6EC1">
        <w:rPr>
          <w:rFonts w:ascii="Times New Roman" w:hAnsi="Times New Roman"/>
          <w:sz w:val="24"/>
          <w:szCs w:val="24"/>
          <w:lang w:val="sr-Cyrl-RS" w:eastAsia="zh-CN"/>
        </w:rPr>
        <w:t xml:space="preserve">пребивалиште </w:t>
      </w:r>
      <w:r w:rsidRPr="003C6EC1">
        <w:rPr>
          <w:rFonts w:ascii="Times New Roman" w:hAnsi="Times New Roman"/>
          <w:sz w:val="24"/>
          <w:szCs w:val="24"/>
          <w:lang w:val="sr-Cyrl-RS" w:eastAsia="zh-CN"/>
        </w:rPr>
        <w:t xml:space="preserve">или боравиште </w:t>
      </w:r>
      <w:r w:rsidR="001656B0" w:rsidRPr="003C6EC1">
        <w:rPr>
          <w:rFonts w:ascii="Times New Roman" w:hAnsi="Times New Roman"/>
          <w:sz w:val="24"/>
          <w:szCs w:val="24"/>
          <w:lang w:val="sr-Cyrl-RS" w:eastAsia="zh-CN"/>
        </w:rPr>
        <w:t>потрошача;</w:t>
      </w:r>
    </w:p>
    <w:p w14:paraId="05D0BB5F" w14:textId="21ADEEDD" w:rsidR="001656B0" w:rsidRPr="003C6EC1" w:rsidRDefault="001656B0" w:rsidP="00A63AAE">
      <w:pPr>
        <w:numPr>
          <w:ilvl w:val="0"/>
          <w:numId w:val="63"/>
        </w:numPr>
        <w:tabs>
          <w:tab w:val="clear" w:pos="1728"/>
          <w:tab w:val="left" w:pos="709"/>
        </w:tabs>
        <w:rPr>
          <w:rFonts w:ascii="Times New Roman" w:hAnsi="Times New Roman"/>
          <w:sz w:val="24"/>
          <w:szCs w:val="24"/>
          <w:lang w:val="sr-Cyrl-RS" w:eastAsia="zh-CN"/>
        </w:rPr>
      </w:pPr>
      <w:r w:rsidRPr="003C6EC1">
        <w:rPr>
          <w:rFonts w:ascii="Times New Roman" w:hAnsi="Times New Roman"/>
          <w:sz w:val="24"/>
          <w:szCs w:val="24"/>
          <w:lang w:val="sr-Cyrl-RS" w:eastAsia="zh-CN"/>
        </w:rPr>
        <w:t>п</w:t>
      </w:r>
      <w:r w:rsidR="00333362" w:rsidRPr="003C6EC1">
        <w:rPr>
          <w:rFonts w:ascii="Times New Roman" w:hAnsi="Times New Roman"/>
          <w:sz w:val="24"/>
          <w:szCs w:val="24"/>
          <w:lang w:val="sr-Cyrl-RS" w:eastAsia="zh-CN"/>
        </w:rPr>
        <w:t>ословно име, седиште, порески и</w:t>
      </w:r>
      <w:r w:rsidRPr="003C6EC1">
        <w:rPr>
          <w:rFonts w:ascii="Times New Roman" w:hAnsi="Times New Roman"/>
          <w:sz w:val="24"/>
          <w:szCs w:val="24"/>
          <w:lang w:val="sr-Cyrl-RS" w:eastAsia="zh-CN"/>
        </w:rPr>
        <w:t>дентификациони број трговца;</w:t>
      </w:r>
    </w:p>
    <w:p w14:paraId="63AD5E55" w14:textId="77777777" w:rsidR="00716004" w:rsidRPr="003C6EC1" w:rsidRDefault="001656B0" w:rsidP="00A63AAE">
      <w:pPr>
        <w:numPr>
          <w:ilvl w:val="0"/>
          <w:numId w:val="63"/>
        </w:numPr>
        <w:tabs>
          <w:tab w:val="clear" w:pos="1728"/>
          <w:tab w:val="left" w:pos="709"/>
        </w:tabs>
        <w:rPr>
          <w:rFonts w:ascii="Times New Roman" w:hAnsi="Times New Roman"/>
          <w:sz w:val="24"/>
          <w:szCs w:val="24"/>
          <w:lang w:val="sr-Cyrl-RS" w:eastAsia="zh-CN"/>
        </w:rPr>
      </w:pPr>
      <w:r w:rsidRPr="003C6EC1">
        <w:rPr>
          <w:rFonts w:ascii="Times New Roman" w:hAnsi="Times New Roman"/>
          <w:sz w:val="24"/>
          <w:szCs w:val="24"/>
          <w:lang w:val="sr-Cyrl-RS" w:eastAsia="zh-CN"/>
        </w:rPr>
        <w:t>податке о предмету потрошачког спора,</w:t>
      </w:r>
      <w:r w:rsidR="00716004" w:rsidRPr="003C6EC1">
        <w:rPr>
          <w:rFonts w:ascii="Times New Roman" w:hAnsi="Times New Roman"/>
          <w:sz w:val="24"/>
          <w:szCs w:val="24"/>
          <w:lang w:val="sr-Cyrl-RS" w:eastAsia="zh-CN"/>
        </w:rPr>
        <w:t xml:space="preserve"> уз опис чињеничног стања и </w:t>
      </w:r>
    </w:p>
    <w:p w14:paraId="33B0DADE" w14:textId="4C84F4F6" w:rsidR="001656B0" w:rsidRPr="003C6EC1" w:rsidRDefault="001656B0" w:rsidP="00716004">
      <w:pPr>
        <w:tabs>
          <w:tab w:val="clear" w:pos="1728"/>
          <w:tab w:val="left" w:pos="709"/>
        </w:tabs>
        <w:ind w:firstLine="0"/>
        <w:rPr>
          <w:rFonts w:ascii="Times New Roman" w:hAnsi="Times New Roman"/>
          <w:sz w:val="24"/>
          <w:szCs w:val="24"/>
          <w:lang w:val="sr-Cyrl-RS" w:eastAsia="zh-CN"/>
        </w:rPr>
      </w:pPr>
      <w:r w:rsidRPr="003C6EC1">
        <w:rPr>
          <w:rFonts w:ascii="Times New Roman" w:hAnsi="Times New Roman"/>
          <w:sz w:val="24"/>
          <w:szCs w:val="24"/>
          <w:lang w:val="sr-Cyrl-RS" w:eastAsia="zh-CN"/>
        </w:rPr>
        <w:t>доказе којима се утврђују чињенице;</w:t>
      </w:r>
    </w:p>
    <w:p w14:paraId="22C948B2" w14:textId="25DC33C3" w:rsidR="001656B0" w:rsidRPr="003C6EC1" w:rsidRDefault="001656B0" w:rsidP="00A63AAE">
      <w:pPr>
        <w:numPr>
          <w:ilvl w:val="0"/>
          <w:numId w:val="63"/>
        </w:numPr>
        <w:tabs>
          <w:tab w:val="clear" w:pos="1728"/>
          <w:tab w:val="left" w:pos="709"/>
        </w:tabs>
        <w:rPr>
          <w:rFonts w:ascii="Times New Roman" w:hAnsi="Times New Roman"/>
          <w:sz w:val="24"/>
          <w:szCs w:val="24"/>
          <w:lang w:val="sr-Cyrl-RS" w:eastAsia="zh-CN"/>
        </w:rPr>
      </w:pPr>
      <w:r w:rsidRPr="003C6EC1">
        <w:rPr>
          <w:rFonts w:ascii="Times New Roman" w:hAnsi="Times New Roman"/>
          <w:sz w:val="24"/>
          <w:szCs w:val="24"/>
          <w:lang w:val="sr-Cyrl-RS" w:eastAsia="zh-CN"/>
        </w:rPr>
        <w:t>предлог потрошача о исходу потрошачког спора;</w:t>
      </w:r>
    </w:p>
    <w:p w14:paraId="1EF6AA89" w14:textId="16882B4F" w:rsidR="001656B0" w:rsidRPr="003C6EC1" w:rsidRDefault="00D2623D" w:rsidP="00A63AAE">
      <w:pPr>
        <w:numPr>
          <w:ilvl w:val="0"/>
          <w:numId w:val="63"/>
        </w:numPr>
        <w:tabs>
          <w:tab w:val="clear" w:pos="1728"/>
          <w:tab w:val="left" w:pos="709"/>
        </w:tabs>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изјаву да је потрошач претходно изјавио рекламацију </w:t>
      </w:r>
      <w:r w:rsidR="00884BD2" w:rsidRPr="003C6EC1">
        <w:rPr>
          <w:rFonts w:ascii="Times New Roman" w:hAnsi="Times New Roman"/>
          <w:sz w:val="24"/>
          <w:szCs w:val="24"/>
          <w:lang w:val="sr-Cyrl-RS" w:eastAsia="zh-CN"/>
        </w:rPr>
        <w:t xml:space="preserve">или приговор </w:t>
      </w:r>
      <w:r w:rsidRPr="003C6EC1">
        <w:rPr>
          <w:rFonts w:ascii="Times New Roman" w:hAnsi="Times New Roman"/>
          <w:sz w:val="24"/>
          <w:szCs w:val="24"/>
          <w:lang w:val="sr-Cyrl-RS" w:eastAsia="zh-CN"/>
        </w:rPr>
        <w:t>трговцу</w:t>
      </w:r>
      <w:r w:rsidR="001656B0" w:rsidRPr="003C6EC1">
        <w:rPr>
          <w:rFonts w:ascii="Times New Roman" w:hAnsi="Times New Roman"/>
          <w:sz w:val="24"/>
          <w:szCs w:val="24"/>
          <w:lang w:val="sr-Cyrl-RS" w:eastAsia="zh-CN"/>
        </w:rPr>
        <w:t>;</w:t>
      </w:r>
    </w:p>
    <w:p w14:paraId="77F90363" w14:textId="12D32EEF" w:rsidR="001656B0" w:rsidRPr="003C6EC1" w:rsidRDefault="00D2623D" w:rsidP="00A63AAE">
      <w:pPr>
        <w:numPr>
          <w:ilvl w:val="0"/>
          <w:numId w:val="63"/>
        </w:numPr>
        <w:tabs>
          <w:tab w:val="clear" w:pos="1728"/>
          <w:tab w:val="left" w:pos="709"/>
        </w:tabs>
        <w:rPr>
          <w:rFonts w:ascii="Times New Roman" w:hAnsi="Times New Roman"/>
          <w:sz w:val="24"/>
          <w:szCs w:val="24"/>
          <w:lang w:val="sr-Cyrl-RS" w:eastAsia="zh-CN"/>
        </w:rPr>
      </w:pPr>
      <w:r w:rsidRPr="003C6EC1">
        <w:rPr>
          <w:rFonts w:ascii="Times New Roman" w:hAnsi="Times New Roman"/>
          <w:sz w:val="24"/>
          <w:szCs w:val="24"/>
          <w:lang w:val="sr-Cyrl-RS" w:eastAsia="zh-CN"/>
        </w:rPr>
        <w:t>датум подношења рекламације</w:t>
      </w:r>
      <w:r w:rsidR="00884BD2" w:rsidRPr="003C6EC1">
        <w:rPr>
          <w:rFonts w:ascii="Times New Roman" w:hAnsi="Times New Roman"/>
          <w:sz w:val="24"/>
          <w:szCs w:val="24"/>
          <w:lang w:val="sr-Cyrl-RS" w:eastAsia="zh-CN"/>
        </w:rPr>
        <w:t xml:space="preserve"> или приговора</w:t>
      </w:r>
      <w:r w:rsidR="00DC2F54" w:rsidRPr="003C6EC1">
        <w:rPr>
          <w:rFonts w:ascii="Times New Roman" w:hAnsi="Times New Roman"/>
          <w:sz w:val="24"/>
          <w:szCs w:val="24"/>
          <w:lang w:val="sr-Cyrl-RS" w:eastAsia="zh-CN"/>
        </w:rPr>
        <w:t xml:space="preserve">; </w:t>
      </w:r>
    </w:p>
    <w:p w14:paraId="37BF10E8" w14:textId="77777777" w:rsidR="00716004" w:rsidRPr="003C6EC1" w:rsidRDefault="001656B0" w:rsidP="00A63AAE">
      <w:pPr>
        <w:numPr>
          <w:ilvl w:val="0"/>
          <w:numId w:val="63"/>
        </w:numPr>
        <w:tabs>
          <w:tab w:val="clear" w:pos="1728"/>
          <w:tab w:val="left" w:pos="709"/>
        </w:tabs>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изјаву да спор није у току или већ решен у судском, арбитражном или </w:t>
      </w:r>
    </w:p>
    <w:p w14:paraId="2703E0F5" w14:textId="55711EAC" w:rsidR="001656B0" w:rsidRPr="003C6EC1" w:rsidRDefault="001656B0" w:rsidP="00716004">
      <w:pPr>
        <w:tabs>
          <w:tab w:val="clear" w:pos="1728"/>
          <w:tab w:val="left" w:pos="709"/>
        </w:tabs>
        <w:ind w:firstLine="0"/>
        <w:rPr>
          <w:rFonts w:ascii="Times New Roman" w:hAnsi="Times New Roman"/>
          <w:sz w:val="24"/>
          <w:szCs w:val="24"/>
          <w:lang w:val="sr-Cyrl-RS" w:eastAsia="zh-CN"/>
        </w:rPr>
      </w:pPr>
      <w:r w:rsidRPr="003C6EC1">
        <w:rPr>
          <w:rFonts w:ascii="Times New Roman" w:hAnsi="Times New Roman"/>
          <w:sz w:val="24"/>
          <w:szCs w:val="24"/>
          <w:lang w:val="sr-Cyrl-RS" w:eastAsia="zh-CN"/>
        </w:rPr>
        <w:t>другом поступку;</w:t>
      </w:r>
    </w:p>
    <w:p w14:paraId="391DC668" w14:textId="799B0FA6" w:rsidR="00716004" w:rsidRPr="003C6EC1" w:rsidRDefault="00980219" w:rsidP="00A63AAE">
      <w:pPr>
        <w:numPr>
          <w:ilvl w:val="0"/>
          <w:numId w:val="63"/>
        </w:numPr>
        <w:tabs>
          <w:tab w:val="clear" w:pos="1728"/>
          <w:tab w:val="left" w:pos="709"/>
        </w:tabs>
        <w:rPr>
          <w:rFonts w:ascii="Times New Roman" w:hAnsi="Times New Roman"/>
          <w:sz w:val="24"/>
          <w:szCs w:val="24"/>
          <w:lang w:val="sr-Cyrl-RS" w:eastAsia="zh-CN"/>
        </w:rPr>
      </w:pPr>
      <w:r w:rsidRPr="003C6EC1">
        <w:rPr>
          <w:rFonts w:ascii="Times New Roman" w:hAnsi="Times New Roman"/>
          <w:sz w:val="24"/>
          <w:szCs w:val="24"/>
          <w:lang w:val="sr-Cyrl-RS" w:eastAsia="zh-CN"/>
        </w:rPr>
        <w:t>изјаву</w:t>
      </w:r>
      <w:r w:rsidR="001656B0" w:rsidRPr="003C6EC1">
        <w:rPr>
          <w:rFonts w:ascii="Times New Roman" w:hAnsi="Times New Roman"/>
          <w:sz w:val="24"/>
          <w:szCs w:val="24"/>
          <w:lang w:val="sr-Cyrl-RS" w:eastAsia="zh-CN"/>
        </w:rPr>
        <w:t xml:space="preserve"> о начину вођења поступка (непосредно или електронским </w:t>
      </w:r>
    </w:p>
    <w:p w14:paraId="5AD9D15F" w14:textId="669B39B8" w:rsidR="001656B0" w:rsidRPr="003C6EC1" w:rsidRDefault="001656B0" w:rsidP="00716004">
      <w:pPr>
        <w:tabs>
          <w:tab w:val="clear" w:pos="1728"/>
          <w:tab w:val="left" w:pos="709"/>
        </w:tabs>
        <w:ind w:firstLine="0"/>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путем); </w:t>
      </w:r>
    </w:p>
    <w:p w14:paraId="71421674" w14:textId="369E7530" w:rsidR="001656B0" w:rsidRPr="003C6EC1" w:rsidRDefault="001656B0" w:rsidP="00A63AAE">
      <w:pPr>
        <w:numPr>
          <w:ilvl w:val="0"/>
          <w:numId w:val="63"/>
        </w:numPr>
        <w:tabs>
          <w:tab w:val="clear" w:pos="1728"/>
          <w:tab w:val="left" w:pos="709"/>
        </w:tabs>
        <w:rPr>
          <w:rFonts w:ascii="Times New Roman" w:hAnsi="Times New Roman"/>
          <w:sz w:val="24"/>
          <w:szCs w:val="24"/>
          <w:lang w:val="sr-Cyrl-RS" w:eastAsia="zh-CN"/>
        </w:rPr>
      </w:pPr>
      <w:r w:rsidRPr="003C6EC1">
        <w:rPr>
          <w:rFonts w:ascii="Times New Roman" w:hAnsi="Times New Roman"/>
          <w:sz w:val="24"/>
          <w:szCs w:val="24"/>
          <w:lang w:val="sr-Cyrl-RS" w:eastAsia="zh-CN"/>
        </w:rPr>
        <w:t>датум и потпис потрошача.</w:t>
      </w:r>
    </w:p>
    <w:p w14:paraId="2F1C7402" w14:textId="5873C810" w:rsidR="001656B0" w:rsidRPr="003C6EC1" w:rsidRDefault="00B14A5D" w:rsidP="001656B0">
      <w:pPr>
        <w:tabs>
          <w:tab w:val="clear" w:pos="1728"/>
        </w:tabs>
        <w:ind w:firstLine="630"/>
        <w:rPr>
          <w:rFonts w:ascii="Times New Roman" w:hAnsi="Times New Roman"/>
          <w:sz w:val="24"/>
          <w:szCs w:val="24"/>
          <w:lang w:val="sr-Cyrl-RS" w:eastAsia="zh-CN"/>
        </w:rPr>
      </w:pPr>
      <w:r w:rsidRPr="003C6EC1">
        <w:rPr>
          <w:rFonts w:ascii="Times New Roman" w:hAnsi="Times New Roman"/>
          <w:sz w:val="24"/>
          <w:szCs w:val="24"/>
          <w:lang w:val="sr-Cyrl-RS" w:eastAsia="zh-CN"/>
        </w:rPr>
        <w:t>Предлог потрошач доставља Министарству, непосредно, преко поште или електронским путем.</w:t>
      </w:r>
    </w:p>
    <w:p w14:paraId="0724F04C" w14:textId="0093C919" w:rsidR="00784924" w:rsidRPr="003C6EC1" w:rsidRDefault="00784924" w:rsidP="00784924">
      <w:pPr>
        <w:tabs>
          <w:tab w:val="clear" w:pos="1728"/>
        </w:tabs>
        <w:ind w:firstLine="630"/>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Након пријема предлога из става 1. овог члана, Министарство га прослеђује </w:t>
      </w:r>
      <w:r w:rsidR="00D36652" w:rsidRPr="003C6EC1">
        <w:rPr>
          <w:rFonts w:ascii="Times New Roman" w:hAnsi="Times New Roman"/>
          <w:sz w:val="24"/>
          <w:szCs w:val="24"/>
          <w:lang w:val="sr-Cyrl-RS" w:eastAsia="zh-CN"/>
        </w:rPr>
        <w:t xml:space="preserve">телу </w:t>
      </w:r>
      <w:r w:rsidRPr="003C6EC1">
        <w:rPr>
          <w:rFonts w:ascii="Times New Roman" w:hAnsi="Times New Roman"/>
          <w:sz w:val="24"/>
          <w:szCs w:val="24"/>
          <w:lang w:val="sr-Cyrl-RS" w:eastAsia="zh-CN"/>
        </w:rPr>
        <w:t>које је по месту обављања</w:t>
      </w:r>
      <w:r w:rsidR="00CF0C66" w:rsidRPr="003C6EC1">
        <w:rPr>
          <w:rFonts w:ascii="Times New Roman" w:hAnsi="Times New Roman"/>
          <w:sz w:val="24"/>
          <w:szCs w:val="24"/>
          <w:lang w:val="sr-Cyrl-RS" w:eastAsia="zh-CN"/>
        </w:rPr>
        <w:t xml:space="preserve"> вансудског решавања потрошачког спора</w:t>
      </w:r>
      <w:r w:rsidRPr="003C6EC1">
        <w:rPr>
          <w:rFonts w:ascii="Times New Roman" w:hAnsi="Times New Roman"/>
          <w:sz w:val="24"/>
          <w:szCs w:val="24"/>
          <w:lang w:val="sr-Cyrl-RS" w:eastAsia="zh-CN"/>
        </w:rPr>
        <w:t xml:space="preserve"> најближе месту пребивалишта потрошача или </w:t>
      </w:r>
      <w:r w:rsidR="000C47B3" w:rsidRPr="003C6EC1">
        <w:rPr>
          <w:rFonts w:ascii="Times New Roman" w:hAnsi="Times New Roman"/>
          <w:sz w:val="24"/>
          <w:szCs w:val="24"/>
          <w:lang w:val="sr-Cyrl-RS" w:eastAsia="zh-CN"/>
        </w:rPr>
        <w:t xml:space="preserve">телу за које Министарство процени да ће поступак вансудског решавања спора решити на најефикаснији и </w:t>
      </w:r>
      <w:r w:rsidR="000C47B3" w:rsidRPr="003C6EC1">
        <w:rPr>
          <w:rFonts w:ascii="Times New Roman" w:hAnsi="Times New Roman"/>
          <w:sz w:val="24"/>
          <w:szCs w:val="24"/>
          <w:lang w:val="sr-Cyrl-RS" w:eastAsia="zh-CN"/>
        </w:rPr>
        <w:lastRenderedPageBreak/>
        <w:t>најцелисходнији начин</w:t>
      </w:r>
      <w:r w:rsidR="002502DF" w:rsidRPr="003C6EC1">
        <w:rPr>
          <w:rFonts w:ascii="Times New Roman" w:hAnsi="Times New Roman"/>
          <w:sz w:val="24"/>
          <w:szCs w:val="24"/>
          <w:lang w:val="sr-Cyrl-RS" w:eastAsia="zh-CN"/>
        </w:rPr>
        <w:t>,</w:t>
      </w:r>
      <w:r w:rsidR="000C47B3" w:rsidRPr="003C6EC1">
        <w:rPr>
          <w:rFonts w:ascii="Times New Roman" w:hAnsi="Times New Roman"/>
          <w:sz w:val="24"/>
          <w:szCs w:val="24"/>
          <w:lang w:val="sr-Cyrl-RS" w:eastAsia="zh-CN"/>
        </w:rPr>
        <w:t xml:space="preserve"> имајући у виду предлог потрошача (нпр. </w:t>
      </w:r>
      <w:r w:rsidR="00980219" w:rsidRPr="003C6EC1">
        <w:rPr>
          <w:rFonts w:ascii="Times New Roman" w:hAnsi="Times New Roman"/>
          <w:sz w:val="24"/>
          <w:szCs w:val="24"/>
          <w:lang w:val="sr-Cyrl-RS" w:eastAsia="zh-CN"/>
        </w:rPr>
        <w:t>вођење</w:t>
      </w:r>
      <w:r w:rsidR="000E44FC" w:rsidRPr="003C6EC1">
        <w:rPr>
          <w:rFonts w:ascii="Times New Roman" w:hAnsi="Times New Roman"/>
          <w:sz w:val="24"/>
          <w:szCs w:val="24"/>
          <w:lang w:val="sr-Cyrl-RS" w:eastAsia="zh-CN"/>
        </w:rPr>
        <w:t xml:space="preserve"> поступка електронским путем, избор тела најближег боравишту потрошача и сл).  </w:t>
      </w:r>
    </w:p>
    <w:p w14:paraId="099FF5A2" w14:textId="165FE5FA" w:rsidR="00973821" w:rsidRPr="003C6EC1" w:rsidRDefault="00973821" w:rsidP="00973821">
      <w:pPr>
        <w:tabs>
          <w:tab w:val="clear" w:pos="1728"/>
        </w:tabs>
        <w:ind w:firstLine="630"/>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Предлог из става 1. овог члана је неуредан ако има недостатке који тело спречава да поступа по њему, ако није разумљив или ако није потпун. У </w:t>
      </w:r>
      <w:r w:rsidR="00910273" w:rsidRPr="003C6EC1">
        <w:rPr>
          <w:rFonts w:ascii="Times New Roman" w:hAnsi="Times New Roman"/>
          <w:sz w:val="24"/>
          <w:szCs w:val="24"/>
          <w:lang w:val="sr-Cyrl-RS" w:eastAsia="zh-CN"/>
        </w:rPr>
        <w:t>том случају тело у року од пет</w:t>
      </w:r>
      <w:r w:rsidRPr="003C6EC1">
        <w:rPr>
          <w:rFonts w:ascii="Times New Roman" w:hAnsi="Times New Roman"/>
          <w:sz w:val="24"/>
          <w:szCs w:val="24"/>
          <w:lang w:val="sr-Cyrl-RS" w:eastAsia="zh-CN"/>
        </w:rPr>
        <w:t xml:space="preserve"> дана од пријема предлога обавештава потрошача на који начин да уреди предлог</w:t>
      </w:r>
      <w:r w:rsidR="002502DF" w:rsidRPr="003C6EC1">
        <w:rPr>
          <w:rFonts w:ascii="Times New Roman" w:hAnsi="Times New Roman"/>
          <w:sz w:val="24"/>
          <w:szCs w:val="24"/>
          <w:lang w:val="sr-Cyrl-RS" w:eastAsia="zh-CN"/>
        </w:rPr>
        <w:t>,</w:t>
      </w:r>
      <w:r w:rsidRPr="003C6EC1">
        <w:rPr>
          <w:rFonts w:ascii="Times New Roman" w:hAnsi="Times New Roman"/>
          <w:sz w:val="24"/>
          <w:szCs w:val="24"/>
          <w:lang w:val="sr-Cyrl-RS" w:eastAsia="zh-CN"/>
        </w:rPr>
        <w:t xml:space="preserve"> и то у року који не може бити кр</w:t>
      </w:r>
      <w:r w:rsidR="00910273" w:rsidRPr="003C6EC1">
        <w:rPr>
          <w:rFonts w:ascii="Times New Roman" w:hAnsi="Times New Roman"/>
          <w:sz w:val="24"/>
          <w:szCs w:val="24"/>
          <w:lang w:val="sr-Cyrl-RS" w:eastAsia="zh-CN"/>
        </w:rPr>
        <w:t>аћи од пет</w:t>
      </w:r>
      <w:r w:rsidR="007B6CDB" w:rsidRPr="003C6EC1">
        <w:rPr>
          <w:rFonts w:ascii="Times New Roman" w:hAnsi="Times New Roman"/>
          <w:sz w:val="24"/>
          <w:szCs w:val="24"/>
          <w:lang w:val="sr-Cyrl-RS" w:eastAsia="zh-CN"/>
        </w:rPr>
        <w:t xml:space="preserve"> дана, уз упозорење на правне последице ако не уреди предлог у</w:t>
      </w:r>
      <w:r w:rsidR="0019184C" w:rsidRPr="003C6EC1">
        <w:rPr>
          <w:rFonts w:ascii="Times New Roman" w:hAnsi="Times New Roman"/>
          <w:sz w:val="24"/>
          <w:szCs w:val="24"/>
          <w:lang w:val="sr-Cyrl-RS" w:eastAsia="zh-CN"/>
        </w:rPr>
        <w:t xml:space="preserve"> остављеном</w:t>
      </w:r>
      <w:r w:rsidR="007B6CDB" w:rsidRPr="003C6EC1">
        <w:rPr>
          <w:rFonts w:ascii="Times New Roman" w:hAnsi="Times New Roman"/>
          <w:sz w:val="24"/>
          <w:szCs w:val="24"/>
          <w:lang w:val="sr-Cyrl-RS" w:eastAsia="zh-CN"/>
        </w:rPr>
        <w:t xml:space="preserve"> року.</w:t>
      </w:r>
    </w:p>
    <w:p w14:paraId="51FBD858" w14:textId="2D15F223" w:rsidR="00973821" w:rsidRPr="003C6EC1" w:rsidRDefault="00973821" w:rsidP="00973821">
      <w:pPr>
        <w:tabs>
          <w:tab w:val="clear" w:pos="1728"/>
        </w:tabs>
        <w:ind w:firstLine="630"/>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Ако </w:t>
      </w:r>
      <w:r w:rsidR="004D471C" w:rsidRPr="003C6EC1">
        <w:rPr>
          <w:rFonts w:ascii="Times New Roman" w:hAnsi="Times New Roman"/>
          <w:sz w:val="24"/>
          <w:szCs w:val="24"/>
          <w:lang w:val="sr-Cyrl-RS" w:eastAsia="zh-CN"/>
        </w:rPr>
        <w:t>потрошач</w:t>
      </w:r>
      <w:r w:rsidRPr="003C6EC1">
        <w:rPr>
          <w:rFonts w:ascii="Times New Roman" w:hAnsi="Times New Roman"/>
          <w:sz w:val="24"/>
          <w:szCs w:val="24"/>
          <w:lang w:val="sr-Cyrl-RS" w:eastAsia="zh-CN"/>
        </w:rPr>
        <w:t xml:space="preserve"> </w:t>
      </w:r>
      <w:r w:rsidR="007B6CDB" w:rsidRPr="003C6EC1">
        <w:rPr>
          <w:rFonts w:ascii="Times New Roman" w:hAnsi="Times New Roman"/>
          <w:sz w:val="24"/>
          <w:szCs w:val="24"/>
          <w:lang w:val="sr-Cyrl-RS" w:eastAsia="zh-CN"/>
        </w:rPr>
        <w:t xml:space="preserve">не </w:t>
      </w:r>
      <w:r w:rsidR="004D471C" w:rsidRPr="003C6EC1">
        <w:rPr>
          <w:rFonts w:ascii="Times New Roman" w:hAnsi="Times New Roman"/>
          <w:sz w:val="24"/>
          <w:szCs w:val="24"/>
          <w:lang w:val="sr-Cyrl-RS" w:eastAsia="zh-CN"/>
        </w:rPr>
        <w:t xml:space="preserve">уреди предлог </w:t>
      </w:r>
      <w:r w:rsidR="005E246A" w:rsidRPr="003C6EC1">
        <w:rPr>
          <w:rFonts w:ascii="Times New Roman" w:hAnsi="Times New Roman"/>
          <w:sz w:val="24"/>
          <w:szCs w:val="24"/>
          <w:lang w:val="sr-Cyrl-RS" w:eastAsia="zh-CN"/>
        </w:rPr>
        <w:t>у складу са ставом 4</w:t>
      </w:r>
      <w:r w:rsidR="007B6CDB" w:rsidRPr="003C6EC1">
        <w:rPr>
          <w:rFonts w:ascii="Times New Roman" w:hAnsi="Times New Roman"/>
          <w:sz w:val="24"/>
          <w:szCs w:val="24"/>
          <w:lang w:val="sr-Cyrl-RS" w:eastAsia="zh-CN"/>
        </w:rPr>
        <w:t xml:space="preserve">. овог члана, </w:t>
      </w:r>
      <w:r w:rsidRPr="003C6EC1">
        <w:rPr>
          <w:rFonts w:ascii="Times New Roman" w:hAnsi="Times New Roman"/>
          <w:sz w:val="24"/>
          <w:szCs w:val="24"/>
          <w:lang w:val="sr-Cyrl-RS" w:eastAsia="zh-CN"/>
        </w:rPr>
        <w:t xml:space="preserve">сматраће се да је </w:t>
      </w:r>
      <w:r w:rsidR="004D471C" w:rsidRPr="003C6EC1">
        <w:rPr>
          <w:rFonts w:ascii="Times New Roman" w:hAnsi="Times New Roman"/>
          <w:sz w:val="24"/>
          <w:szCs w:val="24"/>
          <w:lang w:val="sr-Cyrl-RS" w:eastAsia="zh-CN"/>
        </w:rPr>
        <w:t>одустао.</w:t>
      </w:r>
    </w:p>
    <w:p w14:paraId="75067284" w14:textId="1E90D4FE" w:rsidR="00F8777A" w:rsidRPr="003C6EC1" w:rsidRDefault="007B6CDB" w:rsidP="000532CF">
      <w:pPr>
        <w:tabs>
          <w:tab w:val="clear" w:pos="1728"/>
        </w:tabs>
        <w:spacing w:after="0"/>
        <w:ind w:firstLine="630"/>
        <w:rPr>
          <w:rFonts w:ascii="Times New Roman" w:hAnsi="Times New Roman"/>
          <w:sz w:val="24"/>
          <w:szCs w:val="24"/>
          <w:lang w:val="sr-Cyrl-RS" w:eastAsia="zh-CN"/>
        </w:rPr>
      </w:pPr>
      <w:r w:rsidRPr="003C6EC1">
        <w:rPr>
          <w:rFonts w:ascii="Times New Roman" w:hAnsi="Times New Roman"/>
          <w:sz w:val="24"/>
          <w:szCs w:val="24"/>
          <w:lang w:val="sr-Cyrl-RS" w:eastAsia="zh-CN"/>
        </w:rPr>
        <w:t>Ако</w:t>
      </w:r>
      <w:r w:rsidR="004D471C" w:rsidRPr="003C6EC1">
        <w:rPr>
          <w:rFonts w:ascii="Times New Roman" w:hAnsi="Times New Roman"/>
          <w:sz w:val="24"/>
          <w:szCs w:val="24"/>
          <w:lang w:val="sr-Cyrl-RS" w:eastAsia="zh-CN"/>
        </w:rPr>
        <w:t xml:space="preserve"> потрошач уреди предлог</w:t>
      </w:r>
      <w:r w:rsidRPr="003C6EC1">
        <w:rPr>
          <w:rFonts w:ascii="Times New Roman" w:hAnsi="Times New Roman"/>
          <w:sz w:val="24"/>
          <w:szCs w:val="24"/>
          <w:lang w:val="sr-Cyrl-RS" w:eastAsia="zh-CN"/>
        </w:rPr>
        <w:t xml:space="preserve"> </w:t>
      </w:r>
      <w:r w:rsidR="005E246A" w:rsidRPr="003C6EC1">
        <w:rPr>
          <w:rFonts w:ascii="Times New Roman" w:hAnsi="Times New Roman"/>
          <w:sz w:val="24"/>
          <w:szCs w:val="24"/>
          <w:lang w:val="sr-Cyrl-RS" w:eastAsia="zh-CN"/>
        </w:rPr>
        <w:t>у складу са ставом 4</w:t>
      </w:r>
      <w:r w:rsidRPr="003C6EC1">
        <w:rPr>
          <w:rFonts w:ascii="Times New Roman" w:hAnsi="Times New Roman"/>
          <w:sz w:val="24"/>
          <w:szCs w:val="24"/>
          <w:lang w:val="sr-Cyrl-RS" w:eastAsia="zh-CN"/>
        </w:rPr>
        <w:t>. овог члана, с</w:t>
      </w:r>
      <w:r w:rsidR="00973821" w:rsidRPr="003C6EC1">
        <w:rPr>
          <w:rFonts w:ascii="Times New Roman" w:hAnsi="Times New Roman"/>
          <w:sz w:val="24"/>
          <w:szCs w:val="24"/>
          <w:lang w:val="sr-Cyrl-RS" w:eastAsia="zh-CN"/>
        </w:rPr>
        <w:t xml:space="preserve">матраће се да је предлог за вансудско решавање потрошачког спора </w:t>
      </w:r>
      <w:r w:rsidRPr="003C6EC1">
        <w:rPr>
          <w:rFonts w:ascii="Times New Roman" w:hAnsi="Times New Roman"/>
          <w:sz w:val="24"/>
          <w:szCs w:val="24"/>
          <w:lang w:val="sr-Cyrl-RS" w:eastAsia="zh-CN"/>
        </w:rPr>
        <w:t xml:space="preserve">поднет када тело прими уређен предлог. </w:t>
      </w:r>
    </w:p>
    <w:p w14:paraId="07585A30" w14:textId="77777777" w:rsidR="00F8777A" w:rsidRPr="003C6EC1" w:rsidRDefault="00F8777A" w:rsidP="00F8777A">
      <w:pPr>
        <w:tabs>
          <w:tab w:val="clear" w:pos="1728"/>
        </w:tabs>
        <w:spacing w:after="0"/>
        <w:ind w:firstLine="630"/>
        <w:rPr>
          <w:rFonts w:ascii="Times New Roman" w:hAnsi="Times New Roman"/>
          <w:sz w:val="24"/>
          <w:szCs w:val="24"/>
          <w:lang w:val="sr-Cyrl-RS" w:eastAsia="zh-CN"/>
        </w:rPr>
      </w:pPr>
    </w:p>
    <w:p w14:paraId="02E892C6" w14:textId="4E8F32E4" w:rsidR="00B15671" w:rsidRPr="003C6EC1" w:rsidRDefault="00B15671" w:rsidP="00F8777A">
      <w:pPr>
        <w:tabs>
          <w:tab w:val="clear" w:pos="1728"/>
          <w:tab w:val="left" w:pos="709"/>
        </w:tabs>
        <w:spacing w:after="0"/>
        <w:ind w:firstLine="72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Одбацивање предлога за вансудско решавање спорова</w:t>
      </w:r>
    </w:p>
    <w:p w14:paraId="66A03A5B" w14:textId="77777777" w:rsidR="00F8777A" w:rsidRPr="003C6EC1" w:rsidRDefault="00F8777A" w:rsidP="00F8777A">
      <w:pPr>
        <w:tabs>
          <w:tab w:val="clear" w:pos="1728"/>
          <w:tab w:val="left" w:pos="709"/>
        </w:tabs>
        <w:spacing w:after="0"/>
        <w:ind w:firstLine="720"/>
        <w:jc w:val="center"/>
        <w:rPr>
          <w:rFonts w:ascii="Times New Roman" w:hAnsi="Times New Roman"/>
          <w:sz w:val="24"/>
          <w:szCs w:val="24"/>
          <w:lang w:val="sr-Cyrl-RS" w:eastAsia="zh-CN"/>
        </w:rPr>
      </w:pPr>
    </w:p>
    <w:p w14:paraId="2F53771E" w14:textId="67AA6313" w:rsidR="00B15671" w:rsidRPr="003C6EC1" w:rsidRDefault="003B07FF" w:rsidP="00F8777A">
      <w:pPr>
        <w:tabs>
          <w:tab w:val="clear" w:pos="1728"/>
        </w:tabs>
        <w:spacing w:after="0"/>
        <w:ind w:firstLine="72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Члан 160</w:t>
      </w:r>
      <w:r w:rsidR="00B15671" w:rsidRPr="003C6EC1">
        <w:rPr>
          <w:rFonts w:ascii="Times New Roman" w:hAnsi="Times New Roman"/>
          <w:sz w:val="24"/>
          <w:szCs w:val="24"/>
          <w:lang w:val="sr-Cyrl-RS" w:eastAsia="zh-CN"/>
        </w:rPr>
        <w:t>.</w:t>
      </w:r>
    </w:p>
    <w:p w14:paraId="300D94CA" w14:textId="60217B34" w:rsidR="00B15671" w:rsidRPr="003C6EC1" w:rsidRDefault="00B15671" w:rsidP="00F8777A">
      <w:pPr>
        <w:tabs>
          <w:tab w:val="clear" w:pos="1728"/>
          <w:tab w:val="left" w:pos="709"/>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Предлог </w:t>
      </w:r>
      <w:r w:rsidR="007D1D87" w:rsidRPr="003C6EC1">
        <w:rPr>
          <w:rFonts w:ascii="Times New Roman" w:hAnsi="Times New Roman"/>
          <w:sz w:val="24"/>
          <w:szCs w:val="24"/>
          <w:lang w:val="sr-Cyrl-RS" w:eastAsia="zh-CN"/>
        </w:rPr>
        <w:t>се одбацује</w:t>
      </w:r>
      <w:r w:rsidR="00B7056E" w:rsidRPr="003C6EC1">
        <w:rPr>
          <w:rFonts w:ascii="Times New Roman" w:hAnsi="Times New Roman"/>
          <w:sz w:val="24"/>
          <w:szCs w:val="24"/>
          <w:lang w:val="sr-Cyrl-RS" w:eastAsia="zh-CN"/>
        </w:rPr>
        <w:t xml:space="preserve"> </w:t>
      </w:r>
      <w:r w:rsidRPr="003C6EC1">
        <w:rPr>
          <w:rFonts w:ascii="Times New Roman" w:hAnsi="Times New Roman"/>
          <w:sz w:val="24"/>
          <w:szCs w:val="24"/>
          <w:lang w:val="sr-Cyrl-RS" w:eastAsia="zh-CN"/>
        </w:rPr>
        <w:t>из следећих разлога:</w:t>
      </w:r>
    </w:p>
    <w:p w14:paraId="1411E087" w14:textId="71ED372C" w:rsidR="00B15671" w:rsidRPr="003C6EC1" w:rsidRDefault="00D40898" w:rsidP="00A63AAE">
      <w:pPr>
        <w:numPr>
          <w:ilvl w:val="0"/>
          <w:numId w:val="64"/>
        </w:numPr>
        <w:tabs>
          <w:tab w:val="clear" w:pos="1728"/>
          <w:tab w:val="left" w:pos="709"/>
        </w:tabs>
        <w:rPr>
          <w:rFonts w:ascii="Times New Roman" w:hAnsi="Times New Roman"/>
          <w:sz w:val="24"/>
          <w:szCs w:val="24"/>
          <w:lang w:val="sr-Cyrl-RS" w:eastAsia="zh-CN"/>
        </w:rPr>
      </w:pPr>
      <w:r w:rsidRPr="003C6EC1">
        <w:rPr>
          <w:rFonts w:ascii="Times New Roman" w:hAnsi="Times New Roman"/>
          <w:sz w:val="24"/>
          <w:szCs w:val="24"/>
          <w:lang w:val="sr-Cyrl-RS" w:eastAsia="zh-CN"/>
        </w:rPr>
        <w:t>тело није надлежно за решавање у спору</w:t>
      </w:r>
      <w:r w:rsidR="00B15671" w:rsidRPr="003C6EC1">
        <w:rPr>
          <w:rFonts w:ascii="Times New Roman" w:hAnsi="Times New Roman"/>
          <w:sz w:val="24"/>
          <w:szCs w:val="24"/>
          <w:lang w:val="sr-Cyrl-RS" w:eastAsia="zh-CN"/>
        </w:rPr>
        <w:t>;</w:t>
      </w:r>
    </w:p>
    <w:p w14:paraId="0CDF580A" w14:textId="7FDC1DCC" w:rsidR="00B15671" w:rsidRPr="003C6EC1" w:rsidRDefault="00B15671" w:rsidP="00A63AAE">
      <w:pPr>
        <w:numPr>
          <w:ilvl w:val="0"/>
          <w:numId w:val="64"/>
        </w:numPr>
        <w:tabs>
          <w:tab w:val="clear" w:pos="1728"/>
        </w:tabs>
        <w:rPr>
          <w:rFonts w:ascii="Times New Roman" w:hAnsi="Times New Roman"/>
          <w:sz w:val="24"/>
          <w:szCs w:val="24"/>
          <w:lang w:val="sr-Cyrl-RS" w:eastAsia="zh-CN"/>
        </w:rPr>
      </w:pPr>
      <w:r w:rsidRPr="003C6EC1">
        <w:rPr>
          <w:rFonts w:ascii="Times New Roman" w:hAnsi="Times New Roman"/>
          <w:sz w:val="24"/>
          <w:szCs w:val="24"/>
          <w:lang w:val="sr-Cyrl-RS" w:eastAsia="zh-CN"/>
        </w:rPr>
        <w:t>спор је већ решен у судском, арбитражном или другом поступку;</w:t>
      </w:r>
    </w:p>
    <w:p w14:paraId="314AEC6A" w14:textId="1EA5ED3D" w:rsidR="00B15671" w:rsidRPr="003C6EC1" w:rsidRDefault="00416407" w:rsidP="000E4549">
      <w:pPr>
        <w:tabs>
          <w:tab w:val="clear" w:pos="1728"/>
        </w:tabs>
        <w:ind w:firstLine="709"/>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3) </w:t>
      </w:r>
      <w:r w:rsidR="00B15671" w:rsidRPr="003C6EC1">
        <w:rPr>
          <w:rFonts w:ascii="Times New Roman" w:hAnsi="Times New Roman"/>
          <w:sz w:val="24"/>
          <w:szCs w:val="24"/>
          <w:lang w:val="sr-Cyrl-RS" w:eastAsia="zh-CN"/>
        </w:rPr>
        <w:t xml:space="preserve">ако </w:t>
      </w:r>
      <w:r w:rsidR="009E55B6" w:rsidRPr="003C6EC1">
        <w:rPr>
          <w:rFonts w:ascii="Times New Roman" w:hAnsi="Times New Roman"/>
          <w:sz w:val="24"/>
          <w:szCs w:val="24"/>
          <w:lang w:val="sr-Cyrl-RS" w:eastAsia="zh-CN"/>
        </w:rPr>
        <w:t xml:space="preserve">потрошач не уреди </w:t>
      </w:r>
      <w:r w:rsidR="00B15671" w:rsidRPr="003C6EC1">
        <w:rPr>
          <w:rFonts w:ascii="Times New Roman" w:hAnsi="Times New Roman"/>
          <w:sz w:val="24"/>
          <w:szCs w:val="24"/>
          <w:lang w:val="sr-Cyrl-RS" w:eastAsia="zh-CN"/>
        </w:rPr>
        <w:t xml:space="preserve">предлог </w:t>
      </w:r>
      <w:r w:rsidR="0083100B" w:rsidRPr="003C6EC1">
        <w:rPr>
          <w:rFonts w:ascii="Times New Roman" w:hAnsi="Times New Roman"/>
          <w:sz w:val="24"/>
          <w:szCs w:val="24"/>
          <w:lang w:val="sr-Cyrl-RS" w:eastAsia="zh-CN"/>
        </w:rPr>
        <w:t>у складу са чланом 159</w:t>
      </w:r>
      <w:r w:rsidR="009E55B6" w:rsidRPr="003C6EC1">
        <w:rPr>
          <w:rFonts w:ascii="Times New Roman" w:hAnsi="Times New Roman"/>
          <w:sz w:val="24"/>
          <w:szCs w:val="24"/>
          <w:lang w:val="sr-Cyrl-RS" w:eastAsia="zh-CN"/>
        </w:rPr>
        <w:t>.</w:t>
      </w:r>
      <w:r w:rsidR="0083100B" w:rsidRPr="003C6EC1">
        <w:rPr>
          <w:rFonts w:ascii="Times New Roman" w:hAnsi="Times New Roman"/>
          <w:sz w:val="24"/>
          <w:szCs w:val="24"/>
          <w:lang w:val="sr-Cyrl-RS" w:eastAsia="zh-CN"/>
        </w:rPr>
        <w:t xml:space="preserve"> став 4.</w:t>
      </w:r>
      <w:r w:rsidRPr="003C6EC1">
        <w:rPr>
          <w:rFonts w:ascii="Times New Roman" w:hAnsi="Times New Roman"/>
          <w:sz w:val="24"/>
          <w:szCs w:val="24"/>
          <w:lang w:val="sr-Cyrl-RS" w:eastAsia="zh-CN"/>
        </w:rPr>
        <w:t xml:space="preserve"> овог     </w:t>
      </w:r>
      <w:r w:rsidR="009E55B6" w:rsidRPr="003C6EC1">
        <w:rPr>
          <w:rFonts w:ascii="Times New Roman" w:hAnsi="Times New Roman"/>
          <w:sz w:val="24"/>
          <w:szCs w:val="24"/>
          <w:lang w:val="sr-Cyrl-RS" w:eastAsia="zh-CN"/>
        </w:rPr>
        <w:t xml:space="preserve">закона; </w:t>
      </w:r>
    </w:p>
    <w:p w14:paraId="225C75F4" w14:textId="6DA8447F" w:rsidR="00B15671" w:rsidRPr="003C6EC1" w:rsidRDefault="009E55B6" w:rsidP="00416407">
      <w:pPr>
        <w:tabs>
          <w:tab w:val="clear" w:pos="1728"/>
        </w:tabs>
        <w:ind w:firstLine="709"/>
        <w:rPr>
          <w:rFonts w:ascii="Times New Roman" w:hAnsi="Times New Roman"/>
          <w:sz w:val="24"/>
          <w:szCs w:val="24"/>
          <w:lang w:val="sr-Cyrl-RS" w:eastAsia="zh-CN"/>
        </w:rPr>
      </w:pPr>
      <w:r w:rsidRPr="003C6EC1">
        <w:rPr>
          <w:rFonts w:ascii="Times New Roman" w:hAnsi="Times New Roman"/>
          <w:sz w:val="24"/>
          <w:szCs w:val="24"/>
          <w:lang w:val="sr-Cyrl-RS" w:eastAsia="zh-CN"/>
        </w:rPr>
        <w:t>4</w:t>
      </w:r>
      <w:r w:rsidR="00B15671" w:rsidRPr="003C6EC1">
        <w:rPr>
          <w:rFonts w:ascii="Times New Roman" w:hAnsi="Times New Roman"/>
          <w:sz w:val="24"/>
          <w:szCs w:val="24"/>
          <w:lang w:val="sr-Cyrl-RS" w:eastAsia="zh-CN"/>
        </w:rPr>
        <w:t>) ако је предлог поднет након истека рока од годину дана од дана подношења рекламације трговцу</w:t>
      </w:r>
      <w:r w:rsidR="00140D4C" w:rsidRPr="003C6EC1">
        <w:rPr>
          <w:rFonts w:ascii="Times New Roman" w:hAnsi="Times New Roman"/>
          <w:sz w:val="24"/>
          <w:szCs w:val="24"/>
          <w:lang w:val="sr-Cyrl-RS" w:eastAsia="zh-CN"/>
        </w:rPr>
        <w:t>;</w:t>
      </w:r>
    </w:p>
    <w:p w14:paraId="6B58ACFA" w14:textId="623B3FB4" w:rsidR="00140D4C" w:rsidRPr="003C6EC1" w:rsidRDefault="00140D4C" w:rsidP="00416407">
      <w:pPr>
        <w:tabs>
          <w:tab w:val="clear" w:pos="1728"/>
        </w:tabs>
        <w:ind w:firstLine="709"/>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5)  </w:t>
      </w:r>
      <w:r w:rsidR="002502DF" w:rsidRPr="003C6EC1">
        <w:rPr>
          <w:rFonts w:ascii="Times New Roman" w:hAnsi="Times New Roman"/>
          <w:sz w:val="24"/>
          <w:szCs w:val="24"/>
          <w:lang w:val="sr-Cyrl-RS" w:eastAsia="zh-CN"/>
        </w:rPr>
        <w:t xml:space="preserve">ако </w:t>
      </w:r>
      <w:r w:rsidRPr="003C6EC1">
        <w:rPr>
          <w:rFonts w:ascii="Times New Roman" w:hAnsi="Times New Roman"/>
          <w:sz w:val="24"/>
          <w:szCs w:val="24"/>
          <w:lang w:val="sr-Cyrl-RS" w:eastAsia="zh-CN"/>
        </w:rPr>
        <w:t xml:space="preserve">потрошач, пре подношења предлога, није изјавио рекламацију у складу са овим законом. </w:t>
      </w:r>
    </w:p>
    <w:p w14:paraId="0E7BE576" w14:textId="24907650" w:rsidR="00B15671" w:rsidRPr="003C6EC1" w:rsidRDefault="00B15671" w:rsidP="00F8777A">
      <w:pPr>
        <w:tabs>
          <w:tab w:val="clear" w:pos="1728"/>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Тело </w:t>
      </w:r>
      <w:r w:rsidR="00A23568" w:rsidRPr="003C6EC1">
        <w:rPr>
          <w:rFonts w:ascii="Times New Roman" w:hAnsi="Times New Roman"/>
          <w:sz w:val="24"/>
          <w:szCs w:val="24"/>
          <w:lang w:val="sr-Cyrl-RS" w:eastAsia="zh-CN"/>
        </w:rPr>
        <w:t>је дужно</w:t>
      </w:r>
      <w:r w:rsidRPr="003C6EC1">
        <w:rPr>
          <w:rFonts w:ascii="Times New Roman" w:hAnsi="Times New Roman"/>
          <w:sz w:val="24"/>
          <w:szCs w:val="24"/>
          <w:lang w:val="sr-Cyrl-RS" w:eastAsia="zh-CN"/>
        </w:rPr>
        <w:t xml:space="preserve"> да одлучи о допуштености предлога у року од 15 дана</w:t>
      </w:r>
      <w:r w:rsidR="0083100B" w:rsidRPr="003C6EC1">
        <w:rPr>
          <w:rFonts w:ascii="Times New Roman" w:hAnsi="Times New Roman"/>
          <w:sz w:val="24"/>
          <w:szCs w:val="24"/>
          <w:lang w:val="sr-Cyrl-RS" w:eastAsia="zh-CN"/>
        </w:rPr>
        <w:t xml:space="preserve"> од дана пријема предлога</w:t>
      </w:r>
      <w:r w:rsidRPr="003C6EC1">
        <w:rPr>
          <w:rFonts w:ascii="Times New Roman" w:hAnsi="Times New Roman"/>
          <w:sz w:val="24"/>
          <w:szCs w:val="24"/>
          <w:lang w:val="sr-Cyrl-RS" w:eastAsia="zh-CN"/>
        </w:rPr>
        <w:t xml:space="preserve">. </w:t>
      </w:r>
    </w:p>
    <w:p w14:paraId="5517A6AA" w14:textId="77777777" w:rsidR="00F8777A" w:rsidRPr="003C6EC1" w:rsidRDefault="00F8777A" w:rsidP="00F8777A">
      <w:pPr>
        <w:tabs>
          <w:tab w:val="clear" w:pos="1728"/>
        </w:tabs>
        <w:spacing w:after="0"/>
        <w:ind w:firstLine="720"/>
        <w:rPr>
          <w:rFonts w:ascii="Times New Roman" w:hAnsi="Times New Roman"/>
          <w:sz w:val="24"/>
          <w:szCs w:val="24"/>
          <w:lang w:val="sr-Cyrl-RS" w:eastAsia="zh-CN"/>
        </w:rPr>
      </w:pPr>
    </w:p>
    <w:p w14:paraId="4B380936" w14:textId="368D3B19" w:rsidR="00B15671" w:rsidRPr="003C6EC1" w:rsidRDefault="00B15671" w:rsidP="00F8777A">
      <w:pPr>
        <w:tabs>
          <w:tab w:val="clear" w:pos="1728"/>
        </w:tabs>
        <w:spacing w:after="0"/>
        <w:ind w:firstLine="63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Покретање поступка</w:t>
      </w:r>
    </w:p>
    <w:p w14:paraId="6320FB2E" w14:textId="77777777" w:rsidR="00F8777A" w:rsidRPr="003C6EC1" w:rsidRDefault="00F8777A" w:rsidP="00F8777A">
      <w:pPr>
        <w:tabs>
          <w:tab w:val="clear" w:pos="1728"/>
        </w:tabs>
        <w:spacing w:after="0"/>
        <w:ind w:firstLine="630"/>
        <w:jc w:val="center"/>
        <w:rPr>
          <w:rFonts w:ascii="Times New Roman" w:hAnsi="Times New Roman"/>
          <w:sz w:val="24"/>
          <w:szCs w:val="24"/>
          <w:lang w:val="sr-Cyrl-RS" w:eastAsia="zh-CN"/>
        </w:rPr>
      </w:pPr>
    </w:p>
    <w:p w14:paraId="3CBC7CF0" w14:textId="475EDA4E" w:rsidR="00973821" w:rsidRPr="003C6EC1" w:rsidRDefault="003B07FF" w:rsidP="00F8777A">
      <w:pPr>
        <w:tabs>
          <w:tab w:val="clear" w:pos="1728"/>
        </w:tabs>
        <w:spacing w:after="0"/>
        <w:ind w:firstLine="63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Члан 161</w:t>
      </w:r>
      <w:r w:rsidR="00B15671" w:rsidRPr="003C6EC1">
        <w:rPr>
          <w:rFonts w:ascii="Times New Roman" w:hAnsi="Times New Roman"/>
          <w:sz w:val="24"/>
          <w:szCs w:val="24"/>
          <w:lang w:val="sr-Cyrl-RS" w:eastAsia="zh-CN"/>
        </w:rPr>
        <w:t>.</w:t>
      </w:r>
    </w:p>
    <w:p w14:paraId="1A6712A9" w14:textId="5A3DFA3D" w:rsidR="00B15671" w:rsidRPr="003C6EC1" w:rsidRDefault="00B15671" w:rsidP="00F8777A">
      <w:pPr>
        <w:tabs>
          <w:tab w:val="clear" w:pos="1728"/>
        </w:tabs>
        <w:spacing w:after="0"/>
        <w:ind w:firstLine="630"/>
        <w:rPr>
          <w:rFonts w:ascii="Times New Roman" w:hAnsi="Times New Roman"/>
          <w:sz w:val="24"/>
          <w:szCs w:val="24"/>
          <w:lang w:val="sr-Cyrl-RS" w:eastAsia="zh-CN"/>
        </w:rPr>
      </w:pPr>
      <w:r w:rsidRPr="003C6EC1">
        <w:rPr>
          <w:rFonts w:ascii="Times New Roman" w:hAnsi="Times New Roman"/>
          <w:sz w:val="24"/>
          <w:szCs w:val="24"/>
          <w:lang w:val="sr-Cyrl-RS" w:eastAsia="zh-CN"/>
        </w:rPr>
        <w:t>Поступак се сматра покренутим када тело прими уредан предлог потрошача</w:t>
      </w:r>
      <w:r w:rsidR="00CF6940" w:rsidRPr="003C6EC1">
        <w:rPr>
          <w:rFonts w:ascii="Times New Roman" w:hAnsi="Times New Roman"/>
          <w:sz w:val="24"/>
          <w:szCs w:val="24"/>
          <w:lang w:val="sr-Cyrl-RS" w:eastAsia="zh-CN"/>
        </w:rPr>
        <w:t>, а не постоје услови за одбацивање</w:t>
      </w:r>
      <w:r w:rsidR="0076756A" w:rsidRPr="003C6EC1">
        <w:rPr>
          <w:rFonts w:ascii="Times New Roman" w:hAnsi="Times New Roman"/>
          <w:sz w:val="24"/>
          <w:szCs w:val="24"/>
          <w:lang w:val="sr-Cyrl-RS" w:eastAsia="zh-CN"/>
        </w:rPr>
        <w:t xml:space="preserve"> предлога из члана 160</w:t>
      </w:r>
      <w:r w:rsidR="00CF6940" w:rsidRPr="003C6EC1">
        <w:rPr>
          <w:rFonts w:ascii="Times New Roman" w:hAnsi="Times New Roman"/>
          <w:sz w:val="24"/>
          <w:szCs w:val="24"/>
          <w:lang w:val="sr-Cyrl-RS" w:eastAsia="zh-CN"/>
        </w:rPr>
        <w:t>. овог закона</w:t>
      </w:r>
      <w:r w:rsidRPr="003C6EC1">
        <w:rPr>
          <w:rFonts w:ascii="Times New Roman" w:hAnsi="Times New Roman"/>
          <w:sz w:val="24"/>
          <w:szCs w:val="24"/>
          <w:lang w:val="sr-Cyrl-RS" w:eastAsia="zh-CN"/>
        </w:rPr>
        <w:t xml:space="preserve">. </w:t>
      </w:r>
    </w:p>
    <w:p w14:paraId="7BB74F9D" w14:textId="406D53B4" w:rsidR="007D1D87" w:rsidRPr="003C6EC1" w:rsidRDefault="001656B0" w:rsidP="00CB4210">
      <w:pPr>
        <w:tabs>
          <w:tab w:val="clear" w:pos="1728"/>
        </w:tabs>
        <w:ind w:firstLine="630"/>
        <w:rPr>
          <w:rFonts w:ascii="Times New Roman" w:hAnsi="Times New Roman"/>
          <w:sz w:val="24"/>
          <w:szCs w:val="24"/>
          <w:lang w:val="sr-Cyrl-RS" w:eastAsia="zh-CN"/>
        </w:rPr>
      </w:pPr>
      <w:r w:rsidRPr="003C6EC1">
        <w:rPr>
          <w:rFonts w:ascii="Times New Roman" w:hAnsi="Times New Roman"/>
          <w:sz w:val="24"/>
          <w:szCs w:val="24"/>
          <w:lang w:val="sr-Cyrl-RS" w:eastAsia="zh-CN"/>
        </w:rPr>
        <w:t>Уредан предлог тело доставља трговцу уз обав</w:t>
      </w:r>
      <w:r w:rsidR="00F31283" w:rsidRPr="003C6EC1">
        <w:rPr>
          <w:rFonts w:ascii="Times New Roman" w:hAnsi="Times New Roman"/>
          <w:sz w:val="24"/>
          <w:szCs w:val="24"/>
          <w:lang w:val="sr-Cyrl-RS" w:eastAsia="zh-CN"/>
        </w:rPr>
        <w:t>ештење трговц</w:t>
      </w:r>
      <w:r w:rsidR="00B016BA" w:rsidRPr="003C6EC1">
        <w:rPr>
          <w:rFonts w:ascii="Times New Roman" w:hAnsi="Times New Roman"/>
          <w:sz w:val="24"/>
          <w:szCs w:val="24"/>
          <w:lang w:val="sr-Cyrl-RS" w:eastAsia="zh-CN"/>
        </w:rPr>
        <w:t>у да се у року од 15</w:t>
      </w:r>
      <w:r w:rsidRPr="003C6EC1">
        <w:rPr>
          <w:rFonts w:ascii="Times New Roman" w:hAnsi="Times New Roman"/>
          <w:sz w:val="24"/>
          <w:szCs w:val="24"/>
          <w:lang w:val="sr-Cyrl-RS" w:eastAsia="zh-CN"/>
        </w:rPr>
        <w:t xml:space="preserve"> дана од дана достављања предлога са прилозима изјасни да ли признаје или оспорава</w:t>
      </w:r>
      <w:r w:rsidR="00292F74" w:rsidRPr="003C6EC1">
        <w:rPr>
          <w:rFonts w:ascii="Times New Roman" w:hAnsi="Times New Roman"/>
          <w:sz w:val="24"/>
          <w:szCs w:val="24"/>
          <w:lang w:val="sr-Cyrl-RS" w:eastAsia="zh-CN"/>
        </w:rPr>
        <w:t xml:space="preserve"> предлог потрошача.</w:t>
      </w:r>
      <w:r w:rsidRPr="003C6EC1">
        <w:rPr>
          <w:rFonts w:ascii="Times New Roman" w:hAnsi="Times New Roman"/>
          <w:sz w:val="24"/>
          <w:szCs w:val="24"/>
          <w:lang w:val="sr-Cyrl-RS" w:eastAsia="zh-CN"/>
        </w:rPr>
        <w:t xml:space="preserve"> </w:t>
      </w:r>
    </w:p>
    <w:p w14:paraId="4C94E948" w14:textId="57C25EC9" w:rsidR="00F43F01" w:rsidRPr="003C6EC1" w:rsidRDefault="001656B0" w:rsidP="00F8777A">
      <w:pPr>
        <w:tabs>
          <w:tab w:val="clear" w:pos="1728"/>
        </w:tabs>
        <w:spacing w:after="0"/>
        <w:ind w:firstLine="630"/>
        <w:rPr>
          <w:rFonts w:ascii="Times New Roman" w:hAnsi="Times New Roman"/>
          <w:sz w:val="24"/>
          <w:szCs w:val="24"/>
          <w:lang w:val="sr-Cyrl-RS" w:eastAsia="zh-CN"/>
        </w:rPr>
      </w:pPr>
      <w:r w:rsidRPr="003C6EC1">
        <w:rPr>
          <w:rFonts w:ascii="Times New Roman" w:hAnsi="Times New Roman"/>
          <w:sz w:val="24"/>
          <w:szCs w:val="24"/>
          <w:lang w:val="sr-Cyrl-RS" w:eastAsia="zh-CN"/>
        </w:rPr>
        <w:t>Ако трговац оспорава предлог, у изјашњењу мора да наведе чињенице на којима заснива своје наводе и доказе којима се утврђују те чињенице.</w:t>
      </w:r>
    </w:p>
    <w:p w14:paraId="56BB320A" w14:textId="77777777" w:rsidR="00F8777A" w:rsidRPr="003C6EC1" w:rsidRDefault="00F8777A" w:rsidP="00F8777A">
      <w:pPr>
        <w:tabs>
          <w:tab w:val="clear" w:pos="1728"/>
        </w:tabs>
        <w:spacing w:after="0"/>
        <w:ind w:firstLine="630"/>
        <w:rPr>
          <w:rFonts w:ascii="Times New Roman" w:hAnsi="Times New Roman"/>
          <w:sz w:val="24"/>
          <w:szCs w:val="24"/>
          <w:lang w:val="sr-Cyrl-RS" w:eastAsia="zh-CN"/>
        </w:rPr>
      </w:pPr>
    </w:p>
    <w:p w14:paraId="07C651C4" w14:textId="12A4D577" w:rsidR="00F43F01" w:rsidRPr="003C6EC1" w:rsidRDefault="00F43F01" w:rsidP="00F8777A">
      <w:pPr>
        <w:tabs>
          <w:tab w:val="clear" w:pos="1728"/>
          <w:tab w:val="left" w:pos="709"/>
        </w:tabs>
        <w:spacing w:after="0"/>
        <w:ind w:firstLine="720"/>
        <w:jc w:val="center"/>
        <w:rPr>
          <w:rFonts w:ascii="Times New Roman" w:hAnsi="Times New Roman"/>
          <w:sz w:val="24"/>
          <w:szCs w:val="24"/>
          <w:lang w:val="sr-Cyrl-RS"/>
        </w:rPr>
      </w:pPr>
      <w:r w:rsidRPr="003C6EC1">
        <w:rPr>
          <w:rFonts w:ascii="Times New Roman" w:hAnsi="Times New Roman"/>
          <w:sz w:val="24"/>
          <w:szCs w:val="24"/>
          <w:lang w:val="sr-Cyrl-RS"/>
        </w:rPr>
        <w:t>Спровођење поступка вансудског решавања потрошачког спора</w:t>
      </w:r>
    </w:p>
    <w:p w14:paraId="589DE01D" w14:textId="77777777" w:rsidR="00F8777A" w:rsidRPr="003C6EC1" w:rsidRDefault="00F8777A" w:rsidP="00F8777A">
      <w:pPr>
        <w:tabs>
          <w:tab w:val="clear" w:pos="1728"/>
          <w:tab w:val="left" w:pos="709"/>
        </w:tabs>
        <w:spacing w:after="0"/>
        <w:ind w:firstLine="720"/>
        <w:jc w:val="center"/>
        <w:rPr>
          <w:rFonts w:ascii="Times New Roman" w:hAnsi="Times New Roman"/>
          <w:sz w:val="24"/>
          <w:szCs w:val="24"/>
          <w:lang w:val="sr-Cyrl-RS"/>
        </w:rPr>
      </w:pPr>
    </w:p>
    <w:p w14:paraId="5E3B812D" w14:textId="5F2E0024" w:rsidR="00F43F01" w:rsidRPr="003C6EC1" w:rsidRDefault="003B07FF" w:rsidP="00F8777A">
      <w:pPr>
        <w:tabs>
          <w:tab w:val="clear" w:pos="1728"/>
          <w:tab w:val="left" w:pos="709"/>
        </w:tabs>
        <w:spacing w:after="0"/>
        <w:ind w:firstLine="720"/>
        <w:jc w:val="center"/>
        <w:rPr>
          <w:rFonts w:ascii="Times New Roman" w:hAnsi="Times New Roman"/>
          <w:sz w:val="24"/>
          <w:szCs w:val="24"/>
          <w:lang w:val="sr-Cyrl-RS"/>
        </w:rPr>
      </w:pPr>
      <w:r w:rsidRPr="003C6EC1">
        <w:rPr>
          <w:rFonts w:ascii="Times New Roman" w:hAnsi="Times New Roman"/>
          <w:sz w:val="24"/>
          <w:szCs w:val="24"/>
          <w:lang w:val="sr-Cyrl-RS"/>
        </w:rPr>
        <w:t>Члан 162</w:t>
      </w:r>
      <w:r w:rsidR="00F43F01" w:rsidRPr="003C6EC1">
        <w:rPr>
          <w:rFonts w:ascii="Times New Roman" w:hAnsi="Times New Roman"/>
          <w:sz w:val="24"/>
          <w:szCs w:val="24"/>
          <w:lang w:val="sr-Cyrl-RS"/>
        </w:rPr>
        <w:t>.</w:t>
      </w:r>
    </w:p>
    <w:p w14:paraId="2BD7854C" w14:textId="43FA5C26" w:rsidR="00F43F01" w:rsidRPr="003C6EC1" w:rsidRDefault="00F43F01" w:rsidP="00F8777A">
      <w:pPr>
        <w:tabs>
          <w:tab w:val="clear" w:pos="1728"/>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Tелo упознаје стране са циљем вансудског решавања спора, правилима и трошковима поступка.</w:t>
      </w:r>
    </w:p>
    <w:p w14:paraId="6C0B2967" w14:textId="7960913D" w:rsidR="00F43F01" w:rsidRPr="003C6EC1" w:rsidRDefault="00F43F01" w:rsidP="00F43F01">
      <w:pPr>
        <w:tabs>
          <w:tab w:val="clear" w:pos="1728"/>
        </w:tabs>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Тело може заказати усмену расправу увек када је то корисно</w:t>
      </w:r>
      <w:r w:rsidR="00993426" w:rsidRPr="003C6EC1">
        <w:rPr>
          <w:rFonts w:ascii="Times New Roman" w:hAnsi="Times New Roman"/>
          <w:sz w:val="24"/>
          <w:szCs w:val="24"/>
          <w:lang w:val="sr-Cyrl-RS"/>
        </w:rPr>
        <w:t xml:space="preserve"> за разјашњење предметног спора, </w:t>
      </w:r>
      <w:r w:rsidR="006D200D" w:rsidRPr="003C6EC1">
        <w:rPr>
          <w:rFonts w:ascii="Times New Roman" w:hAnsi="Times New Roman"/>
          <w:sz w:val="24"/>
          <w:szCs w:val="24"/>
          <w:lang w:val="sr-Cyrl-RS"/>
        </w:rPr>
        <w:t xml:space="preserve">а </w:t>
      </w:r>
      <w:r w:rsidR="00993426" w:rsidRPr="003C6EC1">
        <w:rPr>
          <w:rFonts w:ascii="Times New Roman" w:hAnsi="Times New Roman"/>
          <w:sz w:val="24"/>
          <w:szCs w:val="24"/>
          <w:lang w:val="sr-Cyrl-RS"/>
        </w:rPr>
        <w:t>п</w:t>
      </w:r>
      <w:r w:rsidRPr="003C6EC1">
        <w:rPr>
          <w:rFonts w:ascii="Times New Roman" w:hAnsi="Times New Roman"/>
          <w:sz w:val="24"/>
          <w:szCs w:val="24"/>
          <w:lang w:val="sr-Cyrl-RS"/>
        </w:rPr>
        <w:t>отрошач и трг</w:t>
      </w:r>
      <w:r w:rsidR="00EC15CA" w:rsidRPr="003C6EC1">
        <w:rPr>
          <w:rFonts w:ascii="Times New Roman" w:hAnsi="Times New Roman"/>
          <w:sz w:val="24"/>
          <w:szCs w:val="24"/>
          <w:lang w:val="sr-Cyrl-RS"/>
        </w:rPr>
        <w:t>овац су обаве</w:t>
      </w:r>
      <w:r w:rsidRPr="003C6EC1">
        <w:rPr>
          <w:rFonts w:ascii="Times New Roman" w:hAnsi="Times New Roman"/>
          <w:sz w:val="24"/>
          <w:szCs w:val="24"/>
          <w:lang w:val="sr-Cyrl-RS"/>
        </w:rPr>
        <w:t xml:space="preserve">зни да учествују </w:t>
      </w:r>
      <w:r w:rsidR="00A34447">
        <w:rPr>
          <w:rFonts w:ascii="Times New Roman" w:hAnsi="Times New Roman"/>
          <w:sz w:val="24"/>
          <w:szCs w:val="24"/>
          <w:lang w:val="sr-Cyrl-RS"/>
        </w:rPr>
        <w:t>на</w:t>
      </w:r>
      <w:r w:rsidR="000C74F1" w:rsidRPr="003C6EC1">
        <w:rPr>
          <w:rFonts w:ascii="Times New Roman" w:hAnsi="Times New Roman"/>
          <w:sz w:val="24"/>
          <w:szCs w:val="24"/>
          <w:lang w:val="sr-Cyrl-RS"/>
        </w:rPr>
        <w:t xml:space="preserve"> </w:t>
      </w:r>
      <w:r w:rsidR="00B77A39" w:rsidRPr="003C6EC1">
        <w:rPr>
          <w:rFonts w:ascii="Times New Roman" w:hAnsi="Times New Roman"/>
          <w:sz w:val="24"/>
          <w:szCs w:val="24"/>
          <w:lang w:val="sr-Cyrl-RS"/>
        </w:rPr>
        <w:t>усменој расправи.</w:t>
      </w:r>
      <w:r w:rsidRPr="003C6EC1">
        <w:rPr>
          <w:rFonts w:ascii="Times New Roman" w:hAnsi="Times New Roman"/>
          <w:sz w:val="24"/>
          <w:szCs w:val="24"/>
          <w:lang w:val="sr-Cyrl-RS"/>
        </w:rPr>
        <w:t xml:space="preserve"> </w:t>
      </w:r>
    </w:p>
    <w:p w14:paraId="4F76EE0E" w14:textId="69142AB8" w:rsidR="00F43F01" w:rsidRPr="003C6EC1" w:rsidRDefault="00F43F01" w:rsidP="00F8777A">
      <w:pPr>
        <w:tabs>
          <w:tab w:val="clear" w:pos="1728"/>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Тело може обуставити поступак ако оцени да даље спровођење поступка није целисходно</w:t>
      </w:r>
      <w:r w:rsidR="00694C92" w:rsidRPr="003C6EC1">
        <w:rPr>
          <w:rFonts w:ascii="Times New Roman" w:hAnsi="Times New Roman"/>
          <w:sz w:val="24"/>
          <w:szCs w:val="24"/>
          <w:lang w:val="sr-Cyrl-RS"/>
        </w:rPr>
        <w:t xml:space="preserve"> или ако потрошач не дође на усмену расправу</w:t>
      </w:r>
      <w:r w:rsidRPr="003C6EC1">
        <w:rPr>
          <w:rFonts w:ascii="Times New Roman" w:hAnsi="Times New Roman"/>
          <w:sz w:val="24"/>
          <w:szCs w:val="24"/>
          <w:lang w:val="sr-Cyrl-RS"/>
        </w:rPr>
        <w:t xml:space="preserve">. </w:t>
      </w:r>
    </w:p>
    <w:p w14:paraId="45B7C2EA" w14:textId="77777777" w:rsidR="00F8777A" w:rsidRPr="003C6EC1" w:rsidRDefault="00F8777A" w:rsidP="00F8777A">
      <w:pPr>
        <w:tabs>
          <w:tab w:val="clear" w:pos="1728"/>
        </w:tabs>
        <w:spacing w:after="0"/>
        <w:ind w:firstLine="720"/>
        <w:rPr>
          <w:rFonts w:ascii="Times New Roman" w:hAnsi="Times New Roman"/>
          <w:sz w:val="24"/>
          <w:szCs w:val="24"/>
          <w:lang w:val="sr-Cyrl-RS"/>
        </w:rPr>
      </w:pPr>
    </w:p>
    <w:p w14:paraId="20976122" w14:textId="3C3060B3" w:rsidR="00F43F01" w:rsidRPr="003C6EC1" w:rsidRDefault="00F43F01" w:rsidP="00F8777A">
      <w:pPr>
        <w:tabs>
          <w:tab w:val="clear" w:pos="1728"/>
          <w:tab w:val="left" w:pos="709"/>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Oкончање поступка</w:t>
      </w:r>
    </w:p>
    <w:p w14:paraId="26FA8F6A" w14:textId="77777777" w:rsidR="00F8777A" w:rsidRPr="003C6EC1" w:rsidRDefault="00F8777A" w:rsidP="00F8777A">
      <w:pPr>
        <w:tabs>
          <w:tab w:val="clear" w:pos="1728"/>
          <w:tab w:val="left" w:pos="709"/>
        </w:tabs>
        <w:spacing w:after="0"/>
        <w:ind w:firstLine="0"/>
        <w:jc w:val="center"/>
        <w:rPr>
          <w:rFonts w:ascii="Times New Roman" w:hAnsi="Times New Roman"/>
          <w:sz w:val="24"/>
          <w:szCs w:val="24"/>
          <w:lang w:val="sr-Cyrl-RS" w:eastAsia="zh-CN"/>
        </w:rPr>
      </w:pPr>
    </w:p>
    <w:p w14:paraId="5264E353" w14:textId="6B71BEE9" w:rsidR="00F43F01" w:rsidRPr="003C6EC1" w:rsidRDefault="003213EC" w:rsidP="00F8777A">
      <w:pPr>
        <w:tabs>
          <w:tab w:val="clear" w:pos="1728"/>
          <w:tab w:val="left" w:pos="709"/>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Члан</w:t>
      </w:r>
      <w:r w:rsidR="003B07FF" w:rsidRPr="003C6EC1">
        <w:rPr>
          <w:rFonts w:ascii="Times New Roman" w:hAnsi="Times New Roman"/>
          <w:sz w:val="24"/>
          <w:szCs w:val="24"/>
          <w:lang w:val="sr-Cyrl-RS" w:eastAsia="zh-CN"/>
        </w:rPr>
        <w:t xml:space="preserve"> 163</w:t>
      </w:r>
      <w:r w:rsidR="00F43F01" w:rsidRPr="003C6EC1">
        <w:rPr>
          <w:rFonts w:ascii="Times New Roman" w:hAnsi="Times New Roman"/>
          <w:sz w:val="24"/>
          <w:szCs w:val="24"/>
          <w:lang w:val="sr-Cyrl-RS" w:eastAsia="zh-CN"/>
        </w:rPr>
        <w:t>.</w:t>
      </w:r>
    </w:p>
    <w:p w14:paraId="0371DB25" w14:textId="77777777" w:rsidR="00F43F01" w:rsidRPr="003C6EC1" w:rsidRDefault="00F43F01" w:rsidP="00F8777A">
      <w:pPr>
        <w:tabs>
          <w:tab w:val="clear" w:pos="1728"/>
          <w:tab w:val="left" w:pos="709"/>
        </w:tabs>
        <w:spacing w:after="0"/>
        <w:ind w:left="630" w:firstLine="90"/>
        <w:rPr>
          <w:rFonts w:ascii="Times New Roman" w:hAnsi="Times New Roman"/>
          <w:sz w:val="24"/>
          <w:szCs w:val="24"/>
          <w:lang w:val="sr-Cyrl-RS" w:eastAsia="zh-CN"/>
        </w:rPr>
      </w:pPr>
      <w:r w:rsidRPr="003C6EC1">
        <w:rPr>
          <w:rFonts w:ascii="Times New Roman" w:hAnsi="Times New Roman"/>
          <w:sz w:val="24"/>
          <w:szCs w:val="24"/>
          <w:lang w:val="sr-Cyrl-RS" w:eastAsia="zh-CN"/>
        </w:rPr>
        <w:t>Поступак вансудског решавања спорова окончава се:</w:t>
      </w:r>
    </w:p>
    <w:p w14:paraId="41F0D4D0" w14:textId="46AEF5F8" w:rsidR="00F43F01" w:rsidRPr="003C6EC1" w:rsidRDefault="00F43F01" w:rsidP="002F5303">
      <w:pPr>
        <w:numPr>
          <w:ilvl w:val="0"/>
          <w:numId w:val="73"/>
        </w:numPr>
        <w:tabs>
          <w:tab w:val="clear" w:pos="1728"/>
          <w:tab w:val="left" w:pos="851"/>
          <w:tab w:val="left" w:pos="993"/>
        </w:tabs>
        <w:spacing w:after="0"/>
        <w:ind w:left="0" w:firstLine="709"/>
        <w:rPr>
          <w:rFonts w:ascii="Times New Roman" w:hAnsi="Times New Roman"/>
          <w:sz w:val="24"/>
          <w:szCs w:val="24"/>
          <w:lang w:val="sr-Cyrl-RS" w:eastAsia="zh-CN"/>
        </w:rPr>
      </w:pPr>
      <w:r w:rsidRPr="003C6EC1">
        <w:rPr>
          <w:rFonts w:ascii="Times New Roman" w:hAnsi="Times New Roman"/>
          <w:sz w:val="24"/>
          <w:szCs w:val="24"/>
          <w:lang w:val="sr-Cyrl-RS" w:eastAsia="zh-CN"/>
        </w:rPr>
        <w:t>препоруком о начину решавања потрошачког спора</w:t>
      </w:r>
      <w:r w:rsidR="00FD271D" w:rsidRPr="003C6EC1">
        <w:rPr>
          <w:rFonts w:ascii="Times New Roman" w:hAnsi="Times New Roman"/>
          <w:sz w:val="24"/>
          <w:szCs w:val="24"/>
          <w:lang w:val="sr-Cyrl-RS" w:eastAsia="zh-CN"/>
        </w:rPr>
        <w:t>;</w:t>
      </w:r>
      <w:r w:rsidRPr="003C6EC1">
        <w:rPr>
          <w:rFonts w:ascii="Times New Roman" w:hAnsi="Times New Roman"/>
          <w:sz w:val="24"/>
          <w:szCs w:val="24"/>
          <w:lang w:val="sr-Cyrl-RS" w:eastAsia="zh-CN"/>
        </w:rPr>
        <w:t xml:space="preserve"> </w:t>
      </w:r>
    </w:p>
    <w:p w14:paraId="4F20F625" w14:textId="215D6833" w:rsidR="00F43F01" w:rsidRPr="003C6EC1" w:rsidRDefault="00F43F01" w:rsidP="002F5303">
      <w:pPr>
        <w:numPr>
          <w:ilvl w:val="0"/>
          <w:numId w:val="73"/>
        </w:numPr>
        <w:tabs>
          <w:tab w:val="clear" w:pos="1728"/>
          <w:tab w:val="left" w:pos="851"/>
          <w:tab w:val="left" w:pos="993"/>
        </w:tabs>
        <w:spacing w:after="0"/>
        <w:ind w:left="0" w:firstLine="709"/>
        <w:rPr>
          <w:rFonts w:ascii="Times New Roman" w:hAnsi="Times New Roman"/>
          <w:sz w:val="24"/>
          <w:szCs w:val="24"/>
          <w:lang w:val="sr-Cyrl-RS" w:eastAsia="zh-CN"/>
        </w:rPr>
      </w:pPr>
      <w:r w:rsidRPr="003C6EC1">
        <w:rPr>
          <w:rFonts w:ascii="Times New Roman" w:hAnsi="Times New Roman"/>
          <w:sz w:val="24"/>
          <w:szCs w:val="24"/>
          <w:lang w:val="sr-Cyrl-RS" w:eastAsia="zh-CN"/>
        </w:rPr>
        <w:t>закључењем споразума о решавању спора</w:t>
      </w:r>
      <w:r w:rsidR="00FD271D" w:rsidRPr="003C6EC1">
        <w:rPr>
          <w:rFonts w:ascii="Times New Roman" w:hAnsi="Times New Roman"/>
          <w:sz w:val="24"/>
          <w:szCs w:val="24"/>
          <w:lang w:val="sr-Cyrl-RS" w:eastAsia="zh-CN"/>
        </w:rPr>
        <w:t>;</w:t>
      </w:r>
    </w:p>
    <w:p w14:paraId="3E8FC754" w14:textId="65F44BF3" w:rsidR="00F43F01" w:rsidRPr="003C6EC1" w:rsidRDefault="00F43F01" w:rsidP="002F5303">
      <w:pPr>
        <w:pStyle w:val="ListParagraph"/>
        <w:numPr>
          <w:ilvl w:val="0"/>
          <w:numId w:val="73"/>
        </w:numPr>
        <w:tabs>
          <w:tab w:val="left" w:pos="851"/>
          <w:tab w:val="left" w:pos="993"/>
        </w:tabs>
        <w:spacing w:after="0"/>
        <w:ind w:left="0" w:firstLine="709"/>
        <w:rPr>
          <w:rFonts w:ascii="Times New Roman" w:hAnsi="Times New Roman"/>
          <w:sz w:val="24"/>
          <w:szCs w:val="24"/>
          <w:lang w:val="sr-Cyrl-RS"/>
        </w:rPr>
      </w:pPr>
      <w:r w:rsidRPr="003C6EC1">
        <w:rPr>
          <w:rFonts w:ascii="Times New Roman" w:hAnsi="Times New Roman"/>
          <w:sz w:val="24"/>
          <w:szCs w:val="24"/>
          <w:lang w:val="sr-Cyrl-RS"/>
        </w:rPr>
        <w:t>одлу</w:t>
      </w:r>
      <w:r w:rsidR="007C0BF1" w:rsidRPr="003C6EC1">
        <w:rPr>
          <w:rFonts w:ascii="Times New Roman" w:hAnsi="Times New Roman"/>
          <w:sz w:val="24"/>
          <w:szCs w:val="24"/>
          <w:lang w:val="sr-Cyrl-RS"/>
        </w:rPr>
        <w:t xml:space="preserve">ком тела да се поступак </w:t>
      </w:r>
      <w:r w:rsidRPr="003C6EC1">
        <w:rPr>
          <w:rFonts w:ascii="Times New Roman" w:hAnsi="Times New Roman"/>
          <w:sz w:val="24"/>
          <w:szCs w:val="24"/>
          <w:lang w:val="sr-Cyrl-RS"/>
        </w:rPr>
        <w:t>обуставља</w:t>
      </w:r>
      <w:r w:rsidR="002F5303" w:rsidRPr="003C6EC1">
        <w:rPr>
          <w:rFonts w:ascii="Times New Roman" w:hAnsi="Times New Roman"/>
          <w:sz w:val="24"/>
          <w:szCs w:val="24"/>
          <w:lang w:val="sr-Cyrl-RS"/>
        </w:rPr>
        <w:t xml:space="preserve">, јер даље вођење поступка није </w:t>
      </w:r>
      <w:r w:rsidRPr="003C6EC1">
        <w:rPr>
          <w:rFonts w:ascii="Times New Roman" w:hAnsi="Times New Roman"/>
          <w:sz w:val="24"/>
          <w:szCs w:val="24"/>
          <w:lang w:val="sr-Cyrl-RS"/>
        </w:rPr>
        <w:t>целисходно</w:t>
      </w:r>
      <w:r w:rsidR="00BD14C3" w:rsidRPr="003C6EC1">
        <w:rPr>
          <w:rFonts w:ascii="Times New Roman" w:hAnsi="Times New Roman"/>
          <w:sz w:val="24"/>
          <w:szCs w:val="24"/>
          <w:lang w:val="sr-Cyrl-RS"/>
        </w:rPr>
        <w:t xml:space="preserve"> (нпр. сложеност поступка и сл).</w:t>
      </w:r>
    </w:p>
    <w:p w14:paraId="31FDAB1B" w14:textId="77777777" w:rsidR="00F8777A" w:rsidRPr="003C6EC1" w:rsidRDefault="00F8777A" w:rsidP="00F0161F">
      <w:pPr>
        <w:spacing w:after="0"/>
        <w:ind w:firstLine="0"/>
        <w:rPr>
          <w:rFonts w:ascii="Times New Roman" w:hAnsi="Times New Roman"/>
          <w:sz w:val="24"/>
          <w:szCs w:val="24"/>
          <w:lang w:val="sr-Cyrl-RS"/>
        </w:rPr>
      </w:pPr>
    </w:p>
    <w:p w14:paraId="26A3C58F" w14:textId="3092AEE3" w:rsidR="00882016" w:rsidRPr="003C6EC1" w:rsidRDefault="00882016" w:rsidP="00F8777A">
      <w:pPr>
        <w:pStyle w:val="Paragraphedeliste"/>
        <w:suppressAutoHyphens w:val="0"/>
        <w:spacing w:after="0" w:line="240" w:lineRule="auto"/>
        <w:ind w:left="0"/>
        <w:jc w:val="center"/>
        <w:rPr>
          <w:rStyle w:val="CommentReference"/>
          <w:rFonts w:ascii="Times New Roman" w:hAnsi="Times New Roman"/>
          <w:sz w:val="24"/>
          <w:szCs w:val="24"/>
          <w:lang w:val="sr-Cyrl-RS" w:eastAsia="en-US"/>
        </w:rPr>
      </w:pPr>
      <w:r w:rsidRPr="003C6EC1">
        <w:rPr>
          <w:rStyle w:val="CommentReference"/>
          <w:rFonts w:ascii="Times New Roman" w:hAnsi="Times New Roman"/>
          <w:sz w:val="24"/>
          <w:szCs w:val="24"/>
          <w:lang w:val="sr-Cyrl-RS" w:eastAsia="en-US"/>
        </w:rPr>
        <w:t>Препорука</w:t>
      </w:r>
    </w:p>
    <w:p w14:paraId="064C064C" w14:textId="77777777" w:rsidR="00F8777A" w:rsidRPr="003C6EC1" w:rsidRDefault="00F8777A" w:rsidP="00F8777A">
      <w:pPr>
        <w:pStyle w:val="Paragraphedeliste"/>
        <w:suppressAutoHyphens w:val="0"/>
        <w:spacing w:after="0" w:line="240" w:lineRule="auto"/>
        <w:ind w:left="0"/>
        <w:jc w:val="center"/>
        <w:rPr>
          <w:rStyle w:val="CommentReference"/>
          <w:rFonts w:ascii="Times New Roman" w:hAnsi="Times New Roman"/>
          <w:sz w:val="24"/>
          <w:szCs w:val="24"/>
          <w:lang w:val="sr-Cyrl-RS" w:eastAsia="en-US"/>
        </w:rPr>
      </w:pPr>
    </w:p>
    <w:p w14:paraId="73DEB498" w14:textId="135E7FDD" w:rsidR="00882016" w:rsidRPr="003C6EC1" w:rsidRDefault="00882016" w:rsidP="00F8777A">
      <w:pPr>
        <w:pStyle w:val="Paragraphedeliste"/>
        <w:suppressAutoHyphens w:val="0"/>
        <w:spacing w:after="0" w:line="240" w:lineRule="auto"/>
        <w:ind w:left="0"/>
        <w:jc w:val="center"/>
        <w:rPr>
          <w:rStyle w:val="CommentReference"/>
          <w:rFonts w:ascii="Times New Roman" w:hAnsi="Times New Roman"/>
          <w:sz w:val="24"/>
          <w:szCs w:val="24"/>
          <w:lang w:val="sr-Cyrl-RS" w:eastAsia="en-US"/>
        </w:rPr>
      </w:pPr>
      <w:r w:rsidRPr="003C6EC1">
        <w:rPr>
          <w:rStyle w:val="CommentReference"/>
          <w:rFonts w:ascii="Times New Roman" w:hAnsi="Times New Roman"/>
          <w:sz w:val="24"/>
          <w:szCs w:val="24"/>
          <w:lang w:val="sr-Cyrl-RS" w:eastAsia="en-US"/>
        </w:rPr>
        <w:t xml:space="preserve">Члан </w:t>
      </w:r>
      <w:r w:rsidR="003B07FF" w:rsidRPr="003C6EC1">
        <w:rPr>
          <w:rStyle w:val="CommentReference"/>
          <w:rFonts w:ascii="Times New Roman" w:hAnsi="Times New Roman"/>
          <w:sz w:val="24"/>
          <w:szCs w:val="24"/>
          <w:lang w:val="sr-Cyrl-RS" w:eastAsia="en-US"/>
        </w:rPr>
        <w:t>164</w:t>
      </w:r>
      <w:r w:rsidRPr="003C6EC1">
        <w:rPr>
          <w:rStyle w:val="CommentReference"/>
          <w:rFonts w:ascii="Times New Roman" w:hAnsi="Times New Roman"/>
          <w:sz w:val="24"/>
          <w:szCs w:val="24"/>
          <w:lang w:val="sr-Cyrl-RS" w:eastAsia="en-US"/>
        </w:rPr>
        <w:t>.</w:t>
      </w:r>
    </w:p>
    <w:p w14:paraId="41C32D85" w14:textId="3C312307" w:rsidR="00882016" w:rsidRPr="003C6EC1" w:rsidRDefault="00882016" w:rsidP="00F8777A">
      <w:pPr>
        <w:pStyle w:val="Paragraphedeliste"/>
        <w:suppressAutoHyphens w:val="0"/>
        <w:spacing w:after="0" w:line="240" w:lineRule="auto"/>
        <w:ind w:left="0" w:firstLine="851"/>
        <w:jc w:val="both"/>
        <w:rPr>
          <w:rStyle w:val="CommentReference"/>
          <w:rFonts w:ascii="Times New Roman" w:hAnsi="Times New Roman"/>
          <w:sz w:val="24"/>
          <w:szCs w:val="24"/>
          <w:lang w:val="sr-Cyrl-RS" w:eastAsia="en-US"/>
        </w:rPr>
      </w:pPr>
      <w:r w:rsidRPr="003C6EC1">
        <w:rPr>
          <w:rStyle w:val="CommentReference"/>
          <w:rFonts w:ascii="Times New Roman" w:hAnsi="Times New Roman"/>
          <w:sz w:val="24"/>
          <w:szCs w:val="24"/>
          <w:lang w:val="sr-Cyrl-RS" w:eastAsia="en-US"/>
        </w:rPr>
        <w:t>Уколико стране у поступку не постигну сп</w:t>
      </w:r>
      <w:r w:rsidR="00B077C2" w:rsidRPr="003C6EC1">
        <w:rPr>
          <w:rStyle w:val="CommentReference"/>
          <w:rFonts w:ascii="Times New Roman" w:hAnsi="Times New Roman"/>
          <w:sz w:val="24"/>
          <w:szCs w:val="24"/>
          <w:lang w:val="sr-Cyrl-RS" w:eastAsia="en-US"/>
        </w:rPr>
        <w:t>о</w:t>
      </w:r>
      <w:r w:rsidRPr="003C6EC1">
        <w:rPr>
          <w:rStyle w:val="CommentReference"/>
          <w:rFonts w:ascii="Times New Roman" w:hAnsi="Times New Roman"/>
          <w:sz w:val="24"/>
          <w:szCs w:val="24"/>
          <w:lang w:val="sr-Cyrl-RS" w:eastAsia="en-US"/>
        </w:rPr>
        <w:t>разум, тело може издати пр</w:t>
      </w:r>
      <w:r w:rsidR="00195B70" w:rsidRPr="003C6EC1">
        <w:rPr>
          <w:rStyle w:val="CommentReference"/>
          <w:rFonts w:ascii="Times New Roman" w:hAnsi="Times New Roman"/>
          <w:sz w:val="24"/>
          <w:szCs w:val="24"/>
          <w:lang w:val="sr-Cyrl-RS" w:eastAsia="en-US"/>
        </w:rPr>
        <w:t>епоруку о начину решавања спор</w:t>
      </w:r>
      <w:r w:rsidRPr="003C6EC1">
        <w:rPr>
          <w:rStyle w:val="CommentReference"/>
          <w:rFonts w:ascii="Times New Roman" w:hAnsi="Times New Roman"/>
          <w:sz w:val="24"/>
          <w:szCs w:val="24"/>
          <w:lang w:val="sr-Cyrl-RS" w:eastAsia="en-US"/>
        </w:rPr>
        <w:t xml:space="preserve">а, уколико оцени да је то целисходно. </w:t>
      </w:r>
    </w:p>
    <w:p w14:paraId="77B61C5B" w14:textId="77777777" w:rsidR="00882016" w:rsidRPr="003C6EC1" w:rsidRDefault="00882016" w:rsidP="00882016">
      <w:pPr>
        <w:pStyle w:val="Paragraphedeliste"/>
        <w:suppressAutoHyphens w:val="0"/>
        <w:spacing w:after="120" w:line="240" w:lineRule="auto"/>
        <w:ind w:left="0" w:firstLine="720"/>
        <w:jc w:val="both"/>
        <w:rPr>
          <w:rStyle w:val="CommentReference"/>
          <w:rFonts w:ascii="Times New Roman" w:hAnsi="Times New Roman"/>
          <w:sz w:val="24"/>
          <w:szCs w:val="24"/>
          <w:lang w:val="sr-Cyrl-RS" w:eastAsia="en-US"/>
        </w:rPr>
      </w:pPr>
      <w:r w:rsidRPr="003C6EC1">
        <w:rPr>
          <w:rStyle w:val="CommentReference"/>
          <w:rFonts w:ascii="Times New Roman" w:hAnsi="Times New Roman"/>
          <w:sz w:val="24"/>
          <w:szCs w:val="24"/>
          <w:lang w:val="sr-Cyrl-RS" w:eastAsia="en-US"/>
        </w:rPr>
        <w:t xml:space="preserve">Препорука се сачињава у писаном облику са образложењем и доставља странама у поступку. </w:t>
      </w:r>
    </w:p>
    <w:p w14:paraId="59695C0F" w14:textId="04EC62BE" w:rsidR="00882016" w:rsidRPr="003C6EC1" w:rsidRDefault="00882016" w:rsidP="00F8777A">
      <w:pPr>
        <w:pStyle w:val="Paragraphedeliste"/>
        <w:suppressAutoHyphens w:val="0"/>
        <w:spacing w:after="0" w:line="240" w:lineRule="auto"/>
        <w:jc w:val="both"/>
        <w:rPr>
          <w:rStyle w:val="CommentReference"/>
          <w:rFonts w:ascii="Times New Roman" w:hAnsi="Times New Roman"/>
          <w:sz w:val="24"/>
          <w:szCs w:val="24"/>
          <w:lang w:val="sr-Cyrl-RS" w:eastAsia="en-US"/>
        </w:rPr>
      </w:pPr>
      <w:r w:rsidRPr="003C6EC1">
        <w:rPr>
          <w:rStyle w:val="CommentReference"/>
          <w:rFonts w:ascii="Times New Roman" w:hAnsi="Times New Roman"/>
          <w:sz w:val="24"/>
          <w:szCs w:val="24"/>
          <w:lang w:val="sr-Cyrl-RS" w:eastAsia="en-US"/>
        </w:rPr>
        <w:t xml:space="preserve">Препорука не обавезује стране у спору. </w:t>
      </w:r>
    </w:p>
    <w:p w14:paraId="7B94C78B" w14:textId="77777777" w:rsidR="00F8777A" w:rsidRPr="003C6EC1" w:rsidRDefault="00F8777A" w:rsidP="00F8777A">
      <w:pPr>
        <w:pStyle w:val="Paragraphedeliste"/>
        <w:suppressAutoHyphens w:val="0"/>
        <w:spacing w:after="0" w:line="240" w:lineRule="auto"/>
        <w:jc w:val="both"/>
        <w:rPr>
          <w:rStyle w:val="CommentReference"/>
          <w:rFonts w:ascii="Times New Roman" w:hAnsi="Times New Roman"/>
          <w:sz w:val="24"/>
          <w:szCs w:val="24"/>
          <w:lang w:val="sr-Cyrl-RS" w:eastAsia="en-US"/>
        </w:rPr>
      </w:pPr>
    </w:p>
    <w:p w14:paraId="00340724" w14:textId="5ED6DC70" w:rsidR="00882016" w:rsidRPr="003C6EC1" w:rsidRDefault="00882016" w:rsidP="00F8777A">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Споразум о решавању спора</w:t>
      </w:r>
    </w:p>
    <w:p w14:paraId="73D3AFDE" w14:textId="77777777" w:rsidR="00F8777A" w:rsidRPr="003C6EC1" w:rsidRDefault="00F8777A" w:rsidP="00F8777A">
      <w:pPr>
        <w:tabs>
          <w:tab w:val="clear" w:pos="1728"/>
        </w:tabs>
        <w:spacing w:after="0"/>
        <w:ind w:firstLine="0"/>
        <w:jc w:val="center"/>
        <w:rPr>
          <w:rFonts w:ascii="Times New Roman" w:hAnsi="Times New Roman"/>
          <w:sz w:val="24"/>
          <w:szCs w:val="24"/>
          <w:lang w:val="sr-Cyrl-RS" w:eastAsia="zh-CN"/>
        </w:rPr>
      </w:pPr>
    </w:p>
    <w:p w14:paraId="6702A2F4" w14:textId="374CFA69" w:rsidR="00882016" w:rsidRPr="003C6EC1" w:rsidRDefault="00174249" w:rsidP="00F8777A">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Чла</w:t>
      </w:r>
      <w:r w:rsidR="003B07FF" w:rsidRPr="003C6EC1">
        <w:rPr>
          <w:rFonts w:ascii="Times New Roman" w:hAnsi="Times New Roman"/>
          <w:sz w:val="24"/>
          <w:szCs w:val="24"/>
          <w:lang w:val="sr-Cyrl-RS" w:eastAsia="zh-CN"/>
        </w:rPr>
        <w:t>н 165</w:t>
      </w:r>
      <w:r w:rsidR="00882016" w:rsidRPr="003C6EC1">
        <w:rPr>
          <w:rFonts w:ascii="Times New Roman" w:hAnsi="Times New Roman"/>
          <w:sz w:val="24"/>
          <w:szCs w:val="24"/>
          <w:lang w:val="sr-Cyrl-RS" w:eastAsia="zh-CN"/>
        </w:rPr>
        <w:t>.</w:t>
      </w:r>
    </w:p>
    <w:p w14:paraId="6334DF67" w14:textId="3FAF3975" w:rsidR="00882016" w:rsidRPr="003C6EC1" w:rsidRDefault="00882016" w:rsidP="00F8777A">
      <w:pPr>
        <w:tabs>
          <w:tab w:val="clear" w:pos="1728"/>
          <w:tab w:val="left" w:pos="709"/>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Уколико стране у вансудском поступку решавања потрошачког спора постигну споразум, тело </w:t>
      </w:r>
      <w:r w:rsidR="00C16BA2" w:rsidRPr="003C6EC1">
        <w:rPr>
          <w:rFonts w:ascii="Times New Roman" w:hAnsi="Times New Roman"/>
          <w:sz w:val="24"/>
          <w:szCs w:val="24"/>
          <w:lang w:val="sr-Cyrl-RS" w:eastAsia="zh-CN"/>
        </w:rPr>
        <w:t xml:space="preserve">га сачињава </w:t>
      </w:r>
      <w:r w:rsidRPr="003C6EC1">
        <w:rPr>
          <w:rFonts w:ascii="Times New Roman" w:hAnsi="Times New Roman"/>
          <w:sz w:val="24"/>
          <w:szCs w:val="24"/>
          <w:lang w:val="sr-Cyrl-RS" w:eastAsia="zh-CN"/>
        </w:rPr>
        <w:t>у писаној форми и доставља странама на потпис.</w:t>
      </w:r>
    </w:p>
    <w:p w14:paraId="6B32514B" w14:textId="51B7E0F6" w:rsidR="00882016" w:rsidRPr="003C6EC1" w:rsidRDefault="00882016" w:rsidP="00882016">
      <w:pPr>
        <w:tabs>
          <w:tab w:val="clear" w:pos="1728"/>
          <w:tab w:val="left" w:pos="709"/>
        </w:tabs>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Садржину споразума о р</w:t>
      </w:r>
      <w:r w:rsidR="00547D40" w:rsidRPr="003C6EC1">
        <w:rPr>
          <w:rFonts w:ascii="Times New Roman" w:hAnsi="Times New Roman"/>
          <w:sz w:val="24"/>
          <w:szCs w:val="24"/>
          <w:lang w:val="sr-Cyrl-RS" w:eastAsia="zh-CN"/>
        </w:rPr>
        <w:t xml:space="preserve">ешавању спора путем </w:t>
      </w:r>
      <w:r w:rsidRPr="003C6EC1">
        <w:rPr>
          <w:rFonts w:ascii="Times New Roman" w:hAnsi="Times New Roman"/>
          <w:sz w:val="24"/>
          <w:szCs w:val="24"/>
          <w:lang w:val="sr-Cyrl-RS" w:eastAsia="zh-CN"/>
        </w:rPr>
        <w:t>вансудског решавања потрошачког спора одређују стране у поступку.</w:t>
      </w:r>
    </w:p>
    <w:p w14:paraId="0C66B6BF" w14:textId="07759691" w:rsidR="005C02D4" w:rsidRPr="003C6EC1" w:rsidRDefault="00606B57" w:rsidP="00F8777A">
      <w:pPr>
        <w:tabs>
          <w:tab w:val="clear" w:pos="1728"/>
          <w:tab w:val="left" w:pos="709"/>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Тело потписан споразум доставља странама у поступку и Министарству.</w:t>
      </w:r>
    </w:p>
    <w:p w14:paraId="451DE0FD" w14:textId="77777777" w:rsidR="00F8777A" w:rsidRPr="003C6EC1" w:rsidRDefault="00F8777A" w:rsidP="00F8777A">
      <w:pPr>
        <w:tabs>
          <w:tab w:val="clear" w:pos="1728"/>
          <w:tab w:val="left" w:pos="709"/>
        </w:tabs>
        <w:spacing w:after="0"/>
        <w:ind w:firstLine="720"/>
        <w:rPr>
          <w:rFonts w:ascii="Times New Roman" w:hAnsi="Times New Roman"/>
          <w:sz w:val="24"/>
          <w:szCs w:val="24"/>
          <w:lang w:val="sr-Cyrl-RS" w:eastAsia="zh-CN"/>
        </w:rPr>
      </w:pPr>
    </w:p>
    <w:p w14:paraId="556D2737" w14:textId="77777777" w:rsidR="004A7397" w:rsidRPr="003C6EC1" w:rsidRDefault="005C02D4" w:rsidP="00F8777A">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Споразум о вансудском решавању потрошачког спора </w:t>
      </w:r>
    </w:p>
    <w:p w14:paraId="5B7D6685" w14:textId="5BD24974" w:rsidR="005C02D4" w:rsidRPr="003C6EC1" w:rsidRDefault="004A7397" w:rsidP="00F8777A">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као извршна </w:t>
      </w:r>
      <w:r w:rsidR="005C02D4" w:rsidRPr="003C6EC1">
        <w:rPr>
          <w:rFonts w:ascii="Times New Roman" w:hAnsi="Times New Roman"/>
          <w:sz w:val="24"/>
          <w:szCs w:val="24"/>
          <w:lang w:val="sr-Cyrl-RS" w:eastAsia="zh-CN"/>
        </w:rPr>
        <w:t>исправа</w:t>
      </w:r>
    </w:p>
    <w:p w14:paraId="2D58D549" w14:textId="77777777" w:rsidR="00F8777A" w:rsidRPr="003C6EC1" w:rsidRDefault="00F8777A" w:rsidP="00F8777A">
      <w:pPr>
        <w:tabs>
          <w:tab w:val="clear" w:pos="1728"/>
        </w:tabs>
        <w:spacing w:after="0"/>
        <w:ind w:firstLine="0"/>
        <w:jc w:val="center"/>
        <w:rPr>
          <w:rFonts w:ascii="Times New Roman" w:hAnsi="Times New Roman"/>
          <w:sz w:val="24"/>
          <w:szCs w:val="24"/>
          <w:lang w:val="sr-Cyrl-RS" w:eastAsia="zh-CN"/>
        </w:rPr>
      </w:pPr>
    </w:p>
    <w:p w14:paraId="74D2F1CD" w14:textId="4B893D9B" w:rsidR="005C02D4" w:rsidRPr="003C6EC1" w:rsidRDefault="003B07FF" w:rsidP="00F8777A">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Члан 166</w:t>
      </w:r>
      <w:r w:rsidR="005C02D4" w:rsidRPr="003C6EC1">
        <w:rPr>
          <w:rFonts w:ascii="Times New Roman" w:hAnsi="Times New Roman"/>
          <w:sz w:val="24"/>
          <w:szCs w:val="24"/>
          <w:lang w:val="sr-Cyrl-RS" w:eastAsia="zh-CN"/>
        </w:rPr>
        <w:t>.</w:t>
      </w:r>
    </w:p>
    <w:p w14:paraId="5B933E7B" w14:textId="1EFD2F9B" w:rsidR="005C02D4" w:rsidRPr="003C6EC1" w:rsidRDefault="005C02D4" w:rsidP="00F8777A">
      <w:pPr>
        <w:tabs>
          <w:tab w:val="clear" w:pos="1728"/>
          <w:tab w:val="left" w:pos="709"/>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Споразум о вансудском решавању </w:t>
      </w:r>
      <w:r w:rsidR="00C9762C" w:rsidRPr="003C6EC1">
        <w:rPr>
          <w:rFonts w:ascii="Times New Roman" w:hAnsi="Times New Roman"/>
          <w:sz w:val="24"/>
          <w:szCs w:val="24"/>
          <w:lang w:val="sr-Cyrl-RS" w:eastAsia="zh-CN"/>
        </w:rPr>
        <w:t xml:space="preserve">потрошачког </w:t>
      </w:r>
      <w:r w:rsidR="004D471C" w:rsidRPr="003C6EC1">
        <w:rPr>
          <w:rFonts w:ascii="Times New Roman" w:hAnsi="Times New Roman"/>
          <w:sz w:val="24"/>
          <w:szCs w:val="24"/>
          <w:lang w:val="sr-Cyrl-RS" w:eastAsia="zh-CN"/>
        </w:rPr>
        <w:t>спора</w:t>
      </w:r>
      <w:r w:rsidRPr="003C6EC1">
        <w:rPr>
          <w:rFonts w:ascii="Times New Roman" w:hAnsi="Times New Roman"/>
          <w:sz w:val="24"/>
          <w:szCs w:val="24"/>
          <w:lang w:val="sr-Cyrl-RS" w:eastAsia="zh-CN"/>
        </w:rPr>
        <w:t xml:space="preserve"> може имати снагу извршне исправе ако су испуњени следећи услови:</w:t>
      </w:r>
    </w:p>
    <w:p w14:paraId="3AD0DC03" w14:textId="68129D44" w:rsidR="005C02D4" w:rsidRPr="003C6EC1" w:rsidRDefault="005C02D4" w:rsidP="00CB5BBE">
      <w:pPr>
        <w:tabs>
          <w:tab w:val="clear" w:pos="1728"/>
          <w:tab w:val="left" w:pos="709"/>
          <w:tab w:val="left" w:pos="993"/>
        </w:tabs>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1)</w:t>
      </w:r>
      <w:r w:rsidRPr="003C6EC1">
        <w:rPr>
          <w:rFonts w:ascii="Times New Roman" w:hAnsi="Times New Roman"/>
          <w:sz w:val="24"/>
          <w:szCs w:val="24"/>
          <w:lang w:val="sr-Cyrl-RS" w:eastAsia="zh-CN"/>
        </w:rPr>
        <w:tab/>
        <w:t xml:space="preserve">да садржи изјаву дужника којом пристаје да поверилац на основу споразума о решавању спора </w:t>
      </w:r>
      <w:r w:rsidR="004D471C" w:rsidRPr="003C6EC1">
        <w:rPr>
          <w:rFonts w:ascii="Times New Roman" w:hAnsi="Times New Roman"/>
          <w:sz w:val="24"/>
          <w:szCs w:val="24"/>
          <w:lang w:val="sr-Cyrl-RS" w:eastAsia="zh-CN"/>
        </w:rPr>
        <w:t>у поступку вансудског решавања потрошачког спора</w:t>
      </w:r>
      <w:r w:rsidRPr="003C6EC1">
        <w:rPr>
          <w:rFonts w:ascii="Times New Roman" w:hAnsi="Times New Roman"/>
          <w:sz w:val="24"/>
          <w:szCs w:val="24"/>
          <w:lang w:val="sr-Cyrl-RS" w:eastAsia="zh-CN"/>
        </w:rPr>
        <w:t xml:space="preserve"> након доспелости потраживања може покренути поступак (клаузула извршности)</w:t>
      </w:r>
      <w:r w:rsidR="00E640C3" w:rsidRPr="003C6EC1">
        <w:rPr>
          <w:rFonts w:ascii="Times New Roman" w:hAnsi="Times New Roman"/>
          <w:sz w:val="24"/>
          <w:szCs w:val="24"/>
          <w:lang w:val="sr-Cyrl-RS" w:eastAsia="zh-CN"/>
        </w:rPr>
        <w:t>;</w:t>
      </w:r>
    </w:p>
    <w:p w14:paraId="79952512" w14:textId="2A245284" w:rsidR="005C02D4" w:rsidRPr="003C6EC1" w:rsidRDefault="000202E8" w:rsidP="00CB5BBE">
      <w:pPr>
        <w:tabs>
          <w:tab w:val="clear" w:pos="1728"/>
          <w:tab w:val="left" w:pos="709"/>
          <w:tab w:val="left" w:pos="993"/>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2)</w:t>
      </w:r>
      <w:r w:rsidRPr="003C6EC1">
        <w:rPr>
          <w:rFonts w:ascii="Times New Roman" w:hAnsi="Times New Roman"/>
          <w:sz w:val="24"/>
          <w:szCs w:val="24"/>
          <w:lang w:val="sr-Cyrl-RS" w:eastAsia="zh-CN"/>
        </w:rPr>
        <w:tab/>
        <w:t xml:space="preserve">споразум </w:t>
      </w:r>
      <w:r w:rsidR="005C02D4" w:rsidRPr="003C6EC1">
        <w:rPr>
          <w:rFonts w:ascii="Times New Roman" w:hAnsi="Times New Roman"/>
          <w:sz w:val="24"/>
          <w:szCs w:val="24"/>
          <w:lang w:val="sr-Cyrl-RS" w:eastAsia="zh-CN"/>
        </w:rPr>
        <w:t>мора бити потпи</w:t>
      </w:r>
      <w:r w:rsidR="004D471C" w:rsidRPr="003C6EC1">
        <w:rPr>
          <w:rFonts w:ascii="Times New Roman" w:hAnsi="Times New Roman"/>
          <w:sz w:val="24"/>
          <w:szCs w:val="24"/>
          <w:lang w:val="sr-Cyrl-RS" w:eastAsia="zh-CN"/>
        </w:rPr>
        <w:t xml:space="preserve">сан од страна у спору у поступку вансудског решавања потрошачког спора </w:t>
      </w:r>
      <w:r w:rsidR="00E640C3" w:rsidRPr="003C6EC1">
        <w:rPr>
          <w:rFonts w:ascii="Times New Roman" w:hAnsi="Times New Roman"/>
          <w:sz w:val="24"/>
          <w:szCs w:val="24"/>
          <w:lang w:val="sr-Cyrl-RS" w:eastAsia="zh-CN"/>
        </w:rPr>
        <w:t xml:space="preserve"> и тела.</w:t>
      </w:r>
    </w:p>
    <w:p w14:paraId="4E7E65A6" w14:textId="77777777" w:rsidR="00F8777A" w:rsidRPr="003C6EC1" w:rsidRDefault="00F8777A" w:rsidP="00F8777A">
      <w:pPr>
        <w:tabs>
          <w:tab w:val="clear" w:pos="1728"/>
          <w:tab w:val="left" w:pos="709"/>
        </w:tabs>
        <w:spacing w:after="0"/>
        <w:ind w:firstLine="720"/>
        <w:rPr>
          <w:rFonts w:ascii="Times New Roman" w:hAnsi="Times New Roman"/>
          <w:sz w:val="24"/>
          <w:szCs w:val="24"/>
          <w:lang w:val="sr-Cyrl-RS" w:eastAsia="zh-CN"/>
        </w:rPr>
      </w:pPr>
    </w:p>
    <w:p w14:paraId="2375C5CC" w14:textId="3A3EF750" w:rsidR="005C02D4" w:rsidRPr="003C6EC1" w:rsidRDefault="005C02D4" w:rsidP="00F8777A">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Трошкови вансудског решавања потрошачког спора</w:t>
      </w:r>
    </w:p>
    <w:p w14:paraId="1CA277FB" w14:textId="77777777" w:rsidR="00F8777A" w:rsidRPr="003C6EC1" w:rsidRDefault="00F8777A" w:rsidP="00F8777A">
      <w:pPr>
        <w:tabs>
          <w:tab w:val="clear" w:pos="1728"/>
        </w:tabs>
        <w:spacing w:after="0"/>
        <w:ind w:firstLine="0"/>
        <w:jc w:val="center"/>
        <w:rPr>
          <w:rFonts w:ascii="Times New Roman" w:hAnsi="Times New Roman"/>
          <w:sz w:val="24"/>
          <w:szCs w:val="24"/>
          <w:lang w:val="sr-Cyrl-RS" w:eastAsia="zh-CN"/>
        </w:rPr>
      </w:pPr>
    </w:p>
    <w:p w14:paraId="2FE1920A" w14:textId="26F0A277" w:rsidR="005C02D4" w:rsidRPr="003C6EC1" w:rsidRDefault="003B07FF" w:rsidP="00F8777A">
      <w:pPr>
        <w:tabs>
          <w:tab w:val="clear" w:pos="1728"/>
        </w:tabs>
        <w:spacing w:after="0"/>
        <w:ind w:firstLine="0"/>
        <w:jc w:val="center"/>
        <w:rPr>
          <w:rFonts w:ascii="Times New Roman" w:hAnsi="Times New Roman"/>
          <w:sz w:val="24"/>
          <w:szCs w:val="24"/>
          <w:lang w:val="sr-Cyrl-RS" w:eastAsia="zh-CN"/>
        </w:rPr>
      </w:pPr>
      <w:r w:rsidRPr="003C6EC1">
        <w:rPr>
          <w:rFonts w:ascii="Times New Roman" w:hAnsi="Times New Roman"/>
          <w:sz w:val="24"/>
          <w:szCs w:val="24"/>
          <w:lang w:val="sr-Cyrl-RS" w:eastAsia="zh-CN"/>
        </w:rPr>
        <w:t>Члан 167</w:t>
      </w:r>
      <w:r w:rsidR="005C02D4" w:rsidRPr="003C6EC1">
        <w:rPr>
          <w:rFonts w:ascii="Times New Roman" w:hAnsi="Times New Roman"/>
          <w:sz w:val="24"/>
          <w:szCs w:val="24"/>
          <w:lang w:val="sr-Cyrl-RS" w:eastAsia="zh-CN"/>
        </w:rPr>
        <w:t>.</w:t>
      </w:r>
    </w:p>
    <w:p w14:paraId="7BAC4B31" w14:textId="6E3F4B92" w:rsidR="005C02D4" w:rsidRPr="003C6EC1" w:rsidRDefault="005C02D4" w:rsidP="00F8777A">
      <w:pPr>
        <w:tabs>
          <w:tab w:val="clear" w:pos="1728"/>
          <w:tab w:val="left" w:pos="709"/>
        </w:tabs>
        <w:spacing w:after="0"/>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 xml:space="preserve">Свака странка у поступку </w:t>
      </w:r>
      <w:r w:rsidR="00954DE1" w:rsidRPr="003C6EC1">
        <w:rPr>
          <w:rFonts w:ascii="Times New Roman" w:hAnsi="Times New Roman"/>
          <w:sz w:val="24"/>
          <w:szCs w:val="24"/>
          <w:lang w:val="sr-Cyrl-RS" w:eastAsia="zh-CN"/>
        </w:rPr>
        <w:t xml:space="preserve">вансудског решавања потрошачког спора </w:t>
      </w:r>
      <w:r w:rsidRPr="003C6EC1">
        <w:rPr>
          <w:rFonts w:ascii="Times New Roman" w:hAnsi="Times New Roman"/>
          <w:sz w:val="24"/>
          <w:szCs w:val="24"/>
          <w:lang w:val="sr-Cyrl-RS" w:eastAsia="zh-CN"/>
        </w:rPr>
        <w:t>плаћа своје трошкове (трошкови заступања, путни трошкови и сл.)</w:t>
      </w:r>
      <w:r w:rsidR="008C154B" w:rsidRPr="003C6EC1">
        <w:rPr>
          <w:rFonts w:ascii="Times New Roman" w:hAnsi="Times New Roman"/>
          <w:sz w:val="24"/>
          <w:szCs w:val="24"/>
          <w:lang w:val="sr-Cyrl-RS" w:eastAsia="zh-CN"/>
        </w:rPr>
        <w:t>.</w:t>
      </w:r>
    </w:p>
    <w:p w14:paraId="1BCD9488" w14:textId="3FB9D69E" w:rsidR="005C02D4" w:rsidRPr="003C6EC1" w:rsidRDefault="005C02D4" w:rsidP="005C02D4">
      <w:pPr>
        <w:tabs>
          <w:tab w:val="clear" w:pos="1728"/>
          <w:tab w:val="left" w:pos="709"/>
        </w:tabs>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Рад тела за вансудско решавање потрошачког спора је бесплат</w:t>
      </w:r>
      <w:r w:rsidR="002B5E2C" w:rsidRPr="003C6EC1">
        <w:rPr>
          <w:rFonts w:ascii="Times New Roman" w:hAnsi="Times New Roman"/>
          <w:sz w:val="24"/>
          <w:szCs w:val="24"/>
          <w:lang w:val="sr-Cyrl-RS" w:eastAsia="zh-CN"/>
        </w:rPr>
        <w:t>а</w:t>
      </w:r>
      <w:r w:rsidRPr="003C6EC1">
        <w:rPr>
          <w:rFonts w:ascii="Times New Roman" w:hAnsi="Times New Roman"/>
          <w:sz w:val="24"/>
          <w:szCs w:val="24"/>
          <w:lang w:val="sr-Cyrl-RS" w:eastAsia="zh-CN"/>
        </w:rPr>
        <w:t>н</w:t>
      </w:r>
      <w:r w:rsidR="00EF6C07" w:rsidRPr="003C6EC1">
        <w:rPr>
          <w:rFonts w:ascii="Times New Roman" w:hAnsi="Times New Roman"/>
          <w:sz w:val="24"/>
          <w:szCs w:val="24"/>
          <w:lang w:val="sr-Cyrl-RS" w:eastAsia="zh-CN"/>
        </w:rPr>
        <w:t xml:space="preserve"> за странке у поступку вансудског решавања потрошачког спора</w:t>
      </w:r>
      <w:r w:rsidR="00F411C0" w:rsidRPr="003C6EC1">
        <w:rPr>
          <w:rFonts w:ascii="Times New Roman" w:hAnsi="Times New Roman"/>
          <w:sz w:val="24"/>
          <w:szCs w:val="24"/>
          <w:lang w:val="sr-Cyrl-RS" w:eastAsia="zh-CN"/>
        </w:rPr>
        <w:t>.</w:t>
      </w:r>
      <w:r w:rsidR="00EF6C07" w:rsidRPr="003C6EC1">
        <w:rPr>
          <w:rFonts w:ascii="Times New Roman" w:hAnsi="Times New Roman"/>
          <w:sz w:val="24"/>
          <w:szCs w:val="24"/>
          <w:lang w:val="sr-Cyrl-RS" w:eastAsia="zh-CN"/>
        </w:rPr>
        <w:t xml:space="preserve"> </w:t>
      </w:r>
    </w:p>
    <w:p w14:paraId="160B955A" w14:textId="083CE49F" w:rsidR="00EE42EE" w:rsidRPr="003C6EC1" w:rsidRDefault="005C02D4" w:rsidP="008A46DA">
      <w:pPr>
        <w:tabs>
          <w:tab w:val="clear" w:pos="1728"/>
          <w:tab w:val="left" w:pos="709"/>
        </w:tabs>
        <w:ind w:firstLine="720"/>
        <w:rPr>
          <w:rFonts w:ascii="Times New Roman" w:hAnsi="Times New Roman"/>
          <w:sz w:val="24"/>
          <w:szCs w:val="24"/>
          <w:lang w:val="sr-Cyrl-RS" w:eastAsia="zh-CN"/>
        </w:rPr>
      </w:pPr>
      <w:r w:rsidRPr="003C6EC1">
        <w:rPr>
          <w:rFonts w:ascii="Times New Roman" w:hAnsi="Times New Roman"/>
          <w:sz w:val="24"/>
          <w:szCs w:val="24"/>
          <w:lang w:val="sr-Cyrl-RS" w:eastAsia="zh-CN"/>
        </w:rPr>
        <w:t>Тела могу да с</w:t>
      </w:r>
      <w:r w:rsidR="002F012A" w:rsidRPr="003C6EC1">
        <w:rPr>
          <w:rFonts w:ascii="Times New Roman" w:hAnsi="Times New Roman"/>
          <w:sz w:val="24"/>
          <w:szCs w:val="24"/>
          <w:lang w:val="sr-Cyrl-RS" w:eastAsia="zh-CN"/>
        </w:rPr>
        <w:t xml:space="preserve">е финансирају </w:t>
      </w:r>
      <w:r w:rsidRPr="003C6EC1">
        <w:rPr>
          <w:rFonts w:ascii="Times New Roman" w:hAnsi="Times New Roman"/>
          <w:sz w:val="24"/>
          <w:szCs w:val="24"/>
          <w:lang w:val="sr-Cyrl-RS" w:eastAsia="zh-CN"/>
        </w:rPr>
        <w:t>из буџета Републике Србије у складу са законом, С</w:t>
      </w:r>
      <w:r w:rsidR="008A46DA" w:rsidRPr="003C6EC1">
        <w:rPr>
          <w:rFonts w:ascii="Times New Roman" w:hAnsi="Times New Roman"/>
          <w:sz w:val="24"/>
          <w:szCs w:val="24"/>
          <w:lang w:val="sr-Cyrl-RS" w:eastAsia="zh-CN"/>
        </w:rPr>
        <w:t>тратегијом и Планом рада Владе.</w:t>
      </w:r>
    </w:p>
    <w:p w14:paraId="498B5CD5" w14:textId="2BB685BC" w:rsidR="005368D3" w:rsidRPr="003C6EC1" w:rsidRDefault="00EF6C07" w:rsidP="00F8777A">
      <w:pPr>
        <w:tabs>
          <w:tab w:val="clear" w:pos="1728"/>
          <w:tab w:val="left" w:pos="709"/>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Јединица локалне самоуправе</w:t>
      </w:r>
      <w:r w:rsidR="005368D3" w:rsidRPr="003C6EC1">
        <w:rPr>
          <w:rFonts w:ascii="Times New Roman" w:hAnsi="Times New Roman"/>
          <w:sz w:val="24"/>
          <w:szCs w:val="24"/>
          <w:lang w:val="sr-Cyrl-RS"/>
        </w:rPr>
        <w:t xml:space="preserve"> може, на основу споразума са телом, да помаже рад </w:t>
      </w:r>
      <w:r w:rsidR="002B5E2C" w:rsidRPr="003C6EC1">
        <w:rPr>
          <w:rFonts w:ascii="Times New Roman" w:hAnsi="Times New Roman"/>
          <w:sz w:val="24"/>
          <w:szCs w:val="24"/>
          <w:lang w:val="sr-Cyrl-RS"/>
        </w:rPr>
        <w:t>тела</w:t>
      </w:r>
      <w:r w:rsidR="00D10868" w:rsidRPr="003C6EC1">
        <w:rPr>
          <w:rFonts w:ascii="Times New Roman" w:hAnsi="Times New Roman"/>
          <w:sz w:val="24"/>
          <w:szCs w:val="24"/>
          <w:lang w:val="sr-Cyrl-RS"/>
        </w:rPr>
        <w:t xml:space="preserve"> обезбеђивањем просторних и</w:t>
      </w:r>
      <w:r w:rsidR="006A66B3" w:rsidRPr="003C6EC1">
        <w:rPr>
          <w:rFonts w:ascii="Times New Roman" w:hAnsi="Times New Roman"/>
          <w:sz w:val="24"/>
          <w:szCs w:val="24"/>
          <w:lang w:val="sr-Cyrl-RS"/>
        </w:rPr>
        <w:t xml:space="preserve"> техничких</w:t>
      </w:r>
      <w:r w:rsidR="005368D3" w:rsidRPr="003C6EC1">
        <w:rPr>
          <w:rFonts w:ascii="Times New Roman" w:hAnsi="Times New Roman"/>
          <w:sz w:val="24"/>
          <w:szCs w:val="24"/>
          <w:lang w:val="sr-Cyrl-RS"/>
        </w:rPr>
        <w:t xml:space="preserve"> средстава.</w:t>
      </w:r>
    </w:p>
    <w:p w14:paraId="14355A5C" w14:textId="77777777" w:rsidR="00F8777A" w:rsidRPr="003C6EC1" w:rsidRDefault="00F8777A" w:rsidP="00F8777A">
      <w:pPr>
        <w:tabs>
          <w:tab w:val="clear" w:pos="1728"/>
          <w:tab w:val="left" w:pos="709"/>
        </w:tabs>
        <w:spacing w:after="0"/>
        <w:ind w:firstLine="720"/>
        <w:rPr>
          <w:rFonts w:ascii="Times New Roman" w:hAnsi="Times New Roman"/>
          <w:sz w:val="24"/>
          <w:szCs w:val="24"/>
          <w:lang w:val="sr-Cyrl-RS" w:eastAsia="zh-CN"/>
        </w:rPr>
      </w:pPr>
    </w:p>
    <w:p w14:paraId="04D66EB7" w14:textId="3E15A081" w:rsidR="00C23328" w:rsidRPr="003C6EC1" w:rsidRDefault="00C23328" w:rsidP="00F8777A">
      <w:pPr>
        <w:pStyle w:val="Clan"/>
        <w:tabs>
          <w:tab w:val="clear" w:pos="1728"/>
        </w:tabs>
        <w:spacing w:before="0" w:after="0"/>
        <w:ind w:left="0"/>
        <w:rPr>
          <w:rFonts w:ascii="Times New Roman" w:hAnsi="Times New Roman"/>
          <w:b w:val="0"/>
          <w:sz w:val="24"/>
          <w:szCs w:val="24"/>
          <w:lang w:val="sr-Cyrl-RS"/>
        </w:rPr>
      </w:pPr>
      <w:r w:rsidRPr="003C6EC1">
        <w:rPr>
          <w:rFonts w:ascii="Times New Roman" w:hAnsi="Times New Roman"/>
          <w:b w:val="0"/>
          <w:sz w:val="24"/>
          <w:szCs w:val="24"/>
          <w:lang w:val="sr-Cyrl-RS"/>
        </w:rPr>
        <w:t>Право на судску заштиту</w:t>
      </w:r>
      <w:r w:rsidR="005D67C9" w:rsidRPr="003C6EC1">
        <w:rPr>
          <w:rFonts w:ascii="Times New Roman" w:hAnsi="Times New Roman"/>
          <w:b w:val="0"/>
          <w:sz w:val="24"/>
          <w:szCs w:val="24"/>
          <w:lang w:val="sr-Cyrl-RS"/>
        </w:rPr>
        <w:t xml:space="preserve"> и</w:t>
      </w:r>
    </w:p>
    <w:p w14:paraId="5EBB49C1" w14:textId="404A7AEE" w:rsidR="005D67C9" w:rsidRPr="003C6EC1" w:rsidRDefault="005D67C9" w:rsidP="00F8777A">
      <w:pPr>
        <w:pStyle w:val="Clan"/>
        <w:tabs>
          <w:tab w:val="clear" w:pos="1728"/>
        </w:tabs>
        <w:spacing w:before="0" w:after="0"/>
        <w:ind w:left="0"/>
        <w:rPr>
          <w:rFonts w:ascii="Times New Roman" w:hAnsi="Times New Roman"/>
          <w:b w:val="0"/>
          <w:sz w:val="24"/>
          <w:szCs w:val="24"/>
          <w:lang w:val="sr-Cyrl-RS"/>
        </w:rPr>
      </w:pPr>
      <w:r w:rsidRPr="003C6EC1">
        <w:rPr>
          <w:rFonts w:ascii="Times New Roman" w:hAnsi="Times New Roman"/>
          <w:b w:val="0"/>
          <w:sz w:val="24"/>
          <w:szCs w:val="24"/>
          <w:lang w:val="sr-Cyrl-RS"/>
        </w:rPr>
        <w:t>решавање потрошачког спора путем арбитраже</w:t>
      </w:r>
    </w:p>
    <w:p w14:paraId="045AD82D" w14:textId="77777777" w:rsidR="00F8777A" w:rsidRPr="003C6EC1" w:rsidRDefault="00F8777A" w:rsidP="00F8777A">
      <w:pPr>
        <w:pStyle w:val="Clan"/>
        <w:tabs>
          <w:tab w:val="clear" w:pos="1728"/>
        </w:tabs>
        <w:spacing w:before="0" w:after="0"/>
        <w:ind w:left="0"/>
        <w:rPr>
          <w:rFonts w:ascii="Times New Roman" w:hAnsi="Times New Roman"/>
          <w:b w:val="0"/>
          <w:sz w:val="24"/>
          <w:szCs w:val="24"/>
          <w:lang w:val="sr-Cyrl-RS"/>
        </w:rPr>
      </w:pPr>
    </w:p>
    <w:p w14:paraId="31620A45" w14:textId="63501834" w:rsidR="00C23328" w:rsidRPr="003C6EC1" w:rsidRDefault="008A46DA" w:rsidP="00F8777A">
      <w:pPr>
        <w:pStyle w:val="Clan"/>
        <w:tabs>
          <w:tab w:val="clear" w:pos="1728"/>
        </w:tabs>
        <w:spacing w:before="0" w:after="0"/>
        <w:ind w:left="0"/>
        <w:rPr>
          <w:rFonts w:ascii="Times New Roman" w:hAnsi="Times New Roman"/>
          <w:b w:val="0"/>
          <w:sz w:val="24"/>
          <w:szCs w:val="24"/>
          <w:lang w:val="sr-Cyrl-RS"/>
        </w:rPr>
      </w:pPr>
      <w:r w:rsidRPr="003C6EC1">
        <w:rPr>
          <w:rFonts w:ascii="Times New Roman" w:hAnsi="Times New Roman"/>
          <w:b w:val="0"/>
          <w:sz w:val="24"/>
          <w:szCs w:val="24"/>
          <w:lang w:val="sr-Cyrl-RS"/>
        </w:rPr>
        <w:t xml:space="preserve">Члан </w:t>
      </w:r>
      <w:r w:rsidR="003213EC" w:rsidRPr="003C6EC1">
        <w:rPr>
          <w:rFonts w:ascii="Times New Roman" w:hAnsi="Times New Roman"/>
          <w:b w:val="0"/>
          <w:sz w:val="24"/>
          <w:szCs w:val="24"/>
          <w:lang w:val="sr-Cyrl-RS"/>
        </w:rPr>
        <w:t>1</w:t>
      </w:r>
      <w:r w:rsidR="003B07FF" w:rsidRPr="003C6EC1">
        <w:rPr>
          <w:rFonts w:ascii="Times New Roman" w:hAnsi="Times New Roman"/>
          <w:b w:val="0"/>
          <w:sz w:val="24"/>
          <w:szCs w:val="24"/>
          <w:lang w:val="sr-Cyrl-RS"/>
        </w:rPr>
        <w:t>68</w:t>
      </w:r>
      <w:r w:rsidR="00C23328" w:rsidRPr="003C6EC1">
        <w:rPr>
          <w:rFonts w:ascii="Times New Roman" w:hAnsi="Times New Roman"/>
          <w:b w:val="0"/>
          <w:sz w:val="24"/>
          <w:szCs w:val="24"/>
          <w:lang w:val="sr-Cyrl-RS"/>
        </w:rPr>
        <w:t>.</w:t>
      </w:r>
    </w:p>
    <w:p w14:paraId="1930BDDA" w14:textId="2D281A70" w:rsidR="00C23328" w:rsidRPr="003C6EC1" w:rsidRDefault="00C23328" w:rsidP="00F8777A">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Покретање и вођење поступка вансудског решавања потрошачког спора, не искључује </w:t>
      </w:r>
      <w:r w:rsidR="003B0569" w:rsidRPr="003C6EC1">
        <w:rPr>
          <w:rFonts w:ascii="Times New Roman" w:hAnsi="Times New Roman"/>
          <w:sz w:val="24"/>
          <w:szCs w:val="24"/>
          <w:lang w:val="sr-Cyrl-RS"/>
        </w:rPr>
        <w:t xml:space="preserve">и не </w:t>
      </w:r>
      <w:r w:rsidRPr="003C6EC1">
        <w:rPr>
          <w:rFonts w:ascii="Times New Roman" w:hAnsi="Times New Roman"/>
          <w:sz w:val="24"/>
          <w:szCs w:val="24"/>
          <w:lang w:val="sr-Cyrl-RS"/>
        </w:rPr>
        <w:t>утиче на остваривање права на судску заштиту, у складу са законом.</w:t>
      </w:r>
    </w:p>
    <w:p w14:paraId="0AA50539" w14:textId="7396DF07" w:rsidR="009D5C96" w:rsidRPr="003C6EC1" w:rsidRDefault="009D5C96" w:rsidP="009D5C96">
      <w:pPr>
        <w:tabs>
          <w:tab w:val="clear" w:pos="1728"/>
          <w:tab w:val="left" w:pos="810"/>
          <w:tab w:val="left" w:pos="1152"/>
        </w:tabs>
        <w:autoSpaceDE w:val="0"/>
        <w:ind w:left="90" w:firstLine="720"/>
        <w:rPr>
          <w:rFonts w:ascii="Times New Roman" w:hAnsi="Times New Roman"/>
          <w:sz w:val="24"/>
          <w:szCs w:val="24"/>
          <w:lang w:val="sr-Cyrl-RS"/>
        </w:rPr>
      </w:pPr>
      <w:r w:rsidRPr="003C6EC1">
        <w:rPr>
          <w:rFonts w:ascii="Times New Roman" w:hAnsi="Times New Roman"/>
          <w:sz w:val="24"/>
          <w:szCs w:val="24"/>
          <w:lang w:val="sr-Cyrl-RS"/>
        </w:rPr>
        <w:t xml:space="preserve">Учешће потрошача у вансудском решавању спора не утиче на право потрошача да захтева накнаду штете у судском поступку. </w:t>
      </w:r>
    </w:p>
    <w:p w14:paraId="6108A5DB" w14:textId="0F5D80BE" w:rsidR="004148DD" w:rsidRPr="003C6EC1" w:rsidRDefault="004148DD" w:rsidP="008A46DA">
      <w:pPr>
        <w:tabs>
          <w:tab w:val="clear" w:pos="1728"/>
          <w:tab w:val="left" w:pos="810"/>
          <w:tab w:val="left" w:pos="1152"/>
        </w:tabs>
        <w:autoSpaceDE w:val="0"/>
        <w:ind w:left="90" w:firstLine="720"/>
        <w:rPr>
          <w:rFonts w:ascii="Times New Roman" w:hAnsi="Times New Roman"/>
          <w:sz w:val="24"/>
          <w:szCs w:val="24"/>
          <w:lang w:val="sr-Cyrl-RS"/>
        </w:rPr>
      </w:pPr>
      <w:r w:rsidRPr="003C6EC1">
        <w:rPr>
          <w:rFonts w:ascii="Times New Roman" w:hAnsi="Times New Roman"/>
          <w:sz w:val="24"/>
          <w:szCs w:val="24"/>
          <w:lang w:val="sr-Cyrl-RS"/>
        </w:rPr>
        <w:t xml:space="preserve">Застаревање и преклузивни рокови не теку у току поступка вансудског решавања потрошачког спора, </w:t>
      </w:r>
      <w:r w:rsidR="00B12BCF" w:rsidRPr="003C6EC1">
        <w:rPr>
          <w:rFonts w:ascii="Times New Roman" w:hAnsi="Times New Roman"/>
          <w:sz w:val="24"/>
          <w:szCs w:val="24"/>
          <w:lang w:val="sr-Cyrl-RS"/>
        </w:rPr>
        <w:t xml:space="preserve">а </w:t>
      </w:r>
      <w:r w:rsidRPr="003C6EC1">
        <w:rPr>
          <w:rFonts w:ascii="Times New Roman" w:hAnsi="Times New Roman"/>
          <w:sz w:val="24"/>
          <w:szCs w:val="24"/>
          <w:lang w:val="sr-Cyrl-RS"/>
        </w:rPr>
        <w:t>почињу поново да теку истеком петнаестог дана од дана окончања овог поступка</w:t>
      </w:r>
      <w:r w:rsidR="005D67C9" w:rsidRPr="003C6EC1">
        <w:rPr>
          <w:rFonts w:ascii="Times New Roman" w:hAnsi="Times New Roman"/>
          <w:sz w:val="24"/>
          <w:szCs w:val="24"/>
          <w:lang w:val="sr-Cyrl-RS"/>
        </w:rPr>
        <w:t>.</w:t>
      </w:r>
    </w:p>
    <w:p w14:paraId="1120AC34" w14:textId="31224985" w:rsidR="005D67C9" w:rsidRPr="003C6EC1" w:rsidRDefault="005D67C9" w:rsidP="008A46DA">
      <w:pPr>
        <w:tabs>
          <w:tab w:val="clear" w:pos="1728"/>
          <w:tab w:val="left" w:pos="810"/>
          <w:tab w:val="left" w:pos="1152"/>
        </w:tabs>
        <w:autoSpaceDE w:val="0"/>
        <w:ind w:left="90" w:firstLine="720"/>
        <w:rPr>
          <w:rFonts w:ascii="Times New Roman" w:hAnsi="Times New Roman"/>
          <w:sz w:val="24"/>
          <w:szCs w:val="24"/>
          <w:lang w:val="sr-Cyrl-RS"/>
        </w:rPr>
      </w:pPr>
      <w:r w:rsidRPr="003C6EC1">
        <w:rPr>
          <w:rFonts w:ascii="Times New Roman" w:hAnsi="Times New Roman"/>
          <w:sz w:val="24"/>
          <w:szCs w:val="24"/>
          <w:lang w:val="sr-Cyrl-RS"/>
        </w:rPr>
        <w:t>Потрошачки спор може се решавати и пред арбитражом</w:t>
      </w:r>
      <w:r w:rsidR="003B0569" w:rsidRPr="003C6EC1">
        <w:rPr>
          <w:rFonts w:ascii="Times New Roman" w:hAnsi="Times New Roman"/>
          <w:sz w:val="24"/>
          <w:szCs w:val="24"/>
          <w:lang w:val="sr-Cyrl-RS"/>
        </w:rPr>
        <w:t>,</w:t>
      </w:r>
      <w:r w:rsidRPr="003C6EC1">
        <w:rPr>
          <w:rFonts w:ascii="Times New Roman" w:hAnsi="Times New Roman"/>
          <w:sz w:val="24"/>
          <w:szCs w:val="24"/>
          <w:lang w:val="sr-Cyrl-RS"/>
        </w:rPr>
        <w:t xml:space="preserve"> када потрошач и трговац закључе споразум о арбитражи након настанка спора.</w:t>
      </w:r>
    </w:p>
    <w:p w14:paraId="23551E36" w14:textId="768B0144" w:rsidR="005D67C9" w:rsidRPr="003C6EC1" w:rsidRDefault="002E111A" w:rsidP="008A46DA">
      <w:pPr>
        <w:tabs>
          <w:tab w:val="clear" w:pos="1728"/>
          <w:tab w:val="left" w:pos="810"/>
          <w:tab w:val="left" w:pos="1152"/>
        </w:tabs>
        <w:autoSpaceDE w:val="0"/>
        <w:ind w:left="90" w:firstLine="720"/>
        <w:rPr>
          <w:rFonts w:ascii="Times New Roman" w:hAnsi="Times New Roman"/>
          <w:sz w:val="24"/>
          <w:szCs w:val="24"/>
          <w:lang w:val="sr-Cyrl-RS"/>
        </w:rPr>
      </w:pPr>
      <w:r w:rsidRPr="003C6EC1">
        <w:rPr>
          <w:rFonts w:ascii="Times New Roman" w:hAnsi="Times New Roman"/>
          <w:sz w:val="24"/>
          <w:szCs w:val="24"/>
          <w:lang w:val="sr-Cyrl-RS"/>
        </w:rPr>
        <w:t xml:space="preserve">Споразум о арбитражи је </w:t>
      </w:r>
      <w:r w:rsidR="005D67C9" w:rsidRPr="003C6EC1">
        <w:rPr>
          <w:rFonts w:ascii="Times New Roman" w:hAnsi="Times New Roman"/>
          <w:sz w:val="24"/>
          <w:szCs w:val="24"/>
          <w:lang w:val="sr-Cyrl-RS"/>
        </w:rPr>
        <w:t>исправа</w:t>
      </w:r>
      <w:r w:rsidRPr="003C6EC1">
        <w:rPr>
          <w:rFonts w:ascii="Times New Roman" w:hAnsi="Times New Roman"/>
          <w:sz w:val="24"/>
          <w:szCs w:val="24"/>
          <w:lang w:val="sr-Cyrl-RS"/>
        </w:rPr>
        <w:t xml:space="preserve"> коју су потписале обе уговорне стране и који не садржи друге </w:t>
      </w:r>
      <w:r w:rsidR="003B0569" w:rsidRPr="003C6EC1">
        <w:rPr>
          <w:rFonts w:ascii="Times New Roman" w:hAnsi="Times New Roman"/>
          <w:sz w:val="24"/>
          <w:szCs w:val="24"/>
          <w:lang w:val="sr-Cyrl-RS"/>
        </w:rPr>
        <w:t xml:space="preserve">споразуме </w:t>
      </w:r>
      <w:r w:rsidRPr="003C6EC1">
        <w:rPr>
          <w:rFonts w:ascii="Times New Roman" w:hAnsi="Times New Roman"/>
          <w:sz w:val="24"/>
          <w:szCs w:val="24"/>
          <w:lang w:val="sr-Cyrl-RS"/>
        </w:rPr>
        <w:t>осим оних које се односе на арбитражни поступак.</w:t>
      </w:r>
    </w:p>
    <w:p w14:paraId="1A43A475" w14:textId="10E54FB3" w:rsidR="002E111A" w:rsidRPr="003C6EC1" w:rsidRDefault="002E111A" w:rsidP="00F8777A">
      <w:pPr>
        <w:tabs>
          <w:tab w:val="clear" w:pos="1728"/>
          <w:tab w:val="left" w:pos="810"/>
          <w:tab w:val="left" w:pos="1152"/>
        </w:tabs>
        <w:autoSpaceDE w:val="0"/>
        <w:spacing w:after="0"/>
        <w:ind w:left="90" w:firstLine="720"/>
        <w:rPr>
          <w:rFonts w:ascii="Times New Roman" w:hAnsi="Times New Roman"/>
          <w:sz w:val="24"/>
          <w:szCs w:val="24"/>
          <w:lang w:val="sr-Cyrl-RS"/>
        </w:rPr>
      </w:pPr>
      <w:r w:rsidRPr="003C6EC1">
        <w:rPr>
          <w:rFonts w:ascii="Times New Roman" w:hAnsi="Times New Roman"/>
          <w:sz w:val="24"/>
          <w:szCs w:val="24"/>
          <w:lang w:val="sr-Cyrl-RS"/>
        </w:rPr>
        <w:t>Трговац је дужан да потрошача пре потписивања споразума о арбитражи упозна са правним последицама прихватања арбитражног споразума, посебно о обавезности одлуке арбитраже и трошковима овог поступка.</w:t>
      </w:r>
    </w:p>
    <w:p w14:paraId="482F3F7F" w14:textId="77777777" w:rsidR="00F8777A" w:rsidRPr="003C6EC1" w:rsidRDefault="00F8777A" w:rsidP="00F8777A">
      <w:pPr>
        <w:tabs>
          <w:tab w:val="clear" w:pos="1728"/>
          <w:tab w:val="left" w:pos="810"/>
          <w:tab w:val="left" w:pos="1152"/>
        </w:tabs>
        <w:autoSpaceDE w:val="0"/>
        <w:spacing w:after="0"/>
        <w:ind w:left="90" w:firstLine="720"/>
        <w:rPr>
          <w:rFonts w:ascii="Times New Roman" w:hAnsi="Times New Roman"/>
          <w:sz w:val="24"/>
          <w:szCs w:val="24"/>
          <w:lang w:val="sr-Cyrl-RS"/>
        </w:rPr>
      </w:pPr>
    </w:p>
    <w:p w14:paraId="7DF0244A" w14:textId="55D1A4AC" w:rsidR="00C23328" w:rsidRPr="003C6EC1" w:rsidRDefault="00C23328" w:rsidP="00F8777A">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Сходна примена других прописа</w:t>
      </w:r>
    </w:p>
    <w:p w14:paraId="66A740C2" w14:textId="77777777" w:rsidR="00F8777A" w:rsidRPr="003C6EC1" w:rsidRDefault="00F8777A" w:rsidP="00F8777A">
      <w:pPr>
        <w:pStyle w:val="Clan"/>
        <w:spacing w:before="0" w:after="0"/>
        <w:rPr>
          <w:rFonts w:ascii="Times New Roman" w:hAnsi="Times New Roman"/>
          <w:b w:val="0"/>
          <w:sz w:val="24"/>
          <w:szCs w:val="24"/>
          <w:lang w:val="sr-Cyrl-RS"/>
        </w:rPr>
      </w:pPr>
    </w:p>
    <w:p w14:paraId="00AD31C2" w14:textId="1E490AD7" w:rsidR="00C23328" w:rsidRPr="003C6EC1" w:rsidRDefault="008A46DA" w:rsidP="00F8777A">
      <w:pPr>
        <w:pStyle w:val="Clan"/>
        <w:tabs>
          <w:tab w:val="clear" w:pos="1728"/>
        </w:tabs>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w:t>
      </w:r>
      <w:r w:rsidR="003213EC" w:rsidRPr="003C6EC1">
        <w:rPr>
          <w:rFonts w:ascii="Times New Roman" w:hAnsi="Times New Roman"/>
          <w:b w:val="0"/>
          <w:sz w:val="24"/>
          <w:szCs w:val="24"/>
          <w:lang w:val="sr-Cyrl-RS"/>
        </w:rPr>
        <w:t xml:space="preserve"> </w:t>
      </w:r>
      <w:r w:rsidR="003B07FF" w:rsidRPr="003C6EC1">
        <w:rPr>
          <w:rFonts w:ascii="Times New Roman" w:hAnsi="Times New Roman"/>
          <w:b w:val="0"/>
          <w:sz w:val="24"/>
          <w:szCs w:val="24"/>
          <w:lang w:val="sr-Cyrl-RS"/>
        </w:rPr>
        <w:t>169</w:t>
      </w:r>
      <w:r w:rsidR="00C23328" w:rsidRPr="003C6EC1">
        <w:rPr>
          <w:rFonts w:ascii="Times New Roman" w:hAnsi="Times New Roman"/>
          <w:b w:val="0"/>
          <w:sz w:val="24"/>
          <w:szCs w:val="24"/>
          <w:lang w:val="sr-Cyrl-RS"/>
        </w:rPr>
        <w:t xml:space="preserve">. </w:t>
      </w:r>
    </w:p>
    <w:p w14:paraId="68F1E26B" w14:textId="4DBC91F3" w:rsidR="008A46DA" w:rsidRPr="003C6EC1" w:rsidRDefault="008A46DA" w:rsidP="00F8777A">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На</w:t>
      </w:r>
      <w:r w:rsidR="002E071E" w:rsidRPr="003C6EC1">
        <w:rPr>
          <w:rFonts w:ascii="Times New Roman" w:hAnsi="Times New Roman"/>
          <w:sz w:val="24"/>
          <w:szCs w:val="24"/>
          <w:lang w:val="sr-Cyrl-RS"/>
        </w:rPr>
        <w:t xml:space="preserve"> питања у вези са</w:t>
      </w:r>
      <w:r w:rsidRPr="003C6EC1">
        <w:rPr>
          <w:rFonts w:ascii="Times New Roman" w:hAnsi="Times New Roman"/>
          <w:sz w:val="24"/>
          <w:szCs w:val="24"/>
          <w:lang w:val="sr-Cyrl-RS"/>
        </w:rPr>
        <w:t xml:space="preserve"> </w:t>
      </w:r>
      <w:r w:rsidR="002E071E" w:rsidRPr="003C6EC1">
        <w:rPr>
          <w:rFonts w:ascii="Times New Roman" w:hAnsi="Times New Roman"/>
          <w:sz w:val="24"/>
          <w:szCs w:val="24"/>
          <w:lang w:val="sr-Cyrl-RS"/>
        </w:rPr>
        <w:t>вансудским решавањем потрошачког спора која нису</w:t>
      </w:r>
      <w:r w:rsidRPr="003C6EC1">
        <w:rPr>
          <w:rFonts w:ascii="Times New Roman" w:hAnsi="Times New Roman"/>
          <w:sz w:val="24"/>
          <w:szCs w:val="24"/>
          <w:lang w:val="sr-Cyrl-RS"/>
        </w:rPr>
        <w:t xml:space="preserve"> уређен</w:t>
      </w:r>
      <w:r w:rsidR="002E071E" w:rsidRPr="003C6EC1">
        <w:rPr>
          <w:rFonts w:ascii="Times New Roman" w:hAnsi="Times New Roman"/>
          <w:sz w:val="24"/>
          <w:szCs w:val="24"/>
          <w:lang w:val="sr-Cyrl-RS"/>
        </w:rPr>
        <w:t>а овим законом</w:t>
      </w:r>
      <w:r w:rsidRPr="003C6EC1">
        <w:rPr>
          <w:rFonts w:ascii="Times New Roman" w:hAnsi="Times New Roman"/>
          <w:sz w:val="24"/>
          <w:szCs w:val="24"/>
          <w:lang w:val="sr-Cyrl-RS"/>
        </w:rPr>
        <w:t xml:space="preserve">, </w:t>
      </w:r>
      <w:r w:rsidR="0087737D" w:rsidRPr="003C6EC1">
        <w:rPr>
          <w:rFonts w:ascii="Times New Roman" w:hAnsi="Times New Roman"/>
          <w:sz w:val="24"/>
          <w:szCs w:val="24"/>
          <w:lang w:val="sr-Cyrl-RS"/>
        </w:rPr>
        <w:t xml:space="preserve">сходно се </w:t>
      </w:r>
      <w:r w:rsidRPr="003C6EC1">
        <w:rPr>
          <w:rFonts w:ascii="Times New Roman" w:hAnsi="Times New Roman"/>
          <w:sz w:val="24"/>
          <w:szCs w:val="24"/>
          <w:lang w:val="sr-Cyrl-RS"/>
        </w:rPr>
        <w:t>примењује закон којим се уређује посредовање</w:t>
      </w:r>
      <w:r w:rsidR="002E071E" w:rsidRPr="003C6EC1">
        <w:rPr>
          <w:rFonts w:ascii="Times New Roman" w:hAnsi="Times New Roman"/>
          <w:sz w:val="24"/>
          <w:szCs w:val="24"/>
          <w:lang w:val="sr-Cyrl-RS"/>
        </w:rPr>
        <w:t xml:space="preserve"> у решавању спорова</w:t>
      </w:r>
      <w:r w:rsidRPr="003C6EC1">
        <w:rPr>
          <w:rFonts w:ascii="Times New Roman" w:hAnsi="Times New Roman"/>
          <w:sz w:val="24"/>
          <w:szCs w:val="24"/>
          <w:lang w:val="sr-Cyrl-RS"/>
        </w:rPr>
        <w:t>.</w:t>
      </w:r>
    </w:p>
    <w:p w14:paraId="18B49238" w14:textId="2F22EC74" w:rsidR="00F8777A" w:rsidRPr="003C6EC1" w:rsidRDefault="00F8777A" w:rsidP="00F8777A">
      <w:pPr>
        <w:tabs>
          <w:tab w:val="clear" w:pos="1728"/>
          <w:tab w:val="left" w:pos="1152"/>
        </w:tabs>
        <w:autoSpaceDE w:val="0"/>
        <w:spacing w:after="0"/>
        <w:ind w:firstLine="720"/>
        <w:rPr>
          <w:rFonts w:ascii="Times New Roman" w:hAnsi="Times New Roman"/>
          <w:sz w:val="24"/>
          <w:szCs w:val="24"/>
          <w:lang w:val="sr-Cyrl-RS"/>
        </w:rPr>
      </w:pPr>
    </w:p>
    <w:p w14:paraId="69D5DAE8" w14:textId="77777777" w:rsidR="00F8777A" w:rsidRPr="003C6EC1" w:rsidRDefault="00F8777A" w:rsidP="00F8777A">
      <w:pPr>
        <w:tabs>
          <w:tab w:val="clear" w:pos="1728"/>
          <w:tab w:val="left" w:pos="1152"/>
        </w:tabs>
        <w:autoSpaceDE w:val="0"/>
        <w:spacing w:after="0"/>
        <w:ind w:firstLine="720"/>
        <w:rPr>
          <w:rFonts w:ascii="Times New Roman" w:hAnsi="Times New Roman"/>
          <w:sz w:val="24"/>
          <w:szCs w:val="24"/>
          <w:lang w:val="sr-Cyrl-RS"/>
        </w:rPr>
      </w:pPr>
    </w:p>
    <w:p w14:paraId="207F6F6B" w14:textId="4CBA7FF0" w:rsidR="00C23328" w:rsidRPr="003C6EC1" w:rsidRDefault="00C23328" w:rsidP="00F8777A">
      <w:pPr>
        <w:pStyle w:val="Naslov"/>
        <w:spacing w:before="0" w:after="0"/>
        <w:rPr>
          <w:rFonts w:ascii="Times New Roman" w:hAnsi="Times New Roman"/>
          <w:b w:val="0"/>
          <w:szCs w:val="24"/>
          <w:lang w:val="sr-Cyrl-RS"/>
        </w:rPr>
      </w:pPr>
      <w:r w:rsidRPr="003C6EC1">
        <w:rPr>
          <w:rFonts w:ascii="Times New Roman" w:hAnsi="Times New Roman"/>
          <w:b w:val="0"/>
          <w:szCs w:val="24"/>
          <w:lang w:val="sr-Cyrl-RS"/>
        </w:rPr>
        <w:lastRenderedPageBreak/>
        <w:t>XIV. зАШТИТА КОЛЕКТИВНОГ ИНТЕРЕСА ПОТРОШАЧА</w:t>
      </w:r>
    </w:p>
    <w:p w14:paraId="29CAFF91" w14:textId="5FF13F33" w:rsidR="00F8777A" w:rsidRPr="003C6EC1" w:rsidRDefault="00F8777A" w:rsidP="00F8777A">
      <w:pPr>
        <w:pStyle w:val="Naslov"/>
        <w:spacing w:before="0" w:after="0"/>
        <w:rPr>
          <w:rFonts w:ascii="Times New Roman" w:hAnsi="Times New Roman"/>
          <w:b w:val="0"/>
          <w:szCs w:val="24"/>
          <w:lang w:val="sr-Cyrl-RS"/>
        </w:rPr>
      </w:pPr>
    </w:p>
    <w:p w14:paraId="45127AEB" w14:textId="77777777" w:rsidR="00F8777A" w:rsidRPr="003C6EC1" w:rsidRDefault="00F8777A" w:rsidP="00F8777A">
      <w:pPr>
        <w:pStyle w:val="Naslov"/>
        <w:spacing w:before="0" w:after="0"/>
        <w:rPr>
          <w:rFonts w:ascii="Times New Roman" w:hAnsi="Times New Roman"/>
          <w:b w:val="0"/>
          <w:szCs w:val="24"/>
          <w:lang w:val="sr-Cyrl-RS"/>
        </w:rPr>
      </w:pPr>
    </w:p>
    <w:p w14:paraId="53E23094" w14:textId="3F6D5C42" w:rsidR="00C23328" w:rsidRPr="003C6EC1" w:rsidRDefault="00C23328" w:rsidP="00F8777A">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Колективни интерес потрошача</w:t>
      </w:r>
    </w:p>
    <w:p w14:paraId="61793607" w14:textId="77777777" w:rsidR="00F8777A" w:rsidRPr="003C6EC1" w:rsidRDefault="00F8777A" w:rsidP="00F8777A">
      <w:pPr>
        <w:pStyle w:val="Clan"/>
        <w:spacing w:before="0" w:after="0"/>
        <w:rPr>
          <w:rFonts w:ascii="Times New Roman" w:hAnsi="Times New Roman"/>
          <w:b w:val="0"/>
          <w:sz w:val="24"/>
          <w:szCs w:val="24"/>
          <w:lang w:val="sr-Cyrl-RS"/>
        </w:rPr>
      </w:pPr>
    </w:p>
    <w:p w14:paraId="276E71A6" w14:textId="369F19B5" w:rsidR="00C23328" w:rsidRPr="003C6EC1" w:rsidRDefault="003B07FF" w:rsidP="00F8777A">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170</w:t>
      </w:r>
      <w:r w:rsidR="00C23328" w:rsidRPr="003C6EC1">
        <w:rPr>
          <w:rFonts w:ascii="Times New Roman" w:hAnsi="Times New Roman"/>
          <w:b w:val="0"/>
          <w:sz w:val="24"/>
          <w:szCs w:val="24"/>
          <w:lang w:val="sr-Cyrl-RS"/>
        </w:rPr>
        <w:t xml:space="preserve">. </w:t>
      </w:r>
    </w:p>
    <w:p w14:paraId="530AC139" w14:textId="77777777" w:rsidR="00C23328" w:rsidRPr="003C6EC1" w:rsidRDefault="00C23328" w:rsidP="00F8777A">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Повреда колективног интереса потрошача постоји:</w:t>
      </w:r>
    </w:p>
    <w:p w14:paraId="5EA39254" w14:textId="520A1002" w:rsidR="00C23328" w:rsidRPr="003C6EC1" w:rsidRDefault="00C23328" w:rsidP="00A63AAE">
      <w:pPr>
        <w:numPr>
          <w:ilvl w:val="0"/>
          <w:numId w:val="52"/>
        </w:numPr>
        <w:tabs>
          <w:tab w:val="clear" w:pos="1728"/>
          <w:tab w:val="left" w:pos="1152"/>
        </w:tabs>
        <w:ind w:left="0" w:firstLine="720"/>
        <w:rPr>
          <w:rFonts w:ascii="Times New Roman" w:hAnsi="Times New Roman"/>
          <w:sz w:val="24"/>
          <w:szCs w:val="24"/>
          <w:lang w:val="sr-Cyrl-RS"/>
        </w:rPr>
      </w:pPr>
      <w:r w:rsidRPr="003C6EC1">
        <w:rPr>
          <w:rFonts w:ascii="Times New Roman" w:hAnsi="Times New Roman"/>
          <w:sz w:val="24"/>
          <w:szCs w:val="24"/>
          <w:lang w:val="sr-Cyrl-RS"/>
        </w:rPr>
        <w:t>када се укупном броју од најмање десет потрошача, истоветном радњом, односно на истоветан начин, од стране истог лица, повређује право које им је загарантовано овим законом</w:t>
      </w:r>
      <w:r w:rsidR="00121349" w:rsidRPr="003C6EC1">
        <w:rPr>
          <w:rFonts w:ascii="Times New Roman" w:hAnsi="Times New Roman"/>
          <w:sz w:val="24"/>
          <w:szCs w:val="24"/>
          <w:lang w:val="sr-Cyrl-RS"/>
        </w:rPr>
        <w:t>,</w:t>
      </w:r>
      <w:r w:rsidRPr="003C6EC1">
        <w:rPr>
          <w:rFonts w:ascii="Times New Roman" w:hAnsi="Times New Roman"/>
          <w:sz w:val="24"/>
          <w:szCs w:val="24"/>
          <w:lang w:val="sr-Cyrl-RS"/>
        </w:rPr>
        <w:t xml:space="preserve"> или </w:t>
      </w:r>
    </w:p>
    <w:p w14:paraId="44318C90" w14:textId="5638080B" w:rsidR="00C23328" w:rsidRPr="003C6EC1" w:rsidRDefault="00C23328" w:rsidP="00A63AAE">
      <w:pPr>
        <w:numPr>
          <w:ilvl w:val="0"/>
          <w:numId w:val="52"/>
        </w:numPr>
        <w:tabs>
          <w:tab w:val="clear" w:pos="1728"/>
          <w:tab w:val="left" w:pos="1152"/>
        </w:tabs>
        <w:ind w:left="0" w:firstLine="720"/>
        <w:rPr>
          <w:rFonts w:ascii="Times New Roman" w:hAnsi="Times New Roman"/>
          <w:sz w:val="24"/>
          <w:szCs w:val="24"/>
          <w:lang w:val="sr-Cyrl-RS"/>
        </w:rPr>
      </w:pPr>
      <w:r w:rsidRPr="003C6EC1">
        <w:rPr>
          <w:rFonts w:ascii="Times New Roman" w:hAnsi="Times New Roman"/>
          <w:bCs/>
          <w:iCs/>
          <w:sz w:val="24"/>
          <w:szCs w:val="24"/>
          <w:lang w:val="sr-Cyrl-RS"/>
        </w:rPr>
        <w:t xml:space="preserve">у случају </w:t>
      </w:r>
      <w:r w:rsidR="004673D1" w:rsidRPr="003C6EC1">
        <w:rPr>
          <w:rFonts w:ascii="Times New Roman" w:hAnsi="Times New Roman"/>
          <w:bCs/>
          <w:iCs/>
          <w:sz w:val="24"/>
          <w:szCs w:val="24"/>
          <w:lang w:val="sr-Cyrl-RS"/>
        </w:rPr>
        <w:t xml:space="preserve">уговарања </w:t>
      </w:r>
      <w:r w:rsidRPr="003C6EC1">
        <w:rPr>
          <w:rFonts w:ascii="Times New Roman" w:hAnsi="Times New Roman"/>
          <w:bCs/>
          <w:iCs/>
          <w:sz w:val="24"/>
          <w:szCs w:val="24"/>
          <w:lang w:val="sr-Cyrl-RS"/>
        </w:rPr>
        <w:t>неправичних одредби у потро</w:t>
      </w:r>
      <w:r w:rsidR="00E0365C" w:rsidRPr="003C6EC1">
        <w:rPr>
          <w:rFonts w:ascii="Times New Roman" w:hAnsi="Times New Roman"/>
          <w:bCs/>
          <w:iCs/>
          <w:sz w:val="24"/>
          <w:szCs w:val="24"/>
          <w:lang w:val="sr-Cyrl-RS"/>
        </w:rPr>
        <w:t>шачким уговорима у смислу чл. 40</w:t>
      </w:r>
      <w:r w:rsidR="00121349" w:rsidRPr="003C6EC1">
        <w:rPr>
          <w:rFonts w:ascii="Times New Roman" w:hAnsi="Times New Roman"/>
          <w:bCs/>
          <w:iCs/>
          <w:sz w:val="24"/>
          <w:szCs w:val="24"/>
          <w:lang w:val="sr-Cyrl-RS"/>
        </w:rPr>
        <w:t>-</w:t>
      </w:r>
      <w:r w:rsidR="00E0365C" w:rsidRPr="003C6EC1">
        <w:rPr>
          <w:rFonts w:ascii="Times New Roman" w:hAnsi="Times New Roman"/>
          <w:bCs/>
          <w:iCs/>
          <w:sz w:val="24"/>
          <w:szCs w:val="24"/>
          <w:lang w:val="sr-Cyrl-RS"/>
        </w:rPr>
        <w:t>44</w:t>
      </w:r>
      <w:r w:rsidRPr="003C6EC1">
        <w:rPr>
          <w:rFonts w:ascii="Times New Roman" w:hAnsi="Times New Roman"/>
          <w:bCs/>
          <w:iCs/>
          <w:sz w:val="24"/>
          <w:szCs w:val="24"/>
          <w:lang w:val="sr-Cyrl-RS"/>
        </w:rPr>
        <w:t>. овог закона.</w:t>
      </w:r>
    </w:p>
    <w:p w14:paraId="3BEA474E" w14:textId="3E9975FF" w:rsidR="00C23328" w:rsidRPr="003C6EC1" w:rsidRDefault="00C23328" w:rsidP="00F8777A">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Повреда колективног интереса потрошача из става 1. тачка 1) овог члана постоји и у случајевима када се повређују права укупном броју по</w:t>
      </w:r>
      <w:r w:rsidR="00CE7479" w:rsidRPr="003C6EC1">
        <w:rPr>
          <w:rFonts w:ascii="Times New Roman" w:hAnsi="Times New Roman"/>
          <w:sz w:val="24"/>
          <w:szCs w:val="24"/>
          <w:lang w:val="sr-Cyrl-RS"/>
        </w:rPr>
        <w:t>трошача који је мањи од десет</w:t>
      </w:r>
      <w:r w:rsidRPr="003C6EC1">
        <w:rPr>
          <w:rFonts w:ascii="Times New Roman" w:hAnsi="Times New Roman"/>
          <w:sz w:val="24"/>
          <w:szCs w:val="24"/>
          <w:lang w:val="sr-Cyrl-RS"/>
        </w:rPr>
        <w:t>, ако надлежни орган утврди да је дошло до повреде колективног интереса потрошача узимајући у обзир нарочито трајање и учесталост поступања трговца, као и чињеницу да ли такво поступање испољава негативне ефекте према сваком потрошачу у датој чињеничној ситуацији.</w:t>
      </w:r>
    </w:p>
    <w:p w14:paraId="36479131" w14:textId="77777777" w:rsidR="00F8777A" w:rsidRPr="003C6EC1" w:rsidRDefault="00F8777A" w:rsidP="00F8777A">
      <w:pPr>
        <w:tabs>
          <w:tab w:val="clear" w:pos="1728"/>
          <w:tab w:val="left" w:pos="1152"/>
        </w:tabs>
        <w:spacing w:after="0"/>
        <w:ind w:firstLine="720"/>
        <w:rPr>
          <w:rFonts w:ascii="Times New Roman" w:hAnsi="Times New Roman"/>
          <w:sz w:val="24"/>
          <w:szCs w:val="24"/>
          <w:lang w:val="sr-Cyrl-RS"/>
        </w:rPr>
      </w:pPr>
    </w:p>
    <w:p w14:paraId="19D8A9C3" w14:textId="6F5D077F" w:rsidR="00F11F76" w:rsidRPr="003C6EC1" w:rsidRDefault="00F11F76" w:rsidP="00F8777A">
      <w:pPr>
        <w:tabs>
          <w:tab w:val="clear" w:pos="1728"/>
          <w:tab w:val="left" w:pos="1152"/>
        </w:tabs>
        <w:spacing w:after="0"/>
        <w:ind w:firstLine="720"/>
        <w:rPr>
          <w:rFonts w:ascii="Times New Roman" w:hAnsi="Times New Roman"/>
          <w:sz w:val="24"/>
          <w:szCs w:val="24"/>
          <w:lang w:val="sr-Cyrl-RS"/>
        </w:rPr>
      </w:pPr>
    </w:p>
    <w:p w14:paraId="14D23891" w14:textId="1CED9058" w:rsidR="00F11F76" w:rsidRPr="003C6EC1" w:rsidRDefault="00F11F76" w:rsidP="00F8777A">
      <w:pPr>
        <w:tabs>
          <w:tab w:val="clear" w:pos="1728"/>
        </w:tabs>
        <w:spacing w:after="0"/>
        <w:ind w:firstLine="0"/>
        <w:jc w:val="center"/>
        <w:rPr>
          <w:rFonts w:ascii="Times New Roman" w:hAnsi="Times New Roman"/>
          <w:sz w:val="24"/>
          <w:szCs w:val="24"/>
          <w:lang w:val="sr-Cyrl-RS"/>
        </w:rPr>
      </w:pPr>
      <w:r w:rsidRPr="003C6EC1">
        <w:rPr>
          <w:rFonts w:ascii="Times New Roman" w:hAnsi="Times New Roman"/>
          <w:sz w:val="24"/>
          <w:szCs w:val="24"/>
          <w:lang w:val="sr-Cyrl-RS"/>
        </w:rPr>
        <w:t>Покретање поступка по службеној дужности</w:t>
      </w:r>
    </w:p>
    <w:p w14:paraId="60C73F35" w14:textId="77777777" w:rsidR="00F8777A" w:rsidRPr="003C6EC1" w:rsidRDefault="00F8777A" w:rsidP="00F8777A">
      <w:pPr>
        <w:tabs>
          <w:tab w:val="clear" w:pos="1728"/>
        </w:tabs>
        <w:spacing w:after="0"/>
        <w:ind w:firstLine="0"/>
        <w:jc w:val="center"/>
        <w:rPr>
          <w:rFonts w:ascii="Times New Roman" w:hAnsi="Times New Roman"/>
          <w:sz w:val="24"/>
          <w:szCs w:val="24"/>
          <w:lang w:val="sr-Cyrl-RS"/>
        </w:rPr>
      </w:pPr>
    </w:p>
    <w:p w14:paraId="5FD0C626" w14:textId="381D17C5" w:rsidR="00F11F76" w:rsidRPr="003C6EC1" w:rsidRDefault="003B07FF" w:rsidP="00F8777A">
      <w:pPr>
        <w:tabs>
          <w:tab w:val="clear" w:pos="1728"/>
        </w:tabs>
        <w:spacing w:after="0"/>
        <w:ind w:firstLine="0"/>
        <w:jc w:val="center"/>
        <w:rPr>
          <w:rFonts w:ascii="Times New Roman" w:hAnsi="Times New Roman"/>
          <w:sz w:val="24"/>
          <w:szCs w:val="24"/>
          <w:lang w:val="sr-Cyrl-RS"/>
        </w:rPr>
      </w:pPr>
      <w:r w:rsidRPr="003C6EC1">
        <w:rPr>
          <w:rFonts w:ascii="Times New Roman" w:hAnsi="Times New Roman"/>
          <w:sz w:val="24"/>
          <w:szCs w:val="24"/>
          <w:lang w:val="sr-Cyrl-RS"/>
        </w:rPr>
        <w:t>Члан 171</w:t>
      </w:r>
      <w:r w:rsidR="00F11F76" w:rsidRPr="003C6EC1">
        <w:rPr>
          <w:rFonts w:ascii="Times New Roman" w:hAnsi="Times New Roman"/>
          <w:sz w:val="24"/>
          <w:szCs w:val="24"/>
          <w:lang w:val="sr-Cyrl-RS"/>
        </w:rPr>
        <w:t>.</w:t>
      </w:r>
    </w:p>
    <w:p w14:paraId="674E97D6" w14:textId="44EC60CB" w:rsidR="00F11F76" w:rsidRPr="003C6EC1" w:rsidRDefault="00F11F76" w:rsidP="00F8777A">
      <w:pPr>
        <w:tabs>
          <w:tab w:val="left" w:pos="1152"/>
        </w:tabs>
        <w:autoSpaceDE w:val="0"/>
        <w:autoSpaceDN w:val="0"/>
        <w:adjustRightInd w:val="0"/>
        <w:spacing w:after="0"/>
        <w:ind w:firstLine="720"/>
        <w:rPr>
          <w:rFonts w:ascii="Times New Roman" w:hAnsi="Times New Roman"/>
          <w:bCs/>
          <w:iCs/>
          <w:sz w:val="24"/>
          <w:szCs w:val="24"/>
          <w:lang w:val="sr-Cyrl-RS"/>
        </w:rPr>
      </w:pPr>
      <w:r w:rsidRPr="003C6EC1">
        <w:rPr>
          <w:rFonts w:ascii="Times New Roman" w:hAnsi="Times New Roman"/>
          <w:sz w:val="24"/>
          <w:szCs w:val="24"/>
          <w:lang w:val="sr-Cyrl-RS"/>
        </w:rPr>
        <w:t xml:space="preserve">Министарство покреће и води поступак </w:t>
      </w:r>
      <w:r w:rsidRPr="003C6EC1">
        <w:rPr>
          <w:rFonts w:ascii="Times New Roman" w:hAnsi="Times New Roman"/>
          <w:bCs/>
          <w:iCs/>
          <w:sz w:val="24"/>
          <w:szCs w:val="24"/>
          <w:lang w:val="sr-Cyrl-RS"/>
        </w:rPr>
        <w:t>утврђивања повреде колективног интереса потрошача по службеној дужности</w:t>
      </w:r>
      <w:r w:rsidRPr="003C6EC1">
        <w:rPr>
          <w:rFonts w:ascii="Times New Roman" w:hAnsi="Times New Roman"/>
          <w:sz w:val="24"/>
          <w:szCs w:val="24"/>
          <w:lang w:val="sr-Cyrl-RS"/>
        </w:rPr>
        <w:t xml:space="preserve"> </w:t>
      </w:r>
      <w:r w:rsidRPr="003C6EC1">
        <w:rPr>
          <w:rFonts w:ascii="Times New Roman" w:hAnsi="Times New Roman"/>
          <w:bCs/>
          <w:iCs/>
          <w:sz w:val="24"/>
          <w:szCs w:val="24"/>
          <w:lang w:val="sr-Cyrl-RS"/>
        </w:rPr>
        <w:t>ако у поступку надзора</w:t>
      </w:r>
      <w:r w:rsidR="00A760CC" w:rsidRPr="003C6EC1">
        <w:rPr>
          <w:rFonts w:ascii="Times New Roman" w:hAnsi="Times New Roman"/>
          <w:bCs/>
          <w:iCs/>
          <w:sz w:val="24"/>
          <w:szCs w:val="24"/>
          <w:lang w:val="sr-Cyrl-RS"/>
        </w:rPr>
        <w:t>, на основу</w:t>
      </w:r>
      <w:r w:rsidR="00A760CC" w:rsidRPr="003C6EC1">
        <w:rPr>
          <w:rFonts w:ascii="Times New Roman" w:eastAsia="Calibri" w:hAnsi="Times New Roman"/>
          <w:sz w:val="24"/>
          <w:szCs w:val="24"/>
          <w:lang w:val="sr-Cyrl-RS"/>
        </w:rPr>
        <w:t xml:space="preserve"> достављених иницијатива, информација и других расположивих података</w:t>
      </w:r>
      <w:r w:rsidR="00A760CC" w:rsidRPr="003C6EC1">
        <w:rPr>
          <w:rFonts w:ascii="Times New Roman" w:hAnsi="Times New Roman"/>
          <w:bCs/>
          <w:iCs/>
          <w:sz w:val="24"/>
          <w:szCs w:val="24"/>
          <w:lang w:val="sr-Cyrl-RS"/>
        </w:rPr>
        <w:t xml:space="preserve"> </w:t>
      </w:r>
      <w:r w:rsidRPr="003C6EC1">
        <w:rPr>
          <w:rFonts w:ascii="Times New Roman" w:hAnsi="Times New Roman"/>
          <w:bCs/>
          <w:iCs/>
          <w:sz w:val="24"/>
          <w:szCs w:val="24"/>
          <w:lang w:val="sr-Cyrl-RS"/>
        </w:rPr>
        <w:t xml:space="preserve"> основано претпостави да неко чињење или нечињење учесника на тржишт</w:t>
      </w:r>
      <w:r w:rsidR="00943E19" w:rsidRPr="003C6EC1">
        <w:rPr>
          <w:rFonts w:ascii="Times New Roman" w:hAnsi="Times New Roman"/>
          <w:bCs/>
          <w:iCs/>
          <w:sz w:val="24"/>
          <w:szCs w:val="24"/>
          <w:lang w:val="sr-Cyrl-RS"/>
        </w:rPr>
        <w:t>у, а посебно постојање неправичне</w:t>
      </w:r>
      <w:r w:rsidRPr="003C6EC1">
        <w:rPr>
          <w:rFonts w:ascii="Times New Roman" w:hAnsi="Times New Roman"/>
          <w:bCs/>
          <w:iCs/>
          <w:sz w:val="24"/>
          <w:szCs w:val="24"/>
          <w:lang w:val="sr-Cyrl-RS"/>
        </w:rPr>
        <w:t xml:space="preserve"> уговорне одредбе, угрожава или прети да угрози колективни интерес потрошача.</w:t>
      </w:r>
    </w:p>
    <w:p w14:paraId="59DFC589" w14:textId="7A9E2802" w:rsidR="00F11F76" w:rsidRPr="003C6EC1" w:rsidRDefault="00F11F76" w:rsidP="00F8777A">
      <w:pPr>
        <w:tabs>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Поступак за заштиту колективног интереса потрошача може да се води против трговца односно удружења трговаца чија су поступања у супротности са </w:t>
      </w:r>
      <w:r w:rsidR="0052736D" w:rsidRPr="003C6EC1">
        <w:rPr>
          <w:rFonts w:ascii="Times New Roman" w:hAnsi="Times New Roman"/>
          <w:sz w:val="24"/>
          <w:szCs w:val="24"/>
          <w:lang w:val="sr-Cyrl-RS"/>
        </w:rPr>
        <w:t xml:space="preserve">одредбама </w:t>
      </w:r>
      <w:r w:rsidRPr="003C6EC1">
        <w:rPr>
          <w:rFonts w:ascii="Times New Roman" w:hAnsi="Times New Roman"/>
          <w:sz w:val="24"/>
          <w:szCs w:val="24"/>
          <w:lang w:val="sr-Cyrl-RS"/>
        </w:rPr>
        <w:t xml:space="preserve">овог закона, </w:t>
      </w:r>
      <w:r w:rsidR="0052736D" w:rsidRPr="003C6EC1">
        <w:rPr>
          <w:rFonts w:ascii="Times New Roman" w:hAnsi="Times New Roman"/>
          <w:sz w:val="24"/>
          <w:szCs w:val="24"/>
          <w:lang w:val="sr-Cyrl-RS"/>
        </w:rPr>
        <w:t xml:space="preserve">или ако уговара неправичне уговорне одредбе у смислу овог закона. </w:t>
      </w:r>
    </w:p>
    <w:p w14:paraId="35537155" w14:textId="77777777" w:rsidR="00F8777A" w:rsidRPr="003C6EC1" w:rsidRDefault="00F8777A" w:rsidP="00F8777A">
      <w:pPr>
        <w:tabs>
          <w:tab w:val="left" w:pos="1152"/>
        </w:tabs>
        <w:spacing w:after="0"/>
        <w:ind w:firstLine="720"/>
        <w:rPr>
          <w:rFonts w:ascii="Times New Roman" w:hAnsi="Times New Roman"/>
          <w:sz w:val="24"/>
          <w:szCs w:val="24"/>
          <w:lang w:val="sr-Cyrl-RS"/>
        </w:rPr>
      </w:pPr>
    </w:p>
    <w:p w14:paraId="78AA0B2F" w14:textId="01F2A64F" w:rsidR="00F11F76" w:rsidRPr="003C6EC1" w:rsidRDefault="00F11F76" w:rsidP="00F8777A">
      <w:pPr>
        <w:tabs>
          <w:tab w:val="clear" w:pos="1728"/>
        </w:tabs>
        <w:spacing w:after="0"/>
        <w:ind w:firstLine="0"/>
        <w:jc w:val="center"/>
        <w:rPr>
          <w:rFonts w:ascii="Times New Roman" w:hAnsi="Times New Roman"/>
          <w:sz w:val="24"/>
          <w:szCs w:val="24"/>
          <w:lang w:val="sr-Cyrl-RS"/>
        </w:rPr>
      </w:pPr>
      <w:r w:rsidRPr="003C6EC1">
        <w:rPr>
          <w:rFonts w:ascii="Times New Roman" w:hAnsi="Times New Roman"/>
          <w:sz w:val="24"/>
          <w:szCs w:val="24"/>
          <w:lang w:val="sr-Cyrl-RS"/>
        </w:rPr>
        <w:t>Покретање поступка по захтеву странке</w:t>
      </w:r>
    </w:p>
    <w:p w14:paraId="54E2DB3F" w14:textId="77777777" w:rsidR="00F8777A" w:rsidRPr="003C6EC1" w:rsidRDefault="00F8777A" w:rsidP="00F8777A">
      <w:pPr>
        <w:tabs>
          <w:tab w:val="clear" w:pos="1728"/>
        </w:tabs>
        <w:spacing w:after="0"/>
        <w:ind w:firstLine="0"/>
        <w:jc w:val="center"/>
        <w:rPr>
          <w:rFonts w:ascii="Times New Roman" w:hAnsi="Times New Roman"/>
          <w:sz w:val="24"/>
          <w:szCs w:val="24"/>
          <w:lang w:val="sr-Cyrl-RS"/>
        </w:rPr>
      </w:pPr>
    </w:p>
    <w:p w14:paraId="2E7BF1ED" w14:textId="398A942D" w:rsidR="00F11F76" w:rsidRPr="003C6EC1" w:rsidRDefault="003B07FF" w:rsidP="00F8777A">
      <w:pPr>
        <w:tabs>
          <w:tab w:val="clear" w:pos="1728"/>
        </w:tabs>
        <w:spacing w:after="0"/>
        <w:ind w:firstLine="0"/>
        <w:jc w:val="center"/>
        <w:rPr>
          <w:rFonts w:ascii="Times New Roman" w:hAnsi="Times New Roman"/>
          <w:sz w:val="24"/>
          <w:szCs w:val="24"/>
          <w:lang w:val="sr-Cyrl-RS"/>
        </w:rPr>
      </w:pPr>
      <w:r w:rsidRPr="003C6EC1">
        <w:rPr>
          <w:rFonts w:ascii="Times New Roman" w:hAnsi="Times New Roman"/>
          <w:sz w:val="24"/>
          <w:szCs w:val="24"/>
          <w:lang w:val="sr-Cyrl-RS"/>
        </w:rPr>
        <w:t>Члан 172</w:t>
      </w:r>
      <w:r w:rsidR="00F11F76" w:rsidRPr="003C6EC1">
        <w:rPr>
          <w:rFonts w:ascii="Times New Roman" w:hAnsi="Times New Roman"/>
          <w:sz w:val="24"/>
          <w:szCs w:val="24"/>
          <w:lang w:val="sr-Cyrl-RS"/>
        </w:rPr>
        <w:t>.</w:t>
      </w:r>
    </w:p>
    <w:p w14:paraId="63FCE1A5" w14:textId="205095F9" w:rsidR="00F11F76" w:rsidRPr="003C6EC1" w:rsidRDefault="00F11F76" w:rsidP="00F8777A">
      <w:pPr>
        <w:tabs>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Поступак заштите колективног интереса </w:t>
      </w:r>
      <w:r w:rsidR="00DE332B" w:rsidRPr="003C6EC1">
        <w:rPr>
          <w:rFonts w:ascii="Times New Roman" w:hAnsi="Times New Roman"/>
          <w:sz w:val="24"/>
          <w:szCs w:val="24"/>
          <w:lang w:val="sr-Cyrl-RS"/>
        </w:rPr>
        <w:t>може се</w:t>
      </w:r>
      <w:r w:rsidR="006528FA" w:rsidRPr="003C6EC1">
        <w:rPr>
          <w:rFonts w:ascii="Times New Roman" w:hAnsi="Times New Roman"/>
          <w:sz w:val="24"/>
          <w:szCs w:val="24"/>
          <w:lang w:val="sr-Cyrl-RS"/>
        </w:rPr>
        <w:t>, осим по службеној дужности,</w:t>
      </w:r>
      <w:r w:rsidR="00DE332B" w:rsidRPr="003C6EC1">
        <w:rPr>
          <w:rFonts w:ascii="Times New Roman" w:hAnsi="Times New Roman"/>
          <w:sz w:val="24"/>
          <w:szCs w:val="24"/>
          <w:lang w:val="sr-Cyrl-RS"/>
        </w:rPr>
        <w:t xml:space="preserve"> покренути </w:t>
      </w:r>
      <w:r w:rsidRPr="003C6EC1">
        <w:rPr>
          <w:rFonts w:ascii="Times New Roman" w:hAnsi="Times New Roman"/>
          <w:sz w:val="24"/>
          <w:szCs w:val="24"/>
          <w:lang w:val="sr-Cyrl-RS"/>
        </w:rPr>
        <w:t>и води</w:t>
      </w:r>
      <w:r w:rsidR="00A760CC" w:rsidRPr="003C6EC1">
        <w:rPr>
          <w:rFonts w:ascii="Times New Roman" w:hAnsi="Times New Roman"/>
          <w:sz w:val="24"/>
          <w:szCs w:val="24"/>
          <w:lang w:val="sr-Cyrl-RS"/>
        </w:rPr>
        <w:t xml:space="preserve">ти </w:t>
      </w:r>
      <w:r w:rsidR="00DE332B" w:rsidRPr="003C6EC1">
        <w:rPr>
          <w:rFonts w:ascii="Times New Roman" w:hAnsi="Times New Roman"/>
          <w:sz w:val="24"/>
          <w:szCs w:val="24"/>
          <w:lang w:val="sr-Cyrl-RS"/>
        </w:rPr>
        <w:t>на основу захтева</w:t>
      </w:r>
      <w:r w:rsidRPr="003C6EC1">
        <w:rPr>
          <w:rFonts w:ascii="Times New Roman" w:hAnsi="Times New Roman"/>
          <w:sz w:val="24"/>
          <w:szCs w:val="24"/>
          <w:lang w:val="sr-Cyrl-RS"/>
        </w:rPr>
        <w:t xml:space="preserve"> овлашћеног лица. </w:t>
      </w:r>
    </w:p>
    <w:p w14:paraId="77695AE5" w14:textId="77777777" w:rsidR="00F11F76" w:rsidRPr="003C6EC1" w:rsidRDefault="00F11F76" w:rsidP="00F8777A">
      <w:pPr>
        <w:tabs>
          <w:tab w:val="left" w:pos="1152"/>
        </w:tabs>
        <w:spacing w:after="0"/>
        <w:ind w:firstLine="720"/>
        <w:rPr>
          <w:rFonts w:ascii="Times New Roman" w:hAnsi="Times New Roman"/>
          <w:sz w:val="24"/>
          <w:szCs w:val="24"/>
          <w:lang w:val="sr-Cyrl-RS"/>
        </w:rPr>
      </w:pPr>
    </w:p>
    <w:p w14:paraId="15CE7BE9" w14:textId="0666CB7E" w:rsidR="00C23328" w:rsidRPr="003C6EC1" w:rsidRDefault="00C23328" w:rsidP="00F8777A">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Лица овлашћена за подношење захтева за заштиту колективног интереса потрошача</w:t>
      </w:r>
    </w:p>
    <w:p w14:paraId="30995539" w14:textId="77777777" w:rsidR="00F8777A" w:rsidRPr="003C6EC1" w:rsidRDefault="00F8777A" w:rsidP="00F8777A">
      <w:pPr>
        <w:pStyle w:val="Clan"/>
        <w:spacing w:before="0" w:after="0"/>
        <w:rPr>
          <w:rFonts w:ascii="Times New Roman" w:hAnsi="Times New Roman"/>
          <w:b w:val="0"/>
          <w:sz w:val="24"/>
          <w:szCs w:val="24"/>
          <w:lang w:val="sr-Cyrl-RS"/>
        </w:rPr>
      </w:pPr>
    </w:p>
    <w:p w14:paraId="2D7446AE" w14:textId="204611FF" w:rsidR="00C23328" w:rsidRPr="003C6EC1" w:rsidRDefault="00F52E7C" w:rsidP="00F8777A">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173</w:t>
      </w:r>
      <w:r w:rsidR="00C23328" w:rsidRPr="003C6EC1">
        <w:rPr>
          <w:rFonts w:ascii="Times New Roman" w:hAnsi="Times New Roman"/>
          <w:b w:val="0"/>
          <w:sz w:val="24"/>
          <w:szCs w:val="24"/>
          <w:lang w:val="sr-Cyrl-RS"/>
        </w:rPr>
        <w:t xml:space="preserve">. </w:t>
      </w:r>
    </w:p>
    <w:p w14:paraId="60C83B0E" w14:textId="706E3C56" w:rsidR="00C23328" w:rsidRPr="003C6EC1" w:rsidRDefault="00C23328" w:rsidP="00F8777A">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Захтев за заштиту колективног интереса потрошача могу да поднесу евидентирана удру</w:t>
      </w:r>
      <w:r w:rsidR="008176F3" w:rsidRPr="003C6EC1">
        <w:rPr>
          <w:rFonts w:ascii="Times New Roman" w:hAnsi="Times New Roman"/>
          <w:sz w:val="24"/>
          <w:szCs w:val="24"/>
          <w:lang w:val="sr-Cyrl-RS"/>
        </w:rPr>
        <w:t>жења односно савези из члана 140</w:t>
      </w:r>
      <w:r w:rsidRPr="003C6EC1">
        <w:rPr>
          <w:rFonts w:ascii="Times New Roman" w:hAnsi="Times New Roman"/>
          <w:sz w:val="24"/>
          <w:szCs w:val="24"/>
          <w:lang w:val="sr-Cyrl-RS"/>
        </w:rPr>
        <w:t>. овог закона.</w:t>
      </w:r>
    </w:p>
    <w:p w14:paraId="500D8FF9" w14:textId="77777777" w:rsidR="00F8777A" w:rsidRPr="003C6EC1" w:rsidRDefault="00F8777A" w:rsidP="00F8777A">
      <w:pPr>
        <w:tabs>
          <w:tab w:val="clear" w:pos="1728"/>
          <w:tab w:val="left" w:pos="1152"/>
        </w:tabs>
        <w:spacing w:after="0"/>
        <w:ind w:firstLine="720"/>
        <w:rPr>
          <w:rFonts w:ascii="Times New Roman" w:hAnsi="Times New Roman"/>
          <w:sz w:val="24"/>
          <w:szCs w:val="24"/>
          <w:lang w:val="sr-Cyrl-RS"/>
        </w:rPr>
      </w:pPr>
    </w:p>
    <w:p w14:paraId="7C8E6A9D" w14:textId="2CAAE756" w:rsidR="00C23328" w:rsidRPr="003C6EC1" w:rsidRDefault="00C23328" w:rsidP="00F8777A">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lastRenderedPageBreak/>
        <w:t>Странк</w:t>
      </w:r>
      <w:r w:rsidRPr="003C6EC1">
        <w:rPr>
          <w:rFonts w:ascii="Times New Roman" w:hAnsi="Times New Roman"/>
          <w:b w:val="0"/>
          <w:strike/>
          <w:sz w:val="24"/>
          <w:szCs w:val="24"/>
          <w:lang w:val="sr-Cyrl-RS"/>
        </w:rPr>
        <w:t>е</w:t>
      </w:r>
      <w:r w:rsidRPr="003C6EC1">
        <w:rPr>
          <w:rFonts w:ascii="Times New Roman" w:hAnsi="Times New Roman"/>
          <w:b w:val="0"/>
          <w:sz w:val="24"/>
          <w:szCs w:val="24"/>
          <w:lang w:val="sr-Cyrl-RS"/>
        </w:rPr>
        <w:t xml:space="preserve"> у поступку и покретање поступка </w:t>
      </w:r>
    </w:p>
    <w:p w14:paraId="337998F2" w14:textId="77777777" w:rsidR="00F8777A" w:rsidRPr="003C6EC1" w:rsidRDefault="00F8777A" w:rsidP="00F8777A">
      <w:pPr>
        <w:pStyle w:val="Clan"/>
        <w:spacing w:before="0" w:after="0"/>
        <w:rPr>
          <w:rFonts w:ascii="Times New Roman" w:hAnsi="Times New Roman"/>
          <w:b w:val="0"/>
          <w:strike/>
          <w:sz w:val="24"/>
          <w:szCs w:val="24"/>
          <w:lang w:val="sr-Cyrl-RS"/>
        </w:rPr>
      </w:pPr>
    </w:p>
    <w:p w14:paraId="7E9D03C4" w14:textId="4EFDC7FC" w:rsidR="00C23328" w:rsidRPr="003C6EC1" w:rsidRDefault="00F52E7C" w:rsidP="00F8777A">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174</w:t>
      </w:r>
      <w:r w:rsidR="00C23328" w:rsidRPr="003C6EC1">
        <w:rPr>
          <w:rFonts w:ascii="Times New Roman" w:hAnsi="Times New Roman"/>
          <w:b w:val="0"/>
          <w:sz w:val="24"/>
          <w:szCs w:val="24"/>
          <w:lang w:val="sr-Cyrl-RS"/>
        </w:rPr>
        <w:t xml:space="preserve">. </w:t>
      </w:r>
    </w:p>
    <w:p w14:paraId="68A6646C" w14:textId="67846971" w:rsidR="00C23328" w:rsidRPr="003C6EC1" w:rsidRDefault="00C23328" w:rsidP="00F8777A">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Странк</w:t>
      </w:r>
      <w:r w:rsidR="00402A4A" w:rsidRPr="003C6EC1">
        <w:rPr>
          <w:rFonts w:ascii="Times New Roman" w:hAnsi="Times New Roman"/>
          <w:sz w:val="24"/>
          <w:szCs w:val="24"/>
          <w:lang w:val="sr-Cyrl-RS"/>
        </w:rPr>
        <w:t>е</w:t>
      </w:r>
      <w:r w:rsidRPr="003C6EC1">
        <w:rPr>
          <w:rFonts w:ascii="Times New Roman" w:hAnsi="Times New Roman"/>
          <w:sz w:val="24"/>
          <w:szCs w:val="24"/>
          <w:lang w:val="sr-Cyrl-RS"/>
        </w:rPr>
        <w:t xml:space="preserve"> у поступку </w:t>
      </w:r>
      <w:r w:rsidR="00E1520C" w:rsidRPr="003C6EC1">
        <w:rPr>
          <w:rFonts w:ascii="Times New Roman" w:hAnsi="Times New Roman"/>
          <w:sz w:val="24"/>
          <w:szCs w:val="24"/>
          <w:lang w:val="sr-Cyrl-RS"/>
        </w:rPr>
        <w:t xml:space="preserve">заштите колективног интереса потрошача </w:t>
      </w:r>
      <w:r w:rsidR="001207BB" w:rsidRPr="003C6EC1">
        <w:rPr>
          <w:rFonts w:ascii="Times New Roman" w:hAnsi="Times New Roman"/>
          <w:sz w:val="24"/>
          <w:szCs w:val="24"/>
          <w:lang w:val="sr-Cyrl-RS"/>
        </w:rPr>
        <w:t>су</w:t>
      </w:r>
      <w:r w:rsidRPr="003C6EC1">
        <w:rPr>
          <w:rFonts w:ascii="Times New Roman" w:hAnsi="Times New Roman"/>
          <w:sz w:val="24"/>
          <w:szCs w:val="24"/>
          <w:lang w:val="sr-Cyrl-RS"/>
        </w:rPr>
        <w:t xml:space="preserve"> лице против кога је покренут поступак и подносилац захтева.</w:t>
      </w:r>
    </w:p>
    <w:p w14:paraId="52676491" w14:textId="4E963F3B"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Својство странке немају подносиоци иницијативе за испитивање повреде колективног интереса потрошача, даваоци информација и података, стручна лица и организације чије се анализе користе у поступку, као ни државни органи и организације који сарађују са Министарством у току поступка.</w:t>
      </w:r>
    </w:p>
    <w:p w14:paraId="6389E6A4" w14:textId="6D0DD0E5" w:rsidR="00C23328" w:rsidRPr="003C6EC1" w:rsidRDefault="00C23328">
      <w:pPr>
        <w:tabs>
          <w:tab w:val="clear" w:pos="1728"/>
          <w:tab w:val="left" w:pos="1152"/>
        </w:tabs>
        <w:autoSpaceDE w:val="0"/>
        <w:autoSpaceDN w:val="0"/>
        <w:adjustRightInd w:val="0"/>
        <w:ind w:firstLine="720"/>
        <w:rPr>
          <w:rFonts w:ascii="Times New Roman" w:eastAsia="Calibri" w:hAnsi="Times New Roman"/>
          <w:sz w:val="24"/>
          <w:szCs w:val="24"/>
          <w:lang w:val="sr-Cyrl-RS"/>
        </w:rPr>
      </w:pPr>
      <w:r w:rsidRPr="003C6EC1">
        <w:rPr>
          <w:rFonts w:ascii="Times New Roman" w:eastAsia="Calibri" w:hAnsi="Times New Roman"/>
          <w:sz w:val="24"/>
          <w:szCs w:val="24"/>
          <w:lang w:val="sr-Cyrl-RS"/>
        </w:rPr>
        <w:t xml:space="preserve">О покретању поступка </w:t>
      </w:r>
      <w:r w:rsidR="00E1520C" w:rsidRPr="003C6EC1">
        <w:rPr>
          <w:rFonts w:ascii="Times New Roman" w:eastAsia="Calibri" w:hAnsi="Times New Roman"/>
          <w:sz w:val="24"/>
          <w:szCs w:val="24"/>
          <w:lang w:val="sr-Cyrl-RS"/>
        </w:rPr>
        <w:t xml:space="preserve">заштите колективног интереса потрошача </w:t>
      </w:r>
      <w:r w:rsidRPr="003C6EC1">
        <w:rPr>
          <w:rFonts w:ascii="Times New Roman" w:eastAsia="Calibri" w:hAnsi="Times New Roman"/>
          <w:sz w:val="24"/>
          <w:szCs w:val="24"/>
          <w:lang w:val="sr-Cyrl-RS"/>
        </w:rPr>
        <w:t>доноси се закључак, који нарочито садржи опис радњи или аката који могу да представљају повреду колективног интереса потрошача, правни основ и разлоге за покретање поступка</w:t>
      </w:r>
      <w:r w:rsidR="009E1F3E" w:rsidRPr="003C6EC1">
        <w:rPr>
          <w:rFonts w:ascii="Times New Roman" w:eastAsia="Calibri" w:hAnsi="Times New Roman"/>
          <w:sz w:val="24"/>
          <w:szCs w:val="24"/>
          <w:lang w:val="sr-Cyrl-RS"/>
        </w:rPr>
        <w:t>.</w:t>
      </w:r>
    </w:p>
    <w:p w14:paraId="3C6204DC" w14:textId="7504A91A" w:rsidR="00C23328" w:rsidRPr="003C6EC1" w:rsidRDefault="00C23328">
      <w:pPr>
        <w:tabs>
          <w:tab w:val="clear" w:pos="1728"/>
          <w:tab w:val="left" w:pos="1152"/>
        </w:tabs>
        <w:autoSpaceDE w:val="0"/>
        <w:autoSpaceDN w:val="0"/>
        <w:adjustRightInd w:val="0"/>
        <w:ind w:firstLine="720"/>
        <w:rPr>
          <w:rFonts w:ascii="Times New Roman" w:eastAsia="Calibri" w:hAnsi="Times New Roman"/>
          <w:color w:val="FF0000"/>
          <w:sz w:val="24"/>
          <w:szCs w:val="24"/>
          <w:lang w:val="sr-Cyrl-RS"/>
        </w:rPr>
      </w:pPr>
      <w:r w:rsidRPr="003C6EC1">
        <w:rPr>
          <w:rFonts w:ascii="Times New Roman" w:eastAsia="Calibri" w:hAnsi="Times New Roman"/>
          <w:sz w:val="24"/>
          <w:szCs w:val="24"/>
          <w:lang w:val="sr-Cyrl-RS"/>
        </w:rPr>
        <w:t>Против закључка о покретању поступка није дозвољена посебна жалба</w:t>
      </w:r>
      <w:r w:rsidR="00125B64" w:rsidRPr="003C6EC1">
        <w:rPr>
          <w:rFonts w:ascii="Times New Roman" w:eastAsia="Calibri" w:hAnsi="Times New Roman"/>
          <w:sz w:val="24"/>
          <w:szCs w:val="24"/>
          <w:lang w:val="sr-Cyrl-RS"/>
        </w:rPr>
        <w:t xml:space="preserve"> </w:t>
      </w:r>
      <w:r w:rsidR="00353DAE" w:rsidRPr="003C6EC1">
        <w:rPr>
          <w:rFonts w:ascii="Times New Roman" w:eastAsia="Calibri" w:hAnsi="Times New Roman"/>
          <w:sz w:val="24"/>
          <w:szCs w:val="24"/>
          <w:lang w:val="sr-Cyrl-RS"/>
        </w:rPr>
        <w:t>и не може се</w:t>
      </w:r>
      <w:r w:rsidR="00402A4A" w:rsidRPr="003C6EC1">
        <w:rPr>
          <w:rFonts w:ascii="Times New Roman" w:eastAsia="Calibri" w:hAnsi="Times New Roman"/>
          <w:sz w:val="24"/>
          <w:szCs w:val="24"/>
          <w:lang w:val="sr-Cyrl-RS"/>
        </w:rPr>
        <w:t xml:space="preserve"> покренути управни спор. </w:t>
      </w:r>
    </w:p>
    <w:p w14:paraId="17613940" w14:textId="4ED82F26" w:rsidR="00404660" w:rsidRPr="003C6EC1" w:rsidRDefault="009C0A94" w:rsidP="00E8160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Министарство ће обавестити лице против којег је покренут поступак заштите колективног интереса потрошача </w:t>
      </w:r>
      <w:r w:rsidR="00946152" w:rsidRPr="003C6EC1">
        <w:rPr>
          <w:rFonts w:ascii="Times New Roman" w:hAnsi="Times New Roman"/>
          <w:sz w:val="24"/>
          <w:szCs w:val="24"/>
          <w:lang w:val="sr-Cyrl-RS"/>
        </w:rPr>
        <w:t xml:space="preserve">о разлозима због којих се поступак води као и о битним чињеницама и доказима у поступку и </w:t>
      </w:r>
      <w:r w:rsidRPr="003C6EC1">
        <w:rPr>
          <w:rFonts w:ascii="Times New Roman" w:hAnsi="Times New Roman"/>
          <w:sz w:val="24"/>
          <w:szCs w:val="24"/>
          <w:lang w:val="sr-Cyrl-RS"/>
        </w:rPr>
        <w:t>позвати</w:t>
      </w:r>
      <w:r w:rsidR="00F16DEF" w:rsidRPr="003C6EC1">
        <w:rPr>
          <w:rFonts w:ascii="Times New Roman" w:hAnsi="Times New Roman"/>
          <w:sz w:val="24"/>
          <w:szCs w:val="24"/>
          <w:lang w:val="sr-Cyrl-RS"/>
        </w:rPr>
        <w:t xml:space="preserve"> га</w:t>
      </w:r>
      <w:r w:rsidRPr="003C6EC1">
        <w:rPr>
          <w:rFonts w:ascii="Times New Roman" w:hAnsi="Times New Roman"/>
          <w:sz w:val="24"/>
          <w:szCs w:val="24"/>
          <w:lang w:val="sr-Cyrl-RS"/>
        </w:rPr>
        <w:t xml:space="preserve"> да се изјасни у року од </w:t>
      </w:r>
      <w:r w:rsidR="00F41736" w:rsidRPr="003C6EC1">
        <w:rPr>
          <w:rFonts w:ascii="Times New Roman" w:hAnsi="Times New Roman"/>
          <w:sz w:val="24"/>
          <w:szCs w:val="24"/>
          <w:lang w:val="sr-Cyrl-RS"/>
        </w:rPr>
        <w:t xml:space="preserve">осам </w:t>
      </w:r>
      <w:r w:rsidRPr="003C6EC1">
        <w:rPr>
          <w:rFonts w:ascii="Times New Roman" w:hAnsi="Times New Roman"/>
          <w:sz w:val="24"/>
          <w:szCs w:val="24"/>
          <w:lang w:val="sr-Cyrl-RS"/>
        </w:rPr>
        <w:t>дана од дана</w:t>
      </w:r>
      <w:r w:rsidR="00F16DEF" w:rsidRPr="003C6EC1">
        <w:rPr>
          <w:rFonts w:ascii="Times New Roman" w:hAnsi="Times New Roman"/>
          <w:sz w:val="24"/>
          <w:szCs w:val="24"/>
          <w:lang w:val="sr-Cyrl-RS"/>
        </w:rPr>
        <w:t xml:space="preserve"> пријема</w:t>
      </w:r>
      <w:r w:rsidRPr="003C6EC1">
        <w:rPr>
          <w:rFonts w:ascii="Times New Roman" w:hAnsi="Times New Roman"/>
          <w:sz w:val="24"/>
          <w:szCs w:val="24"/>
          <w:lang w:val="sr-Cyrl-RS"/>
        </w:rPr>
        <w:t xml:space="preserve"> обавештења. </w:t>
      </w:r>
    </w:p>
    <w:p w14:paraId="26EF7812" w14:textId="77777777" w:rsidR="00E81601" w:rsidRPr="003C6EC1" w:rsidRDefault="00E81601" w:rsidP="00E81601">
      <w:pPr>
        <w:tabs>
          <w:tab w:val="clear" w:pos="1728"/>
          <w:tab w:val="left" w:pos="1152"/>
        </w:tabs>
        <w:spacing w:after="0"/>
        <w:ind w:firstLine="720"/>
        <w:rPr>
          <w:rFonts w:ascii="Times New Roman" w:hAnsi="Times New Roman"/>
          <w:sz w:val="24"/>
          <w:szCs w:val="24"/>
          <w:lang w:val="sr-Cyrl-RS"/>
        </w:rPr>
      </w:pPr>
    </w:p>
    <w:p w14:paraId="07DE111D" w14:textId="7147F8F3" w:rsidR="00C23328" w:rsidRPr="003C6EC1" w:rsidRDefault="00C23328" w:rsidP="00E8160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Одлуке у поступку заштите колективног интереса потрошача </w:t>
      </w:r>
    </w:p>
    <w:p w14:paraId="71266973" w14:textId="77777777" w:rsidR="00E81601" w:rsidRPr="003C6EC1" w:rsidRDefault="00E81601" w:rsidP="00E81601">
      <w:pPr>
        <w:pStyle w:val="Clan"/>
        <w:spacing w:before="0" w:after="0"/>
        <w:rPr>
          <w:rFonts w:ascii="Times New Roman" w:hAnsi="Times New Roman"/>
          <w:b w:val="0"/>
          <w:sz w:val="24"/>
          <w:szCs w:val="24"/>
          <w:lang w:val="sr-Cyrl-RS"/>
        </w:rPr>
      </w:pPr>
    </w:p>
    <w:p w14:paraId="6D43363C" w14:textId="16A11A86" w:rsidR="00C23328" w:rsidRPr="003C6EC1" w:rsidRDefault="00F52E7C" w:rsidP="00E8160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175</w:t>
      </w:r>
      <w:r w:rsidR="00C23328" w:rsidRPr="003C6EC1">
        <w:rPr>
          <w:rFonts w:ascii="Times New Roman" w:hAnsi="Times New Roman"/>
          <w:b w:val="0"/>
          <w:sz w:val="24"/>
          <w:szCs w:val="24"/>
          <w:lang w:val="sr-Cyrl-RS"/>
        </w:rPr>
        <w:t>.</w:t>
      </w:r>
    </w:p>
    <w:p w14:paraId="46849E8C" w14:textId="77777777" w:rsidR="00C23328" w:rsidRPr="003C6EC1" w:rsidRDefault="00C23328" w:rsidP="00E81601">
      <w:pPr>
        <w:pStyle w:val="Default"/>
        <w:tabs>
          <w:tab w:val="left" w:pos="1152"/>
        </w:tabs>
        <w:ind w:firstLine="720"/>
        <w:jc w:val="both"/>
        <w:rPr>
          <w:strike/>
          <w:color w:val="auto"/>
          <w:lang w:val="sr-Cyrl-RS"/>
        </w:rPr>
      </w:pPr>
      <w:r w:rsidRPr="003C6EC1">
        <w:rPr>
          <w:color w:val="auto"/>
          <w:lang w:val="sr-Cyrl-RS"/>
        </w:rPr>
        <w:t xml:space="preserve">Министарство решењем одлучује о постојању повреде и одређивању мере. </w:t>
      </w:r>
    </w:p>
    <w:p w14:paraId="247BF907" w14:textId="6C9DF64B"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Лице против којег се води поступак може </w:t>
      </w:r>
      <w:r w:rsidR="00982C5A" w:rsidRPr="003C6EC1">
        <w:rPr>
          <w:rFonts w:ascii="Times New Roman" w:hAnsi="Times New Roman"/>
          <w:sz w:val="24"/>
          <w:szCs w:val="24"/>
          <w:lang w:val="sr-Cyrl-RS"/>
        </w:rPr>
        <w:t>у току поступка до његовог окончања</w:t>
      </w:r>
      <w:r w:rsidRPr="003C6EC1">
        <w:rPr>
          <w:rFonts w:ascii="Times New Roman" w:hAnsi="Times New Roman"/>
          <w:sz w:val="24"/>
          <w:szCs w:val="24"/>
          <w:lang w:val="sr-Cyrl-RS"/>
        </w:rPr>
        <w:t xml:space="preserve"> дати предлог обавеза које је спремно да предузме ради отклањања повреде закона, са условима и роковима за спровођење (корективна изјава).</w:t>
      </w:r>
    </w:p>
    <w:p w14:paraId="430D5863" w14:textId="1EF2E229" w:rsidR="00C23328" w:rsidRPr="003C6EC1" w:rsidRDefault="00C23328">
      <w:pPr>
        <w:pStyle w:val="Default"/>
        <w:tabs>
          <w:tab w:val="left" w:pos="1152"/>
        </w:tabs>
        <w:spacing w:after="120"/>
        <w:ind w:firstLine="720"/>
        <w:jc w:val="both"/>
        <w:rPr>
          <w:color w:val="auto"/>
          <w:lang w:val="sr-Cyrl-RS"/>
        </w:rPr>
      </w:pPr>
      <w:r w:rsidRPr="003C6EC1">
        <w:rPr>
          <w:color w:val="auto"/>
          <w:lang w:val="sr-Cyrl-RS"/>
        </w:rPr>
        <w:t>Решење</w:t>
      </w:r>
      <w:r w:rsidRPr="003C6EC1">
        <w:rPr>
          <w:color w:val="FF0000"/>
          <w:lang w:val="sr-Cyrl-RS"/>
        </w:rPr>
        <w:t xml:space="preserve"> </w:t>
      </w:r>
      <w:r w:rsidRPr="003C6EC1">
        <w:rPr>
          <w:color w:val="auto"/>
          <w:lang w:val="sr-Cyrl-RS"/>
        </w:rPr>
        <w:t xml:space="preserve">из става 1. овог члана садржи и рок за спровођење изречене мере. </w:t>
      </w:r>
    </w:p>
    <w:p w14:paraId="72049572" w14:textId="76011E4F" w:rsidR="00C23328" w:rsidRPr="003C6EC1" w:rsidRDefault="00C23328" w:rsidP="00E8160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Против решења донетог у поступку заштите колективног интереса може се покренути управни спор. </w:t>
      </w:r>
    </w:p>
    <w:p w14:paraId="23F4B8EF" w14:textId="77777777" w:rsidR="00E81601" w:rsidRPr="003C6EC1" w:rsidRDefault="00E81601" w:rsidP="00E81601">
      <w:pPr>
        <w:tabs>
          <w:tab w:val="clear" w:pos="1728"/>
          <w:tab w:val="left" w:pos="1152"/>
        </w:tabs>
        <w:spacing w:after="0"/>
        <w:ind w:firstLine="720"/>
        <w:rPr>
          <w:rFonts w:ascii="Times New Roman" w:hAnsi="Times New Roman"/>
          <w:sz w:val="24"/>
          <w:szCs w:val="24"/>
          <w:lang w:val="sr-Cyrl-RS"/>
        </w:rPr>
      </w:pPr>
    </w:p>
    <w:p w14:paraId="34E61B32" w14:textId="505AAF0B" w:rsidR="00C23328" w:rsidRPr="003C6EC1" w:rsidRDefault="00C23328" w:rsidP="00E81601">
      <w:pPr>
        <w:pStyle w:val="Clan"/>
        <w:spacing w:before="0" w:after="0"/>
        <w:rPr>
          <w:rFonts w:ascii="Times New Roman" w:hAnsi="Times New Roman"/>
          <w:b w:val="0"/>
          <w:strike/>
          <w:sz w:val="24"/>
          <w:szCs w:val="24"/>
          <w:lang w:val="sr-Cyrl-RS"/>
        </w:rPr>
      </w:pPr>
      <w:r w:rsidRPr="003C6EC1">
        <w:rPr>
          <w:rFonts w:ascii="Times New Roman" w:hAnsi="Times New Roman"/>
          <w:b w:val="0"/>
          <w:sz w:val="24"/>
          <w:szCs w:val="24"/>
          <w:lang w:val="sr-Cyrl-RS"/>
        </w:rPr>
        <w:t>Мера заштите колективног интереса потрошача</w:t>
      </w:r>
      <w:r w:rsidRPr="003C6EC1">
        <w:rPr>
          <w:rFonts w:ascii="Times New Roman" w:hAnsi="Times New Roman"/>
          <w:b w:val="0"/>
          <w:strike/>
          <w:sz w:val="24"/>
          <w:szCs w:val="24"/>
          <w:lang w:val="sr-Cyrl-RS"/>
        </w:rPr>
        <w:t xml:space="preserve"> </w:t>
      </w:r>
    </w:p>
    <w:p w14:paraId="41FA15C2" w14:textId="77777777" w:rsidR="00E81601" w:rsidRPr="003C6EC1" w:rsidRDefault="00E81601" w:rsidP="00E81601">
      <w:pPr>
        <w:pStyle w:val="Clan"/>
        <w:spacing w:before="0" w:after="0"/>
        <w:rPr>
          <w:rFonts w:ascii="Times New Roman" w:hAnsi="Times New Roman"/>
          <w:b w:val="0"/>
          <w:strike/>
          <w:sz w:val="24"/>
          <w:szCs w:val="24"/>
          <w:lang w:val="sr-Cyrl-RS"/>
        </w:rPr>
      </w:pPr>
    </w:p>
    <w:p w14:paraId="7AAE0C7A" w14:textId="2A20ECFE" w:rsidR="00C23328" w:rsidRPr="003C6EC1" w:rsidRDefault="00F52E7C" w:rsidP="00E8160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176</w:t>
      </w:r>
      <w:r w:rsidR="00C23328" w:rsidRPr="003C6EC1">
        <w:rPr>
          <w:rFonts w:ascii="Times New Roman" w:hAnsi="Times New Roman"/>
          <w:b w:val="0"/>
          <w:sz w:val="24"/>
          <w:szCs w:val="24"/>
          <w:lang w:val="sr-Cyrl-RS"/>
        </w:rPr>
        <w:t xml:space="preserve">. </w:t>
      </w:r>
    </w:p>
    <w:p w14:paraId="022190D2" w14:textId="45ABE956" w:rsidR="00C23328" w:rsidRPr="003C6EC1" w:rsidRDefault="00C23328" w:rsidP="00E81601">
      <w:pPr>
        <w:pStyle w:val="Default"/>
        <w:tabs>
          <w:tab w:val="left" w:pos="1152"/>
        </w:tabs>
        <w:ind w:firstLine="720"/>
        <w:jc w:val="both"/>
        <w:rPr>
          <w:color w:val="auto"/>
          <w:lang w:val="sr-Cyrl-RS"/>
        </w:rPr>
      </w:pPr>
      <w:r w:rsidRPr="003C6EC1">
        <w:rPr>
          <w:color w:val="auto"/>
          <w:lang w:val="sr-Cyrl-RS"/>
        </w:rPr>
        <w:t xml:space="preserve">Ако је утврђено постојање повреде колективног интереса, одређује се мера заштите колективног интереса потрошача, којом може </w:t>
      </w:r>
      <w:r w:rsidR="000A0BF8" w:rsidRPr="003C6EC1">
        <w:rPr>
          <w:color w:val="auto"/>
          <w:lang w:val="sr-Cyrl-RS"/>
        </w:rPr>
        <w:t xml:space="preserve">да се </w:t>
      </w:r>
      <w:r w:rsidRPr="003C6EC1">
        <w:rPr>
          <w:color w:val="auto"/>
          <w:lang w:val="sr-Cyrl-RS"/>
        </w:rPr>
        <w:t xml:space="preserve">наложи лицу против кога је вођен поступак да предузме одређено понашање или </w:t>
      </w:r>
      <w:r w:rsidR="000A0BF8" w:rsidRPr="003C6EC1">
        <w:rPr>
          <w:color w:val="auto"/>
          <w:lang w:val="sr-Cyrl-RS"/>
        </w:rPr>
        <w:t xml:space="preserve">може </w:t>
      </w:r>
      <w:r w:rsidRPr="003C6EC1">
        <w:rPr>
          <w:color w:val="auto"/>
          <w:lang w:val="sr-Cyrl-RS"/>
        </w:rPr>
        <w:t>да му се забрани одређено понашање, а нарочито да:</w:t>
      </w:r>
    </w:p>
    <w:p w14:paraId="6C102797" w14:textId="6F23666D" w:rsidR="00D1382B" w:rsidRPr="003C6EC1" w:rsidRDefault="00C23328" w:rsidP="00E81601">
      <w:pPr>
        <w:pStyle w:val="ListParagraph"/>
        <w:numPr>
          <w:ilvl w:val="0"/>
          <w:numId w:val="74"/>
        </w:numPr>
        <w:tabs>
          <w:tab w:val="left" w:pos="709"/>
          <w:tab w:val="left" w:pos="993"/>
        </w:tabs>
        <w:ind w:left="0" w:firstLine="709"/>
        <w:jc w:val="both"/>
        <w:rPr>
          <w:rFonts w:ascii="Times New Roman" w:hAnsi="Times New Roman"/>
          <w:sz w:val="24"/>
          <w:szCs w:val="24"/>
          <w:lang w:val="sr-Cyrl-RS"/>
        </w:rPr>
      </w:pPr>
      <w:r w:rsidRPr="003C6EC1">
        <w:rPr>
          <w:rFonts w:ascii="Times New Roman" w:hAnsi="Times New Roman"/>
          <w:sz w:val="24"/>
          <w:szCs w:val="24"/>
          <w:lang w:val="sr-Cyrl-RS"/>
        </w:rPr>
        <w:t>прекине са кршењем одредби овог закона</w:t>
      </w:r>
      <w:r w:rsidR="009C0A94" w:rsidRPr="003C6EC1">
        <w:rPr>
          <w:rFonts w:ascii="Times New Roman" w:hAnsi="Times New Roman"/>
          <w:sz w:val="24"/>
          <w:szCs w:val="24"/>
          <w:lang w:val="sr-Cyrl-RS"/>
        </w:rPr>
        <w:t xml:space="preserve"> који</w:t>
      </w:r>
      <w:r w:rsidRPr="003C6EC1">
        <w:rPr>
          <w:rFonts w:ascii="Times New Roman" w:hAnsi="Times New Roman"/>
          <w:sz w:val="24"/>
          <w:szCs w:val="24"/>
          <w:lang w:val="sr-Cyrl-RS"/>
        </w:rPr>
        <w:t xml:space="preserve">м се угрожава колективни интерес потрошача и уздржи се од </w:t>
      </w:r>
      <w:r w:rsidR="000A0BF8" w:rsidRPr="003C6EC1">
        <w:rPr>
          <w:rFonts w:ascii="Times New Roman" w:hAnsi="Times New Roman"/>
          <w:sz w:val="24"/>
          <w:szCs w:val="24"/>
          <w:lang w:val="sr-Cyrl-RS"/>
        </w:rPr>
        <w:t>будућег кршења</w:t>
      </w:r>
      <w:r w:rsidRPr="003C6EC1">
        <w:rPr>
          <w:rFonts w:ascii="Times New Roman" w:hAnsi="Times New Roman"/>
          <w:sz w:val="24"/>
          <w:szCs w:val="24"/>
          <w:lang w:val="sr-Cyrl-RS"/>
        </w:rPr>
        <w:t xml:space="preserve">; </w:t>
      </w:r>
    </w:p>
    <w:p w14:paraId="6D7C1C0A" w14:textId="3C1D49CD" w:rsidR="00D1382B" w:rsidRPr="003C6EC1" w:rsidRDefault="00C23328" w:rsidP="00E81601">
      <w:pPr>
        <w:pStyle w:val="ListParagraph"/>
        <w:numPr>
          <w:ilvl w:val="0"/>
          <w:numId w:val="74"/>
        </w:numPr>
        <w:tabs>
          <w:tab w:val="left" w:pos="709"/>
          <w:tab w:val="left" w:pos="993"/>
        </w:tabs>
        <w:ind w:left="0" w:firstLine="709"/>
        <w:jc w:val="both"/>
        <w:rPr>
          <w:rFonts w:ascii="Times New Roman" w:hAnsi="Times New Roman"/>
          <w:sz w:val="24"/>
          <w:szCs w:val="24"/>
          <w:lang w:val="sr-Cyrl-RS"/>
        </w:rPr>
      </w:pPr>
      <w:r w:rsidRPr="003C6EC1">
        <w:rPr>
          <w:rFonts w:ascii="Times New Roman" w:hAnsi="Times New Roman"/>
          <w:sz w:val="24"/>
          <w:szCs w:val="24"/>
          <w:lang w:val="sr-Cyrl-RS"/>
        </w:rPr>
        <w:t xml:space="preserve">отклони утврђену неправилност; </w:t>
      </w:r>
    </w:p>
    <w:p w14:paraId="7EF2C058" w14:textId="57CB563F" w:rsidR="00C23328" w:rsidRPr="003C6EC1" w:rsidRDefault="00C23328" w:rsidP="00E81601">
      <w:pPr>
        <w:pStyle w:val="ListParagraph"/>
        <w:numPr>
          <w:ilvl w:val="0"/>
          <w:numId w:val="74"/>
        </w:numPr>
        <w:tabs>
          <w:tab w:val="left" w:pos="709"/>
          <w:tab w:val="left" w:pos="993"/>
        </w:tabs>
        <w:ind w:left="0" w:firstLine="709"/>
        <w:jc w:val="both"/>
        <w:rPr>
          <w:rFonts w:ascii="Times New Roman" w:hAnsi="Times New Roman"/>
          <w:sz w:val="24"/>
          <w:szCs w:val="24"/>
          <w:lang w:val="sr-Cyrl-RS"/>
        </w:rPr>
      </w:pPr>
      <w:r w:rsidRPr="003C6EC1">
        <w:rPr>
          <w:rFonts w:ascii="Times New Roman" w:hAnsi="Times New Roman"/>
          <w:sz w:val="24"/>
          <w:szCs w:val="24"/>
          <w:lang w:val="sr-Cyrl-RS"/>
        </w:rPr>
        <w:t>без одлагања обустави уговарање неправичних уговорних одредаба.</w:t>
      </w:r>
    </w:p>
    <w:p w14:paraId="41C9ED19" w14:textId="5478421A" w:rsidR="00C23328" w:rsidRPr="003C6EC1" w:rsidRDefault="00C23328">
      <w:pPr>
        <w:tabs>
          <w:tab w:val="clear" w:pos="1728"/>
          <w:tab w:val="left" w:pos="1152"/>
        </w:tabs>
        <w:autoSpaceDE w:val="0"/>
        <w:autoSpaceDN w:val="0"/>
        <w:adjustRightInd w:val="0"/>
        <w:ind w:firstLine="720"/>
        <w:rPr>
          <w:rFonts w:ascii="Times New Roman" w:hAnsi="Times New Roman"/>
          <w:sz w:val="24"/>
          <w:szCs w:val="24"/>
          <w:lang w:val="sr-Cyrl-RS"/>
        </w:rPr>
      </w:pPr>
      <w:r w:rsidRPr="003C6EC1">
        <w:rPr>
          <w:rFonts w:ascii="Times New Roman" w:hAnsi="Times New Roman"/>
          <w:sz w:val="24"/>
          <w:szCs w:val="24"/>
          <w:lang w:val="sr-Cyrl-RS"/>
        </w:rPr>
        <w:lastRenderedPageBreak/>
        <w:t>У</w:t>
      </w:r>
      <w:r w:rsidR="00F52E7C" w:rsidRPr="003C6EC1">
        <w:rPr>
          <w:rFonts w:ascii="Times New Roman" w:hAnsi="Times New Roman"/>
          <w:sz w:val="24"/>
          <w:szCs w:val="24"/>
          <w:lang w:val="sr-Cyrl-RS"/>
        </w:rPr>
        <w:t xml:space="preserve"> решењу из члана 175</w:t>
      </w:r>
      <w:r w:rsidRPr="003C6EC1">
        <w:rPr>
          <w:rFonts w:ascii="Times New Roman" w:hAnsi="Times New Roman"/>
          <w:sz w:val="24"/>
          <w:szCs w:val="24"/>
          <w:lang w:val="sr-Cyrl-RS"/>
        </w:rPr>
        <w:t>. став 1. овог члана Министарство може трговцу да наложи обавезу да у утврђеном року извести Министарство о спровођењу изречених мера.</w:t>
      </w:r>
    </w:p>
    <w:p w14:paraId="7A99BF1B" w14:textId="6D2B27E7" w:rsidR="00C23328" w:rsidRPr="003C6EC1" w:rsidRDefault="00C23328" w:rsidP="0034197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Решење којим се одређује мера из става 1. овог члана објављује се на интернет страници Министарства. </w:t>
      </w:r>
    </w:p>
    <w:p w14:paraId="2BA6C154" w14:textId="77777777" w:rsidR="00341971" w:rsidRPr="003C6EC1" w:rsidRDefault="00341971" w:rsidP="00341971">
      <w:pPr>
        <w:tabs>
          <w:tab w:val="clear" w:pos="1728"/>
          <w:tab w:val="left" w:pos="1152"/>
        </w:tabs>
        <w:spacing w:after="0"/>
        <w:ind w:firstLine="720"/>
        <w:rPr>
          <w:rFonts w:ascii="Times New Roman" w:hAnsi="Times New Roman"/>
          <w:sz w:val="24"/>
          <w:szCs w:val="24"/>
          <w:lang w:val="sr-Cyrl-RS"/>
        </w:rPr>
      </w:pPr>
    </w:p>
    <w:p w14:paraId="3C594814" w14:textId="401458CE" w:rsidR="00C23328" w:rsidRPr="003C6EC1" w:rsidRDefault="00C23328" w:rsidP="0034197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Привремена мера</w:t>
      </w:r>
    </w:p>
    <w:p w14:paraId="679F9F84" w14:textId="77777777" w:rsidR="00341971" w:rsidRPr="003C6EC1" w:rsidRDefault="00341971" w:rsidP="00341971">
      <w:pPr>
        <w:pStyle w:val="Clan"/>
        <w:spacing w:before="0" w:after="0"/>
        <w:rPr>
          <w:rFonts w:ascii="Times New Roman" w:hAnsi="Times New Roman"/>
          <w:b w:val="0"/>
          <w:sz w:val="24"/>
          <w:szCs w:val="24"/>
          <w:lang w:val="sr-Cyrl-RS"/>
        </w:rPr>
      </w:pPr>
    </w:p>
    <w:p w14:paraId="482EF8B6" w14:textId="5135A8FB" w:rsidR="00C23328" w:rsidRPr="003C6EC1" w:rsidRDefault="00BB441A" w:rsidP="0034197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Члан </w:t>
      </w:r>
      <w:r w:rsidR="00F52E7C" w:rsidRPr="003C6EC1">
        <w:rPr>
          <w:rFonts w:ascii="Times New Roman" w:hAnsi="Times New Roman"/>
          <w:b w:val="0"/>
          <w:sz w:val="24"/>
          <w:szCs w:val="24"/>
          <w:lang w:val="sr-Cyrl-RS"/>
        </w:rPr>
        <w:t>177</w:t>
      </w:r>
      <w:r w:rsidR="00C23328" w:rsidRPr="003C6EC1">
        <w:rPr>
          <w:rFonts w:ascii="Times New Roman" w:hAnsi="Times New Roman"/>
          <w:b w:val="0"/>
          <w:sz w:val="24"/>
          <w:szCs w:val="24"/>
          <w:lang w:val="sr-Cyrl-RS"/>
        </w:rPr>
        <w:t xml:space="preserve">. </w:t>
      </w:r>
    </w:p>
    <w:p w14:paraId="4D0848F7" w14:textId="3C71A89E" w:rsidR="00C23328" w:rsidRPr="003C6EC1" w:rsidRDefault="00C23328" w:rsidP="00341971">
      <w:pPr>
        <w:pStyle w:val="Default"/>
        <w:tabs>
          <w:tab w:val="left" w:pos="1152"/>
        </w:tabs>
        <w:ind w:firstLine="720"/>
        <w:jc w:val="both"/>
        <w:rPr>
          <w:color w:val="auto"/>
          <w:lang w:val="sr-Cyrl-RS"/>
        </w:rPr>
      </w:pPr>
      <w:r w:rsidRPr="003C6EC1">
        <w:rPr>
          <w:color w:val="auto"/>
          <w:lang w:val="sr-Cyrl-RS"/>
        </w:rPr>
        <w:t>Ако постоји опасност од наступања штетних последица по права и интересе потрошача</w:t>
      </w:r>
      <w:r w:rsidR="00282749" w:rsidRPr="003C6EC1">
        <w:rPr>
          <w:color w:val="auto"/>
          <w:lang w:val="sr-Cyrl-RS"/>
        </w:rPr>
        <w:t>,</w:t>
      </w:r>
      <w:r w:rsidRPr="003C6EC1">
        <w:rPr>
          <w:color w:val="auto"/>
          <w:lang w:val="sr-Cyrl-RS"/>
        </w:rPr>
        <w:t xml:space="preserve"> Министарство, на предлог подносиоца захтева, може да наложи престанак вршења одређених радњи, односно обавезу предузимања радњи којима се спречава или отклања</w:t>
      </w:r>
      <w:r w:rsidR="00AE14D7" w:rsidRPr="003C6EC1">
        <w:rPr>
          <w:color w:val="auto"/>
          <w:lang w:val="sr-Cyrl-RS"/>
        </w:rPr>
        <w:t>ју</w:t>
      </w:r>
      <w:r w:rsidRPr="003C6EC1">
        <w:rPr>
          <w:color w:val="auto"/>
          <w:lang w:val="sr-Cyrl-RS"/>
        </w:rPr>
        <w:t xml:space="preserve"> штетне последице. </w:t>
      </w:r>
    </w:p>
    <w:p w14:paraId="51E40651" w14:textId="4AA50E05" w:rsidR="00C23328" w:rsidRPr="003C6EC1" w:rsidRDefault="00C23328" w:rsidP="00537840">
      <w:pPr>
        <w:pStyle w:val="Default"/>
        <w:tabs>
          <w:tab w:val="left" w:pos="1152"/>
        </w:tabs>
        <w:ind w:firstLine="720"/>
        <w:jc w:val="both"/>
        <w:rPr>
          <w:color w:val="auto"/>
          <w:lang w:val="sr-Cyrl-RS"/>
        </w:rPr>
      </w:pPr>
      <w:r w:rsidRPr="003C6EC1">
        <w:rPr>
          <w:color w:val="auto"/>
          <w:lang w:val="sr-Cyrl-RS"/>
        </w:rPr>
        <w:t>Привремена мера може да траје до доношења решења у поступку</w:t>
      </w:r>
      <w:r w:rsidR="00282749" w:rsidRPr="003C6EC1">
        <w:rPr>
          <w:color w:val="auto"/>
          <w:lang w:val="sr-Cyrl-RS"/>
        </w:rPr>
        <w:t xml:space="preserve"> заштите колективног интереса потрошача</w:t>
      </w:r>
      <w:r w:rsidRPr="003C6EC1">
        <w:rPr>
          <w:color w:val="auto"/>
          <w:lang w:val="sr-Cyrl-RS"/>
        </w:rPr>
        <w:t>.</w:t>
      </w:r>
    </w:p>
    <w:p w14:paraId="5775CE06" w14:textId="77777777" w:rsidR="00EF20F2" w:rsidRPr="003C6EC1" w:rsidRDefault="00EF20F2" w:rsidP="00EF20F2">
      <w:pPr>
        <w:pStyle w:val="Default"/>
        <w:tabs>
          <w:tab w:val="left" w:pos="1152"/>
        </w:tabs>
        <w:ind w:firstLine="720"/>
        <w:rPr>
          <w:color w:val="auto"/>
          <w:lang w:val="sr-Cyrl-RS"/>
        </w:rPr>
      </w:pPr>
    </w:p>
    <w:p w14:paraId="33D3426B" w14:textId="3084CADE" w:rsidR="00C23328" w:rsidRPr="003C6EC1" w:rsidRDefault="00C23328" w:rsidP="00EF20F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Прекид поступка</w:t>
      </w:r>
    </w:p>
    <w:p w14:paraId="71678535" w14:textId="77777777" w:rsidR="00EF20F2" w:rsidRPr="003C6EC1" w:rsidRDefault="00EF20F2" w:rsidP="00EF20F2">
      <w:pPr>
        <w:pStyle w:val="Clan"/>
        <w:spacing w:before="0" w:after="0"/>
        <w:rPr>
          <w:rFonts w:ascii="Times New Roman" w:hAnsi="Times New Roman"/>
          <w:b w:val="0"/>
          <w:sz w:val="24"/>
          <w:szCs w:val="24"/>
          <w:lang w:val="sr-Cyrl-RS"/>
        </w:rPr>
      </w:pPr>
    </w:p>
    <w:p w14:paraId="4AA7D96A" w14:textId="4B8AB758" w:rsidR="00C23328" w:rsidRPr="003C6EC1" w:rsidRDefault="00F52E7C" w:rsidP="00EF20F2">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178</w:t>
      </w:r>
      <w:r w:rsidR="00C23328" w:rsidRPr="003C6EC1">
        <w:rPr>
          <w:rFonts w:ascii="Times New Roman" w:hAnsi="Times New Roman"/>
          <w:b w:val="0"/>
          <w:sz w:val="24"/>
          <w:szCs w:val="24"/>
          <w:lang w:val="sr-Cyrl-RS"/>
        </w:rPr>
        <w:t xml:space="preserve">. </w:t>
      </w:r>
    </w:p>
    <w:p w14:paraId="244C897B" w14:textId="1B026C56" w:rsidR="00C23328" w:rsidRPr="003C6EC1" w:rsidRDefault="00C23328" w:rsidP="00EF20F2">
      <w:pPr>
        <w:pStyle w:val="Default"/>
        <w:tabs>
          <w:tab w:val="left" w:pos="1152"/>
        </w:tabs>
        <w:ind w:firstLine="720"/>
        <w:jc w:val="both"/>
        <w:rPr>
          <w:color w:val="auto"/>
          <w:lang w:val="sr-Cyrl-RS"/>
        </w:rPr>
      </w:pPr>
      <w:r w:rsidRPr="003C6EC1">
        <w:rPr>
          <w:color w:val="auto"/>
          <w:lang w:val="sr-Cyrl-RS"/>
        </w:rPr>
        <w:t xml:space="preserve">Министарство прекида поступак </w:t>
      </w:r>
      <w:r w:rsidR="00E1520C" w:rsidRPr="003C6EC1">
        <w:rPr>
          <w:color w:val="auto"/>
          <w:lang w:val="sr-Cyrl-RS"/>
        </w:rPr>
        <w:t xml:space="preserve">заштите колективног интереса потрошача </w:t>
      </w:r>
      <w:r w:rsidRPr="003C6EC1">
        <w:rPr>
          <w:color w:val="auto"/>
          <w:lang w:val="sr-Cyrl-RS"/>
        </w:rPr>
        <w:t xml:space="preserve">ако се трговац корективном изјавом обавеже да неће наставити или поновити радњу или акт којим се штети колективном интересу потрошача. </w:t>
      </w:r>
    </w:p>
    <w:p w14:paraId="27430296" w14:textId="77777777" w:rsidR="00C23328" w:rsidRPr="003C6EC1" w:rsidRDefault="00C23328">
      <w:pPr>
        <w:pStyle w:val="Default"/>
        <w:tabs>
          <w:tab w:val="left" w:pos="1152"/>
        </w:tabs>
        <w:spacing w:after="120"/>
        <w:ind w:firstLine="720"/>
        <w:jc w:val="both"/>
        <w:rPr>
          <w:color w:val="auto"/>
          <w:lang w:val="sr-Cyrl-RS"/>
        </w:rPr>
      </w:pPr>
      <w:r w:rsidRPr="003C6EC1">
        <w:rPr>
          <w:color w:val="auto"/>
          <w:lang w:val="sr-Cyrl-RS"/>
        </w:rPr>
        <w:t xml:space="preserve">Прекид поступка из става 1. овог члана може да траје најдуже три месеца. </w:t>
      </w:r>
    </w:p>
    <w:p w14:paraId="50C6F23B" w14:textId="3917B9C6" w:rsidR="00C23328" w:rsidRPr="003C6EC1" w:rsidRDefault="00C23328">
      <w:pPr>
        <w:pStyle w:val="Default"/>
        <w:tabs>
          <w:tab w:val="left" w:pos="1152"/>
        </w:tabs>
        <w:spacing w:after="120"/>
        <w:ind w:firstLine="720"/>
        <w:jc w:val="both"/>
        <w:rPr>
          <w:color w:val="auto"/>
          <w:lang w:val="sr-Cyrl-RS"/>
        </w:rPr>
      </w:pPr>
      <w:r w:rsidRPr="003C6EC1">
        <w:rPr>
          <w:color w:val="auto"/>
          <w:lang w:val="sr-Cyrl-RS"/>
        </w:rPr>
        <w:t xml:space="preserve">О поступању по обавези из става 1. овог члана Министарство води рачуна по службеној дужности. </w:t>
      </w:r>
    </w:p>
    <w:p w14:paraId="7B47B50B" w14:textId="2049CE7B" w:rsidR="00C23328" w:rsidRPr="003C6EC1" w:rsidRDefault="00C23328">
      <w:pPr>
        <w:pStyle w:val="Default"/>
        <w:tabs>
          <w:tab w:val="left" w:pos="1152"/>
        </w:tabs>
        <w:spacing w:after="120"/>
        <w:ind w:firstLine="720"/>
        <w:jc w:val="both"/>
        <w:rPr>
          <w:color w:val="auto"/>
          <w:lang w:val="sr-Cyrl-RS"/>
        </w:rPr>
      </w:pPr>
      <w:r w:rsidRPr="003C6EC1">
        <w:rPr>
          <w:color w:val="auto"/>
          <w:lang w:val="sr-Cyrl-RS"/>
        </w:rPr>
        <w:t xml:space="preserve">Ако странка против које се води поступак не испуни или прекрши преузете обавезе пре истека рока од три месеца Министарство наставља поступак. </w:t>
      </w:r>
    </w:p>
    <w:p w14:paraId="08F9719E" w14:textId="4CA5474B" w:rsidR="00C23328" w:rsidRPr="003C6EC1" w:rsidRDefault="00C23328" w:rsidP="00921EE6">
      <w:pPr>
        <w:pStyle w:val="Default"/>
        <w:tabs>
          <w:tab w:val="left" w:pos="1152"/>
        </w:tabs>
        <w:ind w:firstLine="720"/>
        <w:jc w:val="both"/>
        <w:rPr>
          <w:color w:val="auto"/>
          <w:lang w:val="sr-Cyrl-RS"/>
        </w:rPr>
      </w:pPr>
      <w:r w:rsidRPr="003C6EC1">
        <w:rPr>
          <w:color w:val="auto"/>
          <w:lang w:val="sr-Cyrl-RS"/>
        </w:rPr>
        <w:t>Ако странка против које се води поступак испуни преузете обавезе у прописаном року Министарство ће обуставити поступак.</w:t>
      </w:r>
    </w:p>
    <w:p w14:paraId="7BACD665" w14:textId="77777777" w:rsidR="00921EE6" w:rsidRPr="003C6EC1" w:rsidRDefault="00921EE6" w:rsidP="00921EE6">
      <w:pPr>
        <w:pStyle w:val="Default"/>
        <w:tabs>
          <w:tab w:val="left" w:pos="1152"/>
        </w:tabs>
        <w:ind w:firstLine="720"/>
        <w:jc w:val="both"/>
        <w:rPr>
          <w:color w:val="auto"/>
          <w:lang w:val="sr-Cyrl-RS"/>
        </w:rPr>
      </w:pPr>
    </w:p>
    <w:p w14:paraId="64886F5F" w14:textId="36B71844" w:rsidR="00C23328" w:rsidRPr="003C6EC1" w:rsidRDefault="00C23328" w:rsidP="00921EE6">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Поступак за накнаду штете</w:t>
      </w:r>
    </w:p>
    <w:p w14:paraId="292ACAA3" w14:textId="77777777" w:rsidR="00921EE6" w:rsidRPr="003C6EC1" w:rsidRDefault="00921EE6" w:rsidP="00921EE6">
      <w:pPr>
        <w:pStyle w:val="Clan"/>
        <w:spacing w:before="0" w:after="0"/>
        <w:rPr>
          <w:rFonts w:ascii="Times New Roman" w:hAnsi="Times New Roman"/>
          <w:b w:val="0"/>
          <w:sz w:val="24"/>
          <w:szCs w:val="24"/>
          <w:lang w:val="sr-Cyrl-RS"/>
        </w:rPr>
      </w:pPr>
    </w:p>
    <w:p w14:paraId="61257975" w14:textId="40B9574D" w:rsidR="00C23328" w:rsidRPr="003C6EC1" w:rsidRDefault="00F52E7C" w:rsidP="00921EE6">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179</w:t>
      </w:r>
      <w:r w:rsidR="00C23328" w:rsidRPr="003C6EC1">
        <w:rPr>
          <w:rFonts w:ascii="Times New Roman" w:hAnsi="Times New Roman"/>
          <w:b w:val="0"/>
          <w:sz w:val="24"/>
          <w:szCs w:val="24"/>
          <w:lang w:val="sr-Cyrl-RS"/>
        </w:rPr>
        <w:t xml:space="preserve">. </w:t>
      </w:r>
    </w:p>
    <w:p w14:paraId="75B1778F" w14:textId="66DE59AA" w:rsidR="00C23328" w:rsidRPr="003C6EC1" w:rsidRDefault="00C23328" w:rsidP="003D2654">
      <w:pPr>
        <w:pStyle w:val="NormalWeb"/>
        <w:tabs>
          <w:tab w:val="left" w:pos="1152"/>
        </w:tabs>
        <w:suppressAutoHyphens w:val="0"/>
        <w:spacing w:before="0" w:after="0"/>
        <w:ind w:firstLine="720"/>
        <w:jc w:val="both"/>
        <w:rPr>
          <w:lang w:val="sr-Cyrl-RS"/>
        </w:rPr>
      </w:pPr>
      <w:r w:rsidRPr="003C6EC1">
        <w:rPr>
          <w:lang w:val="sr-Cyrl-RS"/>
        </w:rPr>
        <w:t>Покретање или вођење поступка за заштиту колективног интереса потрошача не спречава потрошача коме је проузрокована штета да покрене пред надлежним судом поступак за накнаду те штете или да пред судом покрене поступак за поништај или утврђивање ништавости уговора, односно</w:t>
      </w:r>
      <w:r w:rsidR="00D10546" w:rsidRPr="003C6EC1">
        <w:rPr>
          <w:lang w:val="sr-Cyrl-RS"/>
        </w:rPr>
        <w:t xml:space="preserve"> да пред судом покрене</w:t>
      </w:r>
      <w:r w:rsidRPr="003C6EC1">
        <w:rPr>
          <w:lang w:val="sr-Cyrl-RS"/>
        </w:rPr>
        <w:t xml:space="preserve"> други поступак захтевајући остварење својих права.</w:t>
      </w:r>
    </w:p>
    <w:p w14:paraId="7B22B3FC" w14:textId="77777777" w:rsidR="003D2654" w:rsidRPr="003C6EC1" w:rsidRDefault="003D2654" w:rsidP="003D2654">
      <w:pPr>
        <w:pStyle w:val="NormalWeb"/>
        <w:tabs>
          <w:tab w:val="left" w:pos="1152"/>
        </w:tabs>
        <w:suppressAutoHyphens w:val="0"/>
        <w:spacing w:before="0" w:after="0"/>
        <w:ind w:firstLine="720"/>
        <w:jc w:val="both"/>
        <w:rPr>
          <w:lang w:val="sr-Cyrl-RS"/>
        </w:rPr>
      </w:pPr>
    </w:p>
    <w:p w14:paraId="2DF21988" w14:textId="02CDE23E" w:rsidR="00F52E7C" w:rsidRPr="003C6EC1" w:rsidRDefault="00F52E7C" w:rsidP="003D2654">
      <w:pPr>
        <w:tabs>
          <w:tab w:val="clear" w:pos="1728"/>
        </w:tabs>
        <w:spacing w:after="0"/>
        <w:ind w:firstLine="0"/>
        <w:jc w:val="center"/>
        <w:rPr>
          <w:rFonts w:ascii="Times New Roman" w:hAnsi="Times New Roman"/>
          <w:sz w:val="24"/>
          <w:szCs w:val="24"/>
          <w:lang w:val="sr-Cyrl-RS"/>
        </w:rPr>
      </w:pPr>
      <w:r w:rsidRPr="003C6EC1">
        <w:rPr>
          <w:rFonts w:ascii="Times New Roman" w:hAnsi="Times New Roman"/>
          <w:sz w:val="24"/>
          <w:szCs w:val="24"/>
          <w:lang w:val="sr-Cyrl-RS"/>
        </w:rPr>
        <w:t>Примена правила општег управног поступка</w:t>
      </w:r>
    </w:p>
    <w:p w14:paraId="2F6D0C89" w14:textId="77777777" w:rsidR="003D2654" w:rsidRPr="003C6EC1" w:rsidRDefault="003D2654" w:rsidP="003D2654">
      <w:pPr>
        <w:tabs>
          <w:tab w:val="clear" w:pos="1728"/>
        </w:tabs>
        <w:spacing w:after="0"/>
        <w:ind w:firstLine="0"/>
        <w:jc w:val="center"/>
        <w:rPr>
          <w:rFonts w:ascii="Times New Roman" w:hAnsi="Times New Roman"/>
          <w:sz w:val="24"/>
          <w:szCs w:val="24"/>
          <w:lang w:val="sr-Cyrl-RS"/>
        </w:rPr>
      </w:pPr>
    </w:p>
    <w:p w14:paraId="3BCA393E" w14:textId="17576DB8" w:rsidR="00F52E7C" w:rsidRPr="003C6EC1" w:rsidRDefault="00F52E7C" w:rsidP="003D2654">
      <w:pPr>
        <w:tabs>
          <w:tab w:val="clear" w:pos="1728"/>
        </w:tabs>
        <w:spacing w:after="0"/>
        <w:ind w:firstLine="0"/>
        <w:jc w:val="center"/>
        <w:rPr>
          <w:rFonts w:ascii="Times New Roman" w:hAnsi="Times New Roman"/>
          <w:sz w:val="24"/>
          <w:szCs w:val="24"/>
          <w:lang w:val="sr-Cyrl-RS"/>
        </w:rPr>
      </w:pPr>
      <w:r w:rsidRPr="003C6EC1">
        <w:rPr>
          <w:rFonts w:ascii="Times New Roman" w:hAnsi="Times New Roman"/>
          <w:sz w:val="24"/>
          <w:szCs w:val="24"/>
          <w:lang w:val="sr-Cyrl-RS"/>
        </w:rPr>
        <w:t>Члан 180.</w:t>
      </w:r>
    </w:p>
    <w:p w14:paraId="7EDDB819" w14:textId="5E9D7363" w:rsidR="00F52E7C" w:rsidRPr="003C6EC1" w:rsidRDefault="00F52E7C" w:rsidP="003D2654">
      <w:pPr>
        <w:tabs>
          <w:tab w:val="clear" w:pos="1728"/>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На питања у вези са поступком заштите колективног интереса потрошача која нису уређена овим законом, примењује се закон којим се уређује општи управни поступак. </w:t>
      </w:r>
    </w:p>
    <w:p w14:paraId="596079F3" w14:textId="222A7243" w:rsidR="00F52E7C" w:rsidRPr="003C6EC1" w:rsidRDefault="00F52E7C" w:rsidP="003D2654">
      <w:pPr>
        <w:tabs>
          <w:tab w:val="clear" w:pos="1728"/>
        </w:tabs>
        <w:spacing w:after="0"/>
        <w:ind w:firstLine="720"/>
        <w:rPr>
          <w:rFonts w:ascii="Times New Roman" w:hAnsi="Times New Roman"/>
          <w:sz w:val="24"/>
          <w:szCs w:val="24"/>
          <w:lang w:val="sr-Cyrl-RS"/>
        </w:rPr>
      </w:pPr>
    </w:p>
    <w:p w14:paraId="516E366D" w14:textId="77777777" w:rsidR="003D2654" w:rsidRPr="003C6EC1" w:rsidRDefault="003D2654" w:rsidP="003D2654">
      <w:pPr>
        <w:tabs>
          <w:tab w:val="clear" w:pos="1728"/>
        </w:tabs>
        <w:spacing w:after="0"/>
        <w:ind w:firstLine="720"/>
        <w:rPr>
          <w:rFonts w:ascii="Times New Roman" w:hAnsi="Times New Roman"/>
          <w:sz w:val="24"/>
          <w:szCs w:val="24"/>
          <w:lang w:val="sr-Cyrl-RS"/>
        </w:rPr>
      </w:pPr>
    </w:p>
    <w:p w14:paraId="3444A508" w14:textId="5374DE89" w:rsidR="00C23328" w:rsidRPr="003C6EC1" w:rsidRDefault="00C23328" w:rsidP="003D2654">
      <w:pPr>
        <w:pStyle w:val="Naslov"/>
        <w:spacing w:before="0" w:after="0"/>
        <w:rPr>
          <w:rFonts w:ascii="Times New Roman" w:hAnsi="Times New Roman"/>
          <w:b w:val="0"/>
          <w:szCs w:val="24"/>
          <w:lang w:val="sr-Cyrl-RS"/>
        </w:rPr>
      </w:pPr>
      <w:r w:rsidRPr="003C6EC1">
        <w:rPr>
          <w:rFonts w:ascii="Times New Roman" w:hAnsi="Times New Roman"/>
          <w:b w:val="0"/>
          <w:szCs w:val="24"/>
          <w:lang w:val="sr-Cyrl-RS"/>
        </w:rPr>
        <w:t xml:space="preserve">XV. НАДЗОР </w:t>
      </w:r>
    </w:p>
    <w:p w14:paraId="458A04D7" w14:textId="444AC7AF" w:rsidR="003D2654" w:rsidRPr="003C6EC1" w:rsidRDefault="003D2654" w:rsidP="003D2654">
      <w:pPr>
        <w:pStyle w:val="Naslov"/>
        <w:spacing w:before="0" w:after="0"/>
        <w:rPr>
          <w:rFonts w:ascii="Times New Roman" w:hAnsi="Times New Roman"/>
          <w:b w:val="0"/>
          <w:szCs w:val="24"/>
          <w:lang w:val="sr-Cyrl-RS"/>
        </w:rPr>
      </w:pPr>
    </w:p>
    <w:p w14:paraId="03DB5A5F" w14:textId="77777777" w:rsidR="003D2654" w:rsidRPr="003C6EC1" w:rsidRDefault="003D2654" w:rsidP="003D2654">
      <w:pPr>
        <w:pStyle w:val="Naslov"/>
        <w:spacing w:before="0" w:after="0"/>
        <w:rPr>
          <w:rFonts w:ascii="Times New Roman" w:hAnsi="Times New Roman"/>
          <w:b w:val="0"/>
          <w:szCs w:val="24"/>
          <w:lang w:val="sr-Cyrl-RS"/>
        </w:rPr>
      </w:pPr>
    </w:p>
    <w:p w14:paraId="487BF5F4" w14:textId="7DBF87D2" w:rsidR="00C23328" w:rsidRPr="003C6EC1" w:rsidRDefault="00C23328" w:rsidP="003D265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Надлежност за надзор</w:t>
      </w:r>
    </w:p>
    <w:p w14:paraId="37CA7D59" w14:textId="77777777" w:rsidR="003D2654" w:rsidRPr="003C6EC1" w:rsidRDefault="003D2654" w:rsidP="003D2654">
      <w:pPr>
        <w:pStyle w:val="Clan"/>
        <w:spacing w:before="0" w:after="0"/>
        <w:rPr>
          <w:rFonts w:ascii="Times New Roman" w:hAnsi="Times New Roman"/>
          <w:b w:val="0"/>
          <w:sz w:val="24"/>
          <w:szCs w:val="24"/>
          <w:lang w:val="sr-Cyrl-RS"/>
        </w:rPr>
      </w:pPr>
    </w:p>
    <w:p w14:paraId="56976782" w14:textId="25BB357C" w:rsidR="00C23328" w:rsidRPr="003C6EC1" w:rsidRDefault="003B07FF" w:rsidP="003D265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181</w:t>
      </w:r>
      <w:r w:rsidR="00C23328" w:rsidRPr="003C6EC1">
        <w:rPr>
          <w:rFonts w:ascii="Times New Roman" w:hAnsi="Times New Roman"/>
          <w:b w:val="0"/>
          <w:sz w:val="24"/>
          <w:szCs w:val="24"/>
          <w:lang w:val="sr-Cyrl-RS"/>
        </w:rPr>
        <w:t xml:space="preserve">. </w:t>
      </w:r>
    </w:p>
    <w:p w14:paraId="096AC637" w14:textId="77777777" w:rsidR="00C23328" w:rsidRPr="003C6EC1" w:rsidRDefault="00C23328" w:rsidP="003D2654">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Надзор над спровођењем овог закона и прописа донетих на основу овог закона врши Министарство.</w:t>
      </w:r>
    </w:p>
    <w:p w14:paraId="6042D33E" w14:textId="5E3EA03E" w:rsidR="00C23328" w:rsidRPr="003C6EC1" w:rsidRDefault="00C23328">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Органи државне управе и органи аутономне покрајине и јединице локалне самоуправе</w:t>
      </w:r>
      <w:r w:rsidR="00246ED6" w:rsidRPr="003C6EC1">
        <w:rPr>
          <w:rFonts w:ascii="Times New Roman" w:hAnsi="Times New Roman"/>
          <w:sz w:val="24"/>
          <w:szCs w:val="24"/>
          <w:lang w:val="sr-Cyrl-RS"/>
        </w:rPr>
        <w:t>, у оквиру свог делокруга,</w:t>
      </w:r>
      <w:r w:rsidRPr="003C6EC1">
        <w:rPr>
          <w:rFonts w:ascii="Times New Roman" w:hAnsi="Times New Roman"/>
          <w:sz w:val="24"/>
          <w:szCs w:val="24"/>
          <w:lang w:val="sr-Cyrl-RS"/>
        </w:rPr>
        <w:t xml:space="preserve"> врше надзор над спровође</w:t>
      </w:r>
      <w:r w:rsidR="009E0A65" w:rsidRPr="003C6EC1">
        <w:rPr>
          <w:rFonts w:ascii="Times New Roman" w:hAnsi="Times New Roman"/>
          <w:sz w:val="24"/>
          <w:szCs w:val="24"/>
          <w:lang w:val="sr-Cyrl-RS"/>
        </w:rPr>
        <w:t>ње</w:t>
      </w:r>
      <w:r w:rsidRPr="003C6EC1">
        <w:rPr>
          <w:rFonts w:ascii="Times New Roman" w:hAnsi="Times New Roman"/>
          <w:sz w:val="24"/>
          <w:szCs w:val="24"/>
          <w:lang w:val="sr-Cyrl-RS"/>
        </w:rPr>
        <w:t>м прописа у области заштите потрошача и предузимају радње прописане овим законом и другим прописима.</w:t>
      </w:r>
    </w:p>
    <w:p w14:paraId="7EAED241" w14:textId="23965706" w:rsidR="00C23328" w:rsidRPr="003C6EC1" w:rsidRDefault="00C23328" w:rsidP="003D2654">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Инспекцијски надзор над спровођењем овог закона и прописа донетих на основу овог закона</w:t>
      </w:r>
      <w:r w:rsidRPr="003C6EC1">
        <w:rPr>
          <w:rFonts w:ascii="Times New Roman" w:hAnsi="Times New Roman"/>
          <w:caps/>
          <w:sz w:val="24"/>
          <w:szCs w:val="24"/>
          <w:lang w:val="sr-Cyrl-RS"/>
        </w:rPr>
        <w:t xml:space="preserve"> </w:t>
      </w:r>
      <w:r w:rsidRPr="003C6EC1">
        <w:rPr>
          <w:rFonts w:ascii="Times New Roman" w:hAnsi="Times New Roman"/>
          <w:sz w:val="24"/>
          <w:szCs w:val="24"/>
          <w:lang w:val="sr-Cyrl-RS"/>
        </w:rPr>
        <w:t>врши министарство надлежно за послове трговине, преко тржишних инспектора, као и министарство надлежно за послове туризма, преко туристичких инспектора, у складу са овлашћењима прописаним овим законом и прописима којима се уређује инспекцијски надзор у областима</w:t>
      </w:r>
      <w:r w:rsidR="009E0A65" w:rsidRPr="003C6EC1">
        <w:rPr>
          <w:rFonts w:ascii="Times New Roman" w:hAnsi="Times New Roman"/>
          <w:sz w:val="24"/>
          <w:szCs w:val="24"/>
          <w:lang w:val="sr-Cyrl-RS"/>
        </w:rPr>
        <w:t xml:space="preserve"> трговине и туризма</w:t>
      </w:r>
      <w:r w:rsidRPr="003C6EC1">
        <w:rPr>
          <w:rFonts w:ascii="Times New Roman" w:hAnsi="Times New Roman"/>
          <w:sz w:val="24"/>
          <w:szCs w:val="24"/>
          <w:lang w:val="sr-Cyrl-RS"/>
        </w:rPr>
        <w:t>.</w:t>
      </w:r>
    </w:p>
    <w:p w14:paraId="02739321" w14:textId="77777777" w:rsidR="003D2654" w:rsidRPr="003C6EC1" w:rsidRDefault="003D2654" w:rsidP="003D2654">
      <w:pPr>
        <w:tabs>
          <w:tab w:val="clear" w:pos="1728"/>
          <w:tab w:val="left" w:pos="1152"/>
        </w:tabs>
        <w:autoSpaceDE w:val="0"/>
        <w:spacing w:after="0"/>
        <w:ind w:firstLine="720"/>
        <w:rPr>
          <w:rFonts w:ascii="Times New Roman" w:hAnsi="Times New Roman"/>
          <w:sz w:val="24"/>
          <w:szCs w:val="24"/>
          <w:lang w:val="sr-Cyrl-RS"/>
        </w:rPr>
      </w:pPr>
    </w:p>
    <w:p w14:paraId="13C4F490" w14:textId="4B689FD8" w:rsidR="00C23328" w:rsidRPr="003C6EC1" w:rsidRDefault="00C23328" w:rsidP="003D265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Сарадња у надзору</w:t>
      </w:r>
    </w:p>
    <w:p w14:paraId="07C8EBCD" w14:textId="77777777" w:rsidR="003D2654" w:rsidRPr="003C6EC1" w:rsidRDefault="003D2654" w:rsidP="003D2654">
      <w:pPr>
        <w:pStyle w:val="Clan"/>
        <w:spacing w:before="0" w:after="0"/>
        <w:rPr>
          <w:rFonts w:ascii="Times New Roman" w:hAnsi="Times New Roman"/>
          <w:b w:val="0"/>
          <w:sz w:val="24"/>
          <w:szCs w:val="24"/>
          <w:lang w:val="sr-Cyrl-RS"/>
        </w:rPr>
      </w:pPr>
    </w:p>
    <w:p w14:paraId="05E6EFFD" w14:textId="0BDB4046" w:rsidR="00C23328" w:rsidRPr="003C6EC1" w:rsidRDefault="003B07FF" w:rsidP="003D2654">
      <w:pPr>
        <w:pStyle w:val="Clan"/>
        <w:spacing w:before="0" w:after="0"/>
        <w:rPr>
          <w:rFonts w:ascii="Times New Roman" w:hAnsi="Times New Roman"/>
          <w:b w:val="0"/>
          <w:bCs/>
          <w:iCs/>
          <w:sz w:val="24"/>
          <w:szCs w:val="24"/>
          <w:lang w:val="sr-Cyrl-RS"/>
        </w:rPr>
      </w:pPr>
      <w:r w:rsidRPr="003C6EC1">
        <w:rPr>
          <w:rFonts w:ascii="Times New Roman" w:hAnsi="Times New Roman"/>
          <w:b w:val="0"/>
          <w:sz w:val="24"/>
          <w:szCs w:val="24"/>
          <w:lang w:val="sr-Cyrl-RS"/>
        </w:rPr>
        <w:t>Члан 182</w:t>
      </w:r>
      <w:r w:rsidR="00C23328" w:rsidRPr="003C6EC1">
        <w:rPr>
          <w:rFonts w:ascii="Times New Roman" w:hAnsi="Times New Roman"/>
          <w:b w:val="0"/>
          <w:sz w:val="24"/>
          <w:szCs w:val="24"/>
          <w:lang w:val="sr-Cyrl-RS"/>
        </w:rPr>
        <w:t xml:space="preserve">. </w:t>
      </w:r>
    </w:p>
    <w:p w14:paraId="07916ED1" w14:textId="4001867D" w:rsidR="00C23328" w:rsidRPr="003C6EC1" w:rsidRDefault="009D6D70" w:rsidP="003D265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Органи из члана 181</w:t>
      </w:r>
      <w:r w:rsidR="00C23328" w:rsidRPr="003C6EC1">
        <w:rPr>
          <w:rFonts w:ascii="Times New Roman" w:hAnsi="Times New Roman"/>
          <w:sz w:val="24"/>
          <w:szCs w:val="24"/>
          <w:lang w:val="sr-Cyrl-RS"/>
        </w:rPr>
        <w:t xml:space="preserve">. став 2. овог закона у вршењу надзора међусобно сарађују и достављају једни другима податке и обавештења потребна за рад по питањима заштите потрошача. </w:t>
      </w:r>
    </w:p>
    <w:p w14:paraId="7154FA5A" w14:textId="0140C406"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У циљу унапређења сарадње и </w:t>
      </w:r>
      <w:r w:rsidR="00960880" w:rsidRPr="003C6EC1">
        <w:rPr>
          <w:rFonts w:ascii="Times New Roman" w:hAnsi="Times New Roman"/>
          <w:sz w:val="24"/>
          <w:szCs w:val="24"/>
          <w:lang w:val="sr-Cyrl-RS"/>
        </w:rPr>
        <w:t>координације послова надзора</w:t>
      </w:r>
      <w:r w:rsidRPr="003C6EC1">
        <w:rPr>
          <w:rFonts w:ascii="Times New Roman" w:hAnsi="Times New Roman"/>
          <w:sz w:val="24"/>
          <w:szCs w:val="24"/>
          <w:lang w:val="sr-Cyrl-RS"/>
        </w:rPr>
        <w:t xml:space="preserve">, Влада на предлог министра надлежног за заштиту потрошача може да оснује координациона тела. </w:t>
      </w:r>
    </w:p>
    <w:p w14:paraId="641531E6" w14:textId="4C28E1AB" w:rsidR="00C23328" w:rsidRPr="003C6EC1" w:rsidRDefault="00C23328" w:rsidP="003D265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Министарство управља пословима заштите</w:t>
      </w:r>
      <w:r w:rsidR="009D6D70" w:rsidRPr="003C6EC1">
        <w:rPr>
          <w:rFonts w:ascii="Times New Roman" w:hAnsi="Times New Roman"/>
          <w:sz w:val="24"/>
          <w:szCs w:val="24"/>
          <w:lang w:val="sr-Cyrl-RS"/>
        </w:rPr>
        <w:t xml:space="preserve"> потрошача</w:t>
      </w:r>
      <w:r w:rsidR="00E12AE5" w:rsidRPr="003C6EC1">
        <w:rPr>
          <w:rFonts w:ascii="Times New Roman" w:hAnsi="Times New Roman"/>
          <w:sz w:val="24"/>
          <w:szCs w:val="24"/>
          <w:lang w:val="sr-Cyrl-RS"/>
        </w:rPr>
        <w:t>.</w:t>
      </w:r>
      <w:r w:rsidR="009D6D70" w:rsidRPr="003C6EC1">
        <w:rPr>
          <w:rFonts w:ascii="Times New Roman" w:hAnsi="Times New Roman"/>
          <w:sz w:val="24"/>
          <w:szCs w:val="24"/>
          <w:lang w:val="sr-Cyrl-RS"/>
        </w:rPr>
        <w:t xml:space="preserve"> </w:t>
      </w:r>
      <w:r w:rsidR="00E12AE5" w:rsidRPr="003C6EC1">
        <w:rPr>
          <w:rFonts w:ascii="Times New Roman" w:hAnsi="Times New Roman"/>
          <w:sz w:val="24"/>
          <w:szCs w:val="24"/>
          <w:lang w:val="sr-Cyrl-RS"/>
        </w:rPr>
        <w:t>О</w:t>
      </w:r>
      <w:r w:rsidR="009D6D70" w:rsidRPr="003C6EC1">
        <w:rPr>
          <w:rFonts w:ascii="Times New Roman" w:hAnsi="Times New Roman"/>
          <w:sz w:val="24"/>
          <w:szCs w:val="24"/>
          <w:lang w:val="sr-Cyrl-RS"/>
        </w:rPr>
        <w:t>ргани из члана 181</w:t>
      </w:r>
      <w:r w:rsidRPr="003C6EC1">
        <w:rPr>
          <w:rFonts w:ascii="Times New Roman" w:hAnsi="Times New Roman"/>
          <w:sz w:val="24"/>
          <w:szCs w:val="24"/>
          <w:lang w:val="sr-Cyrl-RS"/>
        </w:rPr>
        <w:t xml:space="preserve">. става 2. </w:t>
      </w:r>
      <w:r w:rsidR="00E12AE5" w:rsidRPr="003C6EC1">
        <w:rPr>
          <w:rFonts w:ascii="Times New Roman" w:hAnsi="Times New Roman"/>
          <w:sz w:val="24"/>
          <w:szCs w:val="24"/>
          <w:lang w:val="sr-Cyrl-RS"/>
        </w:rPr>
        <w:t xml:space="preserve">овог закона </w:t>
      </w:r>
      <w:r w:rsidRPr="003C6EC1">
        <w:rPr>
          <w:rFonts w:ascii="Times New Roman" w:hAnsi="Times New Roman"/>
          <w:sz w:val="24"/>
          <w:szCs w:val="24"/>
          <w:lang w:val="sr-Cyrl-RS"/>
        </w:rPr>
        <w:t>дужни су да достављају Министарству анализу стања у области</w:t>
      </w:r>
      <w:r w:rsidR="00E12AE5" w:rsidRPr="003C6EC1">
        <w:rPr>
          <w:rFonts w:ascii="Times New Roman" w:hAnsi="Times New Roman"/>
          <w:sz w:val="24"/>
          <w:szCs w:val="24"/>
          <w:lang w:val="sr-Cyrl-RS"/>
        </w:rPr>
        <w:t>ма</w:t>
      </w:r>
      <w:r w:rsidRPr="003C6EC1">
        <w:rPr>
          <w:rFonts w:ascii="Times New Roman" w:hAnsi="Times New Roman"/>
          <w:sz w:val="24"/>
          <w:szCs w:val="24"/>
          <w:lang w:val="sr-Cyrl-RS"/>
        </w:rPr>
        <w:t xml:space="preserve"> из свог делокруга кој</w:t>
      </w:r>
      <w:r w:rsidR="00E12AE5" w:rsidRPr="003C6EC1">
        <w:rPr>
          <w:rFonts w:ascii="Times New Roman" w:hAnsi="Times New Roman"/>
          <w:sz w:val="24"/>
          <w:szCs w:val="24"/>
          <w:lang w:val="sr-Cyrl-RS"/>
        </w:rPr>
        <w:t>е</w:t>
      </w:r>
      <w:r w:rsidRPr="003C6EC1">
        <w:rPr>
          <w:rFonts w:ascii="Times New Roman" w:hAnsi="Times New Roman"/>
          <w:sz w:val="24"/>
          <w:szCs w:val="24"/>
          <w:lang w:val="sr-Cyrl-RS"/>
        </w:rPr>
        <w:t xml:space="preserve"> се односе на заштиту потрошача и дају мишљење о питањима од значаја за заштиту потрошача.</w:t>
      </w:r>
    </w:p>
    <w:p w14:paraId="6D6CC83C" w14:textId="77777777" w:rsidR="003D2654" w:rsidRPr="003C6EC1" w:rsidRDefault="003D2654" w:rsidP="003D2654">
      <w:pPr>
        <w:tabs>
          <w:tab w:val="clear" w:pos="1728"/>
          <w:tab w:val="left" w:pos="1152"/>
        </w:tabs>
        <w:spacing w:after="0"/>
        <w:ind w:firstLine="720"/>
        <w:rPr>
          <w:rFonts w:ascii="Times New Roman" w:hAnsi="Times New Roman"/>
          <w:sz w:val="24"/>
          <w:szCs w:val="24"/>
          <w:lang w:val="sr-Cyrl-RS"/>
        </w:rPr>
      </w:pPr>
    </w:p>
    <w:p w14:paraId="1C86A4B0" w14:textId="422DE9EF" w:rsidR="00AF546E" w:rsidRPr="003C6EC1" w:rsidRDefault="00AF546E" w:rsidP="003D265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Поступак инспекцијског надзора</w:t>
      </w:r>
    </w:p>
    <w:p w14:paraId="76744745" w14:textId="77777777" w:rsidR="003D2654" w:rsidRPr="003C6EC1" w:rsidRDefault="003D2654" w:rsidP="003D2654">
      <w:pPr>
        <w:pStyle w:val="Clan"/>
        <w:spacing w:before="0" w:after="0"/>
        <w:rPr>
          <w:rFonts w:ascii="Times New Roman" w:hAnsi="Times New Roman"/>
          <w:b w:val="0"/>
          <w:sz w:val="24"/>
          <w:szCs w:val="24"/>
          <w:lang w:val="sr-Cyrl-RS"/>
        </w:rPr>
      </w:pPr>
    </w:p>
    <w:p w14:paraId="7468A9CF" w14:textId="29899F11" w:rsidR="00AF546E" w:rsidRPr="003C6EC1" w:rsidRDefault="00AF546E" w:rsidP="003D2654">
      <w:pPr>
        <w:pStyle w:val="Clan"/>
        <w:spacing w:before="0" w:after="0"/>
        <w:rPr>
          <w:rFonts w:ascii="Times New Roman" w:hAnsi="Times New Roman"/>
          <w:b w:val="0"/>
          <w:color w:val="FF0000"/>
          <w:sz w:val="24"/>
          <w:szCs w:val="24"/>
          <w:lang w:val="sr-Cyrl-RS"/>
        </w:rPr>
      </w:pPr>
      <w:r w:rsidRPr="003C6EC1">
        <w:rPr>
          <w:rFonts w:ascii="Times New Roman" w:hAnsi="Times New Roman"/>
          <w:b w:val="0"/>
          <w:sz w:val="24"/>
          <w:szCs w:val="24"/>
          <w:lang w:val="sr-Cyrl-RS"/>
        </w:rPr>
        <w:t xml:space="preserve">Члан </w:t>
      </w:r>
      <w:r w:rsidR="003B07FF" w:rsidRPr="003C6EC1">
        <w:rPr>
          <w:rFonts w:ascii="Times New Roman" w:hAnsi="Times New Roman"/>
          <w:b w:val="0"/>
          <w:sz w:val="24"/>
          <w:szCs w:val="24"/>
          <w:lang w:val="sr-Cyrl-RS"/>
        </w:rPr>
        <w:t>183</w:t>
      </w:r>
      <w:r w:rsidRPr="003C6EC1">
        <w:rPr>
          <w:rFonts w:ascii="Times New Roman" w:hAnsi="Times New Roman"/>
          <w:b w:val="0"/>
          <w:sz w:val="24"/>
          <w:szCs w:val="24"/>
          <w:lang w:val="sr-Cyrl-RS"/>
        </w:rPr>
        <w:t>.</w:t>
      </w:r>
    </w:p>
    <w:p w14:paraId="6E475B0A" w14:textId="38906B15" w:rsidR="00AF546E" w:rsidRPr="003C6EC1" w:rsidRDefault="00AF546E" w:rsidP="003D2654">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 вршењу инспекцијског надзора надлежни инспектор има права, дужности и овлашћења прописана овим законом и законима којима се уређује инспекцијски надзор у области</w:t>
      </w:r>
      <w:r w:rsidR="00D73A81" w:rsidRPr="003C6EC1">
        <w:rPr>
          <w:rFonts w:ascii="Times New Roman" w:hAnsi="Times New Roman"/>
          <w:sz w:val="24"/>
          <w:szCs w:val="24"/>
          <w:lang w:val="sr-Cyrl-RS"/>
        </w:rPr>
        <w:t>ма</w:t>
      </w:r>
      <w:r w:rsidRPr="003C6EC1">
        <w:rPr>
          <w:rFonts w:ascii="Times New Roman" w:hAnsi="Times New Roman"/>
          <w:sz w:val="24"/>
          <w:szCs w:val="24"/>
          <w:lang w:val="sr-Cyrl-RS"/>
        </w:rPr>
        <w:t xml:space="preserve"> трговине </w:t>
      </w:r>
      <w:r w:rsidR="00955035" w:rsidRPr="003C6EC1">
        <w:rPr>
          <w:rFonts w:ascii="Times New Roman" w:hAnsi="Times New Roman"/>
          <w:sz w:val="24"/>
          <w:szCs w:val="24"/>
          <w:lang w:val="sr-Cyrl-RS"/>
        </w:rPr>
        <w:t>и</w:t>
      </w:r>
      <w:r w:rsidR="0024624D" w:rsidRPr="003C6EC1">
        <w:rPr>
          <w:rFonts w:ascii="Times New Roman" w:hAnsi="Times New Roman"/>
          <w:sz w:val="24"/>
          <w:szCs w:val="24"/>
          <w:lang w:val="sr-Cyrl-RS"/>
        </w:rPr>
        <w:t xml:space="preserve"> </w:t>
      </w:r>
      <w:r w:rsidRPr="003C6EC1">
        <w:rPr>
          <w:rFonts w:ascii="Times New Roman" w:hAnsi="Times New Roman"/>
          <w:sz w:val="24"/>
          <w:szCs w:val="24"/>
          <w:lang w:val="sr-Cyrl-RS"/>
        </w:rPr>
        <w:t>туризма.</w:t>
      </w:r>
    </w:p>
    <w:p w14:paraId="0879CC0E" w14:textId="47376D31" w:rsidR="00444CCC" w:rsidRPr="003C6EC1" w:rsidRDefault="00444CCC" w:rsidP="00444CCC">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На п</w:t>
      </w:r>
      <w:r w:rsidR="00AF546E" w:rsidRPr="003C6EC1">
        <w:rPr>
          <w:rFonts w:ascii="Times New Roman" w:hAnsi="Times New Roman"/>
          <w:sz w:val="24"/>
          <w:szCs w:val="24"/>
          <w:lang w:val="sr-Cyrl-RS"/>
        </w:rPr>
        <w:t xml:space="preserve">оступак инспекцијског надзора </w:t>
      </w:r>
      <w:r w:rsidRPr="003C6EC1">
        <w:rPr>
          <w:rFonts w:ascii="Times New Roman" w:hAnsi="Times New Roman"/>
          <w:sz w:val="24"/>
          <w:szCs w:val="24"/>
          <w:lang w:val="sr-Cyrl-RS"/>
        </w:rPr>
        <w:t xml:space="preserve">примењују се одредбе закона којим се уређује инспекцијски надзор. </w:t>
      </w:r>
    </w:p>
    <w:p w14:paraId="46FF65FC" w14:textId="77777777" w:rsidR="00AF546E" w:rsidRPr="003C6EC1" w:rsidRDefault="00AF546E" w:rsidP="00AF546E">
      <w:pPr>
        <w:tabs>
          <w:tab w:val="clear" w:pos="1728"/>
          <w:tab w:val="left" w:pos="1152"/>
        </w:tabs>
        <w:autoSpaceDE w:val="0"/>
        <w:ind w:firstLine="720"/>
        <w:rPr>
          <w:rFonts w:ascii="Times New Roman" w:hAnsi="Times New Roman"/>
          <w:sz w:val="24"/>
          <w:szCs w:val="24"/>
          <w:lang w:val="sr-Cyrl-RS"/>
        </w:rPr>
      </w:pPr>
      <w:r w:rsidRPr="003C6EC1">
        <w:rPr>
          <w:rFonts w:ascii="Times New Roman" w:hAnsi="Times New Roman"/>
          <w:sz w:val="24"/>
          <w:szCs w:val="24"/>
          <w:lang w:val="sr-Cyrl-RS"/>
        </w:rPr>
        <w:t>Пријаве повреде закона, односно друге информације, дојаве, поднесци и захтеви поднети ради предузимања инспекцијског надзора имају дејство иницијативе за покретање поступка, а подносиоци тих иницијатива немају својство странке у поступку.</w:t>
      </w:r>
    </w:p>
    <w:p w14:paraId="24A51781" w14:textId="4E2FDAFD" w:rsidR="00AF546E" w:rsidRPr="003C6EC1" w:rsidRDefault="00AF546E" w:rsidP="003D2654">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О свим радњама у поступку инспекцијског надзора од значаја за утврђивање чињеничног стања инспектор саставља записник. </w:t>
      </w:r>
    </w:p>
    <w:p w14:paraId="1CF0FF44" w14:textId="77777777" w:rsidR="003D2654" w:rsidRPr="003C6EC1" w:rsidRDefault="003D2654" w:rsidP="003D2654">
      <w:pPr>
        <w:tabs>
          <w:tab w:val="clear" w:pos="1728"/>
          <w:tab w:val="left" w:pos="1152"/>
        </w:tabs>
        <w:autoSpaceDE w:val="0"/>
        <w:spacing w:after="0"/>
        <w:ind w:firstLine="720"/>
        <w:rPr>
          <w:rFonts w:ascii="Times New Roman" w:hAnsi="Times New Roman"/>
          <w:sz w:val="24"/>
          <w:szCs w:val="24"/>
          <w:lang w:val="sr-Cyrl-RS"/>
        </w:rPr>
      </w:pPr>
    </w:p>
    <w:p w14:paraId="6C837578" w14:textId="781324A3" w:rsidR="00AF546E" w:rsidRPr="003C6EC1" w:rsidRDefault="00AF546E" w:rsidP="003D2654">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Мерa за отклањање незаконитости</w:t>
      </w:r>
    </w:p>
    <w:p w14:paraId="11716B77" w14:textId="77777777" w:rsidR="003D2654" w:rsidRPr="003C6EC1" w:rsidRDefault="003D2654" w:rsidP="003D2654">
      <w:pPr>
        <w:pStyle w:val="Clan"/>
        <w:spacing w:before="0" w:after="0"/>
        <w:rPr>
          <w:rFonts w:ascii="Times New Roman" w:hAnsi="Times New Roman"/>
          <w:b w:val="0"/>
          <w:sz w:val="24"/>
          <w:szCs w:val="24"/>
          <w:lang w:val="sr-Cyrl-RS"/>
        </w:rPr>
      </w:pPr>
    </w:p>
    <w:p w14:paraId="0A3E72FC" w14:textId="49EBC0EE" w:rsidR="00AF546E" w:rsidRPr="003C6EC1" w:rsidRDefault="003B07FF" w:rsidP="003D2654">
      <w:pPr>
        <w:pStyle w:val="Clan"/>
        <w:spacing w:before="0" w:after="0"/>
        <w:rPr>
          <w:rFonts w:ascii="Times New Roman" w:hAnsi="Times New Roman"/>
          <w:b w:val="0"/>
          <w:bCs/>
          <w:sz w:val="24"/>
          <w:szCs w:val="24"/>
          <w:lang w:val="sr-Cyrl-RS"/>
        </w:rPr>
      </w:pPr>
      <w:r w:rsidRPr="003C6EC1">
        <w:rPr>
          <w:rFonts w:ascii="Times New Roman" w:hAnsi="Times New Roman"/>
          <w:b w:val="0"/>
          <w:bCs/>
          <w:sz w:val="24"/>
          <w:szCs w:val="24"/>
          <w:lang w:val="sr-Cyrl-RS"/>
        </w:rPr>
        <w:t>Члан 184</w:t>
      </w:r>
      <w:r w:rsidR="00AF546E" w:rsidRPr="003C6EC1">
        <w:rPr>
          <w:rFonts w:ascii="Times New Roman" w:hAnsi="Times New Roman"/>
          <w:b w:val="0"/>
          <w:bCs/>
          <w:sz w:val="24"/>
          <w:szCs w:val="24"/>
          <w:lang w:val="sr-Cyrl-RS"/>
        </w:rPr>
        <w:t xml:space="preserve">. </w:t>
      </w:r>
    </w:p>
    <w:p w14:paraId="4F2F111F" w14:textId="05F49082" w:rsidR="00AF546E" w:rsidRPr="003C6EC1" w:rsidRDefault="00AF546E" w:rsidP="003D2654">
      <w:pPr>
        <w:tabs>
          <w:tab w:val="clear" w:pos="1728"/>
          <w:tab w:val="left" w:pos="1152"/>
        </w:tabs>
        <w:autoSpaceDE w:val="0"/>
        <w:autoSpaceDN w:val="0"/>
        <w:adjustRightInd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утврди незаконитост</w:t>
      </w:r>
      <w:r w:rsidR="00ED47F3" w:rsidRPr="003C6EC1">
        <w:rPr>
          <w:rFonts w:ascii="Times New Roman" w:hAnsi="Times New Roman"/>
          <w:sz w:val="24"/>
          <w:szCs w:val="24"/>
          <w:lang w:val="sr-Cyrl-RS"/>
        </w:rPr>
        <w:t xml:space="preserve">, инспектор </w:t>
      </w:r>
      <w:r w:rsidRPr="003C6EC1">
        <w:rPr>
          <w:rFonts w:ascii="Times New Roman" w:hAnsi="Times New Roman"/>
          <w:sz w:val="24"/>
          <w:szCs w:val="24"/>
          <w:lang w:val="sr-Cyrl-RS"/>
        </w:rPr>
        <w:t>записником о</w:t>
      </w:r>
      <w:r w:rsidR="00ED47F3" w:rsidRPr="003C6EC1">
        <w:rPr>
          <w:rFonts w:ascii="Times New Roman" w:hAnsi="Times New Roman"/>
          <w:sz w:val="24"/>
          <w:szCs w:val="24"/>
          <w:lang w:val="sr-Cyrl-RS"/>
        </w:rPr>
        <w:t xml:space="preserve"> инспекцијском надзору</w:t>
      </w:r>
      <w:r w:rsidR="00CA772B" w:rsidRPr="003C6EC1">
        <w:rPr>
          <w:rFonts w:ascii="Times New Roman" w:hAnsi="Times New Roman"/>
          <w:sz w:val="24"/>
          <w:szCs w:val="24"/>
          <w:lang w:val="sr-Cyrl-RS"/>
        </w:rPr>
        <w:t xml:space="preserve"> налаже </w:t>
      </w:r>
      <w:r w:rsidR="00ED47F3" w:rsidRPr="003C6EC1">
        <w:rPr>
          <w:rFonts w:ascii="Times New Roman" w:hAnsi="Times New Roman"/>
          <w:sz w:val="24"/>
          <w:szCs w:val="24"/>
          <w:lang w:val="sr-Cyrl-RS"/>
        </w:rPr>
        <w:t xml:space="preserve"> </w:t>
      </w:r>
      <w:r w:rsidR="0001476F" w:rsidRPr="003C6EC1">
        <w:rPr>
          <w:rFonts w:ascii="Times New Roman" w:hAnsi="Times New Roman"/>
          <w:sz w:val="24"/>
          <w:szCs w:val="24"/>
          <w:lang w:val="sr-Cyrl-RS"/>
        </w:rPr>
        <w:t>трговцу</w:t>
      </w:r>
      <w:r w:rsidRPr="003C6EC1">
        <w:rPr>
          <w:rFonts w:ascii="Times New Roman" w:hAnsi="Times New Roman"/>
          <w:sz w:val="24"/>
          <w:szCs w:val="24"/>
          <w:lang w:val="sr-Cyrl-RS"/>
        </w:rPr>
        <w:t xml:space="preserve"> да отклони утврђену не</w:t>
      </w:r>
      <w:r w:rsidR="00D672DD" w:rsidRPr="003C6EC1">
        <w:rPr>
          <w:rFonts w:ascii="Times New Roman" w:hAnsi="Times New Roman"/>
          <w:sz w:val="24"/>
          <w:szCs w:val="24"/>
          <w:lang w:val="sr-Cyrl-RS"/>
        </w:rPr>
        <w:t>законитост</w:t>
      </w:r>
      <w:r w:rsidR="00D73A81" w:rsidRPr="003C6EC1">
        <w:rPr>
          <w:rFonts w:ascii="Times New Roman" w:hAnsi="Times New Roman"/>
          <w:sz w:val="24"/>
          <w:szCs w:val="24"/>
          <w:lang w:val="sr-Cyrl-RS"/>
        </w:rPr>
        <w:t>,</w:t>
      </w:r>
      <w:r w:rsidR="00D672DD" w:rsidRPr="003C6EC1">
        <w:rPr>
          <w:rFonts w:ascii="Times New Roman" w:hAnsi="Times New Roman"/>
          <w:sz w:val="24"/>
          <w:szCs w:val="24"/>
          <w:lang w:val="sr-Cyrl-RS"/>
        </w:rPr>
        <w:t xml:space="preserve"> </w:t>
      </w:r>
      <w:r w:rsidRPr="003C6EC1">
        <w:rPr>
          <w:rFonts w:ascii="Times New Roman" w:hAnsi="Times New Roman"/>
          <w:sz w:val="24"/>
          <w:szCs w:val="24"/>
          <w:lang w:val="sr-Cyrl-RS"/>
        </w:rPr>
        <w:t>са примереним роком за отклањање.</w:t>
      </w:r>
    </w:p>
    <w:p w14:paraId="228DE137" w14:textId="57663BE7" w:rsidR="00AF546E" w:rsidRPr="003C6EC1" w:rsidRDefault="00AF546E" w:rsidP="00ED47F3">
      <w:pPr>
        <w:tabs>
          <w:tab w:val="clear" w:pos="1728"/>
          <w:tab w:val="left" w:pos="1152"/>
        </w:tabs>
        <w:autoSpaceDE w:val="0"/>
        <w:autoSpaceDN w:val="0"/>
        <w:adjustRightInd w:val="0"/>
        <w:ind w:firstLine="720"/>
        <w:rPr>
          <w:rFonts w:ascii="Times New Roman" w:hAnsi="Times New Roman"/>
          <w:sz w:val="24"/>
          <w:szCs w:val="24"/>
          <w:lang w:val="sr-Cyrl-RS"/>
        </w:rPr>
      </w:pPr>
      <w:r w:rsidRPr="003C6EC1">
        <w:rPr>
          <w:rFonts w:ascii="Times New Roman" w:hAnsi="Times New Roman"/>
          <w:sz w:val="24"/>
          <w:szCs w:val="24"/>
          <w:lang w:val="sr-Cyrl-RS"/>
        </w:rPr>
        <w:t>Рок из става 1. овог</w:t>
      </w:r>
      <w:r w:rsidR="00435975" w:rsidRPr="003C6EC1">
        <w:rPr>
          <w:rFonts w:ascii="Times New Roman" w:hAnsi="Times New Roman"/>
          <w:sz w:val="24"/>
          <w:szCs w:val="24"/>
          <w:lang w:val="sr-Cyrl-RS"/>
        </w:rPr>
        <w:t xml:space="preserve"> члана не може бити краћи од 24</w:t>
      </w:r>
      <w:r w:rsidRPr="003C6EC1">
        <w:rPr>
          <w:rFonts w:ascii="Times New Roman" w:hAnsi="Times New Roman"/>
          <w:sz w:val="24"/>
          <w:szCs w:val="24"/>
          <w:lang w:val="sr-Cyrl-RS"/>
        </w:rPr>
        <w:t xml:space="preserve"> сата ни дужи од два месеца, ако другачије није прописано.</w:t>
      </w:r>
    </w:p>
    <w:p w14:paraId="5104C201" w14:textId="08150482" w:rsidR="00AF546E" w:rsidRPr="003C6EC1" w:rsidRDefault="00AF546E" w:rsidP="00ED47F3">
      <w:pPr>
        <w:tabs>
          <w:tab w:val="clear" w:pos="1728"/>
          <w:tab w:val="left" w:pos="1152"/>
        </w:tabs>
        <w:autoSpaceDE w:val="0"/>
        <w:autoSpaceDN w:val="0"/>
        <w:adjustRightInd w:val="0"/>
        <w:ind w:firstLine="720"/>
        <w:rPr>
          <w:rFonts w:ascii="Times New Roman" w:hAnsi="Times New Roman"/>
          <w:sz w:val="24"/>
          <w:szCs w:val="24"/>
          <w:lang w:val="sr-Cyrl-RS"/>
        </w:rPr>
      </w:pPr>
      <w:r w:rsidRPr="003C6EC1">
        <w:rPr>
          <w:rFonts w:ascii="Times New Roman" w:hAnsi="Times New Roman"/>
          <w:sz w:val="24"/>
          <w:szCs w:val="24"/>
          <w:lang w:val="sr-Cyrl-RS"/>
        </w:rPr>
        <w:t xml:space="preserve">Ако  инспектор утврди да је </w:t>
      </w:r>
      <w:r w:rsidR="00C4474C" w:rsidRPr="003C6EC1">
        <w:rPr>
          <w:rFonts w:ascii="Times New Roman" w:hAnsi="Times New Roman"/>
          <w:sz w:val="24"/>
          <w:szCs w:val="24"/>
          <w:lang w:val="sr-Cyrl-RS"/>
        </w:rPr>
        <w:t xml:space="preserve">трговац </w:t>
      </w:r>
      <w:r w:rsidRPr="003C6EC1">
        <w:rPr>
          <w:rFonts w:ascii="Times New Roman" w:hAnsi="Times New Roman"/>
          <w:sz w:val="24"/>
          <w:szCs w:val="24"/>
          <w:lang w:val="sr-Cyrl-RS"/>
        </w:rPr>
        <w:t xml:space="preserve">предузео меру која му је  наложена и отклонио </w:t>
      </w:r>
      <w:r w:rsidR="00ED47F3" w:rsidRPr="003C6EC1">
        <w:rPr>
          <w:rFonts w:ascii="Times New Roman" w:hAnsi="Times New Roman"/>
          <w:sz w:val="24"/>
          <w:szCs w:val="24"/>
          <w:lang w:val="sr-Cyrl-RS"/>
        </w:rPr>
        <w:t>незаконитост</w:t>
      </w:r>
      <w:r w:rsidRPr="003C6EC1">
        <w:rPr>
          <w:rFonts w:ascii="Times New Roman" w:hAnsi="Times New Roman"/>
          <w:sz w:val="24"/>
          <w:szCs w:val="24"/>
          <w:lang w:val="sr-Cyrl-RS"/>
        </w:rPr>
        <w:t xml:space="preserve">, окончава поступак  инспекцијског надзора достављањем </w:t>
      </w:r>
      <w:r w:rsidR="002064C9" w:rsidRPr="003C6EC1">
        <w:rPr>
          <w:rFonts w:ascii="Times New Roman" w:hAnsi="Times New Roman"/>
          <w:sz w:val="24"/>
          <w:szCs w:val="24"/>
          <w:lang w:val="sr-Cyrl-RS"/>
        </w:rPr>
        <w:t xml:space="preserve">трговцу </w:t>
      </w:r>
      <w:r w:rsidRPr="003C6EC1">
        <w:rPr>
          <w:rFonts w:ascii="Times New Roman" w:hAnsi="Times New Roman"/>
          <w:sz w:val="24"/>
          <w:szCs w:val="24"/>
          <w:lang w:val="sr-Cyrl-RS"/>
        </w:rPr>
        <w:t>записника у ком се наводи да су отклоњене утврђене незаконитости или недостаци у његовом пословању или поступању.</w:t>
      </w:r>
    </w:p>
    <w:p w14:paraId="3E6FE446" w14:textId="1B6A3E99" w:rsidR="00AF546E" w:rsidRPr="003C6EC1" w:rsidRDefault="00AF546E" w:rsidP="00ED47F3">
      <w:pPr>
        <w:tabs>
          <w:tab w:val="clear" w:pos="1728"/>
          <w:tab w:val="left" w:pos="1152"/>
        </w:tabs>
        <w:autoSpaceDE w:val="0"/>
        <w:autoSpaceDN w:val="0"/>
        <w:adjustRightInd w:val="0"/>
        <w:ind w:firstLine="720"/>
        <w:rPr>
          <w:rFonts w:ascii="Times New Roman" w:hAnsi="Times New Roman"/>
          <w:sz w:val="24"/>
          <w:szCs w:val="24"/>
          <w:lang w:val="sr-Cyrl-RS"/>
        </w:rPr>
      </w:pPr>
      <w:r w:rsidRPr="003C6EC1">
        <w:rPr>
          <w:rFonts w:ascii="Times New Roman" w:hAnsi="Times New Roman"/>
          <w:sz w:val="24"/>
          <w:szCs w:val="24"/>
          <w:lang w:val="sr-Cyrl-RS"/>
        </w:rPr>
        <w:t xml:space="preserve">Ако </w:t>
      </w:r>
      <w:r w:rsidR="00C4474C" w:rsidRPr="003C6EC1">
        <w:rPr>
          <w:rFonts w:ascii="Times New Roman" w:hAnsi="Times New Roman"/>
          <w:sz w:val="24"/>
          <w:szCs w:val="24"/>
          <w:lang w:val="sr-Cyrl-RS"/>
        </w:rPr>
        <w:t xml:space="preserve">трговац </w:t>
      </w:r>
      <w:r w:rsidRPr="003C6EC1">
        <w:rPr>
          <w:rFonts w:ascii="Times New Roman" w:hAnsi="Times New Roman"/>
          <w:sz w:val="24"/>
          <w:szCs w:val="24"/>
          <w:lang w:val="sr-Cyrl-RS"/>
        </w:rPr>
        <w:t xml:space="preserve">у остављеном року не отклони утврђену незаконитост,  инспектор </w:t>
      </w:r>
      <w:r w:rsidR="00733B47" w:rsidRPr="003C6EC1">
        <w:rPr>
          <w:rFonts w:ascii="Times New Roman" w:hAnsi="Times New Roman"/>
          <w:sz w:val="24"/>
          <w:szCs w:val="24"/>
          <w:lang w:val="sr-Cyrl-RS"/>
        </w:rPr>
        <w:t xml:space="preserve">без одлагања </w:t>
      </w:r>
      <w:r w:rsidRPr="003C6EC1">
        <w:rPr>
          <w:rFonts w:ascii="Times New Roman" w:hAnsi="Times New Roman"/>
          <w:sz w:val="24"/>
          <w:szCs w:val="24"/>
          <w:lang w:val="sr-Cyrl-RS"/>
        </w:rPr>
        <w:t>доноси решење којим изриче меру за отклањање незаконитости са примереним роком из става 2. овог члана.</w:t>
      </w:r>
    </w:p>
    <w:p w14:paraId="25DDB0EC" w14:textId="5A53D514" w:rsidR="00AF546E" w:rsidRPr="003C6EC1" w:rsidRDefault="00AF546E" w:rsidP="008C03D3">
      <w:pPr>
        <w:tabs>
          <w:tab w:val="clear" w:pos="1728"/>
          <w:tab w:val="left" w:pos="1152"/>
        </w:tabs>
        <w:autoSpaceDE w:val="0"/>
        <w:autoSpaceDN w:val="0"/>
        <w:adjustRightInd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Ако трговац</w:t>
      </w:r>
      <w:r w:rsidR="00733B47"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не поступи по </w:t>
      </w:r>
      <w:r w:rsidR="00C95632" w:rsidRPr="003C6EC1">
        <w:rPr>
          <w:rFonts w:ascii="Times New Roman" w:hAnsi="Times New Roman"/>
          <w:sz w:val="24"/>
          <w:szCs w:val="24"/>
          <w:lang w:val="sr-Cyrl-RS"/>
        </w:rPr>
        <w:t xml:space="preserve">решењу </w:t>
      </w:r>
      <w:r w:rsidRPr="003C6EC1">
        <w:rPr>
          <w:rFonts w:ascii="Times New Roman" w:hAnsi="Times New Roman"/>
          <w:sz w:val="24"/>
          <w:szCs w:val="24"/>
          <w:lang w:val="sr-Cyrl-RS"/>
        </w:rPr>
        <w:t>из став</w:t>
      </w:r>
      <w:r w:rsidR="00435975" w:rsidRPr="003C6EC1">
        <w:rPr>
          <w:rFonts w:ascii="Times New Roman" w:hAnsi="Times New Roman"/>
          <w:sz w:val="24"/>
          <w:szCs w:val="24"/>
          <w:lang w:val="sr-Cyrl-RS"/>
        </w:rPr>
        <w:t>а</w:t>
      </w:r>
      <w:r w:rsidRPr="003C6EC1">
        <w:rPr>
          <w:rFonts w:ascii="Times New Roman" w:hAnsi="Times New Roman"/>
          <w:sz w:val="24"/>
          <w:szCs w:val="24"/>
          <w:lang w:val="sr-Cyrl-RS"/>
        </w:rPr>
        <w:t xml:space="preserve"> 4. овог члана, инспектор ће решењем изрећи меру привремене забране промета робе</w:t>
      </w:r>
      <w:r w:rsidR="00D01CD3" w:rsidRPr="003C6EC1">
        <w:rPr>
          <w:rFonts w:ascii="Times New Roman" w:hAnsi="Times New Roman"/>
          <w:sz w:val="24"/>
          <w:szCs w:val="24"/>
          <w:lang w:val="sr-Cyrl-RS"/>
        </w:rPr>
        <w:t xml:space="preserve"> </w:t>
      </w:r>
      <w:r w:rsidR="0024624D" w:rsidRPr="003C6EC1">
        <w:rPr>
          <w:rFonts w:ascii="Times New Roman" w:hAnsi="Times New Roman"/>
          <w:sz w:val="24"/>
          <w:szCs w:val="24"/>
          <w:lang w:val="sr-Cyrl-RS"/>
        </w:rPr>
        <w:t xml:space="preserve">или </w:t>
      </w:r>
      <w:r w:rsidRPr="003C6EC1">
        <w:rPr>
          <w:rFonts w:ascii="Times New Roman" w:hAnsi="Times New Roman"/>
          <w:sz w:val="24"/>
          <w:szCs w:val="24"/>
          <w:lang w:val="sr-Cyrl-RS"/>
        </w:rPr>
        <w:t>вршења услуге на коју се мера односи.</w:t>
      </w:r>
    </w:p>
    <w:p w14:paraId="5D2239A7" w14:textId="77777777" w:rsidR="008C03D3" w:rsidRPr="003C6EC1" w:rsidRDefault="008C03D3" w:rsidP="008C03D3">
      <w:pPr>
        <w:tabs>
          <w:tab w:val="clear" w:pos="1728"/>
          <w:tab w:val="left" w:pos="1152"/>
        </w:tabs>
        <w:autoSpaceDE w:val="0"/>
        <w:autoSpaceDN w:val="0"/>
        <w:adjustRightInd w:val="0"/>
        <w:spacing w:after="0"/>
        <w:ind w:firstLine="720"/>
        <w:rPr>
          <w:rFonts w:ascii="Times New Roman" w:hAnsi="Times New Roman"/>
          <w:sz w:val="24"/>
          <w:szCs w:val="24"/>
          <w:lang w:val="sr-Cyrl-RS"/>
        </w:rPr>
      </w:pPr>
    </w:p>
    <w:p w14:paraId="44D918D0" w14:textId="3545CC8C" w:rsidR="00AF546E" w:rsidRPr="003C6EC1" w:rsidRDefault="000A5E98" w:rsidP="008C03D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Изрицање мера</w:t>
      </w:r>
    </w:p>
    <w:p w14:paraId="51C4E8FB" w14:textId="77777777" w:rsidR="008C03D3" w:rsidRPr="003C6EC1" w:rsidRDefault="008C03D3" w:rsidP="008C03D3">
      <w:pPr>
        <w:pStyle w:val="Clan"/>
        <w:spacing w:before="0" w:after="0"/>
        <w:rPr>
          <w:rFonts w:ascii="Times New Roman" w:hAnsi="Times New Roman"/>
          <w:b w:val="0"/>
          <w:strike/>
          <w:sz w:val="24"/>
          <w:szCs w:val="24"/>
          <w:u w:val="single"/>
          <w:lang w:val="sr-Cyrl-RS"/>
        </w:rPr>
      </w:pPr>
    </w:p>
    <w:p w14:paraId="5799BD8D" w14:textId="18B1D0B0" w:rsidR="00AF546E" w:rsidRPr="003C6EC1" w:rsidRDefault="00AF546E" w:rsidP="008C03D3">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 xml:space="preserve">Члан </w:t>
      </w:r>
      <w:r w:rsidR="003B07FF" w:rsidRPr="003C6EC1">
        <w:rPr>
          <w:rFonts w:ascii="Times New Roman" w:hAnsi="Times New Roman"/>
          <w:b w:val="0"/>
          <w:sz w:val="24"/>
          <w:szCs w:val="24"/>
          <w:lang w:val="sr-Cyrl-RS"/>
        </w:rPr>
        <w:t>185</w:t>
      </w:r>
      <w:r w:rsidRPr="003C6EC1">
        <w:rPr>
          <w:rFonts w:ascii="Times New Roman" w:hAnsi="Times New Roman"/>
          <w:b w:val="0"/>
          <w:sz w:val="24"/>
          <w:szCs w:val="24"/>
          <w:lang w:val="sr-Cyrl-RS"/>
        </w:rPr>
        <w:t>.</w:t>
      </w:r>
    </w:p>
    <w:p w14:paraId="240990EC" w14:textId="3C240FFB" w:rsidR="00AF546E" w:rsidRPr="003C6EC1" w:rsidRDefault="00AF546E" w:rsidP="008C03D3">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Мером из члан</w:t>
      </w:r>
      <w:r w:rsidR="009D6D70" w:rsidRPr="003C6EC1">
        <w:rPr>
          <w:rFonts w:ascii="Times New Roman" w:hAnsi="Times New Roman"/>
          <w:sz w:val="24"/>
          <w:szCs w:val="24"/>
          <w:lang w:val="sr-Cyrl-RS"/>
        </w:rPr>
        <w:t>а 184</w:t>
      </w:r>
      <w:r w:rsidR="00B55910" w:rsidRPr="003C6EC1">
        <w:rPr>
          <w:rFonts w:ascii="Times New Roman" w:hAnsi="Times New Roman"/>
          <w:sz w:val="24"/>
          <w:szCs w:val="24"/>
          <w:lang w:val="sr-Cyrl-RS"/>
        </w:rPr>
        <w:t xml:space="preserve">. </w:t>
      </w:r>
      <w:r w:rsidR="00F31E19" w:rsidRPr="003C6EC1">
        <w:rPr>
          <w:rFonts w:ascii="Times New Roman" w:hAnsi="Times New Roman"/>
          <w:sz w:val="24"/>
          <w:szCs w:val="24"/>
          <w:lang w:val="sr-Cyrl-RS"/>
        </w:rPr>
        <w:t xml:space="preserve">овог закона, </w:t>
      </w:r>
      <w:r w:rsidR="00B55910" w:rsidRPr="003C6EC1">
        <w:rPr>
          <w:rFonts w:ascii="Times New Roman" w:hAnsi="Times New Roman"/>
          <w:sz w:val="24"/>
          <w:szCs w:val="24"/>
          <w:lang w:val="sr-Cyrl-RS"/>
        </w:rPr>
        <w:t xml:space="preserve">надлежни инспектор </w:t>
      </w:r>
      <w:r w:rsidR="00ED47F3" w:rsidRPr="003C6EC1">
        <w:rPr>
          <w:rFonts w:ascii="Times New Roman" w:hAnsi="Times New Roman"/>
          <w:sz w:val="24"/>
          <w:szCs w:val="24"/>
          <w:lang w:val="sr-Cyrl-RS"/>
        </w:rPr>
        <w:t>налаже</w:t>
      </w:r>
      <w:r w:rsidRPr="003C6EC1">
        <w:rPr>
          <w:rFonts w:ascii="Times New Roman" w:hAnsi="Times New Roman"/>
          <w:sz w:val="24"/>
          <w:szCs w:val="24"/>
          <w:lang w:val="sr-Cyrl-RS"/>
        </w:rPr>
        <w:t xml:space="preserve"> отклањање у</w:t>
      </w:r>
      <w:r w:rsidR="00862ED5" w:rsidRPr="003C6EC1">
        <w:rPr>
          <w:rFonts w:ascii="Times New Roman" w:hAnsi="Times New Roman"/>
          <w:sz w:val="24"/>
          <w:szCs w:val="24"/>
          <w:lang w:val="sr-Cyrl-RS"/>
        </w:rPr>
        <w:t>т</w:t>
      </w:r>
      <w:r w:rsidRPr="003C6EC1">
        <w:rPr>
          <w:rFonts w:ascii="Times New Roman" w:hAnsi="Times New Roman"/>
          <w:sz w:val="24"/>
          <w:szCs w:val="24"/>
          <w:lang w:val="sr-Cyrl-RS"/>
        </w:rPr>
        <w:t>врђене незакон</w:t>
      </w:r>
      <w:r w:rsidR="00862ED5" w:rsidRPr="003C6EC1">
        <w:rPr>
          <w:rFonts w:ascii="Times New Roman" w:hAnsi="Times New Roman"/>
          <w:sz w:val="24"/>
          <w:szCs w:val="24"/>
          <w:lang w:val="sr-Cyrl-RS"/>
        </w:rPr>
        <w:t xml:space="preserve">итости трговцу </w:t>
      </w:r>
      <w:r w:rsidRPr="003C6EC1">
        <w:rPr>
          <w:rFonts w:ascii="Times New Roman" w:hAnsi="Times New Roman"/>
          <w:sz w:val="24"/>
          <w:szCs w:val="24"/>
          <w:lang w:val="sr-Cyrl-RS"/>
        </w:rPr>
        <w:t>ако:</w:t>
      </w:r>
    </w:p>
    <w:p w14:paraId="1E097119" w14:textId="77777777" w:rsidR="00AF546E" w:rsidRPr="003C6EC1" w:rsidRDefault="00AF546E" w:rsidP="00A63AAE">
      <w:pPr>
        <w:numPr>
          <w:ilvl w:val="0"/>
          <w:numId w:val="59"/>
        </w:numPr>
        <w:tabs>
          <w:tab w:val="clear" w:pos="1728"/>
          <w:tab w:val="left" w:pos="1152"/>
        </w:tabs>
        <w:ind w:left="1134"/>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не истиче цене, у складу са чл. 6-10. овог закона;</w:t>
      </w:r>
    </w:p>
    <w:p w14:paraId="6B448ADF" w14:textId="76F8CFC8" w:rsidR="00AF546E" w:rsidRPr="003C6EC1" w:rsidRDefault="00AF546E" w:rsidP="00A63AAE">
      <w:pPr>
        <w:numPr>
          <w:ilvl w:val="0"/>
          <w:numId w:val="59"/>
        </w:numPr>
        <w:tabs>
          <w:tab w:val="clear" w:pos="1728"/>
          <w:tab w:val="left" w:pos="1152"/>
        </w:tabs>
        <w:ind w:left="0" w:firstLine="720"/>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се не придржава истакнуте ц</w:t>
      </w:r>
      <w:r w:rsidR="000A7F64" w:rsidRPr="003C6EC1">
        <w:rPr>
          <w:rStyle w:val="rvts3"/>
          <w:rFonts w:ascii="Times New Roman" w:eastAsia="Calibri" w:hAnsi="Times New Roman"/>
          <w:sz w:val="24"/>
          <w:szCs w:val="24"/>
          <w:lang w:val="sr-Cyrl-RS"/>
        </w:rPr>
        <w:t>ене и услова продаје из члана 11</w:t>
      </w:r>
      <w:r w:rsidRPr="003C6EC1">
        <w:rPr>
          <w:rStyle w:val="rvts3"/>
          <w:rFonts w:ascii="Times New Roman" w:eastAsia="Calibri" w:hAnsi="Times New Roman"/>
          <w:sz w:val="24"/>
          <w:szCs w:val="24"/>
          <w:lang w:val="sr-Cyrl-RS"/>
        </w:rPr>
        <w:t>. овог закона;</w:t>
      </w:r>
    </w:p>
    <w:p w14:paraId="3F906F18" w14:textId="2565F22C" w:rsidR="00AF546E" w:rsidRPr="003C6EC1" w:rsidRDefault="00AF546E" w:rsidP="00A63AAE">
      <w:pPr>
        <w:numPr>
          <w:ilvl w:val="0"/>
          <w:numId w:val="59"/>
        </w:numPr>
        <w:tabs>
          <w:tab w:val="clear" w:pos="1728"/>
          <w:tab w:val="left" w:pos="1152"/>
        </w:tabs>
        <w:ind w:left="0" w:firstLine="720"/>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не обавешта</w:t>
      </w:r>
      <w:r w:rsidR="000A7F64" w:rsidRPr="003C6EC1">
        <w:rPr>
          <w:rStyle w:val="rvts3"/>
          <w:rFonts w:ascii="Times New Roman" w:eastAsia="Calibri" w:hAnsi="Times New Roman"/>
          <w:sz w:val="24"/>
          <w:szCs w:val="24"/>
          <w:lang w:val="sr-Cyrl-RS"/>
        </w:rPr>
        <w:t>ва потрошаче, у складу са чл</w:t>
      </w:r>
      <w:r w:rsidR="00BE2FD1" w:rsidRPr="003C6EC1">
        <w:rPr>
          <w:rStyle w:val="rvts3"/>
          <w:rFonts w:ascii="Times New Roman" w:eastAsia="Calibri" w:hAnsi="Times New Roman"/>
          <w:sz w:val="24"/>
          <w:szCs w:val="24"/>
          <w:lang w:val="sr-Cyrl-RS"/>
        </w:rPr>
        <w:t>аном</w:t>
      </w:r>
      <w:r w:rsidR="000A7F64" w:rsidRPr="003C6EC1">
        <w:rPr>
          <w:rStyle w:val="rvts3"/>
          <w:rFonts w:ascii="Times New Roman" w:eastAsia="Calibri" w:hAnsi="Times New Roman"/>
          <w:sz w:val="24"/>
          <w:szCs w:val="24"/>
          <w:lang w:val="sr-Cyrl-RS"/>
        </w:rPr>
        <w:t xml:space="preserve"> 12, </w:t>
      </w:r>
      <w:r w:rsidR="00BE2FD1" w:rsidRPr="003C6EC1">
        <w:rPr>
          <w:rStyle w:val="rvts3"/>
          <w:rFonts w:ascii="Times New Roman" w:eastAsia="Calibri" w:hAnsi="Times New Roman"/>
          <w:sz w:val="24"/>
          <w:szCs w:val="24"/>
          <w:lang w:val="sr-Cyrl-RS"/>
        </w:rPr>
        <w:t xml:space="preserve">чланом </w:t>
      </w:r>
      <w:r w:rsidR="000A7F64" w:rsidRPr="003C6EC1">
        <w:rPr>
          <w:rStyle w:val="rvts3"/>
          <w:rFonts w:ascii="Times New Roman" w:eastAsia="Calibri" w:hAnsi="Times New Roman"/>
          <w:sz w:val="24"/>
          <w:szCs w:val="24"/>
          <w:lang w:val="sr-Cyrl-RS"/>
        </w:rPr>
        <w:t xml:space="preserve">26, </w:t>
      </w:r>
      <w:r w:rsidR="00BE2FD1" w:rsidRPr="003C6EC1">
        <w:rPr>
          <w:rStyle w:val="rvts3"/>
          <w:rFonts w:ascii="Times New Roman" w:eastAsia="Calibri" w:hAnsi="Times New Roman"/>
          <w:sz w:val="24"/>
          <w:szCs w:val="24"/>
          <w:lang w:val="sr-Cyrl-RS"/>
        </w:rPr>
        <w:t xml:space="preserve">чл. </w:t>
      </w:r>
      <w:r w:rsidR="000A7F64" w:rsidRPr="003C6EC1">
        <w:rPr>
          <w:rStyle w:val="rvts3"/>
          <w:rFonts w:ascii="Times New Roman" w:eastAsia="Calibri" w:hAnsi="Times New Roman"/>
          <w:sz w:val="24"/>
          <w:szCs w:val="24"/>
          <w:lang w:val="sr-Cyrl-RS"/>
        </w:rPr>
        <w:t>86</w:t>
      </w:r>
      <w:r w:rsidR="00BE2FD1" w:rsidRPr="003C6EC1">
        <w:rPr>
          <w:rStyle w:val="rvts3"/>
          <w:rFonts w:ascii="Times New Roman" w:eastAsia="Calibri" w:hAnsi="Times New Roman"/>
          <w:sz w:val="24"/>
          <w:szCs w:val="24"/>
          <w:lang w:val="sr-Cyrl-RS"/>
        </w:rPr>
        <w:t>.</w:t>
      </w:r>
      <w:r w:rsidR="000A7F64" w:rsidRPr="003C6EC1">
        <w:rPr>
          <w:rStyle w:val="rvts3"/>
          <w:rFonts w:ascii="Times New Roman" w:eastAsia="Calibri" w:hAnsi="Times New Roman"/>
          <w:sz w:val="24"/>
          <w:szCs w:val="24"/>
          <w:lang w:val="sr-Cyrl-RS"/>
        </w:rPr>
        <w:t xml:space="preserve"> </w:t>
      </w:r>
      <w:r w:rsidR="00BE2FD1" w:rsidRPr="003C6EC1">
        <w:rPr>
          <w:rStyle w:val="rvts3"/>
          <w:rFonts w:ascii="Times New Roman" w:eastAsia="Calibri" w:hAnsi="Times New Roman"/>
          <w:sz w:val="24"/>
          <w:szCs w:val="24"/>
          <w:lang w:val="sr-Cyrl-RS"/>
        </w:rPr>
        <w:t xml:space="preserve">и </w:t>
      </w:r>
      <w:r w:rsidR="000A7F64" w:rsidRPr="003C6EC1">
        <w:rPr>
          <w:rStyle w:val="rvts3"/>
          <w:rFonts w:ascii="Times New Roman" w:eastAsia="Calibri" w:hAnsi="Times New Roman"/>
          <w:sz w:val="24"/>
          <w:szCs w:val="24"/>
          <w:lang w:val="sr-Cyrl-RS"/>
        </w:rPr>
        <w:t>87</w:t>
      </w:r>
      <w:r w:rsidR="00266D14" w:rsidRPr="003C6EC1">
        <w:rPr>
          <w:rStyle w:val="rvts3"/>
          <w:rFonts w:ascii="Times New Roman" w:eastAsia="Calibri" w:hAnsi="Times New Roman"/>
          <w:sz w:val="24"/>
          <w:szCs w:val="24"/>
          <w:lang w:val="sr-Cyrl-RS"/>
        </w:rPr>
        <w:t>,</w:t>
      </w:r>
      <w:r w:rsidR="00BE2FD1" w:rsidRPr="003C6EC1">
        <w:rPr>
          <w:rStyle w:val="rvts3"/>
          <w:rFonts w:ascii="Times New Roman" w:eastAsia="Calibri" w:hAnsi="Times New Roman"/>
          <w:sz w:val="24"/>
          <w:szCs w:val="24"/>
          <w:lang w:val="sr-Cyrl-RS"/>
        </w:rPr>
        <w:t xml:space="preserve"> чланом</w:t>
      </w:r>
      <w:r w:rsidR="00266D14" w:rsidRPr="003C6EC1">
        <w:rPr>
          <w:rStyle w:val="rvts3"/>
          <w:rFonts w:ascii="Times New Roman" w:eastAsia="Calibri" w:hAnsi="Times New Roman"/>
          <w:sz w:val="24"/>
          <w:szCs w:val="24"/>
          <w:lang w:val="sr-Cyrl-RS"/>
        </w:rPr>
        <w:t xml:space="preserve"> 93</w:t>
      </w:r>
      <w:r w:rsidR="00BE2FD1" w:rsidRPr="003C6EC1">
        <w:rPr>
          <w:rStyle w:val="rvts3"/>
          <w:rFonts w:ascii="Times New Roman" w:eastAsia="Calibri" w:hAnsi="Times New Roman"/>
          <w:sz w:val="24"/>
          <w:szCs w:val="24"/>
          <w:lang w:val="sr-Cyrl-RS"/>
        </w:rPr>
        <w:t>.</w:t>
      </w:r>
      <w:r w:rsidR="00266D14" w:rsidRPr="003C6EC1">
        <w:rPr>
          <w:rStyle w:val="rvts3"/>
          <w:rFonts w:ascii="Times New Roman" w:eastAsia="Calibri" w:hAnsi="Times New Roman"/>
          <w:sz w:val="24"/>
          <w:szCs w:val="24"/>
          <w:lang w:val="sr-Cyrl-RS"/>
        </w:rPr>
        <w:t xml:space="preserve"> </w:t>
      </w:r>
      <w:r w:rsidR="00BE2FD1" w:rsidRPr="003C6EC1">
        <w:rPr>
          <w:rStyle w:val="rvts3"/>
          <w:rFonts w:ascii="Times New Roman" w:eastAsia="Calibri" w:hAnsi="Times New Roman"/>
          <w:sz w:val="24"/>
          <w:szCs w:val="24"/>
          <w:lang w:val="sr-Cyrl-RS"/>
        </w:rPr>
        <w:t xml:space="preserve">и чл. </w:t>
      </w:r>
      <w:r w:rsidR="00266D14" w:rsidRPr="003C6EC1">
        <w:rPr>
          <w:rStyle w:val="rvts3"/>
          <w:rFonts w:ascii="Times New Roman" w:eastAsia="Calibri" w:hAnsi="Times New Roman"/>
          <w:sz w:val="24"/>
          <w:szCs w:val="24"/>
          <w:lang w:val="sr-Cyrl-RS"/>
        </w:rPr>
        <w:t>1</w:t>
      </w:r>
      <w:r w:rsidR="00E56636" w:rsidRPr="003C6EC1">
        <w:rPr>
          <w:rStyle w:val="rvts3"/>
          <w:rFonts w:ascii="Times New Roman" w:eastAsia="Calibri" w:hAnsi="Times New Roman"/>
          <w:sz w:val="24"/>
          <w:szCs w:val="24"/>
          <w:lang w:val="sr-Cyrl-RS"/>
        </w:rPr>
        <w:t>19-121.</w:t>
      </w:r>
      <w:r w:rsidRPr="003C6EC1">
        <w:rPr>
          <w:rStyle w:val="rvts3"/>
          <w:rFonts w:ascii="Times New Roman" w:eastAsia="Calibri" w:hAnsi="Times New Roman"/>
          <w:sz w:val="24"/>
          <w:szCs w:val="24"/>
          <w:lang w:val="sr-Cyrl-RS"/>
        </w:rPr>
        <w:t xml:space="preserve"> овог закона;</w:t>
      </w:r>
    </w:p>
    <w:p w14:paraId="2302BCB8" w14:textId="72EBEF2C" w:rsidR="00AF546E" w:rsidRPr="003C6EC1" w:rsidRDefault="00AF546E" w:rsidP="00A63AAE">
      <w:pPr>
        <w:numPr>
          <w:ilvl w:val="0"/>
          <w:numId w:val="59"/>
        </w:numPr>
        <w:tabs>
          <w:tab w:val="clear" w:pos="1728"/>
          <w:tab w:val="left" w:pos="1152"/>
        </w:tabs>
        <w:ind w:left="0" w:firstLine="720"/>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 xml:space="preserve">наплаћује додатне трошкове без претходне изричите сагласности </w:t>
      </w:r>
      <w:r w:rsidR="000A7F64" w:rsidRPr="003C6EC1">
        <w:rPr>
          <w:rStyle w:val="rvts3"/>
          <w:rFonts w:ascii="Times New Roman" w:eastAsia="Calibri" w:hAnsi="Times New Roman"/>
          <w:sz w:val="24"/>
          <w:szCs w:val="24"/>
          <w:lang w:val="sr-Cyrl-RS"/>
        </w:rPr>
        <w:t>потрошача, у складу са чланом 13</w:t>
      </w:r>
      <w:r w:rsidRPr="003C6EC1">
        <w:rPr>
          <w:rStyle w:val="rvts3"/>
          <w:rFonts w:ascii="Times New Roman" w:eastAsia="Calibri" w:hAnsi="Times New Roman"/>
          <w:sz w:val="24"/>
          <w:szCs w:val="24"/>
          <w:lang w:val="sr-Cyrl-RS"/>
        </w:rPr>
        <w:t xml:space="preserve">. овог закона; </w:t>
      </w:r>
    </w:p>
    <w:p w14:paraId="3B0E9FE2" w14:textId="2178FC04" w:rsidR="00AF546E" w:rsidRPr="003C6EC1" w:rsidRDefault="00AF546E" w:rsidP="00A63AAE">
      <w:pPr>
        <w:numPr>
          <w:ilvl w:val="0"/>
          <w:numId w:val="59"/>
        </w:numPr>
        <w:tabs>
          <w:tab w:val="clear" w:pos="1728"/>
          <w:tab w:val="left" w:pos="1152"/>
        </w:tabs>
        <w:ind w:left="0" w:firstLine="720"/>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поступа</w:t>
      </w:r>
      <w:r w:rsidR="00D30831" w:rsidRPr="003C6EC1">
        <w:rPr>
          <w:rStyle w:val="rvts3"/>
          <w:rFonts w:ascii="Times New Roman" w:eastAsia="Calibri" w:hAnsi="Times New Roman"/>
          <w:sz w:val="24"/>
          <w:szCs w:val="24"/>
          <w:lang w:val="sr-Cyrl-RS"/>
        </w:rPr>
        <w:t xml:space="preserve"> </w:t>
      </w:r>
      <w:r w:rsidR="000A7F64" w:rsidRPr="003C6EC1">
        <w:rPr>
          <w:rStyle w:val="rvts3"/>
          <w:rFonts w:ascii="Times New Roman" w:eastAsia="Calibri" w:hAnsi="Times New Roman"/>
          <w:sz w:val="24"/>
          <w:szCs w:val="24"/>
          <w:lang w:val="sr-Cyrl-RS"/>
        </w:rPr>
        <w:t>супротно члану 25</w:t>
      </w:r>
      <w:r w:rsidRPr="003C6EC1">
        <w:rPr>
          <w:rStyle w:val="rvts3"/>
          <w:rFonts w:ascii="Times New Roman" w:eastAsia="Calibri" w:hAnsi="Times New Roman"/>
          <w:sz w:val="24"/>
          <w:szCs w:val="24"/>
          <w:lang w:val="sr-Cyrl-RS"/>
        </w:rPr>
        <w:t>. овог закона;</w:t>
      </w:r>
    </w:p>
    <w:p w14:paraId="3B186E0E" w14:textId="79F15A7E" w:rsidR="00AF546E" w:rsidRPr="003C6EC1" w:rsidRDefault="00AF546E" w:rsidP="00A63AAE">
      <w:pPr>
        <w:numPr>
          <w:ilvl w:val="0"/>
          <w:numId w:val="59"/>
        </w:numPr>
        <w:tabs>
          <w:tab w:val="clear" w:pos="1728"/>
          <w:tab w:val="left" w:pos="1152"/>
        </w:tabs>
        <w:ind w:left="0" w:firstLine="720"/>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не предаје потрошачу образац за одустанак од уговора на даљину и уговора који се закључују изван пословни</w:t>
      </w:r>
      <w:r w:rsidR="000A7F64" w:rsidRPr="003C6EC1">
        <w:rPr>
          <w:rStyle w:val="rvts3"/>
          <w:rFonts w:ascii="Times New Roman" w:eastAsia="Calibri" w:hAnsi="Times New Roman"/>
          <w:sz w:val="24"/>
          <w:szCs w:val="24"/>
          <w:lang w:val="sr-Cyrl-RS"/>
        </w:rPr>
        <w:t>х просторија, у складу са чл. 29. и 30</w:t>
      </w:r>
      <w:r w:rsidRPr="003C6EC1">
        <w:rPr>
          <w:rStyle w:val="rvts3"/>
          <w:rFonts w:ascii="Times New Roman" w:eastAsia="Calibri" w:hAnsi="Times New Roman"/>
          <w:sz w:val="24"/>
          <w:szCs w:val="24"/>
          <w:lang w:val="sr-Cyrl-RS"/>
        </w:rPr>
        <w:t>. овог закона;</w:t>
      </w:r>
    </w:p>
    <w:p w14:paraId="3342D778" w14:textId="665B8525" w:rsidR="00AF546E" w:rsidRPr="003C6EC1" w:rsidRDefault="00AF546E" w:rsidP="00A63AAE">
      <w:pPr>
        <w:numPr>
          <w:ilvl w:val="0"/>
          <w:numId w:val="59"/>
        </w:numPr>
        <w:tabs>
          <w:tab w:val="clear" w:pos="1728"/>
          <w:tab w:val="left" w:pos="1152"/>
        </w:tabs>
        <w:ind w:left="0" w:firstLine="720"/>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није извршио повраћај плаћеног износа које је примио од потрошача, као и трошкове испоруке, у случају одустанка од уговора у законском року о</w:t>
      </w:r>
      <w:r w:rsidR="000A7F64" w:rsidRPr="003C6EC1">
        <w:rPr>
          <w:rStyle w:val="rvts3"/>
          <w:rFonts w:ascii="Times New Roman" w:eastAsia="Calibri" w:hAnsi="Times New Roman"/>
          <w:sz w:val="24"/>
          <w:szCs w:val="24"/>
          <w:lang w:val="sr-Cyrl-RS"/>
        </w:rPr>
        <w:t>д 14 дана, у складу са чланом 33</w:t>
      </w:r>
      <w:r w:rsidRPr="003C6EC1">
        <w:rPr>
          <w:rStyle w:val="rvts3"/>
          <w:rFonts w:ascii="Times New Roman" w:eastAsia="Calibri" w:hAnsi="Times New Roman"/>
          <w:sz w:val="24"/>
          <w:szCs w:val="24"/>
          <w:lang w:val="sr-Cyrl-RS"/>
        </w:rPr>
        <w:t>. став 1. овог закона;</w:t>
      </w:r>
    </w:p>
    <w:p w14:paraId="2650DBE8" w14:textId="4B5AEECC" w:rsidR="00AF546E" w:rsidRPr="003C6EC1" w:rsidRDefault="00AF546E" w:rsidP="00A63AAE">
      <w:pPr>
        <w:numPr>
          <w:ilvl w:val="0"/>
          <w:numId w:val="59"/>
        </w:numPr>
        <w:tabs>
          <w:tab w:val="clear" w:pos="1728"/>
          <w:tab w:val="left" w:pos="1152"/>
        </w:tabs>
        <w:ind w:left="0" w:firstLine="720"/>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 xml:space="preserve">врши </w:t>
      </w:r>
      <w:r w:rsidR="000A7F64" w:rsidRPr="003C6EC1">
        <w:rPr>
          <w:rStyle w:val="rvts3"/>
          <w:rFonts w:ascii="Times New Roman" w:eastAsia="Calibri" w:hAnsi="Times New Roman"/>
          <w:sz w:val="24"/>
          <w:szCs w:val="24"/>
          <w:lang w:val="sr-Cyrl-RS"/>
        </w:rPr>
        <w:t xml:space="preserve">директно </w:t>
      </w:r>
      <w:r w:rsidR="00021E12" w:rsidRPr="003C6EC1">
        <w:rPr>
          <w:rStyle w:val="rvts3"/>
          <w:rFonts w:ascii="Times New Roman" w:eastAsia="Calibri" w:hAnsi="Times New Roman"/>
          <w:sz w:val="24"/>
          <w:szCs w:val="24"/>
          <w:lang w:val="sr-Cyrl-RS"/>
        </w:rPr>
        <w:t>оглашавање, супротно члану</w:t>
      </w:r>
      <w:r w:rsidR="000A7F64" w:rsidRPr="003C6EC1">
        <w:rPr>
          <w:rStyle w:val="rvts3"/>
          <w:rFonts w:ascii="Times New Roman" w:eastAsia="Calibri" w:hAnsi="Times New Roman"/>
          <w:sz w:val="24"/>
          <w:szCs w:val="24"/>
          <w:lang w:val="sr-Cyrl-RS"/>
        </w:rPr>
        <w:t xml:space="preserve"> 37</w:t>
      </w:r>
      <w:r w:rsidRPr="003C6EC1">
        <w:rPr>
          <w:rStyle w:val="rvts3"/>
          <w:rFonts w:ascii="Times New Roman" w:eastAsia="Calibri" w:hAnsi="Times New Roman"/>
          <w:sz w:val="24"/>
          <w:szCs w:val="24"/>
          <w:lang w:val="sr-Cyrl-RS"/>
        </w:rPr>
        <w:t>. овог закона;</w:t>
      </w:r>
    </w:p>
    <w:p w14:paraId="0711076F" w14:textId="78314B1E" w:rsidR="00AF546E" w:rsidRPr="003C6EC1" w:rsidRDefault="00AF546E" w:rsidP="00A63AAE">
      <w:pPr>
        <w:numPr>
          <w:ilvl w:val="0"/>
          <w:numId w:val="59"/>
        </w:numPr>
        <w:tabs>
          <w:tab w:val="clear" w:pos="1728"/>
          <w:tab w:val="left" w:pos="1152"/>
        </w:tabs>
        <w:ind w:left="0" w:firstLine="720"/>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шаље пошиљке које потрошач ниј</w:t>
      </w:r>
      <w:r w:rsidR="000A7F64" w:rsidRPr="003C6EC1">
        <w:rPr>
          <w:rStyle w:val="rvts3"/>
          <w:rFonts w:ascii="Times New Roman" w:eastAsia="Calibri" w:hAnsi="Times New Roman"/>
          <w:sz w:val="24"/>
          <w:szCs w:val="24"/>
          <w:lang w:val="sr-Cyrl-RS"/>
        </w:rPr>
        <w:t>е наручио, у складу са чланом 38</w:t>
      </w:r>
      <w:r w:rsidRPr="003C6EC1">
        <w:rPr>
          <w:rStyle w:val="rvts3"/>
          <w:rFonts w:ascii="Times New Roman" w:eastAsia="Calibri" w:hAnsi="Times New Roman"/>
          <w:sz w:val="24"/>
          <w:szCs w:val="24"/>
          <w:lang w:val="sr-Cyrl-RS"/>
        </w:rPr>
        <w:t>. став 1. овог закона;</w:t>
      </w:r>
    </w:p>
    <w:p w14:paraId="3356F0FC" w14:textId="34EFC4D9" w:rsidR="00AF546E" w:rsidRPr="003C6EC1" w:rsidRDefault="00AF546E"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 xml:space="preserve">врши оглашавање путем средстава комуникације на даљину, супротно члану </w:t>
      </w:r>
      <w:r w:rsidR="000A7F64" w:rsidRPr="003C6EC1">
        <w:rPr>
          <w:rStyle w:val="rvts3"/>
          <w:rFonts w:ascii="Times New Roman" w:eastAsia="Calibri" w:hAnsi="Times New Roman"/>
          <w:sz w:val="24"/>
          <w:szCs w:val="24"/>
          <w:lang w:val="sr-Cyrl-RS"/>
        </w:rPr>
        <w:t>39</w:t>
      </w:r>
      <w:r w:rsidRPr="003C6EC1">
        <w:rPr>
          <w:rStyle w:val="rvts3"/>
          <w:rFonts w:ascii="Times New Roman" w:eastAsia="Calibri" w:hAnsi="Times New Roman"/>
          <w:sz w:val="24"/>
          <w:szCs w:val="24"/>
          <w:lang w:val="sr-Cyrl-RS"/>
        </w:rPr>
        <w:t>. овог закона;</w:t>
      </w:r>
    </w:p>
    <w:p w14:paraId="2967CE36" w14:textId="15AAFEF7" w:rsidR="00AF546E" w:rsidRPr="003C6EC1" w:rsidRDefault="00AF546E"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lastRenderedPageBreak/>
        <w:t>не доставља потрошачу пратећу документациј</w:t>
      </w:r>
      <w:r w:rsidR="000A7F64" w:rsidRPr="003C6EC1">
        <w:rPr>
          <w:rStyle w:val="rvts3"/>
          <w:rFonts w:ascii="Times New Roman" w:eastAsia="Calibri" w:hAnsi="Times New Roman"/>
          <w:sz w:val="24"/>
          <w:szCs w:val="24"/>
          <w:lang w:val="sr-Cyrl-RS"/>
        </w:rPr>
        <w:t>у уз робу, у складу са чланом 46</w:t>
      </w:r>
      <w:r w:rsidRPr="003C6EC1">
        <w:rPr>
          <w:rStyle w:val="rvts3"/>
          <w:rFonts w:ascii="Times New Roman" w:eastAsia="Calibri" w:hAnsi="Times New Roman"/>
          <w:sz w:val="24"/>
          <w:szCs w:val="24"/>
          <w:lang w:val="sr-Cyrl-RS"/>
        </w:rPr>
        <w:t>. овог закона;</w:t>
      </w:r>
    </w:p>
    <w:p w14:paraId="0E5EBF38" w14:textId="6EAE21C8" w:rsidR="00AF546E" w:rsidRPr="003C6EC1" w:rsidRDefault="000A7F64"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не поступа у складу са чланом 47</w:t>
      </w:r>
      <w:r w:rsidR="00AF546E" w:rsidRPr="003C6EC1">
        <w:rPr>
          <w:rStyle w:val="rvts3"/>
          <w:rFonts w:ascii="Times New Roman" w:eastAsia="Calibri" w:hAnsi="Times New Roman"/>
          <w:sz w:val="24"/>
          <w:szCs w:val="24"/>
          <w:lang w:val="sr-Cyrl-RS"/>
        </w:rPr>
        <w:t>. став 4. овог закона;</w:t>
      </w:r>
    </w:p>
    <w:p w14:paraId="63DA7366" w14:textId="3A01EF43" w:rsidR="00AF546E" w:rsidRPr="003C6EC1" w:rsidRDefault="00AF546E"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не издаје потрошачу гара</w:t>
      </w:r>
      <w:r w:rsidR="000A7F64" w:rsidRPr="003C6EC1">
        <w:rPr>
          <w:rStyle w:val="rvts3"/>
          <w:rFonts w:ascii="Times New Roman" w:eastAsia="Calibri" w:hAnsi="Times New Roman"/>
          <w:sz w:val="24"/>
          <w:szCs w:val="24"/>
          <w:lang w:val="sr-Cyrl-RS"/>
        </w:rPr>
        <w:t>нтни лист, у складу са чланом 53</w:t>
      </w:r>
      <w:r w:rsidRPr="003C6EC1">
        <w:rPr>
          <w:rStyle w:val="rvts3"/>
          <w:rFonts w:ascii="Times New Roman" w:eastAsia="Calibri" w:hAnsi="Times New Roman"/>
          <w:sz w:val="24"/>
          <w:szCs w:val="24"/>
          <w:lang w:val="sr-Cyrl-RS"/>
        </w:rPr>
        <w:t>.</w:t>
      </w:r>
      <w:r w:rsidR="00021E12" w:rsidRPr="003C6EC1">
        <w:rPr>
          <w:rStyle w:val="rvts3"/>
          <w:rFonts w:ascii="Times New Roman" w:eastAsia="Calibri" w:hAnsi="Times New Roman"/>
          <w:sz w:val="24"/>
          <w:szCs w:val="24"/>
          <w:lang w:val="sr-Cyrl-RS"/>
        </w:rPr>
        <w:t xml:space="preserve"> </w:t>
      </w:r>
      <w:r w:rsidR="00B41A37" w:rsidRPr="003C6EC1">
        <w:rPr>
          <w:rStyle w:val="rvts3"/>
          <w:rFonts w:ascii="Times New Roman" w:hAnsi="Times New Roman"/>
          <w:sz w:val="24"/>
          <w:szCs w:val="24"/>
          <w:lang w:val="sr-Cyrl-RS"/>
        </w:rPr>
        <w:t>или</w:t>
      </w:r>
      <w:r w:rsidR="00B41A37" w:rsidRPr="003C6EC1">
        <w:rPr>
          <w:rStyle w:val="rvts3"/>
          <w:rFonts w:ascii="Times New Roman" w:hAnsi="Times New Roman"/>
          <w:color w:val="FF0000"/>
          <w:sz w:val="24"/>
          <w:szCs w:val="24"/>
          <w:lang w:val="sr-Cyrl-RS"/>
        </w:rPr>
        <w:t xml:space="preserve"> </w:t>
      </w:r>
      <w:r w:rsidR="00B41A37" w:rsidRPr="003C6EC1">
        <w:rPr>
          <w:rStyle w:val="rvts3"/>
          <w:rFonts w:ascii="Times New Roman" w:hAnsi="Times New Roman"/>
          <w:sz w:val="24"/>
          <w:szCs w:val="24"/>
          <w:lang w:val="sr-Cyrl-RS"/>
        </w:rPr>
        <w:t xml:space="preserve">чланом 80. став 3. </w:t>
      </w:r>
      <w:r w:rsidR="00021E12" w:rsidRPr="003C6EC1">
        <w:rPr>
          <w:rStyle w:val="rvts3"/>
          <w:rFonts w:ascii="Times New Roman" w:eastAsia="Calibri" w:hAnsi="Times New Roman"/>
          <w:sz w:val="24"/>
          <w:szCs w:val="24"/>
          <w:lang w:val="sr-Cyrl-RS"/>
        </w:rPr>
        <w:t>овог закона;</w:t>
      </w:r>
    </w:p>
    <w:p w14:paraId="7798B8AB" w14:textId="5FDE5ACA" w:rsidR="000D1DAF" w:rsidRPr="003C6EC1" w:rsidRDefault="00AF546E"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 xml:space="preserve">злоупотребљава израз </w:t>
      </w:r>
      <w:r w:rsidRPr="003C6EC1">
        <w:rPr>
          <w:rFonts w:ascii="Times New Roman" w:hAnsi="Times New Roman"/>
          <w:sz w:val="24"/>
          <w:szCs w:val="24"/>
          <w:lang w:val="sr-Cyrl-RS"/>
        </w:rPr>
        <w:t>„гаранција” и израз с тим значењем</w:t>
      </w:r>
      <w:r w:rsidR="00356F51" w:rsidRPr="003C6EC1">
        <w:rPr>
          <w:rStyle w:val="rvts3"/>
          <w:rFonts w:ascii="Times New Roman" w:eastAsia="Calibri" w:hAnsi="Times New Roman"/>
          <w:sz w:val="24"/>
          <w:szCs w:val="24"/>
          <w:lang w:val="sr-Cyrl-RS"/>
        </w:rPr>
        <w:t>, у складу са чланом</w:t>
      </w:r>
      <w:r w:rsidR="000A7F64" w:rsidRPr="003C6EC1">
        <w:rPr>
          <w:rStyle w:val="rvts3"/>
          <w:rFonts w:ascii="Times New Roman" w:eastAsia="Calibri" w:hAnsi="Times New Roman"/>
          <w:sz w:val="24"/>
          <w:szCs w:val="24"/>
          <w:lang w:val="sr-Cyrl-RS"/>
        </w:rPr>
        <w:t xml:space="preserve"> 54</w:t>
      </w:r>
      <w:r w:rsidRPr="003C6EC1">
        <w:rPr>
          <w:rStyle w:val="rvts3"/>
          <w:rFonts w:ascii="Times New Roman" w:eastAsia="Calibri" w:hAnsi="Times New Roman"/>
          <w:sz w:val="24"/>
          <w:szCs w:val="24"/>
          <w:lang w:val="sr-Cyrl-RS"/>
        </w:rPr>
        <w:t>. овог закона;</w:t>
      </w:r>
    </w:p>
    <w:p w14:paraId="207F1295" w14:textId="39AB1EFA" w:rsidR="00AF546E" w:rsidRPr="003C6EC1" w:rsidRDefault="00AF546E" w:rsidP="003F03D4">
      <w:pPr>
        <w:numPr>
          <w:ilvl w:val="0"/>
          <w:numId w:val="59"/>
        </w:numPr>
        <w:tabs>
          <w:tab w:val="clear" w:pos="1728"/>
          <w:tab w:val="left" w:pos="1152"/>
        </w:tabs>
        <w:spacing w:after="0"/>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не обавештава потрошаче о на</w:t>
      </w:r>
      <w:r w:rsidR="00D30831" w:rsidRPr="003C6EC1">
        <w:rPr>
          <w:rStyle w:val="rvts3"/>
          <w:rFonts w:ascii="Times New Roman" w:eastAsia="Calibri" w:hAnsi="Times New Roman"/>
          <w:sz w:val="24"/>
          <w:szCs w:val="24"/>
          <w:lang w:val="sr-Cyrl-RS"/>
        </w:rPr>
        <w:t>чину и месту пријема рекламације</w:t>
      </w:r>
      <w:r w:rsidRPr="003C6EC1">
        <w:rPr>
          <w:rStyle w:val="rvts3"/>
          <w:rFonts w:ascii="Times New Roman" w:eastAsia="Calibri" w:hAnsi="Times New Roman"/>
          <w:sz w:val="24"/>
          <w:szCs w:val="24"/>
          <w:lang w:val="sr-Cyrl-RS"/>
        </w:rPr>
        <w:t xml:space="preserve"> </w:t>
      </w:r>
      <w:r w:rsidR="0024624D" w:rsidRPr="003C6EC1">
        <w:rPr>
          <w:rStyle w:val="rvts3"/>
          <w:rFonts w:ascii="Times New Roman" w:eastAsia="Calibri" w:hAnsi="Times New Roman"/>
          <w:sz w:val="24"/>
          <w:szCs w:val="24"/>
          <w:lang w:val="sr-Cyrl-RS"/>
        </w:rPr>
        <w:t xml:space="preserve">или </w:t>
      </w:r>
      <w:r w:rsidRPr="003C6EC1">
        <w:rPr>
          <w:rStyle w:val="rvts3"/>
          <w:rFonts w:ascii="Times New Roman" w:eastAsia="Calibri" w:hAnsi="Times New Roman"/>
          <w:sz w:val="24"/>
          <w:szCs w:val="24"/>
          <w:lang w:val="sr-Cyrl-RS"/>
        </w:rPr>
        <w:t>не обезбеђује присуство лица овлашћеног за пријем рекламација у току радног времена</w:t>
      </w:r>
      <w:r w:rsidR="00792D8C" w:rsidRPr="003C6EC1">
        <w:rPr>
          <w:rStyle w:val="rvts3"/>
          <w:rFonts w:ascii="Times New Roman" w:eastAsia="Calibri" w:hAnsi="Times New Roman"/>
          <w:sz w:val="24"/>
          <w:szCs w:val="24"/>
          <w:lang w:val="sr-Cyrl-RS"/>
        </w:rPr>
        <w:t>,</w:t>
      </w:r>
      <w:r w:rsidR="00D30831" w:rsidRPr="003C6EC1">
        <w:rPr>
          <w:rStyle w:val="rvts3"/>
          <w:rFonts w:ascii="Times New Roman" w:eastAsia="Calibri" w:hAnsi="Times New Roman"/>
          <w:sz w:val="24"/>
          <w:szCs w:val="24"/>
          <w:lang w:val="sr-Cyrl-RS"/>
        </w:rPr>
        <w:t xml:space="preserve"> у склад</w:t>
      </w:r>
      <w:r w:rsidR="000A7F64" w:rsidRPr="003C6EC1">
        <w:rPr>
          <w:rStyle w:val="rvts3"/>
          <w:rFonts w:ascii="Times New Roman" w:eastAsia="Calibri" w:hAnsi="Times New Roman"/>
          <w:sz w:val="24"/>
          <w:szCs w:val="24"/>
          <w:lang w:val="sr-Cyrl-RS"/>
        </w:rPr>
        <w:t>у са одредбом члана 55</w:t>
      </w:r>
      <w:r w:rsidR="00D30831" w:rsidRPr="003C6EC1">
        <w:rPr>
          <w:rStyle w:val="rvts3"/>
          <w:rFonts w:ascii="Times New Roman" w:eastAsia="Calibri" w:hAnsi="Times New Roman"/>
          <w:sz w:val="24"/>
          <w:szCs w:val="24"/>
          <w:lang w:val="sr-Cyrl-RS"/>
        </w:rPr>
        <w:t>. овог закона;</w:t>
      </w:r>
    </w:p>
    <w:p w14:paraId="7D291CD7" w14:textId="77777777" w:rsidR="000D1DAF" w:rsidRPr="003C6EC1" w:rsidRDefault="000D1DAF" w:rsidP="000D1DAF">
      <w:pPr>
        <w:tabs>
          <w:tab w:val="clear" w:pos="1728"/>
          <w:tab w:val="left" w:pos="1152"/>
        </w:tabs>
        <w:spacing w:after="0"/>
        <w:ind w:firstLine="0"/>
        <w:rPr>
          <w:rStyle w:val="rvts3"/>
          <w:rFonts w:ascii="Times New Roman" w:eastAsia="Calibri" w:hAnsi="Times New Roman"/>
          <w:sz w:val="24"/>
          <w:szCs w:val="24"/>
          <w:lang w:val="sr-Cyrl-RS"/>
        </w:rPr>
      </w:pPr>
    </w:p>
    <w:p w14:paraId="45F8ADA1" w14:textId="5C291101" w:rsidR="00AF546E" w:rsidRPr="003C6EC1" w:rsidRDefault="00AF546E"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не води евиденцију рекламаци</w:t>
      </w:r>
      <w:r w:rsidR="000A7F64" w:rsidRPr="003C6EC1">
        <w:rPr>
          <w:rStyle w:val="rvts3"/>
          <w:rFonts w:ascii="Times New Roman" w:eastAsia="Calibri" w:hAnsi="Times New Roman"/>
          <w:sz w:val="24"/>
          <w:szCs w:val="24"/>
          <w:lang w:val="sr-Cyrl-RS"/>
        </w:rPr>
        <w:t>ја у складу са одредбом члана 55</w:t>
      </w:r>
      <w:r w:rsidRPr="003C6EC1">
        <w:rPr>
          <w:rStyle w:val="rvts3"/>
          <w:rFonts w:ascii="Times New Roman" w:eastAsia="Calibri" w:hAnsi="Times New Roman"/>
          <w:sz w:val="24"/>
          <w:szCs w:val="24"/>
          <w:lang w:val="sr-Cyrl-RS"/>
        </w:rPr>
        <w:t>. овог закона;</w:t>
      </w:r>
    </w:p>
    <w:p w14:paraId="7029C89C" w14:textId="4BF4D4F7" w:rsidR="00AF546E" w:rsidRPr="003C6EC1" w:rsidRDefault="00AF546E"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обуставља потрошачу пружање услуге од општег економ</w:t>
      </w:r>
      <w:r w:rsidR="000A7F64" w:rsidRPr="003C6EC1">
        <w:rPr>
          <w:rStyle w:val="rvts3"/>
          <w:rFonts w:ascii="Times New Roman" w:eastAsia="Calibri" w:hAnsi="Times New Roman"/>
          <w:sz w:val="24"/>
          <w:szCs w:val="24"/>
          <w:lang w:val="sr-Cyrl-RS"/>
        </w:rPr>
        <w:t>ског интереса, супротно члану 85</w:t>
      </w:r>
      <w:r w:rsidRPr="003C6EC1">
        <w:rPr>
          <w:rStyle w:val="rvts3"/>
          <w:rFonts w:ascii="Times New Roman" w:eastAsia="Calibri" w:hAnsi="Times New Roman"/>
          <w:sz w:val="24"/>
          <w:szCs w:val="24"/>
          <w:lang w:val="sr-Cyrl-RS"/>
        </w:rPr>
        <w:t>. овог закона;</w:t>
      </w:r>
    </w:p>
    <w:p w14:paraId="0E0201AF" w14:textId="7AE974AB" w:rsidR="00AF546E" w:rsidRPr="003C6EC1" w:rsidRDefault="00AF546E"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не из</w:t>
      </w:r>
      <w:r w:rsidR="000A7F64" w:rsidRPr="003C6EC1">
        <w:rPr>
          <w:rStyle w:val="rvts3"/>
          <w:rFonts w:ascii="Times New Roman" w:eastAsia="Calibri" w:hAnsi="Times New Roman"/>
          <w:sz w:val="24"/>
          <w:szCs w:val="24"/>
          <w:lang w:val="sr-Cyrl-RS"/>
        </w:rPr>
        <w:t>даје рачун у складу са чланом 90</w:t>
      </w:r>
      <w:r w:rsidRPr="003C6EC1">
        <w:rPr>
          <w:rStyle w:val="rvts3"/>
          <w:rFonts w:ascii="Times New Roman" w:eastAsia="Calibri" w:hAnsi="Times New Roman"/>
          <w:sz w:val="24"/>
          <w:szCs w:val="24"/>
          <w:lang w:val="sr-Cyrl-RS"/>
        </w:rPr>
        <w:t>. овог закона;</w:t>
      </w:r>
    </w:p>
    <w:p w14:paraId="7E075789" w14:textId="7665555D" w:rsidR="00AF546E" w:rsidRPr="003C6EC1" w:rsidRDefault="00AF546E"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не успоставља контакт линију у вези са прикључењем на дистрибутивну мрежу, квалитетом и коришћењем услуга од општег економског</w:t>
      </w:r>
      <w:r w:rsidR="000A7F64" w:rsidRPr="003C6EC1">
        <w:rPr>
          <w:rStyle w:val="rvts3"/>
          <w:rFonts w:ascii="Times New Roman" w:eastAsia="Calibri" w:hAnsi="Times New Roman"/>
          <w:sz w:val="24"/>
          <w:szCs w:val="24"/>
          <w:lang w:val="sr-Cyrl-RS"/>
        </w:rPr>
        <w:t xml:space="preserve"> интереса, у складу са чланом 91</w:t>
      </w:r>
      <w:r w:rsidRPr="003C6EC1">
        <w:rPr>
          <w:rStyle w:val="rvts3"/>
          <w:rFonts w:ascii="Times New Roman" w:eastAsia="Calibri" w:hAnsi="Times New Roman"/>
          <w:sz w:val="24"/>
          <w:szCs w:val="24"/>
          <w:lang w:val="sr-Cyrl-RS"/>
        </w:rPr>
        <w:t>. овог закона;</w:t>
      </w:r>
    </w:p>
    <w:p w14:paraId="7AB60F1D" w14:textId="052FCCF1" w:rsidR="00AF546E" w:rsidRPr="003C6EC1" w:rsidRDefault="00AF546E"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 xml:space="preserve">оглашава или нуди на продају туристичка путовања, </w:t>
      </w:r>
      <w:r w:rsidR="007D70C2" w:rsidRPr="003C6EC1">
        <w:rPr>
          <w:rStyle w:val="rvts3"/>
          <w:rFonts w:ascii="Times New Roman" w:eastAsia="Calibri" w:hAnsi="Times New Roman"/>
          <w:sz w:val="24"/>
          <w:szCs w:val="24"/>
          <w:lang w:val="sr-Cyrl-RS"/>
        </w:rPr>
        <w:t>супротно члану 96</w:t>
      </w:r>
      <w:r w:rsidRPr="003C6EC1">
        <w:rPr>
          <w:rStyle w:val="rvts3"/>
          <w:rFonts w:ascii="Times New Roman" w:eastAsia="Calibri" w:hAnsi="Times New Roman"/>
          <w:sz w:val="24"/>
          <w:szCs w:val="24"/>
          <w:lang w:val="sr-Cyrl-RS"/>
        </w:rPr>
        <w:t>. овог закона;</w:t>
      </w:r>
    </w:p>
    <w:p w14:paraId="356EBE8D" w14:textId="1FB82C1A" w:rsidR="00AF546E" w:rsidRPr="003C6EC1" w:rsidRDefault="00862ED5"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 xml:space="preserve">не </w:t>
      </w:r>
      <w:r w:rsidR="00AF546E" w:rsidRPr="003C6EC1">
        <w:rPr>
          <w:rStyle w:val="rvts3"/>
          <w:rFonts w:ascii="Times New Roman" w:eastAsia="Calibri" w:hAnsi="Times New Roman"/>
          <w:sz w:val="24"/>
          <w:szCs w:val="24"/>
          <w:lang w:val="sr-Cyrl-RS"/>
        </w:rPr>
        <w:t>обавештава потрошача о подацима који се односе на породицу домаћина и одговорно лице коме ученик, односно студент може да се обрати за помоћ у месту боравка, у скла</w:t>
      </w:r>
      <w:r w:rsidR="009D6D70" w:rsidRPr="003C6EC1">
        <w:rPr>
          <w:rStyle w:val="rvts3"/>
          <w:rFonts w:ascii="Times New Roman" w:eastAsia="Calibri" w:hAnsi="Times New Roman"/>
          <w:sz w:val="24"/>
          <w:szCs w:val="24"/>
          <w:lang w:val="sr-Cyrl-RS"/>
        </w:rPr>
        <w:t>ду са чланом 109</w:t>
      </w:r>
      <w:r w:rsidR="00AF546E" w:rsidRPr="003C6EC1">
        <w:rPr>
          <w:rStyle w:val="rvts3"/>
          <w:rFonts w:ascii="Times New Roman" w:eastAsia="Calibri" w:hAnsi="Times New Roman"/>
          <w:sz w:val="24"/>
          <w:szCs w:val="24"/>
          <w:lang w:val="sr-Cyrl-RS"/>
        </w:rPr>
        <w:t>. став 3. овог закона;</w:t>
      </w:r>
    </w:p>
    <w:p w14:paraId="7490FA2A" w14:textId="2BB2CE59" w:rsidR="00AF546E" w:rsidRPr="003C6EC1" w:rsidRDefault="00862ED5"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не</w:t>
      </w:r>
      <w:r w:rsidR="00BB6E82" w:rsidRPr="003C6EC1">
        <w:rPr>
          <w:rStyle w:val="rvts3"/>
          <w:rFonts w:ascii="Times New Roman" w:eastAsia="Calibri" w:hAnsi="Times New Roman"/>
          <w:sz w:val="24"/>
          <w:szCs w:val="24"/>
          <w:lang w:val="sr-Cyrl-RS"/>
        </w:rPr>
        <w:t xml:space="preserve"> изда</w:t>
      </w:r>
      <w:r w:rsidRPr="003C6EC1">
        <w:rPr>
          <w:rStyle w:val="rvts3"/>
          <w:rFonts w:ascii="Times New Roman" w:eastAsia="Calibri" w:hAnsi="Times New Roman"/>
          <w:sz w:val="24"/>
          <w:szCs w:val="24"/>
          <w:lang w:val="sr-Cyrl-RS"/>
        </w:rPr>
        <w:t xml:space="preserve"> потврду о гаранцији</w:t>
      </w:r>
      <w:r w:rsidR="00AF546E" w:rsidRPr="003C6EC1">
        <w:rPr>
          <w:rStyle w:val="rvts3"/>
          <w:rFonts w:ascii="Times New Roman" w:eastAsia="Calibri" w:hAnsi="Times New Roman"/>
          <w:sz w:val="24"/>
          <w:szCs w:val="24"/>
          <w:lang w:val="sr-Cyrl-RS"/>
        </w:rPr>
        <w:t xml:space="preserve"> </w:t>
      </w:r>
      <w:r w:rsidR="00B254EE" w:rsidRPr="003C6EC1">
        <w:rPr>
          <w:rStyle w:val="rvts3"/>
          <w:rFonts w:ascii="Times New Roman" w:eastAsia="Calibri" w:hAnsi="Times New Roman"/>
          <w:sz w:val="24"/>
          <w:szCs w:val="24"/>
          <w:lang w:val="sr-Cyrl-RS"/>
        </w:rPr>
        <w:t>услед инсолвентности</w:t>
      </w:r>
      <w:r w:rsidR="009D6D70" w:rsidRPr="003C6EC1">
        <w:rPr>
          <w:rStyle w:val="rvts3"/>
          <w:rFonts w:ascii="Times New Roman" w:eastAsia="Calibri" w:hAnsi="Times New Roman"/>
          <w:sz w:val="24"/>
          <w:szCs w:val="24"/>
          <w:lang w:val="sr-Cyrl-RS"/>
        </w:rPr>
        <w:t>, у складу са чл</w:t>
      </w:r>
      <w:r w:rsidR="005C2900" w:rsidRPr="003C6EC1">
        <w:rPr>
          <w:rStyle w:val="rvts3"/>
          <w:rFonts w:ascii="Times New Roman" w:eastAsia="Calibri" w:hAnsi="Times New Roman"/>
          <w:sz w:val="24"/>
          <w:szCs w:val="24"/>
          <w:lang w:val="sr-Cyrl-RS"/>
        </w:rPr>
        <w:t>аном</w:t>
      </w:r>
      <w:r w:rsidR="009D6D70" w:rsidRPr="003C6EC1">
        <w:rPr>
          <w:rStyle w:val="rvts3"/>
          <w:rFonts w:ascii="Times New Roman" w:eastAsia="Calibri" w:hAnsi="Times New Roman"/>
          <w:sz w:val="24"/>
          <w:szCs w:val="24"/>
          <w:lang w:val="sr-Cyrl-RS"/>
        </w:rPr>
        <w:t xml:space="preserve"> 118</w:t>
      </w:r>
      <w:r w:rsidR="00AF546E" w:rsidRPr="003C6EC1">
        <w:rPr>
          <w:rStyle w:val="rvts3"/>
          <w:rFonts w:ascii="Times New Roman" w:eastAsia="Calibri" w:hAnsi="Times New Roman"/>
          <w:sz w:val="24"/>
          <w:szCs w:val="24"/>
          <w:lang w:val="sr-Cyrl-RS"/>
        </w:rPr>
        <w:t>. овог закона;</w:t>
      </w:r>
    </w:p>
    <w:p w14:paraId="78DA2061" w14:textId="3142138D" w:rsidR="00AF546E" w:rsidRPr="003C6EC1" w:rsidRDefault="00862ED5"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 xml:space="preserve">не </w:t>
      </w:r>
      <w:r w:rsidR="00AF546E" w:rsidRPr="003C6EC1">
        <w:rPr>
          <w:rStyle w:val="rvts3"/>
          <w:rFonts w:ascii="Times New Roman" w:eastAsia="Calibri" w:hAnsi="Times New Roman"/>
          <w:sz w:val="24"/>
          <w:szCs w:val="24"/>
          <w:lang w:val="sr-Cyrl-RS"/>
        </w:rPr>
        <w:t>оглашава и</w:t>
      </w:r>
      <w:r w:rsidR="000629B8" w:rsidRPr="003C6EC1">
        <w:rPr>
          <w:rStyle w:val="rvts3"/>
          <w:rFonts w:ascii="Times New Roman" w:eastAsia="Calibri" w:hAnsi="Times New Roman"/>
          <w:sz w:val="24"/>
          <w:szCs w:val="24"/>
          <w:lang w:val="sr-Cyrl-RS"/>
        </w:rPr>
        <w:t xml:space="preserve"> не</w:t>
      </w:r>
      <w:r w:rsidR="00AF546E" w:rsidRPr="003C6EC1">
        <w:rPr>
          <w:rStyle w:val="rvts3"/>
          <w:rFonts w:ascii="Times New Roman" w:eastAsia="Calibri" w:hAnsi="Times New Roman"/>
          <w:sz w:val="24"/>
          <w:szCs w:val="24"/>
          <w:lang w:val="sr-Cyrl-RS"/>
        </w:rPr>
        <w:t xml:space="preserve"> нуди временски подељено коришћење непокретности, трајне олакшице за одмор, помоћ приликом препродаје временски подељеног коришћења непокретности и трајних олакшица за одмор, односно размену временски подељеног коришћења непок</w:t>
      </w:r>
      <w:r w:rsidR="009D6D70" w:rsidRPr="003C6EC1">
        <w:rPr>
          <w:rStyle w:val="rvts3"/>
          <w:rFonts w:ascii="Times New Roman" w:eastAsia="Calibri" w:hAnsi="Times New Roman"/>
          <w:sz w:val="24"/>
          <w:szCs w:val="24"/>
          <w:lang w:val="sr-Cyrl-RS"/>
        </w:rPr>
        <w:t>ретности, у складу са чланом 120</w:t>
      </w:r>
      <w:r w:rsidR="00AF546E" w:rsidRPr="003C6EC1">
        <w:rPr>
          <w:rStyle w:val="rvts3"/>
          <w:rFonts w:ascii="Times New Roman" w:eastAsia="Calibri" w:hAnsi="Times New Roman"/>
          <w:sz w:val="24"/>
          <w:szCs w:val="24"/>
          <w:lang w:val="sr-Cyrl-RS"/>
        </w:rPr>
        <w:t>. овог закона;</w:t>
      </w:r>
    </w:p>
    <w:p w14:paraId="631924A5" w14:textId="2D93E566" w:rsidR="00AF546E" w:rsidRPr="003C6EC1" w:rsidRDefault="003041A2" w:rsidP="00A63AAE">
      <w:pPr>
        <w:numPr>
          <w:ilvl w:val="0"/>
          <w:numId w:val="59"/>
        </w:numPr>
        <w:tabs>
          <w:tab w:val="clear" w:pos="1728"/>
          <w:tab w:val="left" w:pos="1152"/>
        </w:tabs>
        <w:ind w:left="0" w:firstLine="605"/>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 xml:space="preserve">не </w:t>
      </w:r>
      <w:r w:rsidR="00AF546E" w:rsidRPr="003C6EC1">
        <w:rPr>
          <w:rStyle w:val="rvts3"/>
          <w:rFonts w:ascii="Times New Roman" w:eastAsia="Calibri" w:hAnsi="Times New Roman"/>
          <w:sz w:val="24"/>
          <w:szCs w:val="24"/>
          <w:lang w:val="sr-Cyrl-RS"/>
        </w:rPr>
        <w:t>омогућава посебно потписивање уговорних одредаба о праву потрошача на одустанак од уговора, о трајању тог права и о забрани плаћања унапред за време трајања права на о</w:t>
      </w:r>
      <w:r w:rsidRPr="003C6EC1">
        <w:rPr>
          <w:rStyle w:val="rvts3"/>
          <w:rFonts w:ascii="Times New Roman" w:eastAsia="Calibri" w:hAnsi="Times New Roman"/>
          <w:sz w:val="24"/>
          <w:szCs w:val="24"/>
          <w:lang w:val="sr-Cyrl-RS"/>
        </w:rPr>
        <w:t>д</w:t>
      </w:r>
      <w:r w:rsidR="009D6D70" w:rsidRPr="003C6EC1">
        <w:rPr>
          <w:rStyle w:val="rvts3"/>
          <w:rFonts w:ascii="Times New Roman" w:eastAsia="Calibri" w:hAnsi="Times New Roman"/>
          <w:sz w:val="24"/>
          <w:szCs w:val="24"/>
          <w:lang w:val="sr-Cyrl-RS"/>
        </w:rPr>
        <w:t>устанак, у складу са чланом 121</w:t>
      </w:r>
      <w:r w:rsidR="00AF546E" w:rsidRPr="003C6EC1">
        <w:rPr>
          <w:rStyle w:val="rvts3"/>
          <w:rFonts w:ascii="Times New Roman" w:eastAsia="Calibri" w:hAnsi="Times New Roman"/>
          <w:sz w:val="24"/>
          <w:szCs w:val="24"/>
          <w:lang w:val="sr-Cyrl-RS"/>
        </w:rPr>
        <w:t>. ст.</w:t>
      </w:r>
      <w:r w:rsidRPr="003C6EC1">
        <w:rPr>
          <w:rStyle w:val="rvts3"/>
          <w:rFonts w:ascii="Times New Roman" w:eastAsia="Calibri" w:hAnsi="Times New Roman"/>
          <w:sz w:val="24"/>
          <w:szCs w:val="24"/>
          <w:lang w:val="sr-Cyrl-RS"/>
        </w:rPr>
        <w:t xml:space="preserve"> 8. и 9. овог закона.</w:t>
      </w:r>
    </w:p>
    <w:p w14:paraId="569FAE13" w14:textId="367A2D5F" w:rsidR="00AF546E" w:rsidRPr="003C6EC1" w:rsidRDefault="00AF546E" w:rsidP="00AF546E">
      <w:pPr>
        <w:tabs>
          <w:tab w:val="clear" w:pos="1728"/>
          <w:tab w:val="left" w:pos="1152"/>
        </w:tabs>
        <w:ind w:firstLine="720"/>
        <w:rPr>
          <w:rStyle w:val="rvts3"/>
          <w:rFonts w:ascii="Times New Roman" w:eastAsia="Calibri" w:hAnsi="Times New Roman"/>
          <w:sz w:val="24"/>
          <w:szCs w:val="24"/>
          <w:lang w:val="sr-Cyrl-RS"/>
        </w:rPr>
      </w:pPr>
      <w:r w:rsidRPr="003C6EC1">
        <w:rPr>
          <w:rFonts w:ascii="Times New Roman" w:hAnsi="Times New Roman"/>
          <w:sz w:val="24"/>
          <w:szCs w:val="24"/>
          <w:lang w:val="sr-Cyrl-RS"/>
        </w:rPr>
        <w:t xml:space="preserve">Мером </w:t>
      </w:r>
      <w:r w:rsidR="009D6D70" w:rsidRPr="003C6EC1">
        <w:rPr>
          <w:rFonts w:ascii="Times New Roman" w:hAnsi="Times New Roman"/>
          <w:sz w:val="24"/>
          <w:szCs w:val="24"/>
          <w:lang w:val="sr-Cyrl-RS"/>
        </w:rPr>
        <w:t>из члана 184</w:t>
      </w:r>
      <w:r w:rsidRPr="003C6EC1">
        <w:rPr>
          <w:rFonts w:ascii="Times New Roman" w:hAnsi="Times New Roman"/>
          <w:sz w:val="24"/>
          <w:szCs w:val="24"/>
          <w:lang w:val="sr-Cyrl-RS"/>
        </w:rPr>
        <w:t xml:space="preserve">. </w:t>
      </w:r>
      <w:r w:rsidR="005C7DE8" w:rsidRPr="003C6EC1">
        <w:rPr>
          <w:rFonts w:ascii="Times New Roman" w:hAnsi="Times New Roman"/>
          <w:sz w:val="24"/>
          <w:szCs w:val="24"/>
          <w:lang w:val="sr-Cyrl-RS"/>
        </w:rPr>
        <w:t>овог закона надлежни инспектор налаже</w:t>
      </w:r>
      <w:r w:rsidRPr="003C6EC1">
        <w:rPr>
          <w:rFonts w:ascii="Times New Roman" w:hAnsi="Times New Roman"/>
          <w:sz w:val="24"/>
          <w:szCs w:val="24"/>
          <w:lang w:val="sr-Cyrl-RS"/>
        </w:rPr>
        <w:t xml:space="preserve"> отклањање у</w:t>
      </w:r>
      <w:r w:rsidR="005C1EEE" w:rsidRPr="003C6EC1">
        <w:rPr>
          <w:rFonts w:ascii="Times New Roman" w:hAnsi="Times New Roman"/>
          <w:sz w:val="24"/>
          <w:szCs w:val="24"/>
          <w:lang w:val="sr-Cyrl-RS"/>
        </w:rPr>
        <w:t>т</w:t>
      </w:r>
      <w:r w:rsidRPr="003C6EC1">
        <w:rPr>
          <w:rFonts w:ascii="Times New Roman" w:hAnsi="Times New Roman"/>
          <w:sz w:val="24"/>
          <w:szCs w:val="24"/>
          <w:lang w:val="sr-Cyrl-RS"/>
        </w:rPr>
        <w:t>врђене незаконитости трговцу који је давалац гаранције, ако:</w:t>
      </w:r>
      <w:r w:rsidRPr="003C6EC1">
        <w:rPr>
          <w:rStyle w:val="rvts3"/>
          <w:rFonts w:ascii="Times New Roman" w:eastAsia="Calibri" w:hAnsi="Times New Roman"/>
          <w:sz w:val="24"/>
          <w:szCs w:val="24"/>
          <w:lang w:val="sr-Cyrl-RS"/>
        </w:rPr>
        <w:t xml:space="preserve"> </w:t>
      </w:r>
    </w:p>
    <w:p w14:paraId="46E5EA77" w14:textId="05A2EEE0" w:rsidR="00AF546E" w:rsidRPr="003C6EC1" w:rsidRDefault="00AF546E" w:rsidP="009369B9">
      <w:pPr>
        <w:pStyle w:val="ListParagraph"/>
        <w:numPr>
          <w:ilvl w:val="0"/>
          <w:numId w:val="58"/>
        </w:numPr>
        <w:tabs>
          <w:tab w:val="left" w:pos="993"/>
        </w:tabs>
        <w:spacing w:after="0"/>
        <w:ind w:left="0" w:firstLine="709"/>
        <w:jc w:val="both"/>
        <w:rPr>
          <w:rStyle w:val="rvts3"/>
          <w:rFonts w:ascii="Times New Roman" w:hAnsi="Times New Roman"/>
          <w:sz w:val="24"/>
          <w:szCs w:val="24"/>
          <w:lang w:val="sr-Cyrl-RS"/>
        </w:rPr>
      </w:pPr>
      <w:r w:rsidRPr="003C6EC1">
        <w:rPr>
          <w:rStyle w:val="rvts3"/>
          <w:rFonts w:ascii="Times New Roman" w:hAnsi="Times New Roman"/>
          <w:sz w:val="24"/>
          <w:szCs w:val="24"/>
          <w:lang w:val="sr-Cyrl-RS"/>
        </w:rPr>
        <w:t>продаје робу уз гарантни лист ко</w:t>
      </w:r>
      <w:r w:rsidR="004F15D5" w:rsidRPr="003C6EC1">
        <w:rPr>
          <w:rStyle w:val="rvts3"/>
          <w:rFonts w:ascii="Times New Roman" w:hAnsi="Times New Roman"/>
          <w:sz w:val="24"/>
          <w:szCs w:val="24"/>
          <w:lang w:val="sr-Cyrl-RS"/>
        </w:rPr>
        <w:t>ји је сачињен супротно члану 53</w:t>
      </w:r>
      <w:r w:rsidRPr="003C6EC1">
        <w:rPr>
          <w:rStyle w:val="rvts3"/>
          <w:rFonts w:ascii="Times New Roman" w:hAnsi="Times New Roman"/>
          <w:sz w:val="24"/>
          <w:szCs w:val="24"/>
          <w:lang w:val="sr-Cyrl-RS"/>
        </w:rPr>
        <w:t>. став 2. овог закона;</w:t>
      </w:r>
    </w:p>
    <w:p w14:paraId="69B7359D" w14:textId="4CFCF0F3" w:rsidR="005C7DE8" w:rsidRPr="003C6EC1" w:rsidRDefault="00AF546E" w:rsidP="009369B9">
      <w:pPr>
        <w:pStyle w:val="ListParagraph"/>
        <w:numPr>
          <w:ilvl w:val="0"/>
          <w:numId w:val="58"/>
        </w:numPr>
        <w:tabs>
          <w:tab w:val="left" w:pos="993"/>
          <w:tab w:val="left" w:pos="1152"/>
        </w:tabs>
        <w:spacing w:after="0"/>
        <w:ind w:hanging="11"/>
        <w:jc w:val="both"/>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злоупотребљава израз </w:t>
      </w:r>
      <w:r w:rsidRPr="003C6EC1">
        <w:rPr>
          <w:rFonts w:ascii="Times New Roman" w:hAnsi="Times New Roman"/>
          <w:sz w:val="24"/>
          <w:szCs w:val="24"/>
          <w:lang w:val="sr-Cyrl-RS"/>
        </w:rPr>
        <w:t>„гаранција” и израз с тим значењем</w:t>
      </w:r>
      <w:r w:rsidR="005C7DE8" w:rsidRPr="003C6EC1">
        <w:rPr>
          <w:rStyle w:val="rvts3"/>
          <w:rFonts w:ascii="Times New Roman" w:hAnsi="Times New Roman"/>
          <w:sz w:val="24"/>
          <w:szCs w:val="24"/>
          <w:lang w:val="sr-Cyrl-RS"/>
        </w:rPr>
        <w:t xml:space="preserve">, у складу са </w:t>
      </w:r>
    </w:p>
    <w:p w14:paraId="114EE10C" w14:textId="79E5FF56" w:rsidR="005C7DE8" w:rsidRPr="003C6EC1" w:rsidRDefault="004F15D5" w:rsidP="005C2900">
      <w:pPr>
        <w:tabs>
          <w:tab w:val="left" w:pos="993"/>
          <w:tab w:val="left" w:pos="1152"/>
        </w:tabs>
        <w:spacing w:after="0"/>
        <w:ind w:hanging="11"/>
        <w:rPr>
          <w:rStyle w:val="rvts3"/>
          <w:rFonts w:ascii="Times New Roman" w:eastAsia="Calibri" w:hAnsi="Times New Roman"/>
          <w:sz w:val="24"/>
          <w:szCs w:val="24"/>
          <w:lang w:val="sr-Cyrl-RS"/>
        </w:rPr>
      </w:pPr>
      <w:r w:rsidRPr="003C6EC1">
        <w:rPr>
          <w:rStyle w:val="rvts3"/>
          <w:rFonts w:ascii="Times New Roman" w:eastAsia="Calibri" w:hAnsi="Times New Roman"/>
          <w:sz w:val="24"/>
          <w:szCs w:val="24"/>
          <w:lang w:val="sr-Cyrl-RS"/>
        </w:rPr>
        <w:t>чланом 54</w:t>
      </w:r>
      <w:r w:rsidR="00AF546E" w:rsidRPr="003C6EC1">
        <w:rPr>
          <w:rStyle w:val="rvts3"/>
          <w:rFonts w:ascii="Times New Roman" w:eastAsia="Calibri" w:hAnsi="Times New Roman"/>
          <w:sz w:val="24"/>
          <w:szCs w:val="24"/>
          <w:lang w:val="sr-Cyrl-RS"/>
        </w:rPr>
        <w:t>. овог закона.</w:t>
      </w:r>
    </w:p>
    <w:p w14:paraId="7DE90A52" w14:textId="0F924484" w:rsidR="006B75E2" w:rsidRPr="003C6EC1" w:rsidRDefault="00AF546E" w:rsidP="007420E1">
      <w:pPr>
        <w:tabs>
          <w:tab w:val="clear" w:pos="1728"/>
          <w:tab w:val="left" w:pos="709"/>
        </w:tabs>
        <w:spacing w:after="0"/>
        <w:ind w:firstLine="0"/>
        <w:rPr>
          <w:rFonts w:ascii="Times New Roman" w:hAnsi="Times New Roman"/>
          <w:sz w:val="24"/>
          <w:szCs w:val="24"/>
          <w:lang w:val="sr-Cyrl-RS"/>
        </w:rPr>
      </w:pPr>
      <w:r w:rsidRPr="003C6EC1">
        <w:rPr>
          <w:rFonts w:ascii="Times New Roman" w:hAnsi="Times New Roman"/>
          <w:sz w:val="24"/>
          <w:szCs w:val="24"/>
          <w:lang w:val="sr-Cyrl-RS"/>
        </w:rPr>
        <w:tab/>
        <w:t xml:space="preserve">Мером </w:t>
      </w:r>
      <w:r w:rsidR="009D6D70" w:rsidRPr="003C6EC1">
        <w:rPr>
          <w:rFonts w:ascii="Times New Roman" w:hAnsi="Times New Roman"/>
          <w:sz w:val="24"/>
          <w:szCs w:val="24"/>
          <w:lang w:val="sr-Cyrl-RS"/>
        </w:rPr>
        <w:t>из члана 184</w:t>
      </w:r>
      <w:r w:rsidR="003F400E" w:rsidRPr="003C6EC1">
        <w:rPr>
          <w:rFonts w:ascii="Times New Roman" w:hAnsi="Times New Roman"/>
          <w:sz w:val="24"/>
          <w:szCs w:val="24"/>
          <w:lang w:val="sr-Cyrl-RS"/>
        </w:rPr>
        <w:t>.</w:t>
      </w:r>
      <w:r w:rsidRPr="003C6EC1">
        <w:rPr>
          <w:rFonts w:ascii="Times New Roman" w:hAnsi="Times New Roman"/>
          <w:sz w:val="24"/>
          <w:szCs w:val="24"/>
          <w:lang w:val="sr-Cyrl-RS"/>
        </w:rPr>
        <w:t xml:space="preserve"> </w:t>
      </w:r>
      <w:r w:rsidR="005C7DE8" w:rsidRPr="003C6EC1">
        <w:rPr>
          <w:rFonts w:ascii="Times New Roman" w:hAnsi="Times New Roman"/>
          <w:sz w:val="24"/>
          <w:szCs w:val="24"/>
          <w:lang w:val="sr-Cyrl-RS"/>
        </w:rPr>
        <w:t>овог закона надлежни инспектор забрањује</w:t>
      </w:r>
      <w:r w:rsidRPr="003C6EC1">
        <w:rPr>
          <w:rFonts w:ascii="Times New Roman" w:hAnsi="Times New Roman"/>
          <w:sz w:val="24"/>
          <w:szCs w:val="24"/>
          <w:lang w:val="sr-Cyrl-RS"/>
        </w:rPr>
        <w:t xml:space="preserve"> трговцу обављање пословне праксе која се с</w:t>
      </w:r>
      <w:r w:rsidR="00152C15" w:rsidRPr="003C6EC1">
        <w:rPr>
          <w:rFonts w:ascii="Times New Roman" w:hAnsi="Times New Roman"/>
          <w:sz w:val="24"/>
          <w:szCs w:val="24"/>
          <w:lang w:val="sr-Cyrl-RS"/>
        </w:rPr>
        <w:t>матра непоштеном у смислу чл. 16-22</w:t>
      </w:r>
      <w:r w:rsidRPr="003C6EC1">
        <w:rPr>
          <w:rFonts w:ascii="Times New Roman" w:hAnsi="Times New Roman"/>
          <w:sz w:val="24"/>
          <w:szCs w:val="24"/>
          <w:lang w:val="sr-Cyrl-RS"/>
        </w:rPr>
        <w:t>. овог закона.</w:t>
      </w:r>
    </w:p>
    <w:p w14:paraId="795B3F29" w14:textId="77777777" w:rsidR="007420E1" w:rsidRPr="003C6EC1" w:rsidRDefault="007420E1" w:rsidP="007420E1">
      <w:pPr>
        <w:tabs>
          <w:tab w:val="clear" w:pos="1728"/>
          <w:tab w:val="left" w:pos="709"/>
        </w:tabs>
        <w:spacing w:after="0"/>
        <w:ind w:firstLine="0"/>
        <w:rPr>
          <w:rFonts w:ascii="Times New Roman" w:hAnsi="Times New Roman"/>
          <w:sz w:val="24"/>
          <w:szCs w:val="24"/>
          <w:lang w:val="sr-Cyrl-RS"/>
        </w:rPr>
      </w:pPr>
    </w:p>
    <w:p w14:paraId="680D21CE" w14:textId="0CDD0344" w:rsidR="00C23328" w:rsidRPr="003C6EC1" w:rsidRDefault="00C23328" w:rsidP="007420E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Жалба</w:t>
      </w:r>
    </w:p>
    <w:p w14:paraId="15D2F32A" w14:textId="77777777" w:rsidR="007420E1" w:rsidRPr="003C6EC1" w:rsidRDefault="007420E1" w:rsidP="007420E1">
      <w:pPr>
        <w:pStyle w:val="Clan"/>
        <w:spacing w:before="0" w:after="0"/>
        <w:rPr>
          <w:rFonts w:ascii="Times New Roman" w:hAnsi="Times New Roman"/>
          <w:b w:val="0"/>
          <w:sz w:val="24"/>
          <w:szCs w:val="24"/>
          <w:lang w:val="sr-Cyrl-RS"/>
        </w:rPr>
      </w:pPr>
    </w:p>
    <w:p w14:paraId="5AD6C050" w14:textId="59F96784" w:rsidR="00C23328" w:rsidRPr="003C6EC1" w:rsidRDefault="003B07FF" w:rsidP="007420E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186</w:t>
      </w:r>
      <w:r w:rsidR="00C23328" w:rsidRPr="003C6EC1">
        <w:rPr>
          <w:rFonts w:ascii="Times New Roman" w:hAnsi="Times New Roman"/>
          <w:b w:val="0"/>
          <w:sz w:val="24"/>
          <w:szCs w:val="24"/>
          <w:lang w:val="sr-Cyrl-RS"/>
        </w:rPr>
        <w:t xml:space="preserve">. </w:t>
      </w:r>
    </w:p>
    <w:p w14:paraId="7B9CAD27" w14:textId="6F99AB51" w:rsidR="00C23328" w:rsidRPr="003C6EC1" w:rsidRDefault="00A71B52" w:rsidP="007420E1">
      <w:pPr>
        <w:tabs>
          <w:tab w:val="clear" w:pos="1728"/>
          <w:tab w:val="left" w:pos="1152"/>
        </w:tabs>
        <w:autoSpaceDE w:val="0"/>
        <w:spacing w:after="0"/>
        <w:ind w:firstLine="720"/>
        <w:rPr>
          <w:rFonts w:ascii="Times New Roman" w:hAnsi="Times New Roman"/>
          <w:sz w:val="24"/>
          <w:szCs w:val="24"/>
          <w:lang w:val="sr-Cyrl-RS"/>
        </w:rPr>
      </w:pPr>
      <w:r w:rsidRPr="003C6EC1">
        <w:rPr>
          <w:rFonts w:ascii="Times New Roman" w:hAnsi="Times New Roman"/>
          <w:sz w:val="24"/>
          <w:szCs w:val="24"/>
          <w:lang w:val="sr-Cyrl-RS"/>
        </w:rPr>
        <w:t>Против решења из члана 184</w:t>
      </w:r>
      <w:r w:rsidR="00C23328" w:rsidRPr="003C6EC1">
        <w:rPr>
          <w:rFonts w:ascii="Times New Roman" w:hAnsi="Times New Roman"/>
          <w:sz w:val="24"/>
          <w:szCs w:val="24"/>
          <w:lang w:val="sr-Cyrl-RS"/>
        </w:rPr>
        <w:t>.</w:t>
      </w:r>
      <w:r w:rsidR="00395CF6" w:rsidRPr="003C6EC1">
        <w:rPr>
          <w:rFonts w:ascii="Times New Roman" w:hAnsi="Times New Roman"/>
          <w:sz w:val="24"/>
          <w:szCs w:val="24"/>
          <w:lang w:val="sr-Cyrl-RS"/>
        </w:rPr>
        <w:t xml:space="preserve"> став 4.</w:t>
      </w:r>
      <w:r w:rsidR="00C23328" w:rsidRPr="003C6EC1">
        <w:rPr>
          <w:rFonts w:ascii="Times New Roman" w:hAnsi="Times New Roman"/>
          <w:sz w:val="24"/>
          <w:szCs w:val="24"/>
          <w:lang w:val="sr-Cyrl-RS"/>
        </w:rPr>
        <w:t xml:space="preserve"> овог закона може се изјавити жалба </w:t>
      </w:r>
      <w:r w:rsidR="006F2445" w:rsidRPr="003C6EC1">
        <w:rPr>
          <w:rFonts w:ascii="Times New Roman" w:hAnsi="Times New Roman"/>
          <w:sz w:val="24"/>
          <w:szCs w:val="24"/>
          <w:lang w:val="sr-Cyrl-RS"/>
        </w:rPr>
        <w:t xml:space="preserve">Министру </w:t>
      </w:r>
      <w:r w:rsidR="00C23328" w:rsidRPr="003C6EC1">
        <w:rPr>
          <w:rFonts w:ascii="Times New Roman" w:hAnsi="Times New Roman"/>
          <w:sz w:val="24"/>
          <w:szCs w:val="24"/>
          <w:lang w:val="sr-Cyrl-RS"/>
        </w:rPr>
        <w:t>у року од осам дана</w:t>
      </w:r>
      <w:r w:rsidR="006F2445" w:rsidRPr="003C6EC1">
        <w:rPr>
          <w:rFonts w:ascii="Times New Roman" w:hAnsi="Times New Roman"/>
          <w:sz w:val="24"/>
          <w:szCs w:val="24"/>
          <w:lang w:val="sr-Cyrl-RS"/>
        </w:rPr>
        <w:t xml:space="preserve"> од дана пријема решења.</w:t>
      </w:r>
      <w:r w:rsidR="00C23328" w:rsidRPr="003C6EC1">
        <w:rPr>
          <w:rFonts w:ascii="Times New Roman" w:hAnsi="Times New Roman"/>
          <w:sz w:val="24"/>
          <w:szCs w:val="24"/>
          <w:lang w:val="sr-Cyrl-RS"/>
        </w:rPr>
        <w:t xml:space="preserve"> </w:t>
      </w:r>
    </w:p>
    <w:p w14:paraId="44ABA72E"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 xml:space="preserve">Жалба из става 1. овог члана не одлаже извршење решења. </w:t>
      </w:r>
    </w:p>
    <w:p w14:paraId="08396CDA" w14:textId="0461857C" w:rsidR="00C23328" w:rsidRPr="003C6EC1" w:rsidRDefault="00C23328" w:rsidP="007420E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Против другостепене одлуке Министра странка којој је изречена мера </w:t>
      </w:r>
      <w:r w:rsidR="00176C75" w:rsidRPr="003C6EC1">
        <w:rPr>
          <w:rFonts w:ascii="Times New Roman" w:hAnsi="Times New Roman"/>
          <w:sz w:val="24"/>
          <w:szCs w:val="24"/>
          <w:lang w:val="sr-Cyrl-RS"/>
        </w:rPr>
        <w:t xml:space="preserve">у поступку инспекцијског надзора </w:t>
      </w:r>
      <w:r w:rsidRPr="003C6EC1">
        <w:rPr>
          <w:rFonts w:ascii="Times New Roman" w:hAnsi="Times New Roman"/>
          <w:sz w:val="24"/>
          <w:szCs w:val="24"/>
          <w:lang w:val="sr-Cyrl-RS"/>
        </w:rPr>
        <w:t xml:space="preserve">може да покрене </w:t>
      </w:r>
      <w:r w:rsidR="00426CA8" w:rsidRPr="003C6EC1">
        <w:rPr>
          <w:rFonts w:ascii="Times New Roman" w:hAnsi="Times New Roman"/>
          <w:sz w:val="24"/>
          <w:szCs w:val="24"/>
          <w:lang w:val="sr-Cyrl-RS"/>
        </w:rPr>
        <w:t xml:space="preserve">управни спор </w:t>
      </w:r>
      <w:r w:rsidRPr="003C6EC1">
        <w:rPr>
          <w:rFonts w:ascii="Times New Roman" w:hAnsi="Times New Roman"/>
          <w:sz w:val="24"/>
          <w:szCs w:val="24"/>
          <w:lang w:val="sr-Cyrl-RS"/>
        </w:rPr>
        <w:t>у року од 14 дана</w:t>
      </w:r>
      <w:r w:rsidR="00176C75" w:rsidRPr="003C6EC1">
        <w:rPr>
          <w:rFonts w:ascii="Times New Roman" w:hAnsi="Times New Roman"/>
          <w:sz w:val="24"/>
          <w:szCs w:val="24"/>
          <w:lang w:val="sr-Cyrl-RS"/>
        </w:rPr>
        <w:t xml:space="preserve"> од дана пријема другостепене одлуке</w:t>
      </w:r>
      <w:r w:rsidRPr="003C6EC1">
        <w:rPr>
          <w:rFonts w:ascii="Times New Roman" w:hAnsi="Times New Roman"/>
          <w:sz w:val="24"/>
          <w:szCs w:val="24"/>
          <w:lang w:val="sr-Cyrl-RS"/>
        </w:rPr>
        <w:t xml:space="preserve">. </w:t>
      </w:r>
    </w:p>
    <w:p w14:paraId="2C4AA12B" w14:textId="05721D6D" w:rsidR="007420E1" w:rsidRPr="003C6EC1" w:rsidRDefault="007420E1" w:rsidP="007420E1">
      <w:pPr>
        <w:tabs>
          <w:tab w:val="clear" w:pos="1728"/>
          <w:tab w:val="left" w:pos="1152"/>
        </w:tabs>
        <w:spacing w:after="0"/>
        <w:ind w:firstLine="720"/>
        <w:rPr>
          <w:rFonts w:ascii="Times New Roman" w:hAnsi="Times New Roman"/>
          <w:sz w:val="24"/>
          <w:szCs w:val="24"/>
          <w:lang w:val="sr-Cyrl-RS"/>
        </w:rPr>
      </w:pPr>
    </w:p>
    <w:p w14:paraId="05DF8DE2" w14:textId="77777777" w:rsidR="007420E1" w:rsidRPr="003C6EC1" w:rsidRDefault="007420E1" w:rsidP="007420E1">
      <w:pPr>
        <w:tabs>
          <w:tab w:val="clear" w:pos="1728"/>
          <w:tab w:val="left" w:pos="1152"/>
        </w:tabs>
        <w:spacing w:after="0"/>
        <w:ind w:firstLine="720"/>
        <w:rPr>
          <w:rFonts w:ascii="Times New Roman" w:hAnsi="Times New Roman"/>
          <w:sz w:val="24"/>
          <w:szCs w:val="24"/>
          <w:lang w:val="sr-Cyrl-RS"/>
        </w:rPr>
      </w:pPr>
    </w:p>
    <w:p w14:paraId="1E119235" w14:textId="51734CC8" w:rsidR="00C23328" w:rsidRPr="003C6EC1" w:rsidRDefault="00C23328" w:rsidP="007420E1">
      <w:pPr>
        <w:pStyle w:val="Naslov"/>
        <w:spacing w:before="0" w:after="0"/>
        <w:rPr>
          <w:rFonts w:ascii="Times New Roman" w:hAnsi="Times New Roman"/>
          <w:b w:val="0"/>
          <w:szCs w:val="24"/>
          <w:lang w:val="sr-Cyrl-RS"/>
        </w:rPr>
      </w:pPr>
      <w:r w:rsidRPr="003C6EC1">
        <w:rPr>
          <w:rFonts w:ascii="Times New Roman" w:hAnsi="Times New Roman"/>
          <w:b w:val="0"/>
          <w:szCs w:val="24"/>
          <w:lang w:val="sr-Cyrl-RS"/>
        </w:rPr>
        <w:t>XVI. КАЗНЕНЕ ОДРЕДБЕ</w:t>
      </w:r>
    </w:p>
    <w:p w14:paraId="4F557B9B" w14:textId="15792E06" w:rsidR="007420E1" w:rsidRPr="003C6EC1" w:rsidRDefault="007420E1" w:rsidP="007420E1">
      <w:pPr>
        <w:pStyle w:val="Naslov"/>
        <w:spacing w:before="0" w:after="0"/>
        <w:rPr>
          <w:rFonts w:ascii="Times New Roman" w:hAnsi="Times New Roman"/>
          <w:b w:val="0"/>
          <w:szCs w:val="24"/>
          <w:lang w:val="sr-Cyrl-RS"/>
        </w:rPr>
      </w:pPr>
    </w:p>
    <w:p w14:paraId="64E7508D" w14:textId="77777777" w:rsidR="007420E1" w:rsidRPr="003C6EC1" w:rsidRDefault="007420E1" w:rsidP="007420E1">
      <w:pPr>
        <w:pStyle w:val="Naslov"/>
        <w:spacing w:before="0" w:after="0"/>
        <w:rPr>
          <w:rFonts w:ascii="Times New Roman" w:hAnsi="Times New Roman"/>
          <w:b w:val="0"/>
          <w:szCs w:val="24"/>
          <w:lang w:val="sr-Cyrl-RS"/>
        </w:rPr>
      </w:pPr>
    </w:p>
    <w:p w14:paraId="2322B8C6" w14:textId="7A726E6F" w:rsidR="00C23328" w:rsidRPr="003C6EC1" w:rsidRDefault="00C23328" w:rsidP="007420E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Прекршај</w:t>
      </w:r>
    </w:p>
    <w:p w14:paraId="13039EE6" w14:textId="77777777" w:rsidR="007420E1" w:rsidRPr="003C6EC1" w:rsidRDefault="007420E1" w:rsidP="007420E1">
      <w:pPr>
        <w:pStyle w:val="Clan"/>
        <w:spacing w:before="0" w:after="0"/>
        <w:rPr>
          <w:rFonts w:ascii="Times New Roman" w:hAnsi="Times New Roman"/>
          <w:b w:val="0"/>
          <w:sz w:val="24"/>
          <w:szCs w:val="24"/>
          <w:lang w:val="sr-Cyrl-RS"/>
        </w:rPr>
      </w:pPr>
    </w:p>
    <w:p w14:paraId="06173C48" w14:textId="5D7416DA" w:rsidR="00C23328" w:rsidRPr="003C6EC1" w:rsidRDefault="003B07FF" w:rsidP="007420E1">
      <w:pPr>
        <w:pStyle w:val="Clan"/>
        <w:spacing w:before="0" w:after="0"/>
        <w:rPr>
          <w:rStyle w:val="rvts3"/>
          <w:rFonts w:ascii="Times New Roman" w:hAnsi="Times New Roman"/>
          <w:b w:val="0"/>
          <w:sz w:val="24"/>
          <w:szCs w:val="24"/>
          <w:lang w:val="sr-Cyrl-RS"/>
        </w:rPr>
      </w:pPr>
      <w:r w:rsidRPr="003C6EC1">
        <w:rPr>
          <w:rFonts w:ascii="Times New Roman" w:hAnsi="Times New Roman"/>
          <w:b w:val="0"/>
          <w:sz w:val="24"/>
          <w:szCs w:val="24"/>
          <w:lang w:val="sr-Cyrl-RS"/>
        </w:rPr>
        <w:t>Члан 187</w:t>
      </w:r>
      <w:r w:rsidR="00C23328" w:rsidRPr="003C6EC1">
        <w:rPr>
          <w:rFonts w:ascii="Times New Roman" w:hAnsi="Times New Roman"/>
          <w:b w:val="0"/>
          <w:sz w:val="24"/>
          <w:szCs w:val="24"/>
          <w:lang w:val="sr-Cyrl-RS"/>
        </w:rPr>
        <w:t>.</w:t>
      </w:r>
    </w:p>
    <w:p w14:paraId="44703A0C" w14:textId="77777777" w:rsidR="00C23328" w:rsidRPr="003C6EC1" w:rsidRDefault="00C23328" w:rsidP="007420E1">
      <w:pPr>
        <w:tabs>
          <w:tab w:val="clear" w:pos="1728"/>
          <w:tab w:val="left" w:pos="1152"/>
        </w:tabs>
        <w:spacing w:after="0"/>
        <w:ind w:firstLine="720"/>
        <w:rPr>
          <w:rStyle w:val="rvts3"/>
          <w:rFonts w:ascii="Times New Roman" w:hAnsi="Times New Roman"/>
          <w:sz w:val="24"/>
          <w:szCs w:val="24"/>
          <w:lang w:val="sr-Cyrl-RS"/>
        </w:rPr>
      </w:pPr>
      <w:r w:rsidRPr="003C6EC1">
        <w:rPr>
          <w:rStyle w:val="rvts3"/>
          <w:rFonts w:ascii="Times New Roman" w:hAnsi="Times New Roman"/>
          <w:sz w:val="24"/>
          <w:szCs w:val="24"/>
          <w:lang w:val="sr-Cyrl-RS"/>
        </w:rPr>
        <w:t>Новчаном казном у износу од 300.000,00 до 2.000.000,00 динара, казниће се за прекршај правно лице ако:</w:t>
      </w:r>
    </w:p>
    <w:p w14:paraId="206FB86D" w14:textId="6C70E1B4" w:rsidR="00C23328" w:rsidRPr="003C6EC1" w:rsidRDefault="00C23328" w:rsidP="00E40652">
      <w:pPr>
        <w:numPr>
          <w:ilvl w:val="0"/>
          <w:numId w:val="12"/>
        </w:numPr>
        <w:tabs>
          <w:tab w:val="clear" w:pos="1211"/>
          <w:tab w:val="clear" w:pos="1728"/>
          <w:tab w:val="left" w:pos="993"/>
        </w:tabs>
        <w:ind w:left="0" w:firstLine="720"/>
        <w:rPr>
          <w:rStyle w:val="rvts3"/>
          <w:rFonts w:ascii="Times New Roman" w:hAnsi="Times New Roman"/>
          <w:sz w:val="24"/>
          <w:szCs w:val="24"/>
          <w:lang w:val="sr-Cyrl-RS"/>
        </w:rPr>
      </w:pPr>
      <w:r w:rsidRPr="003C6EC1">
        <w:rPr>
          <w:rStyle w:val="rvts3"/>
          <w:rFonts w:ascii="Times New Roman" w:hAnsi="Times New Roman"/>
          <w:sz w:val="24"/>
          <w:szCs w:val="24"/>
          <w:lang w:val="sr-Cyrl-RS"/>
        </w:rPr>
        <w:t>н</w:t>
      </w:r>
      <w:r w:rsidR="00DA058A" w:rsidRPr="003C6EC1">
        <w:rPr>
          <w:rStyle w:val="rvts3"/>
          <w:rFonts w:ascii="Times New Roman" w:hAnsi="Times New Roman"/>
          <w:sz w:val="24"/>
          <w:szCs w:val="24"/>
          <w:lang w:val="sr-Cyrl-RS"/>
        </w:rPr>
        <w:t xml:space="preserve">е истакне цену, у складу са чланом </w:t>
      </w:r>
      <w:r w:rsidRPr="003C6EC1">
        <w:rPr>
          <w:rStyle w:val="rvts3"/>
          <w:rFonts w:ascii="Times New Roman" w:hAnsi="Times New Roman"/>
          <w:sz w:val="24"/>
          <w:szCs w:val="24"/>
          <w:lang w:val="sr-Cyrl-RS"/>
        </w:rPr>
        <w:t>10. овог закона;</w:t>
      </w:r>
    </w:p>
    <w:p w14:paraId="3ED5BE60" w14:textId="56B2AD83" w:rsidR="00C23328" w:rsidRPr="003C6EC1" w:rsidRDefault="00C23328" w:rsidP="00E40652">
      <w:pPr>
        <w:numPr>
          <w:ilvl w:val="0"/>
          <w:numId w:val="12"/>
        </w:numPr>
        <w:tabs>
          <w:tab w:val="clear" w:pos="1728"/>
          <w:tab w:val="left" w:pos="993"/>
          <w:tab w:val="left" w:pos="1152"/>
        </w:tabs>
        <w:ind w:left="0" w:firstLine="720"/>
        <w:rPr>
          <w:rStyle w:val="rvts3"/>
          <w:rFonts w:ascii="Times New Roman" w:hAnsi="Times New Roman"/>
          <w:sz w:val="24"/>
          <w:szCs w:val="24"/>
          <w:lang w:val="sr-Cyrl-RS"/>
        </w:rPr>
      </w:pPr>
      <w:r w:rsidRPr="003C6EC1">
        <w:rPr>
          <w:rStyle w:val="rvts3"/>
          <w:rFonts w:ascii="Times New Roman" w:hAnsi="Times New Roman"/>
          <w:sz w:val="24"/>
          <w:szCs w:val="24"/>
          <w:lang w:val="sr-Cyrl-RS"/>
        </w:rPr>
        <w:t>обавља непоштену пословну прак</w:t>
      </w:r>
      <w:r w:rsidR="00DA058A" w:rsidRPr="003C6EC1">
        <w:rPr>
          <w:rStyle w:val="rvts3"/>
          <w:rFonts w:ascii="Times New Roman" w:hAnsi="Times New Roman"/>
          <w:sz w:val="24"/>
          <w:szCs w:val="24"/>
          <w:lang w:val="sr-Cyrl-RS"/>
        </w:rPr>
        <w:t>су из члана 17</w:t>
      </w:r>
      <w:r w:rsidRPr="003C6EC1">
        <w:rPr>
          <w:rStyle w:val="rvts3"/>
          <w:rFonts w:ascii="Times New Roman" w:hAnsi="Times New Roman"/>
          <w:sz w:val="24"/>
          <w:szCs w:val="24"/>
          <w:lang w:val="sr-Cyrl-RS"/>
        </w:rPr>
        <w:t xml:space="preserve">. овог закона; </w:t>
      </w:r>
    </w:p>
    <w:p w14:paraId="28F53D3F" w14:textId="0FC95A3D" w:rsidR="00C23328" w:rsidRPr="003C6EC1" w:rsidRDefault="00C23328" w:rsidP="00E40652">
      <w:pPr>
        <w:numPr>
          <w:ilvl w:val="0"/>
          <w:numId w:val="12"/>
        </w:numPr>
        <w:tabs>
          <w:tab w:val="clear" w:pos="1728"/>
          <w:tab w:val="left" w:pos="993"/>
        </w:tabs>
        <w:ind w:left="0" w:firstLine="720"/>
        <w:rPr>
          <w:rStyle w:val="rvts3"/>
          <w:rFonts w:ascii="Times New Roman" w:hAnsi="Times New Roman"/>
          <w:sz w:val="24"/>
          <w:szCs w:val="24"/>
          <w:lang w:val="sr-Cyrl-RS"/>
        </w:rPr>
      </w:pPr>
      <w:r w:rsidRPr="003C6EC1">
        <w:rPr>
          <w:rStyle w:val="rvts3"/>
          <w:rFonts w:ascii="Times New Roman" w:hAnsi="Times New Roman"/>
          <w:sz w:val="24"/>
          <w:szCs w:val="24"/>
          <w:lang w:val="sr-Cyrl-RS"/>
        </w:rPr>
        <w:t>обмањује по</w:t>
      </w:r>
      <w:r w:rsidR="005761EA" w:rsidRPr="003C6EC1">
        <w:rPr>
          <w:rStyle w:val="rvts3"/>
          <w:rFonts w:ascii="Times New Roman" w:hAnsi="Times New Roman"/>
          <w:sz w:val="24"/>
          <w:szCs w:val="24"/>
          <w:lang w:val="sr-Cyrl-RS"/>
        </w:rPr>
        <w:t>трошача на начин прописан чл.18 - 20</w:t>
      </w:r>
      <w:r w:rsidRPr="003C6EC1">
        <w:rPr>
          <w:rStyle w:val="rvts3"/>
          <w:rFonts w:ascii="Times New Roman" w:hAnsi="Times New Roman"/>
          <w:sz w:val="24"/>
          <w:szCs w:val="24"/>
          <w:lang w:val="sr-Cyrl-RS"/>
        </w:rPr>
        <w:t xml:space="preserve">. овог закона; </w:t>
      </w:r>
    </w:p>
    <w:p w14:paraId="633B6197" w14:textId="50035FCE" w:rsidR="00C23328" w:rsidRPr="003C6EC1" w:rsidRDefault="00C23328" w:rsidP="00E40652">
      <w:pPr>
        <w:numPr>
          <w:ilvl w:val="0"/>
          <w:numId w:val="12"/>
        </w:numPr>
        <w:tabs>
          <w:tab w:val="clear" w:pos="1211"/>
          <w:tab w:val="clear" w:pos="1728"/>
          <w:tab w:val="left" w:pos="993"/>
        </w:tabs>
        <w:ind w:left="0" w:firstLine="72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обавља насртљиву пословну </w:t>
      </w:r>
      <w:r w:rsidR="005761EA" w:rsidRPr="003C6EC1">
        <w:rPr>
          <w:rStyle w:val="rvts3"/>
          <w:rFonts w:ascii="Times New Roman" w:hAnsi="Times New Roman"/>
          <w:sz w:val="24"/>
          <w:szCs w:val="24"/>
          <w:lang w:val="sr-Cyrl-RS"/>
        </w:rPr>
        <w:t>праксу, на начин прописан чл. 21. и 22</w:t>
      </w:r>
      <w:r w:rsidRPr="003C6EC1">
        <w:rPr>
          <w:rStyle w:val="rvts3"/>
          <w:rFonts w:ascii="Times New Roman" w:hAnsi="Times New Roman"/>
          <w:sz w:val="24"/>
          <w:szCs w:val="24"/>
          <w:lang w:val="sr-Cyrl-RS"/>
        </w:rPr>
        <w:t xml:space="preserve">. овог закона; </w:t>
      </w:r>
    </w:p>
    <w:p w14:paraId="0F5671A5" w14:textId="1FB765E4" w:rsidR="00C23328" w:rsidRPr="003C6EC1" w:rsidRDefault="00C23328" w:rsidP="002902F7">
      <w:pPr>
        <w:numPr>
          <w:ilvl w:val="0"/>
          <w:numId w:val="12"/>
        </w:numPr>
        <w:tabs>
          <w:tab w:val="clear" w:pos="1728"/>
          <w:tab w:val="left" w:pos="1152"/>
        </w:tabs>
        <w:ind w:left="0" w:firstLine="709"/>
        <w:rPr>
          <w:rStyle w:val="rvts3"/>
          <w:rFonts w:ascii="Times New Roman" w:hAnsi="Times New Roman"/>
          <w:sz w:val="24"/>
          <w:szCs w:val="24"/>
          <w:lang w:val="sr-Cyrl-RS"/>
        </w:rPr>
      </w:pPr>
      <w:r w:rsidRPr="003C6EC1">
        <w:rPr>
          <w:rStyle w:val="rvts3"/>
          <w:rFonts w:ascii="Times New Roman" w:hAnsi="Times New Roman"/>
          <w:sz w:val="24"/>
          <w:szCs w:val="24"/>
          <w:lang w:val="sr-Cyrl-RS"/>
        </w:rPr>
        <w:t>не испоручи робу потро</w:t>
      </w:r>
      <w:r w:rsidR="005761EA" w:rsidRPr="003C6EC1">
        <w:rPr>
          <w:rStyle w:val="rvts3"/>
          <w:rFonts w:ascii="Times New Roman" w:hAnsi="Times New Roman"/>
          <w:sz w:val="24"/>
          <w:szCs w:val="24"/>
          <w:lang w:val="sr-Cyrl-RS"/>
        </w:rPr>
        <w:t>шачу у року прописан</w:t>
      </w:r>
      <w:r w:rsidR="00792D8C" w:rsidRPr="003C6EC1">
        <w:rPr>
          <w:rStyle w:val="rvts3"/>
          <w:rFonts w:ascii="Times New Roman" w:hAnsi="Times New Roman"/>
          <w:sz w:val="24"/>
          <w:szCs w:val="24"/>
          <w:lang w:val="sr-Cyrl-RS"/>
        </w:rPr>
        <w:t>о</w:t>
      </w:r>
      <w:r w:rsidR="005761EA" w:rsidRPr="003C6EC1">
        <w:rPr>
          <w:rStyle w:val="rvts3"/>
          <w:rFonts w:ascii="Times New Roman" w:hAnsi="Times New Roman"/>
          <w:sz w:val="24"/>
          <w:szCs w:val="24"/>
          <w:lang w:val="sr-Cyrl-RS"/>
        </w:rPr>
        <w:t>м чланом 31</w:t>
      </w:r>
      <w:r w:rsidRPr="003C6EC1">
        <w:rPr>
          <w:rStyle w:val="rvts3"/>
          <w:rFonts w:ascii="Times New Roman" w:hAnsi="Times New Roman"/>
          <w:sz w:val="24"/>
          <w:szCs w:val="24"/>
          <w:lang w:val="sr-Cyrl-RS"/>
        </w:rPr>
        <w:t>. став 1. овог закона;</w:t>
      </w:r>
    </w:p>
    <w:p w14:paraId="278BFAB1" w14:textId="760F0931" w:rsidR="00C23328" w:rsidRPr="003C6EC1" w:rsidRDefault="00C23328" w:rsidP="002902F7">
      <w:pPr>
        <w:numPr>
          <w:ilvl w:val="0"/>
          <w:numId w:val="12"/>
        </w:numPr>
        <w:tabs>
          <w:tab w:val="clear" w:pos="1728"/>
          <w:tab w:val="left" w:pos="1152"/>
        </w:tabs>
        <w:ind w:left="0" w:firstLine="709"/>
        <w:rPr>
          <w:rFonts w:ascii="Times New Roman" w:hAnsi="Times New Roman"/>
          <w:sz w:val="24"/>
          <w:szCs w:val="24"/>
          <w:lang w:val="sr-Cyrl-RS"/>
        </w:rPr>
      </w:pPr>
      <w:r w:rsidRPr="003C6EC1">
        <w:rPr>
          <w:rFonts w:ascii="Times New Roman" w:hAnsi="Times New Roman"/>
          <w:sz w:val="24"/>
          <w:szCs w:val="24"/>
          <w:lang w:val="sr-Cyrl-RS"/>
        </w:rPr>
        <w:t>потрошачу не преда робу или исправу на основу које се роба може</w:t>
      </w:r>
      <w:r w:rsidR="005761EA" w:rsidRPr="003C6EC1">
        <w:rPr>
          <w:rFonts w:ascii="Times New Roman" w:hAnsi="Times New Roman"/>
          <w:sz w:val="24"/>
          <w:szCs w:val="24"/>
          <w:lang w:val="sr-Cyrl-RS"/>
        </w:rPr>
        <w:t xml:space="preserve"> преузети, у складу са чланом 45</w:t>
      </w:r>
      <w:r w:rsidRPr="003C6EC1">
        <w:rPr>
          <w:rFonts w:ascii="Times New Roman" w:hAnsi="Times New Roman"/>
          <w:sz w:val="24"/>
          <w:szCs w:val="24"/>
          <w:lang w:val="sr-Cyrl-RS"/>
        </w:rPr>
        <w:t>. став 1. овог закона;</w:t>
      </w:r>
    </w:p>
    <w:p w14:paraId="401D1751" w14:textId="61872142" w:rsidR="00C23328" w:rsidRPr="003C6EC1" w:rsidRDefault="00C23328" w:rsidP="002902F7">
      <w:pPr>
        <w:numPr>
          <w:ilvl w:val="0"/>
          <w:numId w:val="12"/>
        </w:numPr>
        <w:tabs>
          <w:tab w:val="clear" w:pos="1728"/>
          <w:tab w:val="left" w:pos="1152"/>
        </w:tabs>
        <w:ind w:left="0" w:firstLine="709"/>
        <w:rPr>
          <w:rFonts w:ascii="Times New Roman" w:hAnsi="Times New Roman"/>
          <w:sz w:val="24"/>
          <w:szCs w:val="24"/>
          <w:lang w:val="sr-Cyrl-RS"/>
        </w:rPr>
      </w:pPr>
      <w:r w:rsidRPr="003C6EC1">
        <w:rPr>
          <w:rFonts w:ascii="Times New Roman" w:hAnsi="Times New Roman"/>
          <w:sz w:val="24"/>
          <w:szCs w:val="24"/>
          <w:lang w:val="sr-Cyrl-RS"/>
        </w:rPr>
        <w:t>потрошачу не преда робу у уговореној</w:t>
      </w:r>
      <w:r w:rsidR="005761EA" w:rsidRPr="003C6EC1">
        <w:rPr>
          <w:rFonts w:ascii="Times New Roman" w:hAnsi="Times New Roman"/>
          <w:sz w:val="24"/>
          <w:szCs w:val="24"/>
          <w:lang w:val="sr-Cyrl-RS"/>
        </w:rPr>
        <w:t xml:space="preserve"> количини, у складу са чланом 45</w:t>
      </w:r>
      <w:r w:rsidRPr="003C6EC1">
        <w:rPr>
          <w:rFonts w:ascii="Times New Roman" w:hAnsi="Times New Roman"/>
          <w:sz w:val="24"/>
          <w:szCs w:val="24"/>
          <w:lang w:val="sr-Cyrl-RS"/>
        </w:rPr>
        <w:t>. став 2. овог закона;</w:t>
      </w:r>
    </w:p>
    <w:p w14:paraId="21296A49" w14:textId="58BD4F31" w:rsidR="00C23328" w:rsidRPr="003C6EC1" w:rsidRDefault="00C23328" w:rsidP="002902F7">
      <w:pPr>
        <w:numPr>
          <w:ilvl w:val="0"/>
          <w:numId w:val="12"/>
        </w:numPr>
        <w:tabs>
          <w:tab w:val="clear" w:pos="1728"/>
          <w:tab w:val="left" w:pos="1152"/>
        </w:tabs>
        <w:ind w:left="0" w:firstLine="709"/>
        <w:rPr>
          <w:rStyle w:val="rvts3"/>
          <w:rFonts w:ascii="Times New Roman" w:hAnsi="Times New Roman"/>
          <w:sz w:val="24"/>
          <w:szCs w:val="24"/>
          <w:lang w:val="sr-Cyrl-RS"/>
        </w:rPr>
      </w:pPr>
      <w:r w:rsidRPr="003C6EC1">
        <w:rPr>
          <w:rFonts w:ascii="Times New Roman" w:hAnsi="Times New Roman"/>
          <w:sz w:val="24"/>
          <w:szCs w:val="24"/>
          <w:lang w:val="sr-Cyrl-RS"/>
        </w:rPr>
        <w:t>потрошачу приликом испоруке робе, не преда документа која се однос</w:t>
      </w:r>
      <w:r w:rsidR="005761EA" w:rsidRPr="003C6EC1">
        <w:rPr>
          <w:rFonts w:ascii="Times New Roman" w:hAnsi="Times New Roman"/>
          <w:sz w:val="24"/>
          <w:szCs w:val="24"/>
          <w:lang w:val="sr-Cyrl-RS"/>
        </w:rPr>
        <w:t>е на робу, у складу са чланом 46</w:t>
      </w:r>
      <w:r w:rsidRPr="003C6EC1">
        <w:rPr>
          <w:rFonts w:ascii="Times New Roman" w:hAnsi="Times New Roman"/>
          <w:sz w:val="24"/>
          <w:szCs w:val="24"/>
          <w:lang w:val="sr-Cyrl-RS"/>
        </w:rPr>
        <w:t>. овог закона;</w:t>
      </w:r>
    </w:p>
    <w:p w14:paraId="640708CA" w14:textId="6F49B488" w:rsidR="00DC3864" w:rsidRPr="003C6EC1" w:rsidRDefault="00C23328" w:rsidP="002902F7">
      <w:pPr>
        <w:numPr>
          <w:ilvl w:val="0"/>
          <w:numId w:val="12"/>
        </w:numPr>
        <w:tabs>
          <w:tab w:val="clear" w:pos="1728"/>
          <w:tab w:val="left" w:pos="1152"/>
        </w:tabs>
        <w:ind w:left="0" w:firstLine="709"/>
        <w:rPr>
          <w:rFonts w:ascii="Times New Roman" w:hAnsi="Times New Roman"/>
          <w:sz w:val="24"/>
          <w:szCs w:val="24"/>
          <w:lang w:val="sr-Cyrl-RS"/>
        </w:rPr>
      </w:pPr>
      <w:r w:rsidRPr="003C6EC1">
        <w:rPr>
          <w:rFonts w:ascii="Times New Roman" w:hAnsi="Times New Roman"/>
          <w:sz w:val="24"/>
          <w:szCs w:val="24"/>
          <w:lang w:val="sr-Cyrl-RS"/>
        </w:rPr>
        <w:t>уколико не прибави сагласност потрошача за обављање додатног рада</w:t>
      </w:r>
      <w:r w:rsidR="00515C51" w:rsidRPr="003C6EC1">
        <w:rPr>
          <w:rFonts w:ascii="Times New Roman" w:hAnsi="Times New Roman"/>
          <w:sz w:val="24"/>
          <w:szCs w:val="24"/>
          <w:lang w:val="sr-Cyrl-RS"/>
        </w:rPr>
        <w:t>,</w:t>
      </w:r>
      <w:r w:rsidRPr="003C6EC1">
        <w:rPr>
          <w:rFonts w:ascii="Times New Roman" w:hAnsi="Times New Roman"/>
          <w:sz w:val="24"/>
          <w:szCs w:val="24"/>
          <w:lang w:val="sr-Cyrl-RS"/>
        </w:rPr>
        <w:t xml:space="preserve"> у с</w:t>
      </w:r>
      <w:r w:rsidR="00697AF7" w:rsidRPr="003C6EC1">
        <w:rPr>
          <w:rFonts w:ascii="Times New Roman" w:hAnsi="Times New Roman"/>
          <w:sz w:val="24"/>
          <w:szCs w:val="24"/>
          <w:lang w:val="sr-Cyrl-RS"/>
        </w:rPr>
        <w:t>кладу са чланом 70</w:t>
      </w:r>
      <w:r w:rsidR="00EC181F" w:rsidRPr="003C6EC1">
        <w:rPr>
          <w:rFonts w:ascii="Times New Roman" w:hAnsi="Times New Roman"/>
          <w:sz w:val="24"/>
          <w:szCs w:val="24"/>
          <w:lang w:val="sr-Cyrl-RS"/>
        </w:rPr>
        <w:t>. овог закона;</w:t>
      </w:r>
    </w:p>
    <w:p w14:paraId="15F742A7" w14:textId="18436DC5" w:rsidR="00856B36" w:rsidRPr="003C6EC1" w:rsidRDefault="004634ED" w:rsidP="002902F7">
      <w:pPr>
        <w:numPr>
          <w:ilvl w:val="0"/>
          <w:numId w:val="12"/>
        </w:numPr>
        <w:tabs>
          <w:tab w:val="clear" w:pos="1728"/>
          <w:tab w:val="left" w:pos="1152"/>
        </w:tabs>
        <w:ind w:left="0" w:firstLine="709"/>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не поступи </w:t>
      </w:r>
      <w:r w:rsidR="00856B36" w:rsidRPr="003C6EC1">
        <w:rPr>
          <w:rStyle w:val="rvts3"/>
          <w:rFonts w:ascii="Times New Roman" w:hAnsi="Times New Roman"/>
          <w:sz w:val="24"/>
          <w:szCs w:val="24"/>
          <w:lang w:val="sr-Cyrl-RS"/>
        </w:rPr>
        <w:t>у с</w:t>
      </w:r>
      <w:r w:rsidR="00697AF7" w:rsidRPr="003C6EC1">
        <w:rPr>
          <w:rStyle w:val="rvts3"/>
          <w:rFonts w:ascii="Times New Roman" w:hAnsi="Times New Roman"/>
          <w:sz w:val="24"/>
          <w:szCs w:val="24"/>
          <w:lang w:val="sr-Cyrl-RS"/>
        </w:rPr>
        <w:t>кладу са чланом 82</w:t>
      </w:r>
      <w:r w:rsidR="00856B36" w:rsidRPr="003C6EC1">
        <w:rPr>
          <w:rStyle w:val="rvts3"/>
          <w:rFonts w:ascii="Times New Roman" w:hAnsi="Times New Roman"/>
          <w:sz w:val="24"/>
          <w:szCs w:val="24"/>
          <w:lang w:val="sr-Cyrl-RS"/>
        </w:rPr>
        <w:t xml:space="preserve">. </w:t>
      </w:r>
      <w:r w:rsidR="00501140" w:rsidRPr="003C6EC1">
        <w:rPr>
          <w:rStyle w:val="rvts3"/>
          <w:rFonts w:ascii="Times New Roman" w:hAnsi="Times New Roman"/>
          <w:sz w:val="24"/>
          <w:szCs w:val="24"/>
          <w:lang w:val="sr-Cyrl-RS"/>
        </w:rPr>
        <w:t>ст</w:t>
      </w:r>
      <w:r w:rsidR="00524C8D" w:rsidRPr="003C6EC1">
        <w:rPr>
          <w:rStyle w:val="rvts3"/>
          <w:rFonts w:ascii="Times New Roman" w:hAnsi="Times New Roman"/>
          <w:sz w:val="24"/>
          <w:szCs w:val="24"/>
          <w:lang w:val="sr-Cyrl-RS"/>
        </w:rPr>
        <w:t>ав</w:t>
      </w:r>
      <w:r w:rsidR="00501140" w:rsidRPr="003C6EC1">
        <w:rPr>
          <w:rStyle w:val="rvts3"/>
          <w:rFonts w:ascii="Times New Roman" w:hAnsi="Times New Roman"/>
          <w:sz w:val="24"/>
          <w:szCs w:val="24"/>
          <w:lang w:val="sr-Cyrl-RS"/>
        </w:rPr>
        <w:t xml:space="preserve"> 2</w:t>
      </w:r>
      <w:r w:rsidR="00524C8D" w:rsidRPr="003C6EC1">
        <w:rPr>
          <w:rStyle w:val="rvts3"/>
          <w:rFonts w:ascii="Times New Roman" w:hAnsi="Times New Roman"/>
          <w:sz w:val="24"/>
          <w:szCs w:val="24"/>
          <w:lang w:val="sr-Cyrl-RS"/>
        </w:rPr>
        <w:t>.</w:t>
      </w:r>
      <w:r w:rsidR="00501140" w:rsidRPr="003C6EC1">
        <w:rPr>
          <w:rStyle w:val="rvts3"/>
          <w:rFonts w:ascii="Times New Roman" w:hAnsi="Times New Roman"/>
          <w:sz w:val="24"/>
          <w:szCs w:val="24"/>
          <w:lang w:val="sr-Cyrl-RS"/>
        </w:rPr>
        <w:t xml:space="preserve"> </w:t>
      </w:r>
      <w:r w:rsidR="00524C8D" w:rsidRPr="003C6EC1">
        <w:rPr>
          <w:rStyle w:val="rvts3"/>
          <w:rFonts w:ascii="Times New Roman" w:hAnsi="Times New Roman"/>
          <w:sz w:val="24"/>
          <w:szCs w:val="24"/>
          <w:lang w:val="sr-Cyrl-RS"/>
        </w:rPr>
        <w:t xml:space="preserve">или став </w:t>
      </w:r>
      <w:r w:rsidR="00501140" w:rsidRPr="003C6EC1">
        <w:rPr>
          <w:rStyle w:val="rvts3"/>
          <w:rFonts w:ascii="Times New Roman" w:hAnsi="Times New Roman"/>
          <w:sz w:val="24"/>
          <w:szCs w:val="24"/>
          <w:lang w:val="sr-Cyrl-RS"/>
        </w:rPr>
        <w:t xml:space="preserve">4. или </w:t>
      </w:r>
      <w:r w:rsidR="00524C8D" w:rsidRPr="003C6EC1">
        <w:rPr>
          <w:rStyle w:val="rvts3"/>
          <w:rFonts w:ascii="Times New Roman" w:hAnsi="Times New Roman"/>
          <w:sz w:val="24"/>
          <w:szCs w:val="24"/>
          <w:lang w:val="sr-Cyrl-RS"/>
        </w:rPr>
        <w:t xml:space="preserve">став </w:t>
      </w:r>
      <w:r w:rsidR="00501140" w:rsidRPr="003C6EC1">
        <w:rPr>
          <w:rStyle w:val="rvts3"/>
          <w:rFonts w:ascii="Times New Roman" w:hAnsi="Times New Roman"/>
          <w:sz w:val="24"/>
          <w:szCs w:val="24"/>
          <w:lang w:val="sr-Cyrl-RS"/>
        </w:rPr>
        <w:t xml:space="preserve">5. </w:t>
      </w:r>
      <w:r w:rsidR="00856B36" w:rsidRPr="003C6EC1">
        <w:rPr>
          <w:rStyle w:val="rvts3"/>
          <w:rFonts w:ascii="Times New Roman" w:hAnsi="Times New Roman"/>
          <w:sz w:val="24"/>
          <w:szCs w:val="24"/>
          <w:lang w:val="sr-Cyrl-RS"/>
        </w:rPr>
        <w:t>овог закона;</w:t>
      </w:r>
    </w:p>
    <w:p w14:paraId="49C4C6BA" w14:textId="6DD6D0FE" w:rsidR="00C23328" w:rsidRPr="003C6EC1" w:rsidRDefault="00C23328" w:rsidP="002902F7">
      <w:pPr>
        <w:numPr>
          <w:ilvl w:val="0"/>
          <w:numId w:val="12"/>
        </w:numPr>
        <w:tabs>
          <w:tab w:val="clear" w:pos="1728"/>
          <w:tab w:val="left" w:pos="1152"/>
        </w:tabs>
        <w:ind w:left="0" w:firstLine="709"/>
        <w:rPr>
          <w:rFonts w:ascii="Times New Roman" w:hAnsi="Times New Roman"/>
          <w:sz w:val="24"/>
          <w:szCs w:val="24"/>
          <w:lang w:val="sr-Cyrl-RS"/>
        </w:rPr>
      </w:pPr>
      <w:r w:rsidRPr="003C6EC1">
        <w:rPr>
          <w:rStyle w:val="rvts3"/>
          <w:rFonts w:ascii="Times New Roman" w:hAnsi="Times New Roman"/>
          <w:sz w:val="24"/>
          <w:szCs w:val="24"/>
          <w:lang w:val="sr-Cyrl-RS"/>
        </w:rPr>
        <w:t>обустави потрошачу пружање услуге од општег економ</w:t>
      </w:r>
      <w:r w:rsidR="00697AF7" w:rsidRPr="003C6EC1">
        <w:rPr>
          <w:rStyle w:val="rvts3"/>
          <w:rFonts w:ascii="Times New Roman" w:hAnsi="Times New Roman"/>
          <w:sz w:val="24"/>
          <w:szCs w:val="24"/>
          <w:lang w:val="sr-Cyrl-RS"/>
        </w:rPr>
        <w:t>ског интереса, супротно члану 85</w:t>
      </w:r>
      <w:r w:rsidRPr="003C6EC1">
        <w:rPr>
          <w:rStyle w:val="rvts3"/>
          <w:rFonts w:ascii="Times New Roman" w:hAnsi="Times New Roman"/>
          <w:sz w:val="24"/>
          <w:szCs w:val="24"/>
          <w:lang w:val="sr-Cyrl-RS"/>
        </w:rPr>
        <w:t xml:space="preserve">. </w:t>
      </w:r>
      <w:r w:rsidR="00501140" w:rsidRPr="003C6EC1">
        <w:rPr>
          <w:rStyle w:val="rvts3"/>
          <w:rFonts w:ascii="Times New Roman" w:hAnsi="Times New Roman"/>
          <w:sz w:val="24"/>
          <w:szCs w:val="24"/>
          <w:lang w:val="sr-Cyrl-RS"/>
        </w:rPr>
        <w:t>ст. 1</w:t>
      </w:r>
      <w:r w:rsidR="001166C7" w:rsidRPr="003C6EC1">
        <w:rPr>
          <w:rStyle w:val="rvts3"/>
          <w:rFonts w:ascii="Times New Roman" w:hAnsi="Times New Roman"/>
          <w:sz w:val="24"/>
          <w:szCs w:val="24"/>
          <w:lang w:val="sr-Cyrl-RS"/>
        </w:rPr>
        <w:t>-</w:t>
      </w:r>
      <w:r w:rsidR="00501140" w:rsidRPr="003C6EC1">
        <w:rPr>
          <w:rStyle w:val="rvts3"/>
          <w:rFonts w:ascii="Times New Roman" w:hAnsi="Times New Roman"/>
          <w:sz w:val="24"/>
          <w:szCs w:val="24"/>
          <w:lang w:val="sr-Cyrl-RS"/>
        </w:rPr>
        <w:t>5</w:t>
      </w:r>
      <w:r w:rsidR="004634ED" w:rsidRPr="003C6EC1">
        <w:rPr>
          <w:rStyle w:val="rvts3"/>
          <w:rFonts w:ascii="Times New Roman" w:hAnsi="Times New Roman"/>
          <w:sz w:val="24"/>
          <w:szCs w:val="24"/>
          <w:lang w:val="sr-Cyrl-RS"/>
        </w:rPr>
        <w:t xml:space="preserve"> и </w:t>
      </w:r>
      <w:r w:rsidR="001166C7" w:rsidRPr="003C6EC1">
        <w:rPr>
          <w:rStyle w:val="rvts3"/>
          <w:rFonts w:ascii="Times New Roman" w:hAnsi="Times New Roman"/>
          <w:sz w:val="24"/>
          <w:szCs w:val="24"/>
          <w:lang w:val="sr-Cyrl-RS"/>
        </w:rPr>
        <w:t xml:space="preserve">став </w:t>
      </w:r>
      <w:r w:rsidR="004634ED" w:rsidRPr="003C6EC1">
        <w:rPr>
          <w:rStyle w:val="rvts3"/>
          <w:rFonts w:ascii="Times New Roman" w:hAnsi="Times New Roman"/>
          <w:sz w:val="24"/>
          <w:szCs w:val="24"/>
          <w:lang w:val="sr-Cyrl-RS"/>
        </w:rPr>
        <w:t xml:space="preserve">8. </w:t>
      </w:r>
      <w:r w:rsidRPr="003C6EC1">
        <w:rPr>
          <w:rStyle w:val="rvts3"/>
          <w:rFonts w:ascii="Times New Roman" w:hAnsi="Times New Roman"/>
          <w:sz w:val="24"/>
          <w:szCs w:val="24"/>
          <w:lang w:val="sr-Cyrl-RS"/>
        </w:rPr>
        <w:t>овог закона;</w:t>
      </w:r>
    </w:p>
    <w:p w14:paraId="6F16E3CE" w14:textId="11ECCC0B" w:rsidR="00C23328" w:rsidRPr="003C6EC1" w:rsidRDefault="00C23328" w:rsidP="002902F7">
      <w:pPr>
        <w:numPr>
          <w:ilvl w:val="0"/>
          <w:numId w:val="12"/>
        </w:numPr>
        <w:tabs>
          <w:tab w:val="clear" w:pos="1728"/>
          <w:tab w:val="left" w:pos="1152"/>
        </w:tabs>
        <w:ind w:left="0" w:firstLine="709"/>
        <w:rPr>
          <w:rFonts w:ascii="Times New Roman" w:hAnsi="Times New Roman"/>
          <w:sz w:val="24"/>
          <w:szCs w:val="24"/>
          <w:lang w:val="sr-Cyrl-RS"/>
        </w:rPr>
      </w:pPr>
      <w:r w:rsidRPr="003C6EC1">
        <w:rPr>
          <w:rFonts w:ascii="Times New Roman" w:hAnsi="Times New Roman"/>
          <w:sz w:val="24"/>
          <w:szCs w:val="24"/>
          <w:lang w:val="sr-Cyrl-RS"/>
        </w:rPr>
        <w:t>овласти друго правно или физичко лице да се обраћа потрошачу, без претходно добијене изричите сагласности потрошача, лично, путем телефона, факса, поште, електронске поште или другог средства комуникације на даљину, ради остваривања потражива</w:t>
      </w:r>
      <w:r w:rsidR="00697AF7" w:rsidRPr="003C6EC1">
        <w:rPr>
          <w:rFonts w:ascii="Times New Roman" w:hAnsi="Times New Roman"/>
          <w:sz w:val="24"/>
          <w:szCs w:val="24"/>
          <w:lang w:val="sr-Cyrl-RS"/>
        </w:rPr>
        <w:t>ња из уговора, супротно члану 85</w:t>
      </w:r>
      <w:r w:rsidRPr="003C6EC1">
        <w:rPr>
          <w:rFonts w:ascii="Times New Roman" w:hAnsi="Times New Roman"/>
          <w:sz w:val="24"/>
          <w:szCs w:val="24"/>
          <w:lang w:val="sr-Cyrl-RS"/>
        </w:rPr>
        <w:t>. ст</w:t>
      </w:r>
      <w:r w:rsidR="00E5492E" w:rsidRPr="003C6EC1">
        <w:rPr>
          <w:rFonts w:ascii="Times New Roman" w:hAnsi="Times New Roman"/>
          <w:sz w:val="24"/>
          <w:szCs w:val="24"/>
          <w:lang w:val="sr-Cyrl-RS"/>
        </w:rPr>
        <w:t>.</w:t>
      </w:r>
      <w:r w:rsidRPr="003C6EC1">
        <w:rPr>
          <w:rFonts w:ascii="Times New Roman" w:hAnsi="Times New Roman"/>
          <w:sz w:val="24"/>
          <w:szCs w:val="24"/>
          <w:lang w:val="sr-Cyrl-RS"/>
        </w:rPr>
        <w:t xml:space="preserve"> 6. </w:t>
      </w:r>
      <w:r w:rsidR="00501140" w:rsidRPr="003C6EC1">
        <w:rPr>
          <w:rFonts w:ascii="Times New Roman" w:hAnsi="Times New Roman"/>
          <w:sz w:val="24"/>
          <w:szCs w:val="24"/>
          <w:lang w:val="sr-Cyrl-RS"/>
        </w:rPr>
        <w:t xml:space="preserve">и 7. </w:t>
      </w:r>
      <w:r w:rsidRPr="003C6EC1">
        <w:rPr>
          <w:rFonts w:ascii="Times New Roman" w:hAnsi="Times New Roman"/>
          <w:sz w:val="24"/>
          <w:szCs w:val="24"/>
          <w:lang w:val="sr-Cyrl-RS"/>
        </w:rPr>
        <w:t>овог закона;</w:t>
      </w:r>
    </w:p>
    <w:p w14:paraId="7956E76A" w14:textId="1DA99397" w:rsidR="00856B36" w:rsidRPr="003C6EC1" w:rsidRDefault="00856B36" w:rsidP="002902F7">
      <w:pPr>
        <w:numPr>
          <w:ilvl w:val="0"/>
          <w:numId w:val="12"/>
        </w:numPr>
        <w:tabs>
          <w:tab w:val="clear" w:pos="1728"/>
          <w:tab w:val="left" w:pos="1152"/>
        </w:tabs>
        <w:ind w:left="0" w:firstLine="709"/>
        <w:rPr>
          <w:rStyle w:val="rvts3"/>
          <w:rFonts w:ascii="Times New Roman" w:hAnsi="Times New Roman"/>
          <w:sz w:val="24"/>
          <w:szCs w:val="24"/>
          <w:lang w:val="sr-Cyrl-RS"/>
        </w:rPr>
      </w:pPr>
      <w:r w:rsidRPr="003C6EC1">
        <w:rPr>
          <w:rFonts w:ascii="Times New Roman" w:hAnsi="Times New Roman"/>
          <w:sz w:val="24"/>
          <w:szCs w:val="24"/>
          <w:lang w:val="sr-Cyrl-RS"/>
        </w:rPr>
        <w:lastRenderedPageBreak/>
        <w:t>не дозвољава потрошачу да раскине уговор о пружању услуга од општег економског</w:t>
      </w:r>
      <w:r w:rsidR="00697AF7" w:rsidRPr="003C6EC1">
        <w:rPr>
          <w:rFonts w:ascii="Times New Roman" w:hAnsi="Times New Roman"/>
          <w:sz w:val="24"/>
          <w:szCs w:val="24"/>
          <w:lang w:val="sr-Cyrl-RS"/>
        </w:rPr>
        <w:t xml:space="preserve"> интереса, у складу са чланом 88</w:t>
      </w:r>
      <w:r w:rsidRPr="003C6EC1">
        <w:rPr>
          <w:rFonts w:ascii="Times New Roman" w:hAnsi="Times New Roman"/>
          <w:sz w:val="24"/>
          <w:szCs w:val="24"/>
          <w:lang w:val="sr-Cyrl-RS"/>
        </w:rPr>
        <w:t>. овог закона;</w:t>
      </w:r>
    </w:p>
    <w:p w14:paraId="53277CAE" w14:textId="77777777" w:rsidR="001D7D45" w:rsidRPr="003C6EC1" w:rsidRDefault="001D7D45" w:rsidP="002902F7">
      <w:pPr>
        <w:numPr>
          <w:ilvl w:val="0"/>
          <w:numId w:val="12"/>
        </w:numPr>
        <w:tabs>
          <w:tab w:val="clear" w:pos="1728"/>
          <w:tab w:val="left" w:pos="1152"/>
        </w:tabs>
        <w:ind w:left="0" w:firstLine="709"/>
        <w:rPr>
          <w:rStyle w:val="rvts3"/>
          <w:rFonts w:ascii="Times New Roman" w:hAnsi="Times New Roman"/>
          <w:sz w:val="24"/>
          <w:szCs w:val="24"/>
          <w:lang w:val="sr-Cyrl-RS"/>
        </w:rPr>
      </w:pPr>
      <w:r w:rsidRPr="003C6EC1">
        <w:rPr>
          <w:rStyle w:val="rvts3"/>
          <w:rFonts w:ascii="Times New Roman" w:hAnsi="Times New Roman"/>
          <w:sz w:val="24"/>
          <w:szCs w:val="24"/>
          <w:lang w:val="sr-Cyrl-RS"/>
        </w:rPr>
        <w:t>не обавести потрошача о подацима из члана 93. овог закона;</w:t>
      </w:r>
    </w:p>
    <w:p w14:paraId="2CE70D5B" w14:textId="147D5C10" w:rsidR="001D7D45" w:rsidRPr="003C6EC1" w:rsidRDefault="001D7D45" w:rsidP="002902F7">
      <w:pPr>
        <w:numPr>
          <w:ilvl w:val="0"/>
          <w:numId w:val="12"/>
        </w:numPr>
        <w:tabs>
          <w:tab w:val="clear" w:pos="1728"/>
          <w:tab w:val="left" w:pos="1152"/>
        </w:tabs>
        <w:ind w:left="0" w:firstLine="709"/>
        <w:rPr>
          <w:rStyle w:val="rvts3"/>
          <w:rFonts w:ascii="Times New Roman" w:hAnsi="Times New Roman"/>
          <w:sz w:val="24"/>
          <w:szCs w:val="24"/>
          <w:lang w:val="sr-Cyrl-RS"/>
        </w:rPr>
      </w:pPr>
      <w:r w:rsidRPr="003C6EC1">
        <w:rPr>
          <w:rStyle w:val="rvts3"/>
          <w:rFonts w:ascii="Times New Roman" w:hAnsi="Times New Roman"/>
          <w:sz w:val="24"/>
          <w:szCs w:val="24"/>
          <w:lang w:val="sr-Cyrl-RS"/>
        </w:rPr>
        <w:t>поступи супротно члану</w:t>
      </w:r>
      <w:r w:rsidR="00205C15" w:rsidRPr="003C6EC1">
        <w:rPr>
          <w:rStyle w:val="rvts3"/>
          <w:rFonts w:ascii="Times New Roman" w:hAnsi="Times New Roman"/>
          <w:sz w:val="24"/>
          <w:szCs w:val="24"/>
          <w:lang w:val="sr-Cyrl-RS"/>
        </w:rPr>
        <w:t xml:space="preserve"> </w:t>
      </w:r>
      <w:r w:rsidRPr="003C6EC1">
        <w:rPr>
          <w:rStyle w:val="rvts3"/>
          <w:rFonts w:ascii="Times New Roman" w:hAnsi="Times New Roman"/>
          <w:sz w:val="24"/>
          <w:szCs w:val="24"/>
          <w:lang w:val="sr-Cyrl-RS"/>
        </w:rPr>
        <w:t xml:space="preserve">95. став 1. овог закона;  </w:t>
      </w:r>
    </w:p>
    <w:p w14:paraId="36F83659" w14:textId="77777777" w:rsidR="001D7D45" w:rsidRPr="003C6EC1" w:rsidRDefault="001D7D45" w:rsidP="001D7D45">
      <w:pPr>
        <w:numPr>
          <w:ilvl w:val="0"/>
          <w:numId w:val="12"/>
        </w:numPr>
        <w:tabs>
          <w:tab w:val="clear" w:pos="1728"/>
          <w:tab w:val="left" w:pos="1152"/>
        </w:tabs>
        <w:ind w:left="0" w:firstLine="605"/>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оглашава или нуди туристичко путовање супротно члану 96. овог закона; </w:t>
      </w:r>
    </w:p>
    <w:p w14:paraId="6B49C973" w14:textId="77777777" w:rsidR="001D7D45" w:rsidRPr="003C6EC1" w:rsidRDefault="001D7D45" w:rsidP="001D7D45">
      <w:pPr>
        <w:numPr>
          <w:ilvl w:val="0"/>
          <w:numId w:val="12"/>
        </w:numPr>
        <w:tabs>
          <w:tab w:val="clear" w:pos="1728"/>
          <w:tab w:val="left" w:pos="1152"/>
        </w:tabs>
        <w:ind w:hanging="644"/>
        <w:rPr>
          <w:rStyle w:val="rvts3"/>
          <w:rFonts w:ascii="Times New Roman" w:hAnsi="Times New Roman"/>
          <w:sz w:val="24"/>
          <w:szCs w:val="24"/>
          <w:lang w:val="sr-Cyrl-RS"/>
        </w:rPr>
      </w:pPr>
      <w:r w:rsidRPr="003C6EC1">
        <w:rPr>
          <w:rStyle w:val="rvts3"/>
          <w:rFonts w:ascii="Times New Roman" w:hAnsi="Times New Roman"/>
          <w:sz w:val="24"/>
          <w:szCs w:val="24"/>
          <w:lang w:val="sr-Cyrl-RS"/>
        </w:rPr>
        <w:t>поступи супротно члану 97. овог закона;</w:t>
      </w:r>
    </w:p>
    <w:p w14:paraId="462FC58E" w14:textId="001BEEC1" w:rsidR="001D7D45" w:rsidRPr="003C6EC1" w:rsidRDefault="0093192B" w:rsidP="0093192B">
      <w:pPr>
        <w:tabs>
          <w:tab w:val="clear" w:pos="1728"/>
        </w:tabs>
        <w:ind w:left="567"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18)    </w:t>
      </w:r>
      <w:r w:rsidR="001D7D45" w:rsidRPr="003C6EC1">
        <w:rPr>
          <w:rStyle w:val="rvts3"/>
          <w:rFonts w:ascii="Times New Roman" w:hAnsi="Times New Roman"/>
          <w:color w:val="000000" w:themeColor="text1"/>
          <w:sz w:val="24"/>
          <w:szCs w:val="24"/>
          <w:lang w:val="sr-Cyrl-RS"/>
        </w:rPr>
        <w:t>по</w:t>
      </w:r>
      <w:r w:rsidRPr="003C6EC1">
        <w:rPr>
          <w:rStyle w:val="rvts3"/>
          <w:rFonts w:ascii="Times New Roman" w:hAnsi="Times New Roman"/>
          <w:color w:val="000000" w:themeColor="text1"/>
          <w:sz w:val="24"/>
          <w:szCs w:val="24"/>
          <w:lang w:val="sr-Cyrl-RS"/>
        </w:rPr>
        <w:t xml:space="preserve">ступи </w:t>
      </w:r>
      <w:r w:rsidR="00EF2139" w:rsidRPr="003C6EC1">
        <w:rPr>
          <w:rStyle w:val="rvts3"/>
          <w:rFonts w:ascii="Times New Roman" w:hAnsi="Times New Roman"/>
          <w:color w:val="000000" w:themeColor="text1"/>
          <w:sz w:val="24"/>
          <w:szCs w:val="24"/>
          <w:lang w:val="sr-Cyrl-RS"/>
        </w:rPr>
        <w:t>супротно члану 101</w:t>
      </w:r>
      <w:r w:rsidR="001D7D45" w:rsidRPr="003C6EC1">
        <w:rPr>
          <w:rStyle w:val="rvts3"/>
          <w:rFonts w:ascii="Times New Roman" w:hAnsi="Times New Roman"/>
          <w:color w:val="000000" w:themeColor="text1"/>
          <w:sz w:val="24"/>
          <w:szCs w:val="24"/>
          <w:lang w:val="sr-Cyrl-RS"/>
        </w:rPr>
        <w:t>. став 1.</w:t>
      </w:r>
      <w:r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овог закона</w:t>
      </w:r>
      <w:r w:rsidR="001D7D45" w:rsidRPr="003C6EC1">
        <w:rPr>
          <w:rStyle w:val="rvts3"/>
          <w:rFonts w:ascii="Times New Roman" w:hAnsi="Times New Roman"/>
          <w:color w:val="000000" w:themeColor="text1"/>
          <w:sz w:val="24"/>
          <w:szCs w:val="24"/>
          <w:lang w:val="sr-Cyrl-RS"/>
        </w:rPr>
        <w:t>;</w:t>
      </w:r>
    </w:p>
    <w:p w14:paraId="4AA31CB5" w14:textId="79C99C7F" w:rsidR="00E346AB" w:rsidRPr="003C6EC1" w:rsidRDefault="00E346AB" w:rsidP="0093192B">
      <w:pPr>
        <w:tabs>
          <w:tab w:val="clear" w:pos="1728"/>
        </w:tabs>
        <w:ind w:left="567"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19) једнострано повећа цену супротно члану 101. став 3. овог закона;</w:t>
      </w:r>
    </w:p>
    <w:p w14:paraId="31BABE44" w14:textId="2532E766" w:rsidR="001D7D45" w:rsidRPr="003C6EC1" w:rsidRDefault="0093192B" w:rsidP="0093192B">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20</w:t>
      </w:r>
      <w:r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поступи супротно члану 10</w:t>
      </w:r>
      <w:r w:rsidR="00EF2139" w:rsidRPr="003C6EC1">
        <w:rPr>
          <w:rStyle w:val="rvts3"/>
          <w:rFonts w:ascii="Times New Roman" w:hAnsi="Times New Roman"/>
          <w:sz w:val="24"/>
          <w:szCs w:val="24"/>
          <w:lang w:val="sr-Cyrl-RS"/>
        </w:rPr>
        <w:t>1</w:t>
      </w:r>
      <w:r w:rsidR="001D7D45" w:rsidRPr="003C6EC1">
        <w:rPr>
          <w:rStyle w:val="rvts3"/>
          <w:rFonts w:ascii="Times New Roman" w:hAnsi="Times New Roman"/>
          <w:sz w:val="24"/>
          <w:szCs w:val="24"/>
          <w:lang w:val="sr-Cyrl-RS"/>
        </w:rPr>
        <w:t>. став 5. овог закона;</w:t>
      </w:r>
    </w:p>
    <w:p w14:paraId="6202941D" w14:textId="3B56A2FD" w:rsidR="002A19D6" w:rsidRPr="003C6EC1" w:rsidRDefault="0093192B" w:rsidP="0093192B">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21</w:t>
      </w:r>
      <w:r w:rsidRPr="003C6EC1">
        <w:rPr>
          <w:rStyle w:val="rvts3"/>
          <w:rFonts w:ascii="Times New Roman" w:hAnsi="Times New Roman"/>
          <w:color w:val="000000" w:themeColor="text1"/>
          <w:sz w:val="24"/>
          <w:szCs w:val="24"/>
          <w:lang w:val="sr-Cyrl-RS"/>
        </w:rPr>
        <w:t xml:space="preserve">) </w:t>
      </w:r>
      <w:r w:rsidR="001D7D45" w:rsidRPr="003C6EC1">
        <w:rPr>
          <w:rStyle w:val="rvts3"/>
          <w:rFonts w:ascii="Times New Roman" w:hAnsi="Times New Roman"/>
          <w:color w:val="000000" w:themeColor="text1"/>
          <w:sz w:val="24"/>
          <w:szCs w:val="24"/>
          <w:lang w:val="sr-Cyrl-RS"/>
        </w:rPr>
        <w:t>не омогући путнику право на умањење цене, супротно члану 10</w:t>
      </w:r>
      <w:r w:rsidR="00EF2139" w:rsidRPr="003C6EC1">
        <w:rPr>
          <w:rStyle w:val="rvts3"/>
          <w:rFonts w:ascii="Times New Roman" w:hAnsi="Times New Roman"/>
          <w:color w:val="000000" w:themeColor="text1"/>
          <w:sz w:val="24"/>
          <w:szCs w:val="24"/>
          <w:lang w:val="sr-Cyrl-RS"/>
        </w:rPr>
        <w:t>1</w:t>
      </w:r>
      <w:r w:rsidR="001D7D45" w:rsidRPr="003C6EC1">
        <w:rPr>
          <w:rStyle w:val="rvts3"/>
          <w:rFonts w:ascii="Times New Roman" w:hAnsi="Times New Roman"/>
          <w:color w:val="000000" w:themeColor="text1"/>
          <w:sz w:val="24"/>
          <w:szCs w:val="24"/>
          <w:lang w:val="sr-Cyrl-RS"/>
        </w:rPr>
        <w:t xml:space="preserve">. став </w:t>
      </w:r>
    </w:p>
    <w:p w14:paraId="6421FCD6" w14:textId="6EE82938" w:rsidR="001D7D45" w:rsidRPr="003C6EC1" w:rsidRDefault="001D7D45" w:rsidP="002A19D6">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6. </w:t>
      </w:r>
      <w:r w:rsidRPr="003C6EC1">
        <w:rPr>
          <w:rStyle w:val="rvts3"/>
          <w:rFonts w:ascii="Times New Roman" w:hAnsi="Times New Roman"/>
          <w:sz w:val="24"/>
          <w:szCs w:val="24"/>
          <w:lang w:val="sr-Cyrl-RS"/>
        </w:rPr>
        <w:t>овог закона;</w:t>
      </w:r>
    </w:p>
    <w:p w14:paraId="06ED782F" w14:textId="7A8F630A" w:rsidR="001D7D45" w:rsidRPr="003C6EC1" w:rsidRDefault="0093192B" w:rsidP="0093192B">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22</w:t>
      </w:r>
      <w:r w:rsidRPr="003C6EC1">
        <w:rPr>
          <w:rStyle w:val="rvts3"/>
          <w:rFonts w:ascii="Times New Roman" w:hAnsi="Times New Roman"/>
          <w:color w:val="000000" w:themeColor="text1"/>
          <w:sz w:val="24"/>
          <w:szCs w:val="24"/>
          <w:lang w:val="sr-Cyrl-RS"/>
        </w:rPr>
        <w:t xml:space="preserve">) </w:t>
      </w:r>
      <w:r w:rsidR="001D7D45" w:rsidRPr="003C6EC1">
        <w:rPr>
          <w:rStyle w:val="rvts3"/>
          <w:rFonts w:ascii="Times New Roman" w:hAnsi="Times New Roman"/>
          <w:color w:val="000000" w:themeColor="text1"/>
          <w:sz w:val="24"/>
          <w:szCs w:val="24"/>
          <w:lang w:val="sr-Cyrl-RS"/>
        </w:rPr>
        <w:t>једнострано измени уговор супротно члану 10</w:t>
      </w:r>
      <w:r w:rsidR="00EF2139" w:rsidRPr="003C6EC1">
        <w:rPr>
          <w:rStyle w:val="rvts3"/>
          <w:rFonts w:ascii="Times New Roman" w:hAnsi="Times New Roman"/>
          <w:color w:val="000000" w:themeColor="text1"/>
          <w:sz w:val="24"/>
          <w:szCs w:val="24"/>
          <w:lang w:val="sr-Cyrl-RS"/>
        </w:rPr>
        <w:t>2</w:t>
      </w:r>
      <w:r w:rsidR="001D7D45" w:rsidRPr="003C6EC1">
        <w:rPr>
          <w:rStyle w:val="rvts3"/>
          <w:rFonts w:ascii="Times New Roman" w:hAnsi="Times New Roman"/>
          <w:color w:val="000000" w:themeColor="text1"/>
          <w:sz w:val="24"/>
          <w:szCs w:val="24"/>
          <w:lang w:val="sr-Cyrl-RS"/>
        </w:rPr>
        <w:t xml:space="preserve">. став 1. </w:t>
      </w:r>
      <w:r w:rsidR="001D7D45" w:rsidRPr="003C6EC1">
        <w:rPr>
          <w:rStyle w:val="rvts3"/>
          <w:rFonts w:ascii="Times New Roman" w:hAnsi="Times New Roman"/>
          <w:sz w:val="24"/>
          <w:szCs w:val="24"/>
          <w:lang w:val="sr-Cyrl-RS"/>
        </w:rPr>
        <w:t>овог закона;</w:t>
      </w:r>
    </w:p>
    <w:p w14:paraId="5F285FC4" w14:textId="24A9E3F1" w:rsidR="001D7D45" w:rsidRPr="003C6EC1" w:rsidRDefault="0093192B" w:rsidP="002A19D6">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23</w:t>
      </w:r>
      <w:r w:rsidRPr="003C6EC1">
        <w:rPr>
          <w:rStyle w:val="rvts3"/>
          <w:rFonts w:ascii="Times New Roman" w:hAnsi="Times New Roman"/>
          <w:color w:val="000000" w:themeColor="text1"/>
          <w:sz w:val="24"/>
          <w:szCs w:val="24"/>
          <w:lang w:val="sr-Cyrl-RS"/>
        </w:rPr>
        <w:t xml:space="preserve">) </w:t>
      </w:r>
      <w:r w:rsidR="001D7D45" w:rsidRPr="003C6EC1">
        <w:rPr>
          <w:rStyle w:val="rvts3"/>
          <w:rFonts w:ascii="Times New Roman" w:hAnsi="Times New Roman"/>
          <w:color w:val="000000" w:themeColor="text1"/>
          <w:sz w:val="24"/>
          <w:szCs w:val="24"/>
          <w:lang w:val="sr-Cyrl-RS"/>
        </w:rPr>
        <w:t>без одлагања не обавести путника о измени битних одредаба уговора</w:t>
      </w:r>
      <w:r w:rsidR="00367000" w:rsidRPr="003C6EC1">
        <w:rPr>
          <w:rStyle w:val="rvts3"/>
          <w:rFonts w:ascii="Times New Roman" w:hAnsi="Times New Roman"/>
          <w:color w:val="000000" w:themeColor="text1"/>
          <w:sz w:val="24"/>
          <w:szCs w:val="24"/>
          <w:lang w:val="sr-Cyrl-RS"/>
        </w:rPr>
        <w:t>,</w:t>
      </w:r>
      <w:r w:rsidR="001D7D45" w:rsidRPr="003C6EC1">
        <w:rPr>
          <w:rStyle w:val="rvts3"/>
          <w:rFonts w:ascii="Times New Roman" w:hAnsi="Times New Roman"/>
          <w:color w:val="000000" w:themeColor="text1"/>
          <w:sz w:val="24"/>
          <w:szCs w:val="24"/>
          <w:lang w:val="sr-Cyrl-RS"/>
        </w:rPr>
        <w:t xml:space="preserve"> супротно члану 10</w:t>
      </w:r>
      <w:r w:rsidR="00EF2139" w:rsidRPr="003C6EC1">
        <w:rPr>
          <w:rStyle w:val="rvts3"/>
          <w:rFonts w:ascii="Times New Roman" w:hAnsi="Times New Roman"/>
          <w:color w:val="000000" w:themeColor="text1"/>
          <w:sz w:val="24"/>
          <w:szCs w:val="24"/>
          <w:lang w:val="sr-Cyrl-RS"/>
        </w:rPr>
        <w:t>2</w:t>
      </w:r>
      <w:r w:rsidR="001D7D45" w:rsidRPr="003C6EC1">
        <w:rPr>
          <w:rStyle w:val="rvts3"/>
          <w:rFonts w:ascii="Times New Roman" w:hAnsi="Times New Roman"/>
          <w:color w:val="000000" w:themeColor="text1"/>
          <w:sz w:val="24"/>
          <w:szCs w:val="24"/>
          <w:lang w:val="sr-Cyrl-RS"/>
        </w:rPr>
        <w:t>. став 2.</w:t>
      </w:r>
      <w:r w:rsidR="001D7D45" w:rsidRPr="003C6EC1">
        <w:rPr>
          <w:rStyle w:val="rvts3"/>
          <w:rFonts w:ascii="Times New Roman" w:hAnsi="Times New Roman"/>
          <w:sz w:val="24"/>
          <w:szCs w:val="24"/>
          <w:lang w:val="sr-Cyrl-RS"/>
        </w:rPr>
        <w:t xml:space="preserve"> овог закона;</w:t>
      </w:r>
    </w:p>
    <w:p w14:paraId="2AEEC0FD" w14:textId="229CFE03" w:rsidR="001D7D45" w:rsidRPr="003C6EC1" w:rsidRDefault="0093192B" w:rsidP="0093192B">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24</w:t>
      </w:r>
      <w:r w:rsidRPr="003C6EC1">
        <w:rPr>
          <w:rStyle w:val="rvts3"/>
          <w:rFonts w:ascii="Times New Roman" w:hAnsi="Times New Roman"/>
          <w:color w:val="000000" w:themeColor="text1"/>
          <w:sz w:val="24"/>
          <w:szCs w:val="24"/>
          <w:lang w:val="sr-Cyrl-RS"/>
        </w:rPr>
        <w:t xml:space="preserve">) </w:t>
      </w:r>
      <w:r w:rsidR="001D7D45" w:rsidRPr="003C6EC1">
        <w:rPr>
          <w:rStyle w:val="rvts3"/>
          <w:rFonts w:ascii="Times New Roman" w:hAnsi="Times New Roman"/>
          <w:color w:val="000000" w:themeColor="text1"/>
          <w:sz w:val="24"/>
          <w:szCs w:val="24"/>
          <w:lang w:val="sr-Cyrl-RS"/>
        </w:rPr>
        <w:t>не поступи у складу са чланом 10</w:t>
      </w:r>
      <w:r w:rsidR="00EF2139" w:rsidRPr="003C6EC1">
        <w:rPr>
          <w:rStyle w:val="rvts3"/>
          <w:rFonts w:ascii="Times New Roman" w:hAnsi="Times New Roman"/>
          <w:color w:val="000000" w:themeColor="text1"/>
          <w:sz w:val="24"/>
          <w:szCs w:val="24"/>
          <w:lang w:val="sr-Cyrl-RS"/>
        </w:rPr>
        <w:t>2</w:t>
      </w:r>
      <w:r w:rsidR="001D7D45" w:rsidRPr="003C6EC1">
        <w:rPr>
          <w:rStyle w:val="rvts3"/>
          <w:rFonts w:ascii="Times New Roman" w:hAnsi="Times New Roman"/>
          <w:color w:val="000000" w:themeColor="text1"/>
          <w:sz w:val="24"/>
          <w:szCs w:val="24"/>
          <w:lang w:val="sr-Cyrl-RS"/>
        </w:rPr>
        <w:t xml:space="preserve">. став 3. </w:t>
      </w:r>
      <w:r w:rsidR="001D7D45" w:rsidRPr="003C6EC1">
        <w:rPr>
          <w:rStyle w:val="rvts3"/>
          <w:rFonts w:ascii="Times New Roman" w:hAnsi="Times New Roman"/>
          <w:sz w:val="24"/>
          <w:szCs w:val="24"/>
          <w:lang w:val="sr-Cyrl-RS"/>
        </w:rPr>
        <w:t>овог закона;</w:t>
      </w:r>
    </w:p>
    <w:p w14:paraId="246E7B22" w14:textId="445C8AFA" w:rsidR="001D7D45" w:rsidRPr="003C6EC1" w:rsidRDefault="0093192B" w:rsidP="002A19D6">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25</w:t>
      </w:r>
      <w:r w:rsidRPr="003C6EC1">
        <w:rPr>
          <w:rStyle w:val="rvts3"/>
          <w:rFonts w:ascii="Times New Roman" w:hAnsi="Times New Roman"/>
          <w:color w:val="000000" w:themeColor="text1"/>
          <w:sz w:val="24"/>
          <w:szCs w:val="24"/>
          <w:lang w:val="sr-Cyrl-RS"/>
        </w:rPr>
        <w:t xml:space="preserve">) </w:t>
      </w:r>
      <w:r w:rsidR="001D7D45" w:rsidRPr="003C6EC1">
        <w:rPr>
          <w:rStyle w:val="rvts3"/>
          <w:rFonts w:ascii="Times New Roman" w:hAnsi="Times New Roman"/>
          <w:color w:val="000000" w:themeColor="text1"/>
          <w:sz w:val="24"/>
          <w:szCs w:val="24"/>
          <w:lang w:val="sr-Cyrl-RS"/>
        </w:rPr>
        <w:t xml:space="preserve">обавештење о измени услова уговора не садржи </w:t>
      </w:r>
      <w:r w:rsidR="0008624A" w:rsidRPr="003C6EC1">
        <w:rPr>
          <w:rStyle w:val="rvts3"/>
          <w:rFonts w:ascii="Times New Roman" w:hAnsi="Times New Roman"/>
          <w:color w:val="000000" w:themeColor="text1"/>
          <w:sz w:val="24"/>
          <w:szCs w:val="24"/>
          <w:lang w:val="sr-Cyrl-RS"/>
        </w:rPr>
        <w:t xml:space="preserve">податке </w:t>
      </w:r>
      <w:r w:rsidR="001D7D45" w:rsidRPr="003C6EC1">
        <w:rPr>
          <w:rStyle w:val="rvts3"/>
          <w:rFonts w:ascii="Times New Roman" w:hAnsi="Times New Roman"/>
          <w:color w:val="000000" w:themeColor="text1"/>
          <w:sz w:val="24"/>
          <w:szCs w:val="24"/>
          <w:lang w:val="sr-Cyrl-RS"/>
        </w:rPr>
        <w:t>из члана 10</w:t>
      </w:r>
      <w:r w:rsidR="00EF2139" w:rsidRPr="003C6EC1">
        <w:rPr>
          <w:rStyle w:val="rvts3"/>
          <w:rFonts w:ascii="Times New Roman" w:hAnsi="Times New Roman"/>
          <w:color w:val="000000" w:themeColor="text1"/>
          <w:sz w:val="24"/>
          <w:szCs w:val="24"/>
          <w:lang w:val="sr-Cyrl-RS"/>
        </w:rPr>
        <w:t>2</w:t>
      </w:r>
      <w:r w:rsidR="001D7D45" w:rsidRPr="003C6EC1">
        <w:rPr>
          <w:rStyle w:val="rvts3"/>
          <w:rFonts w:ascii="Times New Roman" w:hAnsi="Times New Roman"/>
          <w:color w:val="000000" w:themeColor="text1"/>
          <w:sz w:val="24"/>
          <w:szCs w:val="24"/>
          <w:lang w:val="sr-Cyrl-RS"/>
        </w:rPr>
        <w:t xml:space="preserve">. став 4. </w:t>
      </w:r>
      <w:r w:rsidR="001D7D45" w:rsidRPr="003C6EC1">
        <w:rPr>
          <w:rStyle w:val="rvts3"/>
          <w:rFonts w:ascii="Times New Roman" w:hAnsi="Times New Roman"/>
          <w:sz w:val="24"/>
          <w:szCs w:val="24"/>
          <w:lang w:val="sr-Cyrl-RS"/>
        </w:rPr>
        <w:t>овог закона;</w:t>
      </w:r>
    </w:p>
    <w:p w14:paraId="3D769D4B" w14:textId="4E444E4A" w:rsidR="001D7D45" w:rsidRPr="003C6EC1" w:rsidRDefault="0093192B" w:rsidP="002A19D6">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26</w:t>
      </w:r>
      <w:r w:rsidRPr="003C6EC1">
        <w:rPr>
          <w:rStyle w:val="rvts3"/>
          <w:rFonts w:ascii="Times New Roman" w:hAnsi="Times New Roman"/>
          <w:color w:val="000000" w:themeColor="text1"/>
          <w:sz w:val="24"/>
          <w:szCs w:val="24"/>
          <w:lang w:val="sr-Cyrl-RS"/>
        </w:rPr>
        <w:t xml:space="preserve">) </w:t>
      </w:r>
      <w:r w:rsidR="001D7D45" w:rsidRPr="003C6EC1">
        <w:rPr>
          <w:rStyle w:val="rvts3"/>
          <w:rFonts w:ascii="Times New Roman" w:hAnsi="Times New Roman"/>
          <w:color w:val="000000" w:themeColor="text1"/>
          <w:sz w:val="24"/>
          <w:szCs w:val="24"/>
          <w:lang w:val="sr-Cyrl-RS"/>
        </w:rPr>
        <w:t>не закључи нови уговор и не обезбеди нову гаранцију путовања</w:t>
      </w:r>
      <w:r w:rsidR="00367000" w:rsidRPr="003C6EC1">
        <w:rPr>
          <w:rStyle w:val="rvts3"/>
          <w:rFonts w:ascii="Times New Roman" w:hAnsi="Times New Roman"/>
          <w:color w:val="000000" w:themeColor="text1"/>
          <w:sz w:val="24"/>
          <w:szCs w:val="24"/>
          <w:lang w:val="sr-Cyrl-RS"/>
        </w:rPr>
        <w:t>,</w:t>
      </w:r>
      <w:r w:rsidR="001D7D45" w:rsidRPr="003C6EC1">
        <w:rPr>
          <w:rStyle w:val="rvts3"/>
          <w:rFonts w:ascii="Times New Roman" w:hAnsi="Times New Roman"/>
          <w:color w:val="000000" w:themeColor="text1"/>
          <w:sz w:val="24"/>
          <w:szCs w:val="24"/>
          <w:lang w:val="sr-Cyrl-RS"/>
        </w:rPr>
        <w:t xml:space="preserve"> супротно члану 10</w:t>
      </w:r>
      <w:r w:rsidR="00EF2139" w:rsidRPr="003C6EC1">
        <w:rPr>
          <w:rStyle w:val="rvts3"/>
          <w:rFonts w:ascii="Times New Roman" w:hAnsi="Times New Roman"/>
          <w:color w:val="000000" w:themeColor="text1"/>
          <w:sz w:val="24"/>
          <w:szCs w:val="24"/>
          <w:lang w:val="sr-Cyrl-RS"/>
        </w:rPr>
        <w:t>2</w:t>
      </w:r>
      <w:r w:rsidR="001D7D45" w:rsidRPr="003C6EC1">
        <w:rPr>
          <w:rStyle w:val="rvts3"/>
          <w:rFonts w:ascii="Times New Roman" w:hAnsi="Times New Roman"/>
          <w:color w:val="000000" w:themeColor="text1"/>
          <w:sz w:val="24"/>
          <w:szCs w:val="24"/>
          <w:lang w:val="sr-Cyrl-RS"/>
        </w:rPr>
        <w:t xml:space="preserve">. став 6. </w:t>
      </w:r>
      <w:r w:rsidR="001D7D45" w:rsidRPr="003C6EC1">
        <w:rPr>
          <w:rStyle w:val="rvts3"/>
          <w:rFonts w:ascii="Times New Roman" w:hAnsi="Times New Roman"/>
          <w:sz w:val="24"/>
          <w:szCs w:val="24"/>
          <w:lang w:val="sr-Cyrl-RS"/>
        </w:rPr>
        <w:t>овог закона;</w:t>
      </w:r>
    </w:p>
    <w:p w14:paraId="21634498" w14:textId="7ACE567C" w:rsidR="002A19D6" w:rsidRPr="003C6EC1" w:rsidRDefault="0093192B" w:rsidP="0093192B">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 xml:space="preserve"> </w:t>
      </w: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27</w:t>
      </w:r>
      <w:r w:rsidRPr="003C6EC1">
        <w:rPr>
          <w:rStyle w:val="rvts3"/>
          <w:rFonts w:ascii="Times New Roman" w:hAnsi="Times New Roman"/>
          <w:color w:val="000000" w:themeColor="text1"/>
          <w:sz w:val="24"/>
          <w:szCs w:val="24"/>
          <w:lang w:val="sr-Cyrl-RS"/>
        </w:rPr>
        <w:t xml:space="preserve">) </w:t>
      </w:r>
      <w:r w:rsidR="001D7D45" w:rsidRPr="003C6EC1">
        <w:rPr>
          <w:rStyle w:val="rvts3"/>
          <w:rFonts w:ascii="Times New Roman" w:hAnsi="Times New Roman"/>
          <w:color w:val="000000" w:themeColor="text1"/>
          <w:sz w:val="24"/>
          <w:szCs w:val="24"/>
          <w:lang w:val="sr-Cyrl-RS"/>
        </w:rPr>
        <w:t>не омогући путнику умањење цене у складу са чланом 10</w:t>
      </w:r>
      <w:r w:rsidR="00EF2139" w:rsidRPr="003C6EC1">
        <w:rPr>
          <w:rStyle w:val="rvts3"/>
          <w:rFonts w:ascii="Times New Roman" w:hAnsi="Times New Roman"/>
          <w:color w:val="000000" w:themeColor="text1"/>
          <w:sz w:val="24"/>
          <w:szCs w:val="24"/>
          <w:lang w:val="sr-Cyrl-RS"/>
        </w:rPr>
        <w:t>2</w:t>
      </w:r>
      <w:r w:rsidR="001D7D45" w:rsidRPr="003C6EC1">
        <w:rPr>
          <w:rStyle w:val="rvts3"/>
          <w:rFonts w:ascii="Times New Roman" w:hAnsi="Times New Roman"/>
          <w:color w:val="000000" w:themeColor="text1"/>
          <w:sz w:val="24"/>
          <w:szCs w:val="24"/>
          <w:lang w:val="sr-Cyrl-RS"/>
        </w:rPr>
        <w:t xml:space="preserve">. став 7. </w:t>
      </w:r>
    </w:p>
    <w:p w14:paraId="0A7D2D33" w14:textId="64530D9F" w:rsidR="001D7D45" w:rsidRPr="003C6EC1" w:rsidRDefault="001D7D45" w:rsidP="002A19D6">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sz w:val="24"/>
          <w:szCs w:val="24"/>
          <w:lang w:val="sr-Cyrl-RS"/>
        </w:rPr>
        <w:t>овог закона;</w:t>
      </w:r>
    </w:p>
    <w:p w14:paraId="66F22953" w14:textId="30EB84E2" w:rsidR="00604974" w:rsidRPr="003C6EC1" w:rsidRDefault="0093192B" w:rsidP="0093192B">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 xml:space="preserve"> 28</w:t>
      </w:r>
      <w:r w:rsidRPr="003C6EC1">
        <w:rPr>
          <w:rStyle w:val="rvts3"/>
          <w:rFonts w:ascii="Times New Roman" w:hAnsi="Times New Roman"/>
          <w:sz w:val="24"/>
          <w:szCs w:val="24"/>
          <w:lang w:val="sr-Cyrl-RS"/>
        </w:rPr>
        <w:t xml:space="preserve">) </w:t>
      </w:r>
      <w:r w:rsidR="00E460AF" w:rsidRPr="003C6EC1">
        <w:rPr>
          <w:rStyle w:val="rvts3"/>
          <w:rFonts w:ascii="Times New Roman" w:hAnsi="Times New Roman"/>
          <w:sz w:val="24"/>
          <w:szCs w:val="24"/>
          <w:lang w:val="sr-Cyrl-RS"/>
        </w:rPr>
        <w:t>поступи супротно члану</w:t>
      </w:r>
      <w:r w:rsidR="00604974" w:rsidRPr="003C6EC1">
        <w:rPr>
          <w:rStyle w:val="rvts3"/>
          <w:rFonts w:ascii="Times New Roman" w:hAnsi="Times New Roman"/>
          <w:sz w:val="24"/>
          <w:szCs w:val="24"/>
          <w:lang w:val="sr-Cyrl-RS"/>
        </w:rPr>
        <w:t xml:space="preserve"> 103. став 4. овог закона</w:t>
      </w:r>
      <w:r w:rsidR="00C265F4" w:rsidRPr="003C6EC1">
        <w:rPr>
          <w:rStyle w:val="rvts3"/>
          <w:rFonts w:ascii="Times New Roman" w:hAnsi="Times New Roman"/>
          <w:sz w:val="24"/>
          <w:szCs w:val="24"/>
          <w:lang w:val="sr-Cyrl-RS"/>
        </w:rPr>
        <w:t>;</w:t>
      </w:r>
    </w:p>
    <w:p w14:paraId="73283210" w14:textId="53F0060B" w:rsidR="00604974" w:rsidRPr="003C6EC1" w:rsidRDefault="0093192B" w:rsidP="0093192B">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 xml:space="preserve"> </w:t>
      </w: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29</w:t>
      </w:r>
      <w:r w:rsidRPr="003C6EC1">
        <w:rPr>
          <w:rStyle w:val="rvts3"/>
          <w:rFonts w:ascii="Times New Roman" w:hAnsi="Times New Roman"/>
          <w:sz w:val="24"/>
          <w:szCs w:val="24"/>
          <w:lang w:val="sr-Cyrl-RS"/>
        </w:rPr>
        <w:t xml:space="preserve">) </w:t>
      </w:r>
      <w:r w:rsidR="00E460AF" w:rsidRPr="003C6EC1">
        <w:rPr>
          <w:rStyle w:val="rvts3"/>
          <w:rFonts w:ascii="Times New Roman" w:hAnsi="Times New Roman"/>
          <w:sz w:val="24"/>
          <w:szCs w:val="24"/>
          <w:lang w:val="sr-Cyrl-RS"/>
        </w:rPr>
        <w:t xml:space="preserve">поступи супротно члану </w:t>
      </w:r>
      <w:r w:rsidR="00604974" w:rsidRPr="003C6EC1">
        <w:rPr>
          <w:rStyle w:val="rvts3"/>
          <w:rFonts w:ascii="Times New Roman" w:hAnsi="Times New Roman"/>
          <w:sz w:val="24"/>
          <w:szCs w:val="24"/>
          <w:lang w:val="sr-Cyrl-RS"/>
        </w:rPr>
        <w:t>103. став 5. овог закона</w:t>
      </w:r>
      <w:r w:rsidR="00C265F4" w:rsidRPr="003C6EC1">
        <w:rPr>
          <w:rStyle w:val="rvts3"/>
          <w:rFonts w:ascii="Times New Roman" w:hAnsi="Times New Roman"/>
          <w:sz w:val="24"/>
          <w:szCs w:val="24"/>
          <w:lang w:val="sr-Cyrl-RS"/>
        </w:rPr>
        <w:t>;</w:t>
      </w:r>
    </w:p>
    <w:p w14:paraId="5A4152FC" w14:textId="603B993E" w:rsidR="00C265F4" w:rsidRPr="003C6EC1" w:rsidRDefault="0093192B" w:rsidP="0093192B">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 xml:space="preserve"> </w:t>
      </w: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30</w:t>
      </w:r>
      <w:r w:rsidRPr="003C6EC1">
        <w:rPr>
          <w:rStyle w:val="rvts3"/>
          <w:rFonts w:ascii="Times New Roman" w:hAnsi="Times New Roman"/>
          <w:sz w:val="24"/>
          <w:szCs w:val="24"/>
          <w:lang w:val="sr-Cyrl-RS"/>
        </w:rPr>
        <w:t xml:space="preserve">) </w:t>
      </w:r>
      <w:r w:rsidR="00C265F4" w:rsidRPr="003C6EC1">
        <w:rPr>
          <w:rStyle w:val="rvts3"/>
          <w:rFonts w:ascii="Times New Roman" w:hAnsi="Times New Roman"/>
          <w:sz w:val="24"/>
          <w:szCs w:val="24"/>
          <w:lang w:val="sr-Cyrl-RS"/>
        </w:rPr>
        <w:t>по</w:t>
      </w:r>
      <w:r w:rsidR="00E460AF" w:rsidRPr="003C6EC1">
        <w:rPr>
          <w:rStyle w:val="rvts3"/>
          <w:rFonts w:ascii="Times New Roman" w:hAnsi="Times New Roman"/>
          <w:sz w:val="24"/>
          <w:szCs w:val="24"/>
          <w:lang w:val="sr-Cyrl-RS"/>
        </w:rPr>
        <w:t>ступи супротно члану 103. став 6</w:t>
      </w:r>
      <w:r w:rsidR="00C265F4" w:rsidRPr="003C6EC1">
        <w:rPr>
          <w:rStyle w:val="rvts3"/>
          <w:rFonts w:ascii="Times New Roman" w:hAnsi="Times New Roman"/>
          <w:sz w:val="24"/>
          <w:szCs w:val="24"/>
          <w:lang w:val="sr-Cyrl-RS"/>
        </w:rPr>
        <w:t>. овог закона;</w:t>
      </w:r>
    </w:p>
    <w:p w14:paraId="75866101" w14:textId="2CAA510E" w:rsidR="00795874" w:rsidRPr="003C6EC1" w:rsidRDefault="0093192B" w:rsidP="0093192B">
      <w:pPr>
        <w:tabs>
          <w:tab w:val="clear" w:pos="1728"/>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 xml:space="preserve"> 31</w:t>
      </w:r>
      <w:r w:rsidRPr="003C6EC1">
        <w:rPr>
          <w:rStyle w:val="rvts3"/>
          <w:rFonts w:ascii="Times New Roman" w:hAnsi="Times New Roman"/>
          <w:sz w:val="24"/>
          <w:szCs w:val="24"/>
          <w:lang w:val="sr-Cyrl-RS"/>
        </w:rPr>
        <w:t xml:space="preserve">) </w:t>
      </w:r>
      <w:r w:rsidR="00E460AF" w:rsidRPr="003C6EC1">
        <w:rPr>
          <w:rStyle w:val="rvts3"/>
          <w:rFonts w:ascii="Times New Roman" w:hAnsi="Times New Roman"/>
          <w:sz w:val="24"/>
          <w:szCs w:val="24"/>
          <w:lang w:val="sr-Cyrl-RS"/>
        </w:rPr>
        <w:t xml:space="preserve">поступи супротно члану </w:t>
      </w:r>
      <w:r w:rsidR="00795874" w:rsidRPr="003C6EC1">
        <w:rPr>
          <w:rStyle w:val="rvts3"/>
          <w:rFonts w:ascii="Times New Roman" w:hAnsi="Times New Roman"/>
          <w:sz w:val="24"/>
          <w:szCs w:val="24"/>
          <w:lang w:val="sr-Cyrl-RS"/>
        </w:rPr>
        <w:t>105. став 7. овог закона;</w:t>
      </w:r>
    </w:p>
    <w:p w14:paraId="3F44551B" w14:textId="6EB3717C" w:rsidR="00795874" w:rsidRPr="003C6EC1" w:rsidRDefault="00617AEE" w:rsidP="00617AEE">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32</w:t>
      </w:r>
      <w:r w:rsidRPr="003C6EC1">
        <w:rPr>
          <w:rStyle w:val="rvts3"/>
          <w:rFonts w:ascii="Times New Roman" w:hAnsi="Times New Roman"/>
          <w:sz w:val="24"/>
          <w:szCs w:val="24"/>
          <w:lang w:val="sr-Cyrl-RS"/>
        </w:rPr>
        <w:t xml:space="preserve">) </w:t>
      </w:r>
      <w:r w:rsidR="00E460AF" w:rsidRPr="003C6EC1">
        <w:rPr>
          <w:rStyle w:val="rvts3"/>
          <w:rFonts w:ascii="Times New Roman" w:hAnsi="Times New Roman"/>
          <w:sz w:val="24"/>
          <w:szCs w:val="24"/>
          <w:lang w:val="sr-Cyrl-RS"/>
        </w:rPr>
        <w:t>поступи супротно члану</w:t>
      </w:r>
      <w:r w:rsidR="004760AA" w:rsidRPr="003C6EC1">
        <w:rPr>
          <w:rStyle w:val="rvts3"/>
          <w:rFonts w:ascii="Times New Roman" w:hAnsi="Times New Roman"/>
          <w:sz w:val="24"/>
          <w:szCs w:val="24"/>
          <w:lang w:val="sr-Cyrl-RS"/>
        </w:rPr>
        <w:t xml:space="preserve"> 105. став 8. овог</w:t>
      </w:r>
      <w:r w:rsidR="00E460AF" w:rsidRPr="003C6EC1">
        <w:rPr>
          <w:rStyle w:val="rvts3"/>
          <w:rFonts w:ascii="Times New Roman" w:hAnsi="Times New Roman"/>
          <w:sz w:val="24"/>
          <w:szCs w:val="24"/>
          <w:lang w:val="sr-Cyrl-RS"/>
        </w:rPr>
        <w:t xml:space="preserve"> </w:t>
      </w:r>
      <w:r w:rsidR="00795874" w:rsidRPr="003C6EC1">
        <w:rPr>
          <w:rStyle w:val="rvts3"/>
          <w:rFonts w:ascii="Times New Roman" w:hAnsi="Times New Roman"/>
          <w:sz w:val="24"/>
          <w:szCs w:val="24"/>
          <w:lang w:val="sr-Cyrl-RS"/>
        </w:rPr>
        <w:t>закона;</w:t>
      </w:r>
    </w:p>
    <w:p w14:paraId="3F343586" w14:textId="782959EC" w:rsidR="002A19D6" w:rsidRPr="003C6EC1" w:rsidRDefault="00617AEE" w:rsidP="00617AEE">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33</w:t>
      </w:r>
      <w:r w:rsidRPr="003C6EC1">
        <w:rPr>
          <w:rStyle w:val="rvts3"/>
          <w:rFonts w:ascii="Times New Roman" w:hAnsi="Times New Roman"/>
          <w:sz w:val="24"/>
          <w:szCs w:val="24"/>
          <w:lang w:val="sr-Cyrl-RS"/>
        </w:rPr>
        <w:t xml:space="preserve">) </w:t>
      </w:r>
      <w:r w:rsidR="00A96EBD" w:rsidRPr="003C6EC1">
        <w:rPr>
          <w:rStyle w:val="rvts3"/>
          <w:rFonts w:ascii="Times New Roman" w:hAnsi="Times New Roman"/>
          <w:sz w:val="24"/>
          <w:szCs w:val="24"/>
          <w:lang w:val="sr-Cyrl-RS"/>
        </w:rPr>
        <w:t>најкасније у року од 48 сати не закључи уговор са путником</w:t>
      </w:r>
      <w:r w:rsidR="00A045E5" w:rsidRPr="003C6EC1">
        <w:rPr>
          <w:rStyle w:val="rvts3"/>
          <w:rFonts w:ascii="Times New Roman" w:hAnsi="Times New Roman"/>
          <w:sz w:val="24"/>
          <w:szCs w:val="24"/>
          <w:lang w:val="sr-Cyrl-RS"/>
        </w:rPr>
        <w:t>,</w:t>
      </w:r>
      <w:r w:rsidR="00A96EBD" w:rsidRPr="003C6EC1">
        <w:rPr>
          <w:rStyle w:val="rvts3"/>
          <w:rFonts w:ascii="Times New Roman" w:hAnsi="Times New Roman"/>
          <w:sz w:val="24"/>
          <w:szCs w:val="24"/>
          <w:lang w:val="sr-Cyrl-RS"/>
        </w:rPr>
        <w:t xml:space="preserve"> супротно </w:t>
      </w:r>
    </w:p>
    <w:p w14:paraId="012E63CA" w14:textId="05835761" w:rsidR="00A96EBD" w:rsidRPr="003C6EC1" w:rsidRDefault="00A96EBD" w:rsidP="002A19D6">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члану 106. став 6. овог закона;</w:t>
      </w:r>
    </w:p>
    <w:p w14:paraId="3AA9B343" w14:textId="5DB0AB56" w:rsidR="00EC7DB3" w:rsidRPr="003C6EC1" w:rsidRDefault="00617AEE" w:rsidP="00617AEE">
      <w:pPr>
        <w:tabs>
          <w:tab w:val="clear" w:pos="1728"/>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34</w:t>
      </w:r>
      <w:r w:rsidRPr="003C6EC1">
        <w:rPr>
          <w:rStyle w:val="rvts3"/>
          <w:rFonts w:ascii="Times New Roman" w:hAnsi="Times New Roman"/>
          <w:sz w:val="24"/>
          <w:szCs w:val="24"/>
          <w:lang w:val="sr-Cyrl-RS"/>
        </w:rPr>
        <w:t xml:space="preserve">) </w:t>
      </w:r>
      <w:r w:rsidR="00EC7DB3" w:rsidRPr="003C6EC1">
        <w:rPr>
          <w:rStyle w:val="rvts3"/>
          <w:rFonts w:ascii="Times New Roman" w:hAnsi="Times New Roman"/>
          <w:sz w:val="24"/>
          <w:szCs w:val="24"/>
          <w:lang w:val="sr-Cyrl-RS"/>
        </w:rPr>
        <w:t>не уручи обавештење из члана 106. став 8. овог закона;</w:t>
      </w:r>
    </w:p>
    <w:p w14:paraId="1B4EF692" w14:textId="590DA504" w:rsidR="00EC7DB3" w:rsidRPr="003C6EC1" w:rsidRDefault="00617AEE" w:rsidP="00617AEE">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35</w:t>
      </w:r>
      <w:r w:rsidRPr="003C6EC1">
        <w:rPr>
          <w:rStyle w:val="rvts3"/>
          <w:rFonts w:ascii="Times New Roman" w:hAnsi="Times New Roman"/>
          <w:sz w:val="24"/>
          <w:szCs w:val="24"/>
          <w:lang w:val="sr-Cyrl-RS"/>
        </w:rPr>
        <w:t xml:space="preserve">) </w:t>
      </w:r>
      <w:r w:rsidR="00BE2654" w:rsidRPr="003C6EC1">
        <w:rPr>
          <w:rStyle w:val="rvts3"/>
          <w:rFonts w:ascii="Times New Roman" w:hAnsi="Times New Roman"/>
          <w:sz w:val="24"/>
          <w:szCs w:val="24"/>
          <w:lang w:val="sr-Cyrl-RS"/>
        </w:rPr>
        <w:t>поступи супротно члану</w:t>
      </w:r>
      <w:r w:rsidR="00EC7DB3" w:rsidRPr="003C6EC1">
        <w:rPr>
          <w:rStyle w:val="rvts3"/>
          <w:rFonts w:ascii="Times New Roman" w:hAnsi="Times New Roman"/>
          <w:sz w:val="24"/>
          <w:szCs w:val="24"/>
          <w:lang w:val="sr-Cyrl-RS"/>
        </w:rPr>
        <w:t xml:space="preserve"> 106.  став 9. овог закона;</w:t>
      </w:r>
    </w:p>
    <w:p w14:paraId="7F3BC707" w14:textId="5442A239" w:rsidR="001D7D45" w:rsidRPr="003C6EC1" w:rsidRDefault="00617AEE" w:rsidP="00617AEE">
      <w:pPr>
        <w:tabs>
          <w:tab w:val="clear" w:pos="1728"/>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36</w:t>
      </w:r>
      <w:r w:rsidRPr="003C6EC1">
        <w:rPr>
          <w:rStyle w:val="rvts3"/>
          <w:rFonts w:ascii="Times New Roman" w:hAnsi="Times New Roman"/>
          <w:color w:val="000000" w:themeColor="text1"/>
          <w:sz w:val="24"/>
          <w:szCs w:val="24"/>
          <w:lang w:val="sr-Cyrl-RS"/>
        </w:rPr>
        <w:t xml:space="preserve">) </w:t>
      </w:r>
      <w:r w:rsidR="001D7D45" w:rsidRPr="003C6EC1">
        <w:rPr>
          <w:rStyle w:val="rvts3"/>
          <w:rFonts w:ascii="Times New Roman" w:hAnsi="Times New Roman"/>
          <w:color w:val="000000" w:themeColor="text1"/>
          <w:sz w:val="24"/>
          <w:szCs w:val="24"/>
          <w:lang w:val="sr-Cyrl-RS"/>
        </w:rPr>
        <w:t>не поступи у скл</w:t>
      </w:r>
      <w:r w:rsidR="00297329" w:rsidRPr="003C6EC1">
        <w:rPr>
          <w:rStyle w:val="rvts3"/>
          <w:rFonts w:ascii="Times New Roman" w:hAnsi="Times New Roman"/>
          <w:color w:val="000000" w:themeColor="text1"/>
          <w:sz w:val="24"/>
          <w:szCs w:val="24"/>
          <w:lang w:val="sr-Cyrl-RS"/>
        </w:rPr>
        <w:t>аду са чланом 109</w:t>
      </w:r>
      <w:r w:rsidR="001D7D45" w:rsidRPr="003C6EC1">
        <w:rPr>
          <w:rStyle w:val="rvts3"/>
          <w:rFonts w:ascii="Times New Roman" w:hAnsi="Times New Roman"/>
          <w:color w:val="000000" w:themeColor="text1"/>
          <w:sz w:val="24"/>
          <w:szCs w:val="24"/>
          <w:lang w:val="sr-Cyrl-RS"/>
        </w:rPr>
        <w:t>. став 1.</w:t>
      </w:r>
      <w:r w:rsidR="001D7D45" w:rsidRPr="003C6EC1">
        <w:rPr>
          <w:rStyle w:val="rvts3"/>
          <w:rFonts w:ascii="Times New Roman" w:hAnsi="Times New Roman"/>
          <w:sz w:val="24"/>
          <w:szCs w:val="24"/>
          <w:lang w:val="sr-Cyrl-RS"/>
        </w:rPr>
        <w:t xml:space="preserve"> овог закона;</w:t>
      </w:r>
    </w:p>
    <w:p w14:paraId="334F5F04" w14:textId="6ACB208D" w:rsidR="001D7D45" w:rsidRPr="003C6EC1" w:rsidRDefault="00617AEE" w:rsidP="00617AEE">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37</w:t>
      </w:r>
      <w:r w:rsidRPr="003C6EC1">
        <w:rPr>
          <w:rStyle w:val="rvts3"/>
          <w:rFonts w:ascii="Times New Roman" w:hAnsi="Times New Roman"/>
          <w:color w:val="000000" w:themeColor="text1"/>
          <w:sz w:val="24"/>
          <w:szCs w:val="24"/>
          <w:lang w:val="sr-Cyrl-RS"/>
        </w:rPr>
        <w:t xml:space="preserve">) </w:t>
      </w:r>
      <w:r w:rsidR="001D7D45" w:rsidRPr="003C6EC1">
        <w:rPr>
          <w:rStyle w:val="rvts3"/>
          <w:rFonts w:ascii="Times New Roman" w:hAnsi="Times New Roman"/>
          <w:color w:val="000000" w:themeColor="text1"/>
          <w:sz w:val="24"/>
          <w:szCs w:val="24"/>
          <w:lang w:val="sr-Cyrl-RS"/>
        </w:rPr>
        <w:t>поступи супротно члан</w:t>
      </w:r>
      <w:r w:rsidR="0099402F" w:rsidRPr="003C6EC1">
        <w:rPr>
          <w:rStyle w:val="rvts3"/>
          <w:rFonts w:ascii="Times New Roman" w:hAnsi="Times New Roman"/>
          <w:color w:val="000000" w:themeColor="text1"/>
          <w:sz w:val="24"/>
          <w:szCs w:val="24"/>
          <w:lang w:val="sr-Cyrl-RS"/>
        </w:rPr>
        <w:t>у</w:t>
      </w:r>
      <w:r w:rsidR="00903DAF" w:rsidRPr="003C6EC1">
        <w:rPr>
          <w:rStyle w:val="rvts3"/>
          <w:rFonts w:ascii="Times New Roman" w:hAnsi="Times New Roman"/>
          <w:color w:val="000000" w:themeColor="text1"/>
          <w:sz w:val="24"/>
          <w:szCs w:val="24"/>
          <w:lang w:val="sr-Cyrl-RS"/>
        </w:rPr>
        <w:t xml:space="preserve"> </w:t>
      </w:r>
      <w:r w:rsidR="00297329" w:rsidRPr="003C6EC1">
        <w:rPr>
          <w:rStyle w:val="rvts3"/>
          <w:rFonts w:ascii="Times New Roman" w:hAnsi="Times New Roman"/>
          <w:color w:val="000000" w:themeColor="text1"/>
          <w:sz w:val="24"/>
          <w:szCs w:val="24"/>
          <w:lang w:val="sr-Cyrl-RS"/>
        </w:rPr>
        <w:t>109</w:t>
      </w:r>
      <w:r w:rsidR="001D7D45" w:rsidRPr="003C6EC1">
        <w:rPr>
          <w:rStyle w:val="rvts3"/>
          <w:rFonts w:ascii="Times New Roman" w:hAnsi="Times New Roman"/>
          <w:color w:val="000000" w:themeColor="text1"/>
          <w:sz w:val="24"/>
          <w:szCs w:val="24"/>
          <w:lang w:val="sr-Cyrl-RS"/>
        </w:rPr>
        <w:t>. став 3.</w:t>
      </w:r>
      <w:r w:rsidR="001D7D45" w:rsidRPr="003C6EC1">
        <w:rPr>
          <w:rStyle w:val="rvts3"/>
          <w:rFonts w:ascii="Times New Roman" w:hAnsi="Times New Roman"/>
          <w:sz w:val="24"/>
          <w:szCs w:val="24"/>
          <w:lang w:val="sr-Cyrl-RS"/>
        </w:rPr>
        <w:t xml:space="preserve"> овог закона;</w:t>
      </w:r>
      <w:r w:rsidR="001D7D45" w:rsidRPr="003C6EC1">
        <w:rPr>
          <w:rStyle w:val="rvts3"/>
          <w:rFonts w:ascii="Times New Roman" w:hAnsi="Times New Roman"/>
          <w:color w:val="000000" w:themeColor="text1"/>
          <w:sz w:val="24"/>
          <w:szCs w:val="24"/>
          <w:lang w:val="sr-Cyrl-RS"/>
        </w:rPr>
        <w:t xml:space="preserve"> </w:t>
      </w:r>
    </w:p>
    <w:p w14:paraId="06FCDF85" w14:textId="5F8C5C47" w:rsidR="001D7D45" w:rsidRPr="003C6EC1" w:rsidRDefault="00617AEE" w:rsidP="00617AEE">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38</w:t>
      </w:r>
      <w:r w:rsidRPr="003C6EC1">
        <w:rPr>
          <w:rStyle w:val="rvts3"/>
          <w:rFonts w:ascii="Times New Roman" w:hAnsi="Times New Roman"/>
          <w:color w:val="000000" w:themeColor="text1"/>
          <w:sz w:val="24"/>
          <w:szCs w:val="24"/>
          <w:lang w:val="sr-Cyrl-RS"/>
        </w:rPr>
        <w:t xml:space="preserve">) </w:t>
      </w:r>
      <w:r w:rsidR="00074E3B" w:rsidRPr="003C6EC1">
        <w:rPr>
          <w:rStyle w:val="rvts3"/>
          <w:rFonts w:ascii="Times New Roman" w:hAnsi="Times New Roman"/>
          <w:color w:val="000000" w:themeColor="text1"/>
          <w:sz w:val="24"/>
          <w:szCs w:val="24"/>
          <w:lang w:val="sr-Cyrl-RS"/>
        </w:rPr>
        <w:t>поступи супротно члану 112</w:t>
      </w:r>
      <w:r w:rsidR="00F422FB" w:rsidRPr="003C6EC1">
        <w:rPr>
          <w:rStyle w:val="rvts3"/>
          <w:rFonts w:ascii="Times New Roman" w:hAnsi="Times New Roman"/>
          <w:color w:val="000000" w:themeColor="text1"/>
          <w:sz w:val="24"/>
          <w:szCs w:val="24"/>
          <w:lang w:val="sr-Cyrl-RS"/>
        </w:rPr>
        <w:t>.</w:t>
      </w:r>
      <w:r w:rsidR="001D7D45" w:rsidRPr="003C6EC1">
        <w:rPr>
          <w:rStyle w:val="rvts3"/>
          <w:rFonts w:ascii="Times New Roman" w:hAnsi="Times New Roman"/>
          <w:color w:val="000000" w:themeColor="text1"/>
          <w:sz w:val="24"/>
          <w:szCs w:val="24"/>
          <w:lang w:val="sr-Cyrl-RS"/>
        </w:rPr>
        <w:t xml:space="preserve"> став 1. </w:t>
      </w:r>
      <w:r w:rsidR="00AA42AD" w:rsidRPr="003C6EC1">
        <w:rPr>
          <w:rStyle w:val="rvts3"/>
          <w:rFonts w:ascii="Times New Roman" w:hAnsi="Times New Roman"/>
          <w:sz w:val="24"/>
          <w:szCs w:val="24"/>
          <w:lang w:val="sr-Cyrl-RS"/>
        </w:rPr>
        <w:t>овог закона</w:t>
      </w:r>
      <w:r w:rsidR="001D7D45" w:rsidRPr="003C6EC1">
        <w:rPr>
          <w:rStyle w:val="rvts3"/>
          <w:rFonts w:ascii="Times New Roman" w:hAnsi="Times New Roman"/>
          <w:sz w:val="24"/>
          <w:szCs w:val="24"/>
          <w:lang w:val="sr-Cyrl-RS"/>
        </w:rPr>
        <w:t>;</w:t>
      </w:r>
    </w:p>
    <w:p w14:paraId="2E17943C" w14:textId="2D4C6F84" w:rsidR="001D7D45" w:rsidRPr="003C6EC1" w:rsidRDefault="00617AEE" w:rsidP="00617AEE">
      <w:pPr>
        <w:tabs>
          <w:tab w:val="clear" w:pos="1728"/>
          <w:tab w:val="left" w:pos="1152"/>
        </w:tabs>
        <w:ind w:firstLine="0"/>
        <w:rPr>
          <w:rStyle w:val="rvts3"/>
          <w:rFonts w:ascii="Times New Roman" w:hAnsi="Times New Roman"/>
          <w:color w:val="000000" w:themeColor="text1"/>
          <w:sz w:val="24"/>
          <w:szCs w:val="24"/>
          <w:lang w:val="sr-Cyrl-RS"/>
        </w:rPr>
      </w:pPr>
      <w:r w:rsidRPr="003C6EC1">
        <w:rPr>
          <w:rStyle w:val="rvts3"/>
          <w:rFonts w:ascii="Times New Roman" w:hAnsi="Times New Roman"/>
          <w:color w:val="000000" w:themeColor="text1"/>
          <w:sz w:val="24"/>
          <w:szCs w:val="24"/>
          <w:lang w:val="sr-Cyrl-RS"/>
        </w:rPr>
        <w:t xml:space="preserve">          </w:t>
      </w:r>
      <w:r w:rsidR="00E346AB" w:rsidRPr="003C6EC1">
        <w:rPr>
          <w:rStyle w:val="rvts3"/>
          <w:rFonts w:ascii="Times New Roman" w:hAnsi="Times New Roman"/>
          <w:color w:val="000000" w:themeColor="text1"/>
          <w:sz w:val="24"/>
          <w:szCs w:val="24"/>
          <w:lang w:val="sr-Cyrl-RS"/>
        </w:rPr>
        <w:t>39</w:t>
      </w:r>
      <w:r w:rsidRPr="003C6EC1">
        <w:rPr>
          <w:rStyle w:val="rvts3"/>
          <w:rFonts w:ascii="Times New Roman" w:hAnsi="Times New Roman"/>
          <w:color w:val="000000" w:themeColor="text1"/>
          <w:sz w:val="24"/>
          <w:szCs w:val="24"/>
          <w:lang w:val="sr-Cyrl-RS"/>
        </w:rPr>
        <w:t xml:space="preserve">) </w:t>
      </w:r>
      <w:r w:rsidR="00F422FB" w:rsidRPr="003C6EC1">
        <w:rPr>
          <w:rStyle w:val="rvts3"/>
          <w:rFonts w:ascii="Times New Roman" w:hAnsi="Times New Roman"/>
          <w:color w:val="000000" w:themeColor="text1"/>
          <w:sz w:val="24"/>
          <w:szCs w:val="24"/>
          <w:lang w:val="sr-Cyrl-RS"/>
        </w:rPr>
        <w:t xml:space="preserve">поступи супротно члану 112. став 4. овог закона; </w:t>
      </w:r>
    </w:p>
    <w:p w14:paraId="599E8DFF" w14:textId="48A899EA" w:rsidR="001D7D45" w:rsidRPr="003C6EC1" w:rsidRDefault="00617AEE" w:rsidP="00617AEE">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40</w:t>
      </w:r>
      <w:r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поступи супротно члану 11</w:t>
      </w:r>
      <w:r w:rsidR="004D1CE7" w:rsidRPr="003C6EC1">
        <w:rPr>
          <w:rStyle w:val="rvts3"/>
          <w:rFonts w:ascii="Times New Roman" w:hAnsi="Times New Roman"/>
          <w:sz w:val="24"/>
          <w:szCs w:val="24"/>
          <w:lang w:val="sr-Cyrl-RS"/>
        </w:rPr>
        <w:t>2</w:t>
      </w:r>
      <w:r w:rsidR="001D7D45" w:rsidRPr="003C6EC1">
        <w:rPr>
          <w:rStyle w:val="rvts3"/>
          <w:rFonts w:ascii="Times New Roman" w:hAnsi="Times New Roman"/>
          <w:sz w:val="24"/>
          <w:szCs w:val="24"/>
          <w:lang w:val="sr-Cyrl-RS"/>
        </w:rPr>
        <w:t>. став 5. овог закона;</w:t>
      </w:r>
    </w:p>
    <w:p w14:paraId="32BA656D" w14:textId="7B39C0AC" w:rsidR="001D7D45" w:rsidRPr="003C6EC1" w:rsidRDefault="00617AEE" w:rsidP="00637C1B">
      <w:pPr>
        <w:tabs>
          <w:tab w:val="clear" w:pos="1728"/>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lastRenderedPageBreak/>
        <w:t xml:space="preserve">          </w:t>
      </w:r>
      <w:r w:rsidR="00E346AB" w:rsidRPr="003C6EC1">
        <w:rPr>
          <w:rStyle w:val="rvts3"/>
          <w:rFonts w:ascii="Times New Roman" w:hAnsi="Times New Roman"/>
          <w:sz w:val="24"/>
          <w:szCs w:val="24"/>
          <w:lang w:val="sr-Cyrl-RS"/>
        </w:rPr>
        <w:t>41</w:t>
      </w:r>
      <w:r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ограничи своју одговорност за накнаду штете на износ који је мањи од троструке укупне цене туристичког путовања</w:t>
      </w:r>
      <w:r w:rsidR="00515C51" w:rsidRPr="003C6EC1">
        <w:rPr>
          <w:rStyle w:val="rvts3"/>
          <w:rFonts w:ascii="Times New Roman" w:hAnsi="Times New Roman"/>
          <w:sz w:val="24"/>
          <w:szCs w:val="24"/>
          <w:lang w:val="sr-Cyrl-RS"/>
        </w:rPr>
        <w:t>,</w:t>
      </w:r>
      <w:r w:rsidR="001D7D45" w:rsidRPr="003C6EC1">
        <w:rPr>
          <w:rStyle w:val="rvts3"/>
          <w:rFonts w:ascii="Times New Roman" w:hAnsi="Times New Roman"/>
          <w:sz w:val="24"/>
          <w:szCs w:val="24"/>
          <w:lang w:val="sr-Cyrl-RS"/>
        </w:rPr>
        <w:t xml:space="preserve"> супротно члану 11</w:t>
      </w:r>
      <w:r w:rsidR="004D1CE7" w:rsidRPr="003C6EC1">
        <w:rPr>
          <w:rStyle w:val="rvts3"/>
          <w:rFonts w:ascii="Times New Roman" w:hAnsi="Times New Roman"/>
          <w:sz w:val="24"/>
          <w:szCs w:val="24"/>
          <w:lang w:val="sr-Cyrl-RS"/>
        </w:rPr>
        <w:t>4</w:t>
      </w:r>
      <w:r w:rsidR="001D7D45" w:rsidRPr="003C6EC1">
        <w:rPr>
          <w:rStyle w:val="rvts3"/>
          <w:rFonts w:ascii="Times New Roman" w:hAnsi="Times New Roman"/>
          <w:sz w:val="24"/>
          <w:szCs w:val="24"/>
          <w:lang w:val="sr-Cyrl-RS"/>
        </w:rPr>
        <w:t>.  став 2. овог закона;</w:t>
      </w:r>
    </w:p>
    <w:p w14:paraId="33D1CEC1" w14:textId="2EEEDB7B" w:rsidR="001D7D45" w:rsidRPr="003C6EC1" w:rsidRDefault="00617AEE" w:rsidP="00637C1B">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42</w:t>
      </w:r>
      <w:r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не омогући путнику да се на једноставан и приступачан начин обраћа лицу одговорном за пријем рекламација путника за време трајања туристичког путовања</w:t>
      </w:r>
      <w:r w:rsidR="00A045E5" w:rsidRPr="003C6EC1">
        <w:rPr>
          <w:rStyle w:val="rvts3"/>
          <w:rFonts w:ascii="Times New Roman" w:hAnsi="Times New Roman"/>
          <w:sz w:val="24"/>
          <w:szCs w:val="24"/>
          <w:lang w:val="sr-Cyrl-RS"/>
        </w:rPr>
        <w:t>,</w:t>
      </w:r>
      <w:r w:rsidR="001D7D45" w:rsidRPr="003C6EC1">
        <w:rPr>
          <w:rStyle w:val="rvts3"/>
          <w:rFonts w:ascii="Times New Roman" w:hAnsi="Times New Roman"/>
          <w:sz w:val="24"/>
          <w:szCs w:val="24"/>
          <w:lang w:val="sr-Cyrl-RS"/>
        </w:rPr>
        <w:t xml:space="preserve"> супротно члану 11</w:t>
      </w:r>
      <w:r w:rsidR="004D1CE7" w:rsidRPr="003C6EC1">
        <w:rPr>
          <w:rStyle w:val="rvts3"/>
          <w:rFonts w:ascii="Times New Roman" w:hAnsi="Times New Roman"/>
          <w:sz w:val="24"/>
          <w:szCs w:val="24"/>
          <w:lang w:val="sr-Cyrl-RS"/>
        </w:rPr>
        <w:t>5</w:t>
      </w:r>
      <w:r w:rsidR="001D7D45" w:rsidRPr="003C6EC1">
        <w:rPr>
          <w:rStyle w:val="rvts3"/>
          <w:rFonts w:ascii="Times New Roman" w:hAnsi="Times New Roman"/>
          <w:sz w:val="24"/>
          <w:szCs w:val="24"/>
          <w:lang w:val="sr-Cyrl-RS"/>
        </w:rPr>
        <w:t>. став 1. овог закона;</w:t>
      </w:r>
    </w:p>
    <w:p w14:paraId="12F598E2" w14:textId="3ED8EDEF" w:rsidR="001D7D45" w:rsidRPr="003C6EC1" w:rsidRDefault="00617AEE" w:rsidP="00617AEE">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 xml:space="preserve"> 43</w:t>
      </w:r>
      <w:r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поступи супротно члану 11</w:t>
      </w:r>
      <w:r w:rsidR="004D1CE7" w:rsidRPr="003C6EC1">
        <w:rPr>
          <w:rStyle w:val="rvts3"/>
          <w:rFonts w:ascii="Times New Roman" w:hAnsi="Times New Roman"/>
          <w:sz w:val="24"/>
          <w:szCs w:val="24"/>
          <w:lang w:val="sr-Cyrl-RS"/>
        </w:rPr>
        <w:t>6</w:t>
      </w:r>
      <w:r w:rsidR="001D7D45" w:rsidRPr="003C6EC1">
        <w:rPr>
          <w:rStyle w:val="rvts3"/>
          <w:rFonts w:ascii="Times New Roman" w:hAnsi="Times New Roman"/>
          <w:sz w:val="24"/>
          <w:szCs w:val="24"/>
          <w:lang w:val="sr-Cyrl-RS"/>
        </w:rPr>
        <w:t>. став 2. овог закона;</w:t>
      </w:r>
    </w:p>
    <w:p w14:paraId="72F6D69D" w14:textId="32A64CDA" w:rsidR="001D7D45" w:rsidRPr="003C6EC1" w:rsidRDefault="00E346AB" w:rsidP="007420E1">
      <w:pPr>
        <w:tabs>
          <w:tab w:val="clear" w:pos="1728"/>
          <w:tab w:val="left" w:pos="1152"/>
        </w:tabs>
        <w:ind w:firstLine="605"/>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44</w:t>
      </w:r>
      <w:r w:rsidR="00617AEE"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не изврши путнику повраћај уплаћен</w:t>
      </w:r>
      <w:r w:rsidR="007420E1" w:rsidRPr="003C6EC1">
        <w:rPr>
          <w:rStyle w:val="rvts3"/>
          <w:rFonts w:ascii="Times New Roman" w:hAnsi="Times New Roman"/>
          <w:sz w:val="24"/>
          <w:szCs w:val="24"/>
          <w:lang w:val="sr-Cyrl-RS"/>
        </w:rPr>
        <w:t xml:space="preserve">их средстава у складу са чланом </w:t>
      </w:r>
      <w:r w:rsidR="001D7D45" w:rsidRPr="003C6EC1">
        <w:rPr>
          <w:rStyle w:val="rvts3"/>
          <w:rFonts w:ascii="Times New Roman" w:hAnsi="Times New Roman"/>
          <w:sz w:val="24"/>
          <w:szCs w:val="24"/>
          <w:lang w:val="sr-Cyrl-RS"/>
        </w:rPr>
        <w:t>11</w:t>
      </w:r>
      <w:r w:rsidR="004D1CE7" w:rsidRPr="003C6EC1">
        <w:rPr>
          <w:rStyle w:val="rvts3"/>
          <w:rFonts w:ascii="Times New Roman" w:hAnsi="Times New Roman"/>
          <w:sz w:val="24"/>
          <w:szCs w:val="24"/>
          <w:lang w:val="sr-Cyrl-RS"/>
        </w:rPr>
        <w:t>8</w:t>
      </w:r>
      <w:r w:rsidR="001D7D45" w:rsidRPr="003C6EC1">
        <w:rPr>
          <w:rStyle w:val="rvts3"/>
          <w:rFonts w:ascii="Times New Roman" w:hAnsi="Times New Roman"/>
          <w:sz w:val="24"/>
          <w:szCs w:val="24"/>
          <w:lang w:val="sr-Cyrl-RS"/>
        </w:rPr>
        <w:t>. став 3. овог закона;</w:t>
      </w:r>
    </w:p>
    <w:p w14:paraId="02942DF0" w14:textId="704A4F4A" w:rsidR="001D7D45"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45</w:t>
      </w:r>
      <w:r w:rsidR="00617AEE"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не обавести потрошача у складу са чланом 11</w:t>
      </w:r>
      <w:r w:rsidR="004D1CE7" w:rsidRPr="003C6EC1">
        <w:rPr>
          <w:rStyle w:val="rvts3"/>
          <w:rFonts w:ascii="Times New Roman" w:hAnsi="Times New Roman"/>
          <w:sz w:val="24"/>
          <w:szCs w:val="24"/>
          <w:lang w:val="sr-Cyrl-RS"/>
        </w:rPr>
        <w:t>9</w:t>
      </w:r>
      <w:r w:rsidR="001D7D45" w:rsidRPr="003C6EC1">
        <w:rPr>
          <w:rStyle w:val="rvts3"/>
          <w:rFonts w:ascii="Times New Roman" w:hAnsi="Times New Roman"/>
          <w:sz w:val="24"/>
          <w:szCs w:val="24"/>
          <w:lang w:val="sr-Cyrl-RS"/>
        </w:rPr>
        <w:t>. став 1. овог закона;</w:t>
      </w:r>
    </w:p>
    <w:p w14:paraId="09B30F0E" w14:textId="2EE3108C" w:rsidR="001D7D45"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46</w:t>
      </w:r>
      <w:r w:rsidR="00617AEE"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поступи супротно члану 11</w:t>
      </w:r>
      <w:r w:rsidR="0072462B" w:rsidRPr="003C6EC1">
        <w:rPr>
          <w:rStyle w:val="rvts3"/>
          <w:rFonts w:ascii="Times New Roman" w:hAnsi="Times New Roman"/>
          <w:sz w:val="24"/>
          <w:szCs w:val="24"/>
          <w:lang w:val="sr-Cyrl-RS"/>
        </w:rPr>
        <w:t>9</w:t>
      </w:r>
      <w:r w:rsidR="001D7D45" w:rsidRPr="003C6EC1">
        <w:rPr>
          <w:rStyle w:val="rvts3"/>
          <w:rFonts w:ascii="Times New Roman" w:hAnsi="Times New Roman"/>
          <w:sz w:val="24"/>
          <w:szCs w:val="24"/>
          <w:lang w:val="sr-Cyrl-RS"/>
        </w:rPr>
        <w:t>. став 2. овог закона;</w:t>
      </w:r>
    </w:p>
    <w:p w14:paraId="35554EC7" w14:textId="5EF2D679" w:rsidR="001D7D45" w:rsidRPr="003C6EC1" w:rsidRDefault="00E346AB" w:rsidP="007420E1">
      <w:pPr>
        <w:tabs>
          <w:tab w:val="clear" w:pos="1728"/>
          <w:tab w:val="left" w:pos="1152"/>
        </w:tabs>
        <w:ind w:firstLine="567"/>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47</w:t>
      </w:r>
      <w:r w:rsidR="00617AEE"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не достави потрошачу оверен превод података из информативних образаца на језику дестинације на којој се непокретност налази</w:t>
      </w:r>
      <w:r w:rsidR="00A045E5" w:rsidRPr="003C6EC1">
        <w:rPr>
          <w:rStyle w:val="rvts3"/>
          <w:rFonts w:ascii="Times New Roman" w:hAnsi="Times New Roman"/>
          <w:sz w:val="24"/>
          <w:szCs w:val="24"/>
          <w:lang w:val="sr-Cyrl-RS"/>
        </w:rPr>
        <w:t>,</w:t>
      </w:r>
      <w:r w:rsidR="001D7D45" w:rsidRPr="003C6EC1">
        <w:rPr>
          <w:rStyle w:val="rvts3"/>
          <w:rFonts w:ascii="Times New Roman" w:hAnsi="Times New Roman"/>
          <w:sz w:val="24"/>
          <w:szCs w:val="24"/>
          <w:lang w:val="sr-Cyrl-RS"/>
        </w:rPr>
        <w:t xml:space="preserve"> у складу са чланом 11</w:t>
      </w:r>
      <w:r w:rsidR="0072462B" w:rsidRPr="003C6EC1">
        <w:rPr>
          <w:rStyle w:val="rvts3"/>
          <w:rFonts w:ascii="Times New Roman" w:hAnsi="Times New Roman"/>
          <w:sz w:val="24"/>
          <w:szCs w:val="24"/>
          <w:lang w:val="sr-Cyrl-RS"/>
        </w:rPr>
        <w:t>9</w:t>
      </w:r>
      <w:r w:rsidR="001D7D45" w:rsidRPr="003C6EC1">
        <w:rPr>
          <w:rStyle w:val="rvts3"/>
          <w:rFonts w:ascii="Times New Roman" w:hAnsi="Times New Roman"/>
          <w:sz w:val="24"/>
          <w:szCs w:val="24"/>
          <w:lang w:val="sr-Cyrl-RS"/>
        </w:rPr>
        <w:t>. став 5. овог закона;</w:t>
      </w:r>
    </w:p>
    <w:p w14:paraId="24BBE5BA" w14:textId="13F5C43E" w:rsidR="001D7D45"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48</w:t>
      </w:r>
      <w:r w:rsidR="00617AEE"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поступи супротно члану 1</w:t>
      </w:r>
      <w:r w:rsidR="0072462B" w:rsidRPr="003C6EC1">
        <w:rPr>
          <w:rStyle w:val="rvts3"/>
          <w:rFonts w:ascii="Times New Roman" w:hAnsi="Times New Roman"/>
          <w:sz w:val="24"/>
          <w:szCs w:val="24"/>
          <w:lang w:val="sr-Cyrl-RS"/>
        </w:rPr>
        <w:t>20</w:t>
      </w:r>
      <w:r w:rsidR="001D7D45" w:rsidRPr="003C6EC1">
        <w:rPr>
          <w:rStyle w:val="rvts3"/>
          <w:rFonts w:ascii="Times New Roman" w:hAnsi="Times New Roman"/>
          <w:sz w:val="24"/>
          <w:szCs w:val="24"/>
          <w:lang w:val="sr-Cyrl-RS"/>
        </w:rPr>
        <w:t>. став.1. овог закона;</w:t>
      </w:r>
    </w:p>
    <w:p w14:paraId="5768D910" w14:textId="2225EA78" w:rsidR="001D7D45"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49</w:t>
      </w:r>
      <w:r w:rsidR="00617AEE"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поступи супротно члану 1</w:t>
      </w:r>
      <w:r w:rsidR="0072462B" w:rsidRPr="003C6EC1">
        <w:rPr>
          <w:rStyle w:val="rvts3"/>
          <w:rFonts w:ascii="Times New Roman" w:hAnsi="Times New Roman"/>
          <w:sz w:val="24"/>
          <w:szCs w:val="24"/>
          <w:lang w:val="sr-Cyrl-RS"/>
        </w:rPr>
        <w:t>20</w:t>
      </w:r>
      <w:r w:rsidR="001D7D45" w:rsidRPr="003C6EC1">
        <w:rPr>
          <w:rStyle w:val="rvts3"/>
          <w:rFonts w:ascii="Times New Roman" w:hAnsi="Times New Roman"/>
          <w:sz w:val="24"/>
          <w:szCs w:val="24"/>
          <w:lang w:val="sr-Cyrl-RS"/>
        </w:rPr>
        <w:t xml:space="preserve">. став 3. овог закона; </w:t>
      </w:r>
    </w:p>
    <w:p w14:paraId="0DC4FCE4" w14:textId="6AF4EEE4" w:rsidR="00617AEE"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50</w:t>
      </w:r>
      <w:r w:rsidR="00617AEE"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 xml:space="preserve">не достави потрошачу оверен превод уговора на језику дестинације на </w:t>
      </w:r>
    </w:p>
    <w:p w14:paraId="6C5C1DC1" w14:textId="48D822F7" w:rsidR="001D7D45" w:rsidRPr="003C6EC1" w:rsidRDefault="001D7D45" w:rsidP="00617AEE">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којој се непокретност налази</w:t>
      </w:r>
      <w:r w:rsidR="00A045E5" w:rsidRPr="003C6EC1">
        <w:rPr>
          <w:rStyle w:val="rvts3"/>
          <w:rFonts w:ascii="Times New Roman" w:hAnsi="Times New Roman"/>
          <w:sz w:val="24"/>
          <w:szCs w:val="24"/>
          <w:lang w:val="sr-Cyrl-RS"/>
        </w:rPr>
        <w:t>,</w:t>
      </w:r>
      <w:r w:rsidRPr="003C6EC1">
        <w:rPr>
          <w:rStyle w:val="rvts3"/>
          <w:rFonts w:ascii="Times New Roman" w:hAnsi="Times New Roman"/>
          <w:sz w:val="24"/>
          <w:szCs w:val="24"/>
          <w:lang w:val="sr-Cyrl-RS"/>
        </w:rPr>
        <w:t xml:space="preserve"> супротно  члану 1</w:t>
      </w:r>
      <w:r w:rsidR="0072462B" w:rsidRPr="003C6EC1">
        <w:rPr>
          <w:rStyle w:val="rvts3"/>
          <w:rFonts w:ascii="Times New Roman" w:hAnsi="Times New Roman"/>
          <w:sz w:val="24"/>
          <w:szCs w:val="24"/>
          <w:lang w:val="sr-Cyrl-RS"/>
        </w:rPr>
        <w:t>21</w:t>
      </w:r>
      <w:r w:rsidRPr="003C6EC1">
        <w:rPr>
          <w:rStyle w:val="rvts3"/>
          <w:rFonts w:ascii="Times New Roman" w:hAnsi="Times New Roman"/>
          <w:sz w:val="24"/>
          <w:szCs w:val="24"/>
          <w:lang w:val="sr-Cyrl-RS"/>
        </w:rPr>
        <w:t>. став 2. овог закона;</w:t>
      </w:r>
    </w:p>
    <w:p w14:paraId="24EE5CAB" w14:textId="1F9CCE40" w:rsidR="001D7D45" w:rsidRPr="003C6EC1" w:rsidRDefault="00617AEE" w:rsidP="00617AEE">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 xml:space="preserve"> 51</w:t>
      </w:r>
      <w:r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поступи супротно члану 1</w:t>
      </w:r>
      <w:r w:rsidR="0072462B" w:rsidRPr="003C6EC1">
        <w:rPr>
          <w:rStyle w:val="rvts3"/>
          <w:rFonts w:ascii="Times New Roman" w:hAnsi="Times New Roman"/>
          <w:sz w:val="24"/>
          <w:szCs w:val="24"/>
          <w:lang w:val="sr-Cyrl-RS"/>
        </w:rPr>
        <w:t>21</w:t>
      </w:r>
      <w:r w:rsidR="001D7D45" w:rsidRPr="003C6EC1">
        <w:rPr>
          <w:rStyle w:val="rvts3"/>
          <w:rFonts w:ascii="Times New Roman" w:hAnsi="Times New Roman"/>
          <w:sz w:val="24"/>
          <w:szCs w:val="24"/>
          <w:lang w:val="sr-Cyrl-RS"/>
        </w:rPr>
        <w:t>.</w:t>
      </w:r>
      <w:r w:rsidR="00CA4E54"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став 3. овог закона;</w:t>
      </w:r>
    </w:p>
    <w:p w14:paraId="6765C0CB" w14:textId="2C1334F0" w:rsidR="001D7D45"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52</w:t>
      </w:r>
      <w:r w:rsidR="00617AEE" w:rsidRPr="003C6EC1">
        <w:rPr>
          <w:rStyle w:val="rvts3"/>
          <w:rFonts w:ascii="Times New Roman" w:hAnsi="Times New Roman"/>
          <w:sz w:val="24"/>
          <w:szCs w:val="24"/>
          <w:lang w:val="sr-Cyrl-RS"/>
        </w:rPr>
        <w:t xml:space="preserve">) </w:t>
      </w:r>
      <w:r w:rsidR="0072462B" w:rsidRPr="003C6EC1">
        <w:rPr>
          <w:rStyle w:val="rvts3"/>
          <w:rFonts w:ascii="Times New Roman" w:hAnsi="Times New Roman"/>
          <w:sz w:val="24"/>
          <w:szCs w:val="24"/>
          <w:lang w:val="sr-Cyrl-RS"/>
        </w:rPr>
        <w:t>поступи супротно члану 121</w:t>
      </w:r>
      <w:r w:rsidR="001D7D45" w:rsidRPr="003C6EC1">
        <w:rPr>
          <w:rStyle w:val="rvts3"/>
          <w:rFonts w:ascii="Times New Roman" w:hAnsi="Times New Roman"/>
          <w:sz w:val="24"/>
          <w:szCs w:val="24"/>
          <w:lang w:val="sr-Cyrl-RS"/>
        </w:rPr>
        <w:t xml:space="preserve">. став 6. овог закона; </w:t>
      </w:r>
    </w:p>
    <w:p w14:paraId="45A2202F" w14:textId="2E96CCC9" w:rsidR="001D7D45"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53</w:t>
      </w:r>
      <w:r w:rsidR="00617AEE" w:rsidRPr="003C6EC1">
        <w:rPr>
          <w:rStyle w:val="rvts3"/>
          <w:rFonts w:ascii="Times New Roman" w:hAnsi="Times New Roman"/>
          <w:sz w:val="24"/>
          <w:szCs w:val="24"/>
          <w:lang w:val="sr-Cyrl-RS"/>
        </w:rPr>
        <w:t xml:space="preserve">) </w:t>
      </w:r>
      <w:r w:rsidR="0072462B" w:rsidRPr="003C6EC1">
        <w:rPr>
          <w:rStyle w:val="rvts3"/>
          <w:rFonts w:ascii="Times New Roman" w:hAnsi="Times New Roman"/>
          <w:sz w:val="24"/>
          <w:szCs w:val="24"/>
          <w:lang w:val="sr-Cyrl-RS"/>
        </w:rPr>
        <w:t>поступи супротно члану 121</w:t>
      </w:r>
      <w:r w:rsidR="001D7D45" w:rsidRPr="003C6EC1">
        <w:rPr>
          <w:rStyle w:val="rvts3"/>
          <w:rFonts w:ascii="Times New Roman" w:hAnsi="Times New Roman"/>
          <w:sz w:val="24"/>
          <w:szCs w:val="24"/>
          <w:lang w:val="sr-Cyrl-RS"/>
        </w:rPr>
        <w:t>. став 7. овог закона;</w:t>
      </w:r>
    </w:p>
    <w:p w14:paraId="77B98F40" w14:textId="44D223D6" w:rsidR="001D7D45"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54</w:t>
      </w:r>
      <w:r w:rsidR="00617AEE"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поступи супротно члану 12</w:t>
      </w:r>
      <w:r w:rsidR="0072462B" w:rsidRPr="003C6EC1">
        <w:rPr>
          <w:rStyle w:val="rvts3"/>
          <w:rFonts w:ascii="Times New Roman" w:hAnsi="Times New Roman"/>
          <w:sz w:val="24"/>
          <w:szCs w:val="24"/>
          <w:lang w:val="sr-Cyrl-RS"/>
        </w:rPr>
        <w:t>6</w:t>
      </w:r>
      <w:r w:rsidR="001D7D45" w:rsidRPr="003C6EC1">
        <w:rPr>
          <w:rStyle w:val="rvts3"/>
          <w:rFonts w:ascii="Times New Roman" w:hAnsi="Times New Roman"/>
          <w:sz w:val="24"/>
          <w:szCs w:val="24"/>
          <w:lang w:val="sr-Cyrl-RS"/>
        </w:rPr>
        <w:t>. став 1. овог закона;</w:t>
      </w:r>
    </w:p>
    <w:p w14:paraId="24B984D6" w14:textId="70315FBD" w:rsidR="001D7D45" w:rsidRPr="003C6EC1" w:rsidRDefault="00617AEE" w:rsidP="00617AEE">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 xml:space="preserve"> </w:t>
      </w:r>
      <w:r w:rsidRPr="003C6EC1">
        <w:rPr>
          <w:rStyle w:val="rvts3"/>
          <w:rFonts w:ascii="Times New Roman" w:hAnsi="Times New Roman"/>
          <w:sz w:val="24"/>
          <w:szCs w:val="24"/>
          <w:lang w:val="sr-Cyrl-RS"/>
        </w:rPr>
        <w:t xml:space="preserve"> </w:t>
      </w:r>
      <w:r w:rsidR="00E346AB" w:rsidRPr="003C6EC1">
        <w:rPr>
          <w:rStyle w:val="rvts3"/>
          <w:rFonts w:ascii="Times New Roman" w:hAnsi="Times New Roman"/>
          <w:sz w:val="24"/>
          <w:szCs w:val="24"/>
          <w:lang w:val="sr-Cyrl-RS"/>
        </w:rPr>
        <w:t>55</w:t>
      </w:r>
      <w:r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поступи супротно члану 12</w:t>
      </w:r>
      <w:r w:rsidR="0072462B" w:rsidRPr="003C6EC1">
        <w:rPr>
          <w:rStyle w:val="rvts3"/>
          <w:rFonts w:ascii="Times New Roman" w:hAnsi="Times New Roman"/>
          <w:sz w:val="24"/>
          <w:szCs w:val="24"/>
          <w:lang w:val="sr-Cyrl-RS"/>
        </w:rPr>
        <w:t>6</w:t>
      </w:r>
      <w:r w:rsidR="001D7D45" w:rsidRPr="003C6EC1">
        <w:rPr>
          <w:rStyle w:val="rvts3"/>
          <w:rFonts w:ascii="Times New Roman" w:hAnsi="Times New Roman"/>
          <w:sz w:val="24"/>
          <w:szCs w:val="24"/>
          <w:lang w:val="sr-Cyrl-RS"/>
        </w:rPr>
        <w:t>. став 2. овог закона;</w:t>
      </w:r>
    </w:p>
    <w:p w14:paraId="3568C456" w14:textId="6870A4F7" w:rsidR="00617AEE"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56</w:t>
      </w:r>
      <w:r w:rsidR="00617AEE"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уговором о трајним олакшицама не</w:t>
      </w:r>
      <w:r w:rsidR="00617AEE" w:rsidRPr="003C6EC1">
        <w:rPr>
          <w:rStyle w:val="rvts3"/>
          <w:rFonts w:ascii="Times New Roman" w:hAnsi="Times New Roman"/>
          <w:sz w:val="24"/>
          <w:szCs w:val="24"/>
          <w:lang w:val="sr-Cyrl-RS"/>
        </w:rPr>
        <w:t xml:space="preserve"> омогући потрошачу плаћање цене </w:t>
      </w:r>
    </w:p>
    <w:p w14:paraId="7C29BF82" w14:textId="7FE9F848" w:rsidR="001D7D45" w:rsidRPr="003C6EC1" w:rsidRDefault="001D7D45" w:rsidP="00617AEE">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у оброчним отплатама у једнаким годишњим износима за време трајања уговора</w:t>
      </w:r>
      <w:r w:rsidR="00515C51" w:rsidRPr="003C6EC1">
        <w:rPr>
          <w:rStyle w:val="rvts3"/>
          <w:rFonts w:ascii="Times New Roman" w:hAnsi="Times New Roman"/>
          <w:sz w:val="24"/>
          <w:szCs w:val="24"/>
          <w:lang w:val="sr-Cyrl-RS"/>
        </w:rPr>
        <w:t>,</w:t>
      </w:r>
      <w:r w:rsidRPr="003C6EC1">
        <w:rPr>
          <w:rStyle w:val="rvts3"/>
          <w:rFonts w:ascii="Times New Roman" w:hAnsi="Times New Roman"/>
          <w:sz w:val="24"/>
          <w:szCs w:val="24"/>
          <w:lang w:val="sr-Cyrl-RS"/>
        </w:rPr>
        <w:t xml:space="preserve"> супротно члану 12</w:t>
      </w:r>
      <w:r w:rsidR="0072462B" w:rsidRPr="003C6EC1">
        <w:rPr>
          <w:rStyle w:val="rvts3"/>
          <w:rFonts w:ascii="Times New Roman" w:hAnsi="Times New Roman"/>
          <w:sz w:val="24"/>
          <w:szCs w:val="24"/>
          <w:lang w:val="sr-Cyrl-RS"/>
        </w:rPr>
        <w:t>7.</w:t>
      </w:r>
      <w:r w:rsidR="00555C2E" w:rsidRPr="003C6EC1">
        <w:rPr>
          <w:rStyle w:val="rvts3"/>
          <w:rFonts w:ascii="Times New Roman" w:hAnsi="Times New Roman"/>
          <w:sz w:val="24"/>
          <w:szCs w:val="24"/>
          <w:lang w:val="sr-Cyrl-RS"/>
        </w:rPr>
        <w:t xml:space="preserve"> став 1.</w:t>
      </w:r>
      <w:r w:rsidR="00515C51" w:rsidRPr="003C6EC1">
        <w:rPr>
          <w:rStyle w:val="rvts3"/>
          <w:rFonts w:ascii="Times New Roman" w:hAnsi="Times New Roman"/>
          <w:sz w:val="24"/>
          <w:szCs w:val="24"/>
          <w:lang w:val="sr-Cyrl-RS"/>
        </w:rPr>
        <w:t xml:space="preserve"> овог закона</w:t>
      </w:r>
      <w:r w:rsidRPr="003C6EC1">
        <w:rPr>
          <w:rStyle w:val="rvts3"/>
          <w:rFonts w:ascii="Times New Roman" w:hAnsi="Times New Roman"/>
          <w:sz w:val="24"/>
          <w:szCs w:val="24"/>
          <w:lang w:val="sr-Cyrl-RS"/>
        </w:rPr>
        <w:t>;</w:t>
      </w:r>
    </w:p>
    <w:p w14:paraId="68A4E026" w14:textId="7CBFF0DA" w:rsidR="001D7D45"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57</w:t>
      </w:r>
      <w:r w:rsidR="00617AEE" w:rsidRPr="003C6EC1">
        <w:rPr>
          <w:rStyle w:val="rvts3"/>
          <w:rFonts w:ascii="Times New Roman" w:hAnsi="Times New Roman"/>
          <w:sz w:val="24"/>
          <w:szCs w:val="24"/>
          <w:lang w:val="sr-Cyrl-RS"/>
        </w:rPr>
        <w:t xml:space="preserve">) </w:t>
      </w:r>
      <w:r w:rsidR="001D7D45" w:rsidRPr="003C6EC1">
        <w:rPr>
          <w:rStyle w:val="rvts3"/>
          <w:rFonts w:ascii="Times New Roman" w:hAnsi="Times New Roman"/>
          <w:sz w:val="24"/>
          <w:szCs w:val="24"/>
          <w:lang w:val="sr-Cyrl-RS"/>
        </w:rPr>
        <w:t>поступи супротно члану 12</w:t>
      </w:r>
      <w:r w:rsidR="0072462B" w:rsidRPr="003C6EC1">
        <w:rPr>
          <w:rStyle w:val="rvts3"/>
          <w:rFonts w:ascii="Times New Roman" w:hAnsi="Times New Roman"/>
          <w:sz w:val="24"/>
          <w:szCs w:val="24"/>
          <w:lang w:val="sr-Cyrl-RS"/>
        </w:rPr>
        <w:t>7</w:t>
      </w:r>
      <w:r w:rsidR="001D7D45" w:rsidRPr="003C6EC1">
        <w:rPr>
          <w:rStyle w:val="rvts3"/>
          <w:rFonts w:ascii="Times New Roman" w:hAnsi="Times New Roman"/>
          <w:sz w:val="24"/>
          <w:szCs w:val="24"/>
          <w:lang w:val="sr-Cyrl-RS"/>
        </w:rPr>
        <w:t>. став 4. овог закона;</w:t>
      </w:r>
    </w:p>
    <w:p w14:paraId="504B0906" w14:textId="2B9598E0" w:rsidR="00C23328"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58</w:t>
      </w:r>
      <w:r w:rsidR="00617AEE" w:rsidRPr="003C6EC1">
        <w:rPr>
          <w:rStyle w:val="rvts3"/>
          <w:rFonts w:ascii="Times New Roman" w:hAnsi="Times New Roman"/>
          <w:sz w:val="24"/>
          <w:szCs w:val="24"/>
          <w:lang w:val="sr-Cyrl-RS"/>
        </w:rPr>
        <w:t xml:space="preserve">) </w:t>
      </w:r>
      <w:r w:rsidR="00C23328" w:rsidRPr="003C6EC1">
        <w:rPr>
          <w:rStyle w:val="rvts3"/>
          <w:rFonts w:ascii="Times New Roman" w:hAnsi="Times New Roman"/>
          <w:sz w:val="24"/>
          <w:szCs w:val="24"/>
          <w:lang w:val="sr-Cyrl-RS"/>
        </w:rPr>
        <w:t>повреди колективн</w:t>
      </w:r>
      <w:r w:rsidR="00626051" w:rsidRPr="003C6EC1">
        <w:rPr>
          <w:rStyle w:val="rvts3"/>
          <w:rFonts w:ascii="Times New Roman" w:hAnsi="Times New Roman"/>
          <w:sz w:val="24"/>
          <w:szCs w:val="24"/>
          <w:lang w:val="sr-Cyrl-RS"/>
        </w:rPr>
        <w:t>и интерес потрошача из члана 170</w:t>
      </w:r>
      <w:r w:rsidR="00C23328" w:rsidRPr="003C6EC1">
        <w:rPr>
          <w:rStyle w:val="rvts3"/>
          <w:rFonts w:ascii="Times New Roman" w:hAnsi="Times New Roman"/>
          <w:sz w:val="24"/>
          <w:szCs w:val="24"/>
          <w:lang w:val="sr-Cyrl-RS"/>
        </w:rPr>
        <w:t>. овог закона;</w:t>
      </w:r>
    </w:p>
    <w:p w14:paraId="6ECE4036" w14:textId="01A2F01D" w:rsidR="00617AEE"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59</w:t>
      </w:r>
      <w:r w:rsidR="00617AEE" w:rsidRPr="003C6EC1">
        <w:rPr>
          <w:rStyle w:val="rvts3"/>
          <w:rFonts w:ascii="Times New Roman" w:hAnsi="Times New Roman"/>
          <w:sz w:val="24"/>
          <w:szCs w:val="24"/>
          <w:lang w:val="sr-Cyrl-RS"/>
        </w:rPr>
        <w:t xml:space="preserve">) </w:t>
      </w:r>
      <w:r w:rsidR="00C23328" w:rsidRPr="003C6EC1">
        <w:rPr>
          <w:rStyle w:val="rvts3"/>
          <w:rFonts w:ascii="Times New Roman" w:hAnsi="Times New Roman"/>
          <w:sz w:val="24"/>
          <w:szCs w:val="24"/>
          <w:lang w:val="sr-Cyrl-RS"/>
        </w:rPr>
        <w:t>поступи супротно мери заштите колективног</w:t>
      </w:r>
      <w:r w:rsidR="00626051" w:rsidRPr="003C6EC1">
        <w:rPr>
          <w:rStyle w:val="rvts3"/>
          <w:rFonts w:ascii="Times New Roman" w:hAnsi="Times New Roman"/>
          <w:sz w:val="24"/>
          <w:szCs w:val="24"/>
          <w:lang w:val="sr-Cyrl-RS"/>
        </w:rPr>
        <w:t xml:space="preserve"> интереса потрошача из </w:t>
      </w:r>
    </w:p>
    <w:p w14:paraId="69A5FA14" w14:textId="52624C0A" w:rsidR="00C23328" w:rsidRPr="003C6EC1" w:rsidRDefault="00597C3F" w:rsidP="00617AEE">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члана 176</w:t>
      </w:r>
      <w:r w:rsidR="00C23328" w:rsidRPr="003C6EC1">
        <w:rPr>
          <w:rStyle w:val="rvts3"/>
          <w:rFonts w:ascii="Times New Roman" w:hAnsi="Times New Roman"/>
          <w:sz w:val="24"/>
          <w:szCs w:val="24"/>
          <w:lang w:val="sr-Cyrl-RS"/>
        </w:rPr>
        <w:t>. овог закона;</w:t>
      </w:r>
    </w:p>
    <w:p w14:paraId="13AE7737" w14:textId="09516BF6" w:rsidR="00617AEE" w:rsidRPr="003C6EC1" w:rsidRDefault="00E346AB" w:rsidP="00617AEE">
      <w:pPr>
        <w:tabs>
          <w:tab w:val="clear" w:pos="1728"/>
          <w:tab w:val="left" w:pos="1152"/>
        </w:tabs>
        <w:ind w:left="605"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60</w:t>
      </w:r>
      <w:r w:rsidR="00617AEE" w:rsidRPr="003C6EC1">
        <w:rPr>
          <w:rStyle w:val="rvts3"/>
          <w:rFonts w:ascii="Times New Roman" w:hAnsi="Times New Roman"/>
          <w:sz w:val="24"/>
          <w:szCs w:val="24"/>
          <w:lang w:val="sr-Cyrl-RS"/>
        </w:rPr>
        <w:t xml:space="preserve">) </w:t>
      </w:r>
      <w:r w:rsidR="00C23328" w:rsidRPr="003C6EC1">
        <w:rPr>
          <w:rStyle w:val="rvts3"/>
          <w:rFonts w:ascii="Times New Roman" w:hAnsi="Times New Roman"/>
          <w:sz w:val="24"/>
          <w:szCs w:val="24"/>
          <w:lang w:val="sr-Cyrl-RS"/>
        </w:rPr>
        <w:t>поступи супротно налогу и</w:t>
      </w:r>
      <w:r w:rsidR="0090531D" w:rsidRPr="003C6EC1">
        <w:rPr>
          <w:rStyle w:val="rvts3"/>
          <w:rFonts w:ascii="Times New Roman" w:hAnsi="Times New Roman"/>
          <w:sz w:val="24"/>
          <w:szCs w:val="24"/>
          <w:lang w:val="sr-Cyrl-RS"/>
        </w:rPr>
        <w:t>з решења инспектора из члана 18</w:t>
      </w:r>
      <w:r w:rsidR="001A4394" w:rsidRPr="003C6EC1">
        <w:rPr>
          <w:rStyle w:val="rvts3"/>
          <w:rFonts w:ascii="Times New Roman" w:hAnsi="Times New Roman"/>
          <w:sz w:val="24"/>
          <w:szCs w:val="24"/>
          <w:lang w:val="sr-Cyrl-RS"/>
        </w:rPr>
        <w:t>4</w:t>
      </w:r>
      <w:r w:rsidR="00C23328" w:rsidRPr="003C6EC1">
        <w:rPr>
          <w:rStyle w:val="rvts3"/>
          <w:rFonts w:ascii="Times New Roman" w:hAnsi="Times New Roman"/>
          <w:sz w:val="24"/>
          <w:szCs w:val="24"/>
          <w:lang w:val="sr-Cyrl-RS"/>
        </w:rPr>
        <w:t>.</w:t>
      </w:r>
      <w:r w:rsidR="006D6A72" w:rsidRPr="003C6EC1">
        <w:rPr>
          <w:rStyle w:val="rvts3"/>
          <w:rFonts w:ascii="Times New Roman" w:hAnsi="Times New Roman"/>
          <w:sz w:val="24"/>
          <w:szCs w:val="24"/>
          <w:lang w:val="sr-Cyrl-RS"/>
        </w:rPr>
        <w:t xml:space="preserve"> став 4.</w:t>
      </w:r>
    </w:p>
    <w:p w14:paraId="1F77B55F" w14:textId="398A8F76" w:rsidR="00C23328" w:rsidRPr="003C6EC1" w:rsidRDefault="00C23328" w:rsidP="00617AEE">
      <w:pPr>
        <w:tabs>
          <w:tab w:val="clear" w:pos="1728"/>
          <w:tab w:val="left" w:pos="1152"/>
        </w:tabs>
        <w:ind w:firstLine="0"/>
        <w:rPr>
          <w:rFonts w:ascii="Times New Roman" w:hAnsi="Times New Roman"/>
          <w:sz w:val="24"/>
          <w:szCs w:val="24"/>
          <w:lang w:val="sr-Cyrl-RS"/>
        </w:rPr>
      </w:pPr>
      <w:r w:rsidRPr="003C6EC1">
        <w:rPr>
          <w:rStyle w:val="rvts3"/>
          <w:rFonts w:ascii="Times New Roman" w:hAnsi="Times New Roman"/>
          <w:sz w:val="24"/>
          <w:szCs w:val="24"/>
          <w:lang w:val="sr-Cyrl-RS"/>
        </w:rPr>
        <w:t>овог закона.</w:t>
      </w:r>
    </w:p>
    <w:p w14:paraId="4E75CAC3" w14:textId="77777777" w:rsidR="00C23328" w:rsidRPr="003C6EC1" w:rsidRDefault="00C23328">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За радње из става 1. овог члана казниће се физичко лице или одговорно лице у правном лицу новчаном казном од 50.000,00 до 150.000,00 динара.</w:t>
      </w:r>
    </w:p>
    <w:p w14:paraId="17F07F19" w14:textId="214CEDE4" w:rsidR="00C23328" w:rsidRPr="003C6EC1" w:rsidRDefault="00C23328" w:rsidP="007420E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За радње из става 1. овог члана казниће се предузетник новчаном казном од 50.000,00 до 500.000,00 динара.</w:t>
      </w:r>
    </w:p>
    <w:p w14:paraId="1F4F06D1" w14:textId="77777777" w:rsidR="007420E1" w:rsidRDefault="007420E1" w:rsidP="007420E1">
      <w:pPr>
        <w:tabs>
          <w:tab w:val="clear" w:pos="1728"/>
          <w:tab w:val="left" w:pos="1152"/>
        </w:tabs>
        <w:spacing w:after="0"/>
        <w:ind w:firstLine="720"/>
        <w:rPr>
          <w:rFonts w:ascii="Times New Roman" w:hAnsi="Times New Roman"/>
          <w:sz w:val="24"/>
          <w:szCs w:val="24"/>
        </w:rPr>
      </w:pPr>
    </w:p>
    <w:p w14:paraId="7376BFA6" w14:textId="77777777" w:rsidR="002E03D3" w:rsidRDefault="002E03D3" w:rsidP="008D06F9">
      <w:pPr>
        <w:tabs>
          <w:tab w:val="clear" w:pos="1728"/>
          <w:tab w:val="left" w:pos="1152"/>
        </w:tabs>
        <w:spacing w:after="0"/>
        <w:ind w:firstLine="0"/>
        <w:rPr>
          <w:rFonts w:ascii="Times New Roman" w:hAnsi="Times New Roman"/>
          <w:sz w:val="24"/>
          <w:szCs w:val="24"/>
        </w:rPr>
      </w:pPr>
    </w:p>
    <w:p w14:paraId="267900C0" w14:textId="77777777" w:rsidR="008D06F9" w:rsidRPr="00B14A4C" w:rsidRDefault="008D06F9" w:rsidP="008D06F9">
      <w:pPr>
        <w:tabs>
          <w:tab w:val="clear" w:pos="1728"/>
          <w:tab w:val="left" w:pos="1152"/>
        </w:tabs>
        <w:spacing w:after="0"/>
        <w:ind w:firstLine="0"/>
        <w:rPr>
          <w:rFonts w:ascii="Times New Roman" w:hAnsi="Times New Roman"/>
          <w:sz w:val="24"/>
          <w:szCs w:val="24"/>
        </w:rPr>
      </w:pPr>
    </w:p>
    <w:p w14:paraId="0E2DAF43" w14:textId="3A68B014" w:rsidR="006B75E2" w:rsidRPr="003C6EC1" w:rsidRDefault="003B07FF" w:rsidP="007420E1">
      <w:pPr>
        <w:tabs>
          <w:tab w:val="clear" w:pos="1728"/>
          <w:tab w:val="left" w:pos="1152"/>
        </w:tabs>
        <w:spacing w:after="0"/>
        <w:ind w:firstLine="720"/>
        <w:jc w:val="center"/>
        <w:rPr>
          <w:rFonts w:ascii="Times New Roman" w:hAnsi="Times New Roman"/>
          <w:sz w:val="24"/>
          <w:szCs w:val="24"/>
          <w:lang w:val="sr-Cyrl-RS"/>
        </w:rPr>
      </w:pPr>
      <w:r w:rsidRPr="003C6EC1">
        <w:rPr>
          <w:rFonts w:ascii="Times New Roman" w:hAnsi="Times New Roman"/>
          <w:sz w:val="24"/>
          <w:szCs w:val="24"/>
          <w:lang w:val="sr-Cyrl-RS"/>
        </w:rPr>
        <w:lastRenderedPageBreak/>
        <w:t>Члан 188</w:t>
      </w:r>
      <w:r w:rsidR="006B75E2" w:rsidRPr="003C6EC1">
        <w:rPr>
          <w:rFonts w:ascii="Times New Roman" w:hAnsi="Times New Roman"/>
          <w:sz w:val="24"/>
          <w:szCs w:val="24"/>
          <w:lang w:val="sr-Cyrl-RS"/>
        </w:rPr>
        <w:t>.</w:t>
      </w:r>
    </w:p>
    <w:p w14:paraId="5D37B2B3" w14:textId="77777777" w:rsidR="007420E1" w:rsidRPr="008D06F9" w:rsidRDefault="007420E1" w:rsidP="007420E1">
      <w:pPr>
        <w:tabs>
          <w:tab w:val="clear" w:pos="1728"/>
          <w:tab w:val="left" w:pos="1152"/>
        </w:tabs>
        <w:spacing w:after="0"/>
        <w:ind w:firstLine="720"/>
        <w:jc w:val="center"/>
        <w:rPr>
          <w:rFonts w:ascii="Times New Roman" w:hAnsi="Times New Roman"/>
          <w:sz w:val="6"/>
          <w:szCs w:val="6"/>
          <w:lang w:val="sr-Cyrl-RS"/>
        </w:rPr>
      </w:pPr>
    </w:p>
    <w:p w14:paraId="4546C1B5" w14:textId="259446C8" w:rsidR="006B75E2" w:rsidRPr="003C6EC1" w:rsidRDefault="006B75E2" w:rsidP="007420E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Новчаном казном у износу од 50.000 динара казниће се за прекршај правно лице ако:</w:t>
      </w:r>
    </w:p>
    <w:p w14:paraId="446C37A7" w14:textId="685ED47F" w:rsidR="006B75E2" w:rsidRPr="003C6EC1" w:rsidRDefault="006B75E2" w:rsidP="00A63AAE">
      <w:pPr>
        <w:pStyle w:val="ListParagraph"/>
        <w:numPr>
          <w:ilvl w:val="0"/>
          <w:numId w:val="57"/>
        </w:numPr>
        <w:tabs>
          <w:tab w:val="left" w:pos="1152"/>
        </w:tabs>
        <w:spacing w:line="240" w:lineRule="auto"/>
        <w:rPr>
          <w:rStyle w:val="rvts3"/>
          <w:rFonts w:ascii="Times New Roman" w:hAnsi="Times New Roman"/>
          <w:sz w:val="24"/>
          <w:szCs w:val="24"/>
          <w:lang w:val="sr-Cyrl-RS"/>
        </w:rPr>
      </w:pPr>
      <w:r w:rsidRPr="003C6EC1">
        <w:rPr>
          <w:rStyle w:val="rvts3"/>
          <w:rFonts w:ascii="Times New Roman" w:hAnsi="Times New Roman"/>
          <w:sz w:val="24"/>
          <w:szCs w:val="24"/>
          <w:lang w:val="sr-Cyrl-RS"/>
        </w:rPr>
        <w:t>не истакне цену, у складу са чл. 6</w:t>
      </w:r>
      <w:r w:rsidR="00E40652" w:rsidRPr="003C6EC1">
        <w:rPr>
          <w:rStyle w:val="rvts3"/>
          <w:rFonts w:ascii="Times New Roman" w:hAnsi="Times New Roman"/>
          <w:sz w:val="24"/>
          <w:szCs w:val="24"/>
          <w:lang w:val="sr-Cyrl-RS"/>
        </w:rPr>
        <w:t>-</w:t>
      </w:r>
      <w:r w:rsidRPr="003C6EC1">
        <w:rPr>
          <w:rStyle w:val="rvts3"/>
          <w:rFonts w:ascii="Times New Roman" w:hAnsi="Times New Roman"/>
          <w:sz w:val="24"/>
          <w:szCs w:val="24"/>
          <w:lang w:val="sr-Cyrl-RS"/>
        </w:rPr>
        <w:t>9. овог закона;</w:t>
      </w:r>
    </w:p>
    <w:p w14:paraId="0F536C58" w14:textId="6BFC4084" w:rsidR="000773FC" w:rsidRPr="003C6EC1" w:rsidRDefault="00C765D2" w:rsidP="00A63AAE">
      <w:pPr>
        <w:pStyle w:val="ListParagraph"/>
        <w:numPr>
          <w:ilvl w:val="0"/>
          <w:numId w:val="57"/>
        </w:numPr>
        <w:tabs>
          <w:tab w:val="left" w:pos="1152"/>
        </w:tabs>
        <w:spacing w:line="240" w:lineRule="auto"/>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поступи супротно члану 11. овог закона; </w:t>
      </w:r>
    </w:p>
    <w:p w14:paraId="369BF6AC" w14:textId="1DE48BAE" w:rsidR="000A1F08" w:rsidRPr="003C6EC1" w:rsidRDefault="000A1F08" w:rsidP="00A63AAE">
      <w:pPr>
        <w:numPr>
          <w:ilvl w:val="0"/>
          <w:numId w:val="57"/>
        </w:numPr>
        <w:tabs>
          <w:tab w:val="clear" w:pos="1728"/>
          <w:tab w:val="left" w:pos="1152"/>
        </w:tabs>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не обавештава </w:t>
      </w:r>
      <w:r w:rsidR="00C765D2" w:rsidRPr="003C6EC1">
        <w:rPr>
          <w:rStyle w:val="rvts3"/>
          <w:rFonts w:ascii="Times New Roman" w:hAnsi="Times New Roman"/>
          <w:sz w:val="24"/>
          <w:szCs w:val="24"/>
          <w:lang w:val="sr-Cyrl-RS"/>
        </w:rPr>
        <w:t>потрошача, у складу са чланом 12</w:t>
      </w:r>
      <w:r w:rsidRPr="003C6EC1">
        <w:rPr>
          <w:rStyle w:val="rvts3"/>
          <w:rFonts w:ascii="Times New Roman" w:hAnsi="Times New Roman"/>
          <w:sz w:val="24"/>
          <w:szCs w:val="24"/>
          <w:lang w:val="sr-Cyrl-RS"/>
        </w:rPr>
        <w:t>. овог закона;</w:t>
      </w:r>
    </w:p>
    <w:p w14:paraId="56E89A57" w14:textId="77777777" w:rsidR="00001789" w:rsidRPr="003C6EC1" w:rsidRDefault="000A1F08" w:rsidP="00A63AAE">
      <w:pPr>
        <w:numPr>
          <w:ilvl w:val="0"/>
          <w:numId w:val="57"/>
        </w:numPr>
        <w:tabs>
          <w:tab w:val="clear" w:pos="1728"/>
          <w:tab w:val="left" w:pos="1152"/>
        </w:tabs>
        <w:spacing w:after="0"/>
        <w:rPr>
          <w:rStyle w:val="rvts3"/>
          <w:rFonts w:ascii="Times New Roman" w:hAnsi="Times New Roman"/>
          <w:sz w:val="24"/>
          <w:szCs w:val="24"/>
          <w:lang w:val="sr-Cyrl-RS"/>
        </w:rPr>
      </w:pPr>
      <w:r w:rsidRPr="003C6EC1">
        <w:rPr>
          <w:rStyle w:val="rvts3"/>
          <w:rFonts w:ascii="Times New Roman" w:hAnsi="Times New Roman"/>
          <w:sz w:val="24"/>
          <w:szCs w:val="24"/>
          <w:lang w:val="sr-Cyrl-RS"/>
        </w:rPr>
        <w:t>наплати додатне трошкове без</w:t>
      </w:r>
      <w:r w:rsidR="00001789" w:rsidRPr="003C6EC1">
        <w:rPr>
          <w:rStyle w:val="rvts3"/>
          <w:rFonts w:ascii="Times New Roman" w:hAnsi="Times New Roman"/>
          <w:sz w:val="24"/>
          <w:szCs w:val="24"/>
          <w:lang w:val="sr-Cyrl-RS"/>
        </w:rPr>
        <w:t xml:space="preserve"> претходне изричите сагласности  </w:t>
      </w:r>
    </w:p>
    <w:p w14:paraId="1D474E43" w14:textId="2108185A" w:rsidR="00AF4621" w:rsidRPr="003C6EC1" w:rsidRDefault="00C765D2" w:rsidP="007420E1">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потрошача, у складу са чланом 13</w:t>
      </w:r>
      <w:r w:rsidR="000A1F08" w:rsidRPr="003C6EC1">
        <w:rPr>
          <w:rStyle w:val="rvts3"/>
          <w:rFonts w:ascii="Times New Roman" w:hAnsi="Times New Roman"/>
          <w:sz w:val="24"/>
          <w:szCs w:val="24"/>
          <w:lang w:val="sr-Cyrl-RS"/>
        </w:rPr>
        <w:t>. овог закона;</w:t>
      </w:r>
    </w:p>
    <w:p w14:paraId="7FC55577" w14:textId="7FAAEFD7" w:rsidR="00AF4621" w:rsidRPr="003C6EC1" w:rsidRDefault="00AF4621" w:rsidP="007420E1">
      <w:pPr>
        <w:tabs>
          <w:tab w:val="clear" w:pos="1728"/>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5) продаје, услужује и поклања алкохолна пића, укључујући и пиво, дуванске производе и пиротехничке производе лицима млађим од 18 година живота, супротно члану 23. став 1. овог закона;</w:t>
      </w:r>
    </w:p>
    <w:p w14:paraId="5BC0181F" w14:textId="190AF929" w:rsidR="00AF4621" w:rsidRPr="003C6EC1" w:rsidRDefault="00AF4621" w:rsidP="00AF4621">
      <w:pPr>
        <w:tabs>
          <w:tab w:val="clear" w:pos="1728"/>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ab/>
        <w:t>6) одбије да потрошачу прода робу која је изложена или на други начин припремљена за продају или одбије пружање услуге која се може обавити, уколико то није у супротности са другим прописом и општеприхваћеним пословним обичајима, супротно члану 25. став 1. овог закона;</w:t>
      </w:r>
    </w:p>
    <w:p w14:paraId="3BE16EAA" w14:textId="1A4967D0" w:rsidR="00AF4621" w:rsidRPr="003C6EC1" w:rsidRDefault="00AF4621" w:rsidP="00AF4621">
      <w:pPr>
        <w:tabs>
          <w:tab w:val="clear" w:pos="1728"/>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ab/>
        <w:t>7) поступи супротно члану 25. став 3. овог закона;</w:t>
      </w:r>
    </w:p>
    <w:p w14:paraId="4FA37FFE" w14:textId="049FD9C7" w:rsidR="00AF4621" w:rsidRPr="003C6EC1" w:rsidRDefault="00AF4621" w:rsidP="00AF4621">
      <w:pPr>
        <w:tabs>
          <w:tab w:val="clear" w:pos="1728"/>
        </w:tabs>
        <w:ind w:firstLine="0"/>
        <w:rPr>
          <w:rFonts w:ascii="Times New Roman" w:hAnsi="Times New Roman"/>
          <w:sz w:val="24"/>
          <w:szCs w:val="24"/>
          <w:lang w:val="sr-Cyrl-RS"/>
        </w:rPr>
      </w:pPr>
      <w:r w:rsidRPr="003C6EC1">
        <w:rPr>
          <w:rFonts w:ascii="Times New Roman" w:hAnsi="Times New Roman"/>
          <w:sz w:val="24"/>
          <w:szCs w:val="24"/>
          <w:lang w:val="sr-Cyrl-RS"/>
        </w:rPr>
        <w:t xml:space="preserve">            8) нуди посебне продајне подстицаје за куповину робе и услуга, супротно члану 25. став 4. овог закона; </w:t>
      </w:r>
    </w:p>
    <w:p w14:paraId="037251EE" w14:textId="6A691AF3" w:rsidR="00B70B5C" w:rsidRPr="003C6EC1" w:rsidRDefault="00B70B5C" w:rsidP="00B70B5C">
      <w:pPr>
        <w:tabs>
          <w:tab w:val="clear" w:pos="1728"/>
        </w:tabs>
        <w:ind w:firstLine="0"/>
        <w:rPr>
          <w:rFonts w:ascii="Times New Roman" w:hAnsi="Times New Roman"/>
          <w:sz w:val="24"/>
          <w:szCs w:val="24"/>
          <w:lang w:val="sr-Cyrl-RS"/>
        </w:rPr>
      </w:pPr>
      <w:r w:rsidRPr="003C6EC1">
        <w:rPr>
          <w:rFonts w:ascii="Times New Roman" w:hAnsi="Times New Roman"/>
          <w:sz w:val="24"/>
          <w:szCs w:val="24"/>
          <w:lang w:val="sr-Cyrl-RS"/>
        </w:rPr>
        <w:t xml:space="preserve">            9) не обавештава потрошача пре закључења уговора на даљину и</w:t>
      </w:r>
      <w:r w:rsidR="000424C7" w:rsidRPr="003C6EC1">
        <w:rPr>
          <w:rFonts w:ascii="Times New Roman" w:hAnsi="Times New Roman"/>
          <w:sz w:val="24"/>
          <w:szCs w:val="24"/>
          <w:lang w:val="sr-Cyrl-RS"/>
        </w:rPr>
        <w:t xml:space="preserve"> </w:t>
      </w:r>
      <w:r w:rsidRPr="003C6EC1">
        <w:rPr>
          <w:rFonts w:ascii="Times New Roman" w:hAnsi="Times New Roman"/>
          <w:sz w:val="24"/>
          <w:szCs w:val="24"/>
          <w:lang w:val="sr-Cyrl-RS"/>
        </w:rPr>
        <w:t>уговора који се закључују изван пословних просторија о подацима из члана 26. овог закона;</w:t>
      </w:r>
    </w:p>
    <w:p w14:paraId="50453023" w14:textId="07DF00E7" w:rsidR="005C7F8C" w:rsidRPr="003C6EC1" w:rsidRDefault="00AF4621" w:rsidP="00AF4621">
      <w:pPr>
        <w:tabs>
          <w:tab w:val="clear" w:pos="1728"/>
        </w:tabs>
        <w:ind w:firstLine="0"/>
        <w:rPr>
          <w:rFonts w:ascii="Times New Roman" w:hAnsi="Times New Roman"/>
          <w:sz w:val="24"/>
          <w:szCs w:val="24"/>
          <w:lang w:val="sr-Cyrl-RS"/>
        </w:rPr>
      </w:pPr>
      <w:r w:rsidRPr="003C6EC1">
        <w:rPr>
          <w:rFonts w:ascii="Times New Roman" w:hAnsi="Times New Roman"/>
          <w:sz w:val="24"/>
          <w:szCs w:val="24"/>
          <w:lang w:val="sr-Cyrl-RS"/>
        </w:rPr>
        <w:t xml:space="preserve">            </w:t>
      </w:r>
      <w:r w:rsidR="00783EC8" w:rsidRPr="003C6EC1">
        <w:rPr>
          <w:rFonts w:ascii="Times New Roman" w:hAnsi="Times New Roman"/>
          <w:sz w:val="24"/>
          <w:szCs w:val="24"/>
          <w:lang w:val="sr-Cyrl-RS"/>
        </w:rPr>
        <w:t>10</w:t>
      </w:r>
      <w:r w:rsidRPr="003C6EC1">
        <w:rPr>
          <w:rFonts w:ascii="Times New Roman" w:hAnsi="Times New Roman"/>
          <w:sz w:val="24"/>
          <w:szCs w:val="24"/>
          <w:lang w:val="sr-Cyrl-RS"/>
        </w:rPr>
        <w:t>) при закључивању уговора на даљину и уговора који се закључују изван пословних просторија, не преда потрошачу образац за одустанак од уговора, у складу са чл. 29. и 30. овог закона;</w:t>
      </w:r>
      <w:r w:rsidR="005C7F8C" w:rsidRPr="003C6EC1">
        <w:rPr>
          <w:rFonts w:ascii="Times New Roman" w:hAnsi="Times New Roman"/>
          <w:sz w:val="24"/>
          <w:szCs w:val="24"/>
          <w:lang w:val="sr-Cyrl-RS"/>
        </w:rPr>
        <w:t xml:space="preserve"> </w:t>
      </w:r>
    </w:p>
    <w:p w14:paraId="666B6DE6" w14:textId="7E810CCD" w:rsidR="00AF4621" w:rsidRPr="003C6EC1" w:rsidRDefault="005C7F8C" w:rsidP="005C7F8C">
      <w:pPr>
        <w:tabs>
          <w:tab w:val="clear" w:pos="1728"/>
        </w:tabs>
        <w:ind w:firstLine="720"/>
        <w:rPr>
          <w:rFonts w:ascii="Times New Roman" w:hAnsi="Times New Roman"/>
          <w:sz w:val="24"/>
          <w:szCs w:val="24"/>
          <w:lang w:val="sr-Cyrl-RS"/>
        </w:rPr>
      </w:pPr>
      <w:r w:rsidRPr="003C6EC1">
        <w:rPr>
          <w:rFonts w:ascii="Times New Roman" w:hAnsi="Times New Roman"/>
          <w:sz w:val="24"/>
          <w:szCs w:val="24"/>
          <w:lang w:val="sr-Cyrl-RS"/>
        </w:rPr>
        <w:t>1</w:t>
      </w:r>
      <w:r w:rsidR="00783EC8" w:rsidRPr="003C6EC1">
        <w:rPr>
          <w:rFonts w:ascii="Times New Roman" w:hAnsi="Times New Roman"/>
          <w:sz w:val="24"/>
          <w:szCs w:val="24"/>
          <w:lang w:val="sr-Cyrl-RS"/>
        </w:rPr>
        <w:t>1</w:t>
      </w:r>
      <w:r w:rsidRPr="003C6EC1">
        <w:rPr>
          <w:rFonts w:ascii="Times New Roman" w:hAnsi="Times New Roman"/>
          <w:sz w:val="24"/>
          <w:szCs w:val="24"/>
          <w:lang w:val="sr-Cyrl-RS"/>
        </w:rPr>
        <w:t>) није извршио повраћај плаћеног износа који је примио од потрошача, као и трошкове испоруке, у случају одустанка од уговора у законском року од 14 дана, у складу са чланом 33. став 1. овог закона;</w:t>
      </w:r>
    </w:p>
    <w:p w14:paraId="09FBADEF" w14:textId="4846B939" w:rsidR="005C7F8C" w:rsidRPr="003C6EC1" w:rsidRDefault="005C7F8C" w:rsidP="005C7F8C">
      <w:pPr>
        <w:tabs>
          <w:tab w:val="clear" w:pos="1728"/>
        </w:tabs>
        <w:ind w:firstLine="720"/>
        <w:rPr>
          <w:rFonts w:ascii="Times New Roman" w:hAnsi="Times New Roman"/>
          <w:sz w:val="24"/>
          <w:szCs w:val="24"/>
          <w:lang w:val="sr-Cyrl-RS"/>
        </w:rPr>
      </w:pPr>
      <w:r w:rsidRPr="003C6EC1">
        <w:rPr>
          <w:rFonts w:ascii="Times New Roman" w:hAnsi="Times New Roman"/>
          <w:sz w:val="24"/>
          <w:szCs w:val="24"/>
          <w:lang w:val="sr-Cyrl-RS"/>
        </w:rPr>
        <w:t>1</w:t>
      </w:r>
      <w:r w:rsidR="00783EC8" w:rsidRPr="003C6EC1">
        <w:rPr>
          <w:rFonts w:ascii="Times New Roman" w:hAnsi="Times New Roman"/>
          <w:sz w:val="24"/>
          <w:szCs w:val="24"/>
          <w:lang w:val="sr-Cyrl-RS"/>
        </w:rPr>
        <w:t>2</w:t>
      </w:r>
      <w:r w:rsidRPr="003C6EC1">
        <w:rPr>
          <w:rFonts w:ascii="Times New Roman" w:hAnsi="Times New Roman"/>
          <w:sz w:val="24"/>
          <w:szCs w:val="24"/>
          <w:lang w:val="sr-Cyrl-RS"/>
        </w:rPr>
        <w:t>) поступи супротно члану 37. овог закона;</w:t>
      </w:r>
    </w:p>
    <w:p w14:paraId="5E1E11D1" w14:textId="78B21038" w:rsidR="005C7F8C" w:rsidRPr="003C6EC1" w:rsidRDefault="005C7F8C" w:rsidP="005C7F8C">
      <w:pPr>
        <w:tabs>
          <w:tab w:val="clear" w:pos="1728"/>
          <w:tab w:val="left" w:pos="1152"/>
        </w:tabs>
        <w:ind w:firstLine="0"/>
        <w:rPr>
          <w:rStyle w:val="rvts3"/>
          <w:rFonts w:ascii="Times New Roman" w:hAnsi="Times New Roman"/>
          <w:sz w:val="24"/>
          <w:szCs w:val="24"/>
          <w:lang w:val="sr-Cyrl-RS"/>
        </w:rPr>
      </w:pPr>
      <w:r w:rsidRPr="003C6EC1">
        <w:rPr>
          <w:rFonts w:ascii="Times New Roman" w:hAnsi="Times New Roman"/>
          <w:sz w:val="24"/>
          <w:szCs w:val="24"/>
          <w:lang w:val="sr-Cyrl-RS"/>
        </w:rPr>
        <w:t xml:space="preserve">            </w:t>
      </w:r>
      <w:r w:rsidR="00783EC8" w:rsidRPr="003C6EC1">
        <w:rPr>
          <w:rFonts w:ascii="Times New Roman" w:hAnsi="Times New Roman"/>
          <w:sz w:val="24"/>
          <w:szCs w:val="24"/>
          <w:lang w:val="sr-Cyrl-RS"/>
        </w:rPr>
        <w:t>13</w:t>
      </w:r>
      <w:r w:rsidRPr="003C6EC1">
        <w:rPr>
          <w:rFonts w:ascii="Times New Roman" w:hAnsi="Times New Roman"/>
          <w:sz w:val="24"/>
          <w:szCs w:val="24"/>
          <w:lang w:val="sr-Cyrl-RS"/>
        </w:rPr>
        <w:t xml:space="preserve">) </w:t>
      </w:r>
      <w:r w:rsidRPr="003C6EC1">
        <w:rPr>
          <w:rStyle w:val="rvts3"/>
          <w:rFonts w:ascii="Times New Roman" w:hAnsi="Times New Roman"/>
          <w:sz w:val="24"/>
          <w:szCs w:val="24"/>
          <w:lang w:val="sr-Cyrl-RS"/>
        </w:rPr>
        <w:t>шаље пошиљке које потрошач није наручио, супротно члану 38. овог закона;</w:t>
      </w:r>
    </w:p>
    <w:p w14:paraId="60B3B995" w14:textId="639E38AB" w:rsidR="005C7F8C" w:rsidRPr="003C6EC1" w:rsidRDefault="005C7F8C" w:rsidP="005C7F8C">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783EC8" w:rsidRPr="003C6EC1">
        <w:rPr>
          <w:rStyle w:val="rvts3"/>
          <w:rFonts w:ascii="Times New Roman" w:hAnsi="Times New Roman"/>
          <w:sz w:val="24"/>
          <w:szCs w:val="24"/>
          <w:lang w:val="sr-Cyrl-RS"/>
        </w:rPr>
        <w:t>14</w:t>
      </w:r>
      <w:r w:rsidRPr="003C6EC1">
        <w:rPr>
          <w:rStyle w:val="rvts3"/>
          <w:rFonts w:ascii="Times New Roman" w:hAnsi="Times New Roman"/>
          <w:sz w:val="24"/>
          <w:szCs w:val="24"/>
          <w:lang w:val="sr-Cyrl-RS"/>
        </w:rPr>
        <w:t>)</w:t>
      </w:r>
      <w:r w:rsidRPr="003C6EC1">
        <w:rPr>
          <w:rStyle w:val="rvts3"/>
          <w:rFonts w:ascii="Times New Roman" w:hAnsi="Times New Roman"/>
          <w:sz w:val="24"/>
          <w:szCs w:val="24"/>
          <w:lang w:val="sr-Cyrl-RS"/>
        </w:rPr>
        <w:tab/>
        <w:t>врши оглашавање путем средстава комуникације на даљину, супротно члану 39. овог закона;</w:t>
      </w:r>
    </w:p>
    <w:p w14:paraId="45377A4A" w14:textId="077DDE20" w:rsidR="00B70B5C" w:rsidRPr="003C6EC1" w:rsidRDefault="00B70B5C" w:rsidP="005C7F8C">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1</w:t>
      </w:r>
      <w:r w:rsidR="00783EC8" w:rsidRPr="003C6EC1">
        <w:rPr>
          <w:rStyle w:val="rvts3"/>
          <w:rFonts w:ascii="Times New Roman" w:hAnsi="Times New Roman"/>
          <w:sz w:val="24"/>
          <w:szCs w:val="24"/>
          <w:lang w:val="sr-Cyrl-RS"/>
        </w:rPr>
        <w:t>5</w:t>
      </w:r>
      <w:r w:rsidRPr="003C6EC1">
        <w:rPr>
          <w:rStyle w:val="rvts3"/>
          <w:rFonts w:ascii="Times New Roman" w:hAnsi="Times New Roman"/>
          <w:sz w:val="24"/>
          <w:szCs w:val="24"/>
          <w:lang w:val="sr-Cyrl-RS"/>
        </w:rPr>
        <w:t>)</w:t>
      </w:r>
      <w:r w:rsidRPr="003C6EC1">
        <w:rPr>
          <w:rStyle w:val="rvts3"/>
          <w:rFonts w:ascii="Times New Roman" w:hAnsi="Times New Roman"/>
          <w:sz w:val="24"/>
          <w:szCs w:val="24"/>
          <w:lang w:val="sr-Cyrl-RS"/>
        </w:rPr>
        <w:tab/>
        <w:t>на рачуну или другој исправи о уговору читљиво и јасно не напише    рок испоруке робе, у складу са чланом 45. став 4. овог закона;</w:t>
      </w:r>
    </w:p>
    <w:p w14:paraId="3497A61C" w14:textId="17FB8062" w:rsidR="00E0724F" w:rsidRPr="003C6EC1" w:rsidRDefault="00E0724F" w:rsidP="005C7F8C">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16)</w:t>
      </w:r>
      <w:r w:rsidR="008D06F9">
        <w:rPr>
          <w:rStyle w:val="rvts3"/>
          <w:rFonts w:ascii="Times New Roman" w:hAnsi="Times New Roman"/>
          <w:sz w:val="24"/>
          <w:szCs w:val="24"/>
        </w:rPr>
        <w:t xml:space="preserve"> </w:t>
      </w:r>
      <w:r w:rsidRPr="003C6EC1">
        <w:rPr>
          <w:rStyle w:val="rvts3"/>
          <w:rFonts w:ascii="Times New Roman" w:hAnsi="Times New Roman"/>
          <w:sz w:val="24"/>
          <w:szCs w:val="24"/>
          <w:lang w:val="sr-Cyrl-RS"/>
        </w:rPr>
        <w:tab/>
        <w:t xml:space="preserve">не врати потрошачу </w:t>
      </w:r>
      <w:r w:rsidR="00A1754B" w:rsidRPr="003C6EC1">
        <w:rPr>
          <w:rStyle w:val="rvts3"/>
          <w:rFonts w:ascii="Times New Roman" w:hAnsi="Times New Roman"/>
          <w:sz w:val="24"/>
          <w:szCs w:val="24"/>
          <w:lang w:val="sr-Cyrl-RS"/>
        </w:rPr>
        <w:t xml:space="preserve">целокупан </w:t>
      </w:r>
      <w:r w:rsidRPr="003C6EC1">
        <w:rPr>
          <w:rStyle w:val="rvts3"/>
          <w:rFonts w:ascii="Times New Roman" w:hAnsi="Times New Roman"/>
          <w:sz w:val="24"/>
          <w:szCs w:val="24"/>
          <w:lang w:val="sr-Cyrl-RS"/>
        </w:rPr>
        <w:t>износ плаћен по основу уговора у случају раскида уговора, у складу са чланом 47. став 4. овог закона;</w:t>
      </w:r>
    </w:p>
    <w:p w14:paraId="0E4445A8" w14:textId="4060C533" w:rsidR="005C7F8C" w:rsidRPr="003C6EC1" w:rsidRDefault="005C7F8C" w:rsidP="005C7F8C">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0724F" w:rsidRPr="003C6EC1">
        <w:rPr>
          <w:rStyle w:val="rvts3"/>
          <w:rFonts w:ascii="Times New Roman" w:hAnsi="Times New Roman"/>
          <w:sz w:val="24"/>
          <w:szCs w:val="24"/>
          <w:lang w:val="sr-Cyrl-RS"/>
        </w:rPr>
        <w:t xml:space="preserve"> </w:t>
      </w:r>
      <w:r w:rsidRPr="003C6EC1">
        <w:rPr>
          <w:rStyle w:val="rvts3"/>
          <w:rFonts w:ascii="Times New Roman" w:hAnsi="Times New Roman"/>
          <w:sz w:val="24"/>
          <w:szCs w:val="24"/>
          <w:lang w:val="sr-Cyrl-RS"/>
        </w:rPr>
        <w:t xml:space="preserve">  </w:t>
      </w:r>
      <w:r w:rsidR="00E0724F" w:rsidRPr="003C6EC1">
        <w:rPr>
          <w:rStyle w:val="rvts3"/>
          <w:rFonts w:ascii="Times New Roman" w:hAnsi="Times New Roman"/>
          <w:sz w:val="24"/>
          <w:szCs w:val="24"/>
          <w:lang w:val="sr-Cyrl-RS"/>
        </w:rPr>
        <w:t>17</w:t>
      </w:r>
      <w:r w:rsidRPr="003C6EC1">
        <w:rPr>
          <w:rStyle w:val="rvts3"/>
          <w:rFonts w:ascii="Times New Roman" w:hAnsi="Times New Roman"/>
          <w:sz w:val="24"/>
          <w:szCs w:val="24"/>
          <w:lang w:val="sr-Cyrl-RS"/>
        </w:rPr>
        <w:t>) не поступи у с</w:t>
      </w:r>
      <w:r w:rsidR="00205C15" w:rsidRPr="003C6EC1">
        <w:rPr>
          <w:rStyle w:val="rvts3"/>
          <w:rFonts w:ascii="Times New Roman" w:hAnsi="Times New Roman"/>
          <w:sz w:val="24"/>
          <w:szCs w:val="24"/>
          <w:lang w:val="sr-Cyrl-RS"/>
        </w:rPr>
        <w:t>кладу са чланом 53. ст</w:t>
      </w:r>
      <w:r w:rsidR="00A045E5" w:rsidRPr="003C6EC1">
        <w:rPr>
          <w:rStyle w:val="rvts3"/>
          <w:rFonts w:ascii="Times New Roman" w:hAnsi="Times New Roman"/>
          <w:sz w:val="24"/>
          <w:szCs w:val="24"/>
          <w:lang w:val="sr-Cyrl-RS"/>
        </w:rPr>
        <w:t>.</w:t>
      </w:r>
      <w:r w:rsidR="00205C15" w:rsidRPr="003C6EC1">
        <w:rPr>
          <w:rStyle w:val="rvts3"/>
          <w:rFonts w:ascii="Times New Roman" w:hAnsi="Times New Roman"/>
          <w:sz w:val="24"/>
          <w:szCs w:val="24"/>
          <w:lang w:val="sr-Cyrl-RS"/>
        </w:rPr>
        <w:t xml:space="preserve"> 2</w:t>
      </w:r>
      <w:r w:rsidR="00A045E5" w:rsidRPr="003C6EC1">
        <w:rPr>
          <w:rStyle w:val="rvts3"/>
          <w:rFonts w:ascii="Times New Roman" w:hAnsi="Times New Roman"/>
          <w:sz w:val="24"/>
          <w:szCs w:val="24"/>
          <w:lang w:val="sr-Cyrl-RS"/>
        </w:rPr>
        <w:t>.</w:t>
      </w:r>
      <w:r w:rsidR="00205C15" w:rsidRPr="003C6EC1">
        <w:rPr>
          <w:rStyle w:val="rvts3"/>
          <w:rFonts w:ascii="Times New Roman" w:hAnsi="Times New Roman"/>
          <w:sz w:val="24"/>
          <w:szCs w:val="24"/>
          <w:lang w:val="sr-Cyrl-RS"/>
        </w:rPr>
        <w:t xml:space="preserve"> </w:t>
      </w:r>
      <w:r w:rsidR="00A045E5" w:rsidRPr="003C6EC1">
        <w:rPr>
          <w:rStyle w:val="rvts3"/>
          <w:rFonts w:ascii="Times New Roman" w:hAnsi="Times New Roman"/>
          <w:sz w:val="24"/>
          <w:szCs w:val="24"/>
          <w:lang w:val="sr-Cyrl-RS"/>
        </w:rPr>
        <w:t xml:space="preserve">и </w:t>
      </w:r>
      <w:r w:rsidR="00205C15" w:rsidRPr="003C6EC1">
        <w:rPr>
          <w:rStyle w:val="rvts3"/>
          <w:rFonts w:ascii="Times New Roman" w:hAnsi="Times New Roman"/>
          <w:sz w:val="24"/>
          <w:szCs w:val="24"/>
          <w:lang w:val="sr-Cyrl-RS"/>
        </w:rPr>
        <w:t>3</w:t>
      </w:r>
      <w:r w:rsidR="00A045E5" w:rsidRPr="003C6EC1">
        <w:rPr>
          <w:rStyle w:val="rvts3"/>
          <w:rFonts w:ascii="Times New Roman" w:hAnsi="Times New Roman"/>
          <w:sz w:val="24"/>
          <w:szCs w:val="24"/>
          <w:lang w:val="sr-Cyrl-RS"/>
        </w:rPr>
        <w:t>.</w:t>
      </w:r>
      <w:r w:rsidR="00205C15" w:rsidRPr="003C6EC1">
        <w:rPr>
          <w:rStyle w:val="rvts3"/>
          <w:rFonts w:ascii="Times New Roman" w:hAnsi="Times New Roman"/>
          <w:sz w:val="24"/>
          <w:szCs w:val="24"/>
          <w:lang w:val="sr-Cyrl-RS"/>
        </w:rPr>
        <w:t xml:space="preserve"> </w:t>
      </w:r>
      <w:r w:rsidR="00A045E5" w:rsidRPr="003C6EC1">
        <w:rPr>
          <w:rStyle w:val="rvts3"/>
          <w:rFonts w:ascii="Times New Roman" w:hAnsi="Times New Roman"/>
          <w:sz w:val="24"/>
          <w:szCs w:val="24"/>
          <w:lang w:val="sr-Cyrl-RS"/>
        </w:rPr>
        <w:t xml:space="preserve">и став </w:t>
      </w:r>
      <w:r w:rsidRPr="003C6EC1">
        <w:rPr>
          <w:rStyle w:val="rvts3"/>
          <w:rFonts w:ascii="Times New Roman" w:hAnsi="Times New Roman"/>
          <w:sz w:val="24"/>
          <w:szCs w:val="24"/>
          <w:lang w:val="sr-Cyrl-RS"/>
        </w:rPr>
        <w:t>5. овог закона;</w:t>
      </w:r>
    </w:p>
    <w:p w14:paraId="122237A1" w14:textId="5068D3F0" w:rsidR="005C7F8C" w:rsidRPr="003C6EC1" w:rsidRDefault="005C7F8C" w:rsidP="005C7F8C">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0724F" w:rsidRPr="003C6EC1">
        <w:rPr>
          <w:rStyle w:val="rvts3"/>
          <w:rFonts w:ascii="Times New Roman" w:hAnsi="Times New Roman"/>
          <w:sz w:val="24"/>
          <w:szCs w:val="24"/>
          <w:lang w:val="sr-Cyrl-RS"/>
        </w:rPr>
        <w:t xml:space="preserve"> 18</w:t>
      </w:r>
      <w:r w:rsidRPr="003C6EC1">
        <w:rPr>
          <w:rStyle w:val="rvts3"/>
          <w:rFonts w:ascii="Times New Roman" w:hAnsi="Times New Roman"/>
          <w:sz w:val="24"/>
          <w:szCs w:val="24"/>
          <w:lang w:val="sr-Cyrl-RS"/>
        </w:rPr>
        <w:t>)</w:t>
      </w:r>
      <w:r w:rsidRPr="003C6EC1">
        <w:rPr>
          <w:rStyle w:val="rvts3"/>
          <w:rFonts w:ascii="Times New Roman" w:hAnsi="Times New Roman"/>
          <w:sz w:val="24"/>
          <w:szCs w:val="24"/>
          <w:lang w:val="sr-Cyrl-RS"/>
        </w:rPr>
        <w:tab/>
      </w:r>
      <w:r w:rsidR="008D06F9">
        <w:rPr>
          <w:rStyle w:val="rvts3"/>
          <w:rFonts w:ascii="Times New Roman" w:hAnsi="Times New Roman"/>
          <w:sz w:val="24"/>
          <w:szCs w:val="24"/>
        </w:rPr>
        <w:t xml:space="preserve"> </w:t>
      </w:r>
      <w:r w:rsidRPr="003C6EC1">
        <w:rPr>
          <w:rStyle w:val="rvts3"/>
          <w:rFonts w:ascii="Times New Roman" w:hAnsi="Times New Roman"/>
          <w:sz w:val="24"/>
          <w:szCs w:val="24"/>
          <w:lang w:val="sr-Cyrl-RS"/>
        </w:rPr>
        <w:t xml:space="preserve">употребљава израз „гаранција” и израз с тим значењем, супротно </w:t>
      </w:r>
      <w:r w:rsidR="00633D36" w:rsidRPr="003C6EC1">
        <w:rPr>
          <w:rStyle w:val="rvts3"/>
          <w:rFonts w:ascii="Times New Roman" w:hAnsi="Times New Roman"/>
          <w:sz w:val="24"/>
          <w:szCs w:val="24"/>
          <w:lang w:val="sr-Cyrl-RS"/>
        </w:rPr>
        <w:t xml:space="preserve">члану 54. </w:t>
      </w:r>
      <w:r w:rsidRPr="003C6EC1">
        <w:rPr>
          <w:rStyle w:val="rvts3"/>
          <w:rFonts w:ascii="Times New Roman" w:hAnsi="Times New Roman"/>
          <w:sz w:val="24"/>
          <w:szCs w:val="24"/>
          <w:lang w:val="sr-Cyrl-RS"/>
        </w:rPr>
        <w:t>овог закона;</w:t>
      </w:r>
    </w:p>
    <w:p w14:paraId="4E8F1FDB" w14:textId="2D437D75" w:rsidR="005C7F8C" w:rsidRPr="003C6EC1" w:rsidRDefault="005C7F8C" w:rsidP="005C7F8C">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0724F" w:rsidRPr="003C6EC1">
        <w:rPr>
          <w:rStyle w:val="rvts3"/>
          <w:rFonts w:ascii="Times New Roman" w:hAnsi="Times New Roman"/>
          <w:sz w:val="24"/>
          <w:szCs w:val="24"/>
          <w:lang w:val="sr-Cyrl-RS"/>
        </w:rPr>
        <w:t xml:space="preserve"> 19</w:t>
      </w:r>
      <w:r w:rsidRPr="003C6EC1">
        <w:rPr>
          <w:rStyle w:val="rvts3"/>
          <w:rFonts w:ascii="Times New Roman" w:hAnsi="Times New Roman"/>
          <w:sz w:val="24"/>
          <w:szCs w:val="24"/>
          <w:lang w:val="sr-Cyrl-RS"/>
        </w:rPr>
        <w:t>)</w:t>
      </w:r>
      <w:r w:rsidR="008D06F9">
        <w:rPr>
          <w:rStyle w:val="rvts3"/>
          <w:rFonts w:ascii="Times New Roman" w:hAnsi="Times New Roman"/>
          <w:sz w:val="24"/>
          <w:szCs w:val="24"/>
        </w:rPr>
        <w:t xml:space="preserve"> </w:t>
      </w:r>
      <w:r w:rsidRPr="003C6EC1">
        <w:rPr>
          <w:rStyle w:val="rvts3"/>
          <w:rFonts w:ascii="Times New Roman" w:hAnsi="Times New Roman"/>
          <w:sz w:val="24"/>
          <w:szCs w:val="24"/>
          <w:lang w:val="sr-Cyrl-RS"/>
        </w:rPr>
        <w:tab/>
        <w:t>не поступи у складу са чланом 5</w:t>
      </w:r>
      <w:r w:rsidR="00633D36" w:rsidRPr="003C6EC1">
        <w:rPr>
          <w:rStyle w:val="rvts3"/>
          <w:rFonts w:ascii="Times New Roman" w:hAnsi="Times New Roman"/>
          <w:sz w:val="24"/>
          <w:szCs w:val="24"/>
          <w:lang w:val="sr-Cyrl-RS"/>
        </w:rPr>
        <w:t xml:space="preserve">5. став 3. </w:t>
      </w:r>
      <w:r w:rsidRPr="003C6EC1">
        <w:rPr>
          <w:rStyle w:val="rvts3"/>
          <w:rFonts w:ascii="Times New Roman" w:hAnsi="Times New Roman"/>
          <w:sz w:val="24"/>
          <w:szCs w:val="24"/>
          <w:lang w:val="sr-Cyrl-RS"/>
        </w:rPr>
        <w:t>овог закона;</w:t>
      </w:r>
    </w:p>
    <w:p w14:paraId="71FD8915" w14:textId="4B0208E9" w:rsidR="005C7F8C" w:rsidRPr="003C6EC1" w:rsidRDefault="005C7F8C" w:rsidP="005C7F8C">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lastRenderedPageBreak/>
        <w:t xml:space="preserve">             </w:t>
      </w:r>
      <w:r w:rsidR="00E0724F" w:rsidRPr="003C6EC1">
        <w:rPr>
          <w:rStyle w:val="rvts3"/>
          <w:rFonts w:ascii="Times New Roman" w:hAnsi="Times New Roman"/>
          <w:sz w:val="24"/>
          <w:szCs w:val="24"/>
          <w:lang w:val="sr-Cyrl-RS"/>
        </w:rPr>
        <w:t xml:space="preserve"> 20</w:t>
      </w:r>
      <w:r w:rsidRPr="003C6EC1">
        <w:rPr>
          <w:rStyle w:val="rvts3"/>
          <w:rFonts w:ascii="Times New Roman" w:hAnsi="Times New Roman"/>
          <w:sz w:val="24"/>
          <w:szCs w:val="24"/>
          <w:lang w:val="sr-Cyrl-RS"/>
        </w:rPr>
        <w:t>) на продајном месту видно не истакне обавештење о начину и месту пријема рекламација или на месту одређеном за пријем не обезбеди присуство лица овлашћеног за пријем рекламација у току радног времена, у складу са чланом 55.</w:t>
      </w:r>
      <w:r w:rsidR="00633D36" w:rsidRPr="003C6EC1">
        <w:rPr>
          <w:rStyle w:val="rvts3"/>
          <w:rFonts w:ascii="Times New Roman" w:hAnsi="Times New Roman"/>
          <w:sz w:val="24"/>
          <w:szCs w:val="24"/>
          <w:lang w:val="sr-Cyrl-RS"/>
        </w:rPr>
        <w:t xml:space="preserve"> став 4. </w:t>
      </w:r>
      <w:r w:rsidRPr="003C6EC1">
        <w:rPr>
          <w:rStyle w:val="rvts3"/>
          <w:rFonts w:ascii="Times New Roman" w:hAnsi="Times New Roman"/>
          <w:sz w:val="24"/>
          <w:szCs w:val="24"/>
          <w:lang w:val="sr-Cyrl-RS"/>
        </w:rPr>
        <w:t>овог закона;</w:t>
      </w:r>
    </w:p>
    <w:p w14:paraId="6D5BA62B" w14:textId="76C022E4" w:rsidR="00B70B5C" w:rsidRPr="003C6EC1" w:rsidRDefault="00B70B5C" w:rsidP="00B70B5C">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0724F" w:rsidRPr="003C6EC1">
        <w:rPr>
          <w:rStyle w:val="rvts3"/>
          <w:rFonts w:ascii="Times New Roman" w:hAnsi="Times New Roman"/>
          <w:sz w:val="24"/>
          <w:szCs w:val="24"/>
          <w:lang w:val="sr-Cyrl-RS"/>
        </w:rPr>
        <w:t xml:space="preserve"> </w:t>
      </w:r>
      <w:r w:rsidR="00783EC8" w:rsidRPr="003C6EC1">
        <w:rPr>
          <w:rStyle w:val="rvts3"/>
          <w:rFonts w:ascii="Times New Roman" w:hAnsi="Times New Roman"/>
          <w:sz w:val="24"/>
          <w:szCs w:val="24"/>
          <w:lang w:val="sr-Cyrl-RS"/>
        </w:rPr>
        <w:t xml:space="preserve"> </w:t>
      </w:r>
      <w:r w:rsidR="00E0724F" w:rsidRPr="003C6EC1">
        <w:rPr>
          <w:rStyle w:val="rvts3"/>
          <w:rFonts w:ascii="Times New Roman" w:hAnsi="Times New Roman"/>
          <w:sz w:val="24"/>
          <w:szCs w:val="24"/>
          <w:lang w:val="sr-Cyrl-RS"/>
        </w:rPr>
        <w:t xml:space="preserve">21) </w:t>
      </w:r>
      <w:r w:rsidRPr="003C6EC1">
        <w:rPr>
          <w:rStyle w:val="rvts3"/>
          <w:rFonts w:ascii="Times New Roman" w:hAnsi="Times New Roman"/>
          <w:sz w:val="24"/>
          <w:szCs w:val="24"/>
          <w:lang w:val="sr-Cyrl-RS"/>
        </w:rPr>
        <w:t>не води и не чува евиденцију примљених рекламација потрошача,</w:t>
      </w:r>
      <w:r w:rsidR="00F422FB" w:rsidRPr="003C6EC1">
        <w:rPr>
          <w:rStyle w:val="rvts3"/>
          <w:rFonts w:ascii="Times New Roman" w:hAnsi="Times New Roman"/>
          <w:sz w:val="24"/>
          <w:szCs w:val="24"/>
          <w:lang w:val="sr-Cyrl-RS"/>
        </w:rPr>
        <w:t xml:space="preserve"> у складу са чланом 55. ст</w:t>
      </w:r>
      <w:r w:rsidR="00BD1C7A" w:rsidRPr="003C6EC1">
        <w:rPr>
          <w:rStyle w:val="rvts3"/>
          <w:rFonts w:ascii="Times New Roman" w:hAnsi="Times New Roman"/>
          <w:sz w:val="24"/>
          <w:szCs w:val="24"/>
          <w:lang w:val="sr-Cyrl-RS"/>
        </w:rPr>
        <w:t>ав</w:t>
      </w:r>
      <w:r w:rsidR="00F422FB" w:rsidRPr="003C6EC1">
        <w:rPr>
          <w:rStyle w:val="rvts3"/>
          <w:rFonts w:ascii="Times New Roman" w:hAnsi="Times New Roman"/>
          <w:sz w:val="24"/>
          <w:szCs w:val="24"/>
          <w:lang w:val="sr-Cyrl-RS"/>
        </w:rPr>
        <w:t xml:space="preserve"> 6</w:t>
      </w:r>
      <w:r w:rsidR="00BD1C7A" w:rsidRPr="003C6EC1">
        <w:rPr>
          <w:rStyle w:val="rvts3"/>
          <w:rFonts w:ascii="Times New Roman" w:hAnsi="Times New Roman"/>
          <w:sz w:val="24"/>
          <w:szCs w:val="24"/>
          <w:lang w:val="sr-Cyrl-RS"/>
        </w:rPr>
        <w:t>.</w:t>
      </w:r>
      <w:r w:rsidRPr="003C6EC1">
        <w:rPr>
          <w:rStyle w:val="rvts3"/>
          <w:rFonts w:ascii="Times New Roman" w:hAnsi="Times New Roman"/>
          <w:sz w:val="24"/>
          <w:szCs w:val="24"/>
          <w:lang w:val="sr-Cyrl-RS"/>
        </w:rPr>
        <w:t xml:space="preserve"> </w:t>
      </w:r>
      <w:r w:rsidR="00BD1C7A" w:rsidRPr="003C6EC1">
        <w:rPr>
          <w:rStyle w:val="rvts3"/>
          <w:rFonts w:ascii="Times New Roman" w:hAnsi="Times New Roman"/>
          <w:sz w:val="24"/>
          <w:szCs w:val="24"/>
          <w:lang w:val="sr-Cyrl-RS"/>
        </w:rPr>
        <w:t xml:space="preserve">и став </w:t>
      </w:r>
      <w:r w:rsidRPr="003C6EC1">
        <w:rPr>
          <w:rStyle w:val="rvts3"/>
          <w:rFonts w:ascii="Times New Roman" w:hAnsi="Times New Roman"/>
          <w:sz w:val="24"/>
          <w:szCs w:val="24"/>
          <w:lang w:val="sr-Cyrl-RS"/>
        </w:rPr>
        <w:t>8</w:t>
      </w:r>
      <w:r w:rsidR="00F422FB" w:rsidRPr="003C6EC1">
        <w:rPr>
          <w:rStyle w:val="rvts3"/>
          <w:rFonts w:ascii="Times New Roman" w:hAnsi="Times New Roman"/>
          <w:sz w:val="24"/>
          <w:szCs w:val="24"/>
          <w:lang w:val="sr-Cyrl-RS"/>
        </w:rPr>
        <w:t>.</w:t>
      </w:r>
      <w:r w:rsidR="00633D36" w:rsidRPr="003C6EC1">
        <w:rPr>
          <w:rStyle w:val="rvts3"/>
          <w:rFonts w:ascii="Times New Roman" w:hAnsi="Times New Roman"/>
          <w:sz w:val="24"/>
          <w:szCs w:val="24"/>
          <w:lang w:val="sr-Cyrl-RS"/>
        </w:rPr>
        <w:t xml:space="preserve"> </w:t>
      </w:r>
      <w:r w:rsidRPr="003C6EC1">
        <w:rPr>
          <w:rStyle w:val="rvts3"/>
          <w:rFonts w:ascii="Times New Roman" w:hAnsi="Times New Roman"/>
          <w:sz w:val="24"/>
          <w:szCs w:val="24"/>
          <w:lang w:val="sr-Cyrl-RS"/>
        </w:rPr>
        <w:t>овог закона;</w:t>
      </w:r>
    </w:p>
    <w:p w14:paraId="2C5B2143" w14:textId="67BB5305" w:rsidR="002F1D59" w:rsidRPr="003C6EC1" w:rsidRDefault="002F1D59" w:rsidP="005C7F8C">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783EC8" w:rsidRPr="003C6EC1">
        <w:rPr>
          <w:rStyle w:val="rvts3"/>
          <w:rFonts w:ascii="Times New Roman" w:hAnsi="Times New Roman"/>
          <w:sz w:val="24"/>
          <w:szCs w:val="24"/>
          <w:lang w:val="sr-Cyrl-RS"/>
        </w:rPr>
        <w:t xml:space="preserve"> </w:t>
      </w:r>
      <w:r w:rsidR="00E0724F" w:rsidRPr="003C6EC1">
        <w:rPr>
          <w:rStyle w:val="rvts3"/>
          <w:rFonts w:ascii="Times New Roman" w:hAnsi="Times New Roman"/>
          <w:sz w:val="24"/>
          <w:szCs w:val="24"/>
          <w:lang w:val="sr-Cyrl-RS"/>
        </w:rPr>
        <w:t xml:space="preserve"> 22) </w:t>
      </w:r>
      <w:r w:rsidRPr="003C6EC1">
        <w:rPr>
          <w:rStyle w:val="rvts3"/>
          <w:rFonts w:ascii="Times New Roman" w:hAnsi="Times New Roman"/>
          <w:sz w:val="24"/>
          <w:szCs w:val="24"/>
          <w:lang w:val="sr-Cyrl-RS"/>
        </w:rPr>
        <w:t>потрошачу не изда писану потврду, односно електронским путем не потврди пријем рекламације, у складу са чланом 55.</w:t>
      </w:r>
      <w:r w:rsidR="00633D36" w:rsidRPr="003C6EC1">
        <w:rPr>
          <w:rStyle w:val="rvts3"/>
          <w:rFonts w:ascii="Times New Roman" w:hAnsi="Times New Roman"/>
          <w:sz w:val="24"/>
          <w:szCs w:val="24"/>
          <w:lang w:val="sr-Cyrl-RS"/>
        </w:rPr>
        <w:t xml:space="preserve"> став 7. </w:t>
      </w:r>
      <w:r w:rsidRPr="003C6EC1">
        <w:rPr>
          <w:rStyle w:val="rvts3"/>
          <w:rFonts w:ascii="Times New Roman" w:hAnsi="Times New Roman"/>
          <w:sz w:val="24"/>
          <w:szCs w:val="24"/>
          <w:lang w:val="sr-Cyrl-RS"/>
        </w:rPr>
        <w:t>овог закона;</w:t>
      </w:r>
    </w:p>
    <w:p w14:paraId="034032A7" w14:textId="748B53E4" w:rsidR="002F1D59" w:rsidRPr="003C6EC1" w:rsidRDefault="002F1D59" w:rsidP="005C7F8C">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0724F" w:rsidRPr="003C6EC1">
        <w:rPr>
          <w:rStyle w:val="rvts3"/>
          <w:rFonts w:ascii="Times New Roman" w:hAnsi="Times New Roman"/>
          <w:sz w:val="24"/>
          <w:szCs w:val="24"/>
          <w:lang w:val="sr-Cyrl-RS"/>
        </w:rPr>
        <w:t xml:space="preserve">  23) </w:t>
      </w:r>
      <w:r w:rsidRPr="003C6EC1">
        <w:rPr>
          <w:rStyle w:val="rvts3"/>
          <w:rFonts w:ascii="Times New Roman" w:hAnsi="Times New Roman"/>
          <w:sz w:val="24"/>
          <w:szCs w:val="24"/>
          <w:lang w:val="sr-Cyrl-RS"/>
        </w:rPr>
        <w:t>не поступи на начин и у року предвиђеном чланом 55.</w:t>
      </w:r>
      <w:r w:rsidR="00633D36" w:rsidRPr="003C6EC1">
        <w:rPr>
          <w:rStyle w:val="rvts3"/>
          <w:rFonts w:ascii="Times New Roman" w:hAnsi="Times New Roman"/>
          <w:sz w:val="24"/>
          <w:szCs w:val="24"/>
          <w:lang w:val="sr-Cyrl-RS"/>
        </w:rPr>
        <w:t xml:space="preserve"> став 9. </w:t>
      </w:r>
      <w:r w:rsidRPr="003C6EC1">
        <w:rPr>
          <w:rStyle w:val="rvts3"/>
          <w:rFonts w:ascii="Times New Roman" w:hAnsi="Times New Roman"/>
          <w:sz w:val="24"/>
          <w:szCs w:val="24"/>
          <w:lang w:val="sr-Cyrl-RS"/>
        </w:rPr>
        <w:t>овог закона;</w:t>
      </w:r>
    </w:p>
    <w:p w14:paraId="4050FCB2" w14:textId="29FED4D1" w:rsidR="002F1D59" w:rsidRPr="003C6EC1" w:rsidRDefault="002F1D59" w:rsidP="005C7F8C">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0724F" w:rsidRPr="003C6EC1">
        <w:rPr>
          <w:rStyle w:val="rvts3"/>
          <w:rFonts w:ascii="Times New Roman" w:hAnsi="Times New Roman"/>
          <w:sz w:val="24"/>
          <w:szCs w:val="24"/>
          <w:lang w:val="sr-Cyrl-RS"/>
        </w:rPr>
        <w:t xml:space="preserve">  24</w:t>
      </w:r>
      <w:r w:rsidR="00783EC8" w:rsidRPr="003C6EC1">
        <w:rPr>
          <w:rStyle w:val="rvts3"/>
          <w:rFonts w:ascii="Times New Roman" w:hAnsi="Times New Roman"/>
          <w:sz w:val="24"/>
          <w:szCs w:val="24"/>
          <w:lang w:val="sr-Cyrl-RS"/>
        </w:rPr>
        <w:t xml:space="preserve">) </w:t>
      </w:r>
      <w:r w:rsidRPr="003C6EC1">
        <w:rPr>
          <w:rStyle w:val="rvts3"/>
          <w:rFonts w:ascii="Times New Roman" w:hAnsi="Times New Roman"/>
          <w:sz w:val="24"/>
          <w:szCs w:val="24"/>
          <w:lang w:val="sr-Cyrl-RS"/>
        </w:rPr>
        <w:t xml:space="preserve">не поступи на начин прописан чланом 55. </w:t>
      </w:r>
      <w:r w:rsidR="00633D36" w:rsidRPr="003C6EC1">
        <w:rPr>
          <w:rStyle w:val="rvts3"/>
          <w:rFonts w:ascii="Times New Roman" w:hAnsi="Times New Roman"/>
          <w:sz w:val="24"/>
          <w:szCs w:val="24"/>
          <w:lang w:val="sr-Cyrl-RS"/>
        </w:rPr>
        <w:t xml:space="preserve">став 10. </w:t>
      </w:r>
      <w:r w:rsidRPr="003C6EC1">
        <w:rPr>
          <w:rStyle w:val="rvts3"/>
          <w:rFonts w:ascii="Times New Roman" w:hAnsi="Times New Roman"/>
          <w:sz w:val="24"/>
          <w:szCs w:val="24"/>
          <w:lang w:val="sr-Cyrl-RS"/>
        </w:rPr>
        <w:t>овог закона;</w:t>
      </w:r>
    </w:p>
    <w:p w14:paraId="5F1076D6" w14:textId="5D2287B2" w:rsidR="00B70B5C" w:rsidRPr="003C6EC1" w:rsidRDefault="002F1D59" w:rsidP="005C7F8C">
      <w:pPr>
        <w:tabs>
          <w:tab w:val="clear" w:pos="1728"/>
          <w:tab w:val="left" w:pos="1152"/>
        </w:tabs>
        <w:ind w:firstLine="0"/>
        <w:rPr>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783EC8" w:rsidRPr="003C6EC1">
        <w:rPr>
          <w:rStyle w:val="rvts3"/>
          <w:rFonts w:ascii="Times New Roman" w:hAnsi="Times New Roman"/>
          <w:sz w:val="24"/>
          <w:szCs w:val="24"/>
          <w:lang w:val="sr-Cyrl-RS"/>
        </w:rPr>
        <w:t xml:space="preserve"> </w:t>
      </w:r>
      <w:r w:rsidR="00E0724F" w:rsidRPr="003C6EC1">
        <w:rPr>
          <w:rStyle w:val="rvts3"/>
          <w:rFonts w:ascii="Times New Roman" w:hAnsi="Times New Roman"/>
          <w:sz w:val="24"/>
          <w:szCs w:val="24"/>
          <w:lang w:val="sr-Cyrl-RS"/>
        </w:rPr>
        <w:t xml:space="preserve">25) </w:t>
      </w:r>
      <w:r w:rsidRPr="003C6EC1">
        <w:rPr>
          <w:rStyle w:val="rvts3"/>
          <w:rFonts w:ascii="Times New Roman" w:hAnsi="Times New Roman"/>
          <w:sz w:val="24"/>
          <w:szCs w:val="24"/>
          <w:lang w:val="sr-Cyrl-RS"/>
        </w:rPr>
        <w:t>не обавести потрошача о продужавању рока за решавање рекламаци</w:t>
      </w:r>
      <w:r w:rsidR="00166590" w:rsidRPr="003C6EC1">
        <w:rPr>
          <w:rStyle w:val="rvts3"/>
          <w:rFonts w:ascii="Times New Roman" w:hAnsi="Times New Roman"/>
          <w:sz w:val="24"/>
          <w:szCs w:val="24"/>
          <w:lang w:val="sr-Cyrl-RS"/>
        </w:rPr>
        <w:t>је</w:t>
      </w:r>
      <w:r w:rsidRPr="003C6EC1">
        <w:rPr>
          <w:rStyle w:val="rvts3"/>
          <w:rFonts w:ascii="Times New Roman" w:hAnsi="Times New Roman"/>
          <w:sz w:val="24"/>
          <w:szCs w:val="24"/>
          <w:lang w:val="sr-Cyrl-RS"/>
        </w:rPr>
        <w:t xml:space="preserve"> у складу са чланом 55. </w:t>
      </w:r>
      <w:r w:rsidR="00633D36" w:rsidRPr="003C6EC1">
        <w:rPr>
          <w:rStyle w:val="rvts3"/>
          <w:rFonts w:ascii="Times New Roman" w:hAnsi="Times New Roman"/>
          <w:sz w:val="24"/>
          <w:szCs w:val="24"/>
          <w:lang w:val="sr-Cyrl-RS"/>
        </w:rPr>
        <w:t xml:space="preserve">став 11. </w:t>
      </w:r>
      <w:r w:rsidRPr="003C6EC1">
        <w:rPr>
          <w:rStyle w:val="rvts3"/>
          <w:rFonts w:ascii="Times New Roman" w:hAnsi="Times New Roman"/>
          <w:sz w:val="24"/>
          <w:szCs w:val="24"/>
          <w:lang w:val="sr-Cyrl-RS"/>
        </w:rPr>
        <w:t>овог закона;</w:t>
      </w:r>
      <w:r w:rsidR="00B70B5C" w:rsidRPr="003C6EC1">
        <w:rPr>
          <w:rFonts w:ascii="Times New Roman" w:hAnsi="Times New Roman"/>
          <w:sz w:val="24"/>
          <w:szCs w:val="24"/>
          <w:lang w:val="sr-Cyrl-RS"/>
        </w:rPr>
        <w:t xml:space="preserve"> </w:t>
      </w:r>
    </w:p>
    <w:p w14:paraId="1F343FED" w14:textId="19D07E43" w:rsidR="00B70B5C" w:rsidRPr="003C6EC1" w:rsidRDefault="00B70B5C" w:rsidP="005C7F8C">
      <w:pPr>
        <w:tabs>
          <w:tab w:val="clear" w:pos="1728"/>
          <w:tab w:val="left" w:pos="1152"/>
        </w:tabs>
        <w:ind w:firstLine="0"/>
        <w:rPr>
          <w:rStyle w:val="rvts3"/>
          <w:rFonts w:ascii="Times New Roman" w:hAnsi="Times New Roman"/>
          <w:sz w:val="24"/>
          <w:szCs w:val="24"/>
          <w:lang w:val="sr-Cyrl-RS"/>
        </w:rPr>
      </w:pPr>
      <w:r w:rsidRPr="003C6EC1">
        <w:rPr>
          <w:rFonts w:ascii="Times New Roman" w:hAnsi="Times New Roman"/>
          <w:sz w:val="24"/>
          <w:szCs w:val="24"/>
          <w:lang w:val="sr-Cyrl-RS"/>
        </w:rPr>
        <w:t xml:space="preserve">            </w:t>
      </w:r>
      <w:r w:rsidR="00783EC8" w:rsidRPr="003C6EC1">
        <w:rPr>
          <w:rFonts w:ascii="Times New Roman" w:hAnsi="Times New Roman"/>
          <w:sz w:val="24"/>
          <w:szCs w:val="24"/>
          <w:lang w:val="sr-Cyrl-RS"/>
        </w:rPr>
        <w:t xml:space="preserve"> </w:t>
      </w:r>
      <w:r w:rsidRPr="003C6EC1">
        <w:rPr>
          <w:rFonts w:ascii="Times New Roman" w:hAnsi="Times New Roman"/>
          <w:sz w:val="24"/>
          <w:szCs w:val="24"/>
          <w:lang w:val="sr-Cyrl-RS"/>
        </w:rPr>
        <w:t xml:space="preserve"> 2</w:t>
      </w:r>
      <w:r w:rsidR="00E0724F" w:rsidRPr="003C6EC1">
        <w:rPr>
          <w:rFonts w:ascii="Times New Roman" w:hAnsi="Times New Roman"/>
          <w:sz w:val="24"/>
          <w:szCs w:val="24"/>
          <w:lang w:val="sr-Cyrl-RS"/>
        </w:rPr>
        <w:t>6</w:t>
      </w:r>
      <w:r w:rsidR="00783EC8" w:rsidRPr="003C6EC1">
        <w:rPr>
          <w:rStyle w:val="rvts3"/>
          <w:rFonts w:ascii="Times New Roman" w:hAnsi="Times New Roman"/>
          <w:sz w:val="24"/>
          <w:szCs w:val="24"/>
          <w:lang w:val="sr-Cyrl-RS"/>
        </w:rPr>
        <w:t xml:space="preserve">) </w:t>
      </w:r>
      <w:r w:rsidRPr="003C6EC1">
        <w:rPr>
          <w:rStyle w:val="rvts3"/>
          <w:rFonts w:ascii="Times New Roman" w:hAnsi="Times New Roman"/>
          <w:sz w:val="24"/>
          <w:szCs w:val="24"/>
          <w:lang w:val="sr-Cyrl-RS"/>
        </w:rPr>
        <w:t>не обавести потрошача у складу са чланом 55. став. 12. овог закона;</w:t>
      </w:r>
    </w:p>
    <w:p w14:paraId="346BE917" w14:textId="2AB4BE5D" w:rsidR="002F1D59" w:rsidRPr="003C6EC1" w:rsidRDefault="002F1D59" w:rsidP="002F1D59">
      <w:pPr>
        <w:tabs>
          <w:tab w:val="clear" w:pos="1728"/>
          <w:tab w:val="left" w:pos="1152"/>
        </w:tabs>
        <w:ind w:firstLine="0"/>
        <w:rPr>
          <w:rFonts w:ascii="Times New Roman" w:hAnsi="Times New Roman"/>
          <w:sz w:val="24"/>
          <w:szCs w:val="24"/>
          <w:lang w:val="sr-Cyrl-RS"/>
        </w:rPr>
      </w:pPr>
      <w:r w:rsidRPr="003C6EC1">
        <w:rPr>
          <w:rFonts w:ascii="Times New Roman" w:hAnsi="Times New Roman"/>
          <w:sz w:val="24"/>
          <w:szCs w:val="24"/>
          <w:lang w:val="sr-Cyrl-RS"/>
        </w:rPr>
        <w:t xml:space="preserve">             </w:t>
      </w:r>
      <w:r w:rsidR="00783EC8" w:rsidRPr="003C6EC1">
        <w:rPr>
          <w:rFonts w:ascii="Times New Roman" w:hAnsi="Times New Roman"/>
          <w:sz w:val="24"/>
          <w:szCs w:val="24"/>
          <w:lang w:val="sr-Cyrl-RS"/>
        </w:rPr>
        <w:t xml:space="preserve"> </w:t>
      </w:r>
      <w:r w:rsidR="00E0724F" w:rsidRPr="003C6EC1">
        <w:rPr>
          <w:rFonts w:ascii="Times New Roman" w:hAnsi="Times New Roman"/>
          <w:sz w:val="24"/>
          <w:szCs w:val="24"/>
          <w:lang w:val="sr-Cyrl-RS"/>
        </w:rPr>
        <w:t>27</w:t>
      </w:r>
      <w:r w:rsidRPr="003C6EC1">
        <w:rPr>
          <w:rFonts w:ascii="Times New Roman" w:hAnsi="Times New Roman"/>
          <w:sz w:val="24"/>
          <w:szCs w:val="24"/>
          <w:lang w:val="sr-Cyrl-RS"/>
        </w:rPr>
        <w:t xml:space="preserve">) не поступи у складу са чланом 74. став 1. овог закона; </w:t>
      </w:r>
    </w:p>
    <w:p w14:paraId="5BBF39EA" w14:textId="7C41C73B" w:rsidR="00B70B5C" w:rsidRPr="003C6EC1" w:rsidRDefault="00B70B5C" w:rsidP="00B70B5C">
      <w:pPr>
        <w:tabs>
          <w:tab w:val="clear" w:pos="1728"/>
          <w:tab w:val="left" w:pos="1152"/>
        </w:tabs>
        <w:ind w:firstLine="0"/>
        <w:rPr>
          <w:rFonts w:ascii="Times New Roman" w:hAnsi="Times New Roman"/>
          <w:sz w:val="24"/>
          <w:szCs w:val="24"/>
          <w:lang w:val="sr-Cyrl-RS"/>
        </w:rPr>
      </w:pPr>
      <w:r w:rsidRPr="003C6EC1">
        <w:rPr>
          <w:rFonts w:ascii="Times New Roman" w:hAnsi="Times New Roman"/>
          <w:sz w:val="24"/>
          <w:szCs w:val="24"/>
          <w:lang w:val="sr-Cyrl-RS"/>
        </w:rPr>
        <w:t xml:space="preserve">             </w:t>
      </w:r>
      <w:r w:rsidR="00783EC8" w:rsidRPr="003C6EC1">
        <w:rPr>
          <w:rFonts w:ascii="Times New Roman" w:hAnsi="Times New Roman"/>
          <w:sz w:val="24"/>
          <w:szCs w:val="24"/>
          <w:lang w:val="sr-Cyrl-RS"/>
        </w:rPr>
        <w:t xml:space="preserve"> </w:t>
      </w:r>
      <w:r w:rsidR="00E0724F" w:rsidRPr="003C6EC1">
        <w:rPr>
          <w:rFonts w:ascii="Times New Roman" w:hAnsi="Times New Roman"/>
          <w:sz w:val="24"/>
          <w:szCs w:val="24"/>
          <w:lang w:val="sr-Cyrl-RS"/>
        </w:rPr>
        <w:t>28</w:t>
      </w:r>
      <w:r w:rsidR="00783EC8" w:rsidRPr="003C6EC1">
        <w:rPr>
          <w:rFonts w:ascii="Times New Roman" w:hAnsi="Times New Roman"/>
          <w:sz w:val="24"/>
          <w:szCs w:val="24"/>
          <w:lang w:val="sr-Cyrl-RS"/>
        </w:rPr>
        <w:t xml:space="preserve">) </w:t>
      </w:r>
      <w:r w:rsidRPr="003C6EC1">
        <w:rPr>
          <w:rFonts w:ascii="Times New Roman" w:hAnsi="Times New Roman"/>
          <w:sz w:val="24"/>
          <w:szCs w:val="24"/>
          <w:lang w:val="sr-Cyrl-RS"/>
        </w:rPr>
        <w:t>не обавештава потрошача о подацима из чл. 86. или 87. овог закона;</w:t>
      </w:r>
    </w:p>
    <w:p w14:paraId="7FFBED01" w14:textId="1E5B9F4A" w:rsidR="002F1D59" w:rsidRPr="003C6EC1" w:rsidRDefault="002F1D59" w:rsidP="002F1D59">
      <w:pPr>
        <w:tabs>
          <w:tab w:val="clear" w:pos="1728"/>
          <w:tab w:val="left" w:pos="1152"/>
        </w:tabs>
        <w:ind w:firstLine="0"/>
        <w:rPr>
          <w:rFonts w:ascii="Times New Roman" w:hAnsi="Times New Roman"/>
          <w:sz w:val="24"/>
          <w:szCs w:val="24"/>
          <w:lang w:val="sr-Cyrl-RS"/>
        </w:rPr>
      </w:pPr>
      <w:r w:rsidRPr="003C6EC1">
        <w:rPr>
          <w:rFonts w:ascii="Times New Roman" w:hAnsi="Times New Roman"/>
          <w:sz w:val="24"/>
          <w:szCs w:val="24"/>
          <w:lang w:val="sr-Cyrl-RS"/>
        </w:rPr>
        <w:t xml:space="preserve">             </w:t>
      </w:r>
      <w:r w:rsidR="00783EC8" w:rsidRPr="003C6EC1">
        <w:rPr>
          <w:rFonts w:ascii="Times New Roman" w:hAnsi="Times New Roman"/>
          <w:sz w:val="24"/>
          <w:szCs w:val="24"/>
          <w:lang w:val="sr-Cyrl-RS"/>
        </w:rPr>
        <w:t xml:space="preserve"> </w:t>
      </w:r>
      <w:r w:rsidR="00E0724F" w:rsidRPr="003C6EC1">
        <w:rPr>
          <w:rFonts w:ascii="Times New Roman" w:hAnsi="Times New Roman"/>
          <w:sz w:val="24"/>
          <w:szCs w:val="24"/>
          <w:lang w:val="sr-Cyrl-RS"/>
        </w:rPr>
        <w:t>29</w:t>
      </w:r>
      <w:r w:rsidRPr="003C6EC1">
        <w:rPr>
          <w:rFonts w:ascii="Times New Roman" w:hAnsi="Times New Roman"/>
          <w:sz w:val="24"/>
          <w:szCs w:val="24"/>
          <w:lang w:val="sr-Cyrl-RS"/>
        </w:rPr>
        <w:t>)</w:t>
      </w:r>
      <w:r w:rsidR="00783EC8" w:rsidRPr="003C6EC1">
        <w:rPr>
          <w:rFonts w:ascii="Times New Roman" w:hAnsi="Times New Roman"/>
          <w:sz w:val="24"/>
          <w:szCs w:val="24"/>
          <w:lang w:val="sr-Cyrl-RS"/>
        </w:rPr>
        <w:t xml:space="preserve"> </w:t>
      </w:r>
      <w:r w:rsidRPr="003C6EC1">
        <w:rPr>
          <w:rFonts w:ascii="Times New Roman" w:hAnsi="Times New Roman"/>
          <w:sz w:val="24"/>
          <w:szCs w:val="24"/>
          <w:lang w:val="sr-Cyrl-RS"/>
        </w:rPr>
        <w:t>не изда рачун за услуге од општег економског интереса у складу са захтевима спецификације рачуна из члана 90. овог закона;</w:t>
      </w:r>
    </w:p>
    <w:p w14:paraId="521D27E2" w14:textId="69240747" w:rsidR="00730851" w:rsidRPr="003C6EC1" w:rsidRDefault="00D67D46" w:rsidP="00E0724F">
      <w:pPr>
        <w:tabs>
          <w:tab w:val="clear" w:pos="1728"/>
          <w:tab w:val="left" w:pos="1152"/>
        </w:tabs>
        <w:ind w:firstLine="0"/>
        <w:rPr>
          <w:rStyle w:val="rvts3"/>
          <w:rFonts w:ascii="Times New Roman" w:hAnsi="Times New Roman"/>
          <w:sz w:val="24"/>
          <w:szCs w:val="24"/>
          <w:lang w:val="sr-Cyrl-RS"/>
        </w:rPr>
      </w:pPr>
      <w:r w:rsidRPr="003C6EC1">
        <w:rPr>
          <w:rFonts w:ascii="Times New Roman" w:hAnsi="Times New Roman"/>
          <w:sz w:val="24"/>
          <w:szCs w:val="24"/>
          <w:lang w:val="sr-Cyrl-RS"/>
        </w:rPr>
        <w:t xml:space="preserve">             </w:t>
      </w:r>
      <w:r w:rsidR="00E0724F" w:rsidRPr="003C6EC1">
        <w:rPr>
          <w:rFonts w:ascii="Times New Roman" w:hAnsi="Times New Roman"/>
          <w:sz w:val="24"/>
          <w:szCs w:val="24"/>
          <w:lang w:val="sr-Cyrl-RS"/>
        </w:rPr>
        <w:t xml:space="preserve">  30</w:t>
      </w:r>
      <w:r w:rsidRPr="003C6EC1">
        <w:rPr>
          <w:rFonts w:ascii="Times New Roman" w:hAnsi="Times New Roman"/>
          <w:sz w:val="24"/>
          <w:szCs w:val="24"/>
          <w:lang w:val="sr-Cyrl-RS"/>
        </w:rPr>
        <w:t>) не успостави бесплатну телефонску линију, у складу са чланом 91. овог закона;</w:t>
      </w:r>
    </w:p>
    <w:p w14:paraId="5FB18ED4" w14:textId="3AD561B4" w:rsidR="00656D01" w:rsidRPr="003C6EC1" w:rsidRDefault="00E0724F" w:rsidP="008D06F9">
      <w:pPr>
        <w:tabs>
          <w:tab w:val="clear" w:pos="1728"/>
          <w:tab w:val="left" w:pos="1152"/>
        </w:tabs>
        <w:spacing w:after="0"/>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8D06F9">
        <w:rPr>
          <w:rStyle w:val="rvts3"/>
          <w:rFonts w:ascii="Times New Roman" w:hAnsi="Times New Roman"/>
          <w:sz w:val="24"/>
          <w:szCs w:val="24"/>
        </w:rPr>
        <w:t xml:space="preserve">            </w:t>
      </w:r>
      <w:r w:rsidRPr="003C6EC1">
        <w:rPr>
          <w:rStyle w:val="rvts3"/>
          <w:rFonts w:ascii="Times New Roman" w:hAnsi="Times New Roman"/>
          <w:sz w:val="24"/>
          <w:szCs w:val="24"/>
          <w:lang w:val="sr-Cyrl-RS"/>
        </w:rPr>
        <w:t xml:space="preserve"> 31</w:t>
      </w:r>
      <w:r w:rsidR="00783EC8" w:rsidRPr="003C6EC1">
        <w:rPr>
          <w:rStyle w:val="rvts3"/>
          <w:rFonts w:ascii="Times New Roman" w:hAnsi="Times New Roman"/>
          <w:sz w:val="24"/>
          <w:szCs w:val="24"/>
          <w:lang w:val="sr-Cyrl-RS"/>
        </w:rPr>
        <w:t xml:space="preserve">) </w:t>
      </w:r>
      <w:r w:rsidR="007F7F22" w:rsidRPr="003C6EC1">
        <w:rPr>
          <w:rStyle w:val="rvts3"/>
          <w:rFonts w:ascii="Times New Roman" w:hAnsi="Times New Roman"/>
          <w:sz w:val="24"/>
          <w:szCs w:val="24"/>
          <w:lang w:val="sr-Cyrl-RS"/>
        </w:rPr>
        <w:t>н</w:t>
      </w:r>
      <w:r w:rsidR="00A32765" w:rsidRPr="003C6EC1">
        <w:rPr>
          <w:rStyle w:val="rvts3"/>
          <w:rFonts w:ascii="Times New Roman" w:hAnsi="Times New Roman"/>
          <w:sz w:val="24"/>
          <w:szCs w:val="24"/>
          <w:lang w:val="sr-Cyrl-RS"/>
        </w:rPr>
        <w:t>е поступи у складу са чланом 151</w:t>
      </w:r>
      <w:r w:rsidR="00D4757E" w:rsidRPr="003C6EC1">
        <w:rPr>
          <w:rStyle w:val="rvts3"/>
          <w:rFonts w:ascii="Times New Roman" w:hAnsi="Times New Roman"/>
          <w:sz w:val="24"/>
          <w:szCs w:val="24"/>
          <w:lang w:val="sr-Cyrl-RS"/>
        </w:rPr>
        <w:t>. став</w:t>
      </w:r>
      <w:r w:rsidR="007F7F22" w:rsidRPr="003C6EC1">
        <w:rPr>
          <w:rStyle w:val="rvts3"/>
          <w:rFonts w:ascii="Times New Roman" w:hAnsi="Times New Roman"/>
          <w:sz w:val="24"/>
          <w:szCs w:val="24"/>
          <w:lang w:val="sr-Cyrl-RS"/>
        </w:rPr>
        <w:t xml:space="preserve"> 2. и</w:t>
      </w:r>
      <w:r w:rsidR="00D4757E" w:rsidRPr="003C6EC1">
        <w:rPr>
          <w:rStyle w:val="rvts3"/>
          <w:rFonts w:ascii="Times New Roman" w:hAnsi="Times New Roman"/>
          <w:sz w:val="24"/>
          <w:szCs w:val="24"/>
          <w:lang w:val="sr-Cyrl-RS"/>
        </w:rPr>
        <w:t>ли став</w:t>
      </w:r>
      <w:r w:rsidR="00783EC8" w:rsidRPr="003C6EC1">
        <w:rPr>
          <w:rStyle w:val="rvts3"/>
          <w:rFonts w:ascii="Times New Roman" w:hAnsi="Times New Roman"/>
          <w:sz w:val="24"/>
          <w:szCs w:val="24"/>
          <w:lang w:val="sr-Cyrl-RS"/>
        </w:rPr>
        <w:t xml:space="preserve"> 3. овог   </w:t>
      </w:r>
      <w:r w:rsidR="007F7F22" w:rsidRPr="003C6EC1">
        <w:rPr>
          <w:rStyle w:val="rvts3"/>
          <w:rFonts w:ascii="Times New Roman" w:hAnsi="Times New Roman"/>
          <w:sz w:val="24"/>
          <w:szCs w:val="24"/>
          <w:lang w:val="sr-Cyrl-RS"/>
        </w:rPr>
        <w:t>закона;</w:t>
      </w:r>
    </w:p>
    <w:p w14:paraId="5C793349" w14:textId="17D5BC97" w:rsidR="00730851" w:rsidRPr="003C6EC1" w:rsidRDefault="00783EC8" w:rsidP="00783EC8">
      <w:pPr>
        <w:tabs>
          <w:tab w:val="clear" w:pos="1728"/>
          <w:tab w:val="left" w:pos="1152"/>
        </w:tabs>
        <w:ind w:firstLine="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w:t>
      </w:r>
      <w:r w:rsidR="00E0724F" w:rsidRPr="003C6EC1">
        <w:rPr>
          <w:rStyle w:val="rvts3"/>
          <w:rFonts w:ascii="Times New Roman" w:hAnsi="Times New Roman"/>
          <w:sz w:val="24"/>
          <w:szCs w:val="24"/>
          <w:lang w:val="sr-Cyrl-RS"/>
        </w:rPr>
        <w:t xml:space="preserve">   32</w:t>
      </w:r>
      <w:r w:rsidRPr="003C6EC1">
        <w:rPr>
          <w:rStyle w:val="rvts3"/>
          <w:rFonts w:ascii="Times New Roman" w:hAnsi="Times New Roman"/>
          <w:sz w:val="24"/>
          <w:szCs w:val="24"/>
          <w:lang w:val="sr-Cyrl-RS"/>
        </w:rPr>
        <w:t xml:space="preserve">) </w:t>
      </w:r>
      <w:r w:rsidR="00F020C3" w:rsidRPr="003C6EC1">
        <w:rPr>
          <w:rStyle w:val="rvts3"/>
          <w:rFonts w:ascii="Times New Roman" w:hAnsi="Times New Roman"/>
          <w:sz w:val="24"/>
          <w:szCs w:val="24"/>
          <w:lang w:val="sr-Cyrl-RS"/>
        </w:rPr>
        <w:t xml:space="preserve">не изјасни се у складу са чланом </w:t>
      </w:r>
      <w:r w:rsidR="00A32765" w:rsidRPr="003C6EC1">
        <w:rPr>
          <w:rStyle w:val="rvts3"/>
          <w:rFonts w:ascii="Times New Roman" w:hAnsi="Times New Roman"/>
          <w:sz w:val="24"/>
          <w:szCs w:val="24"/>
          <w:lang w:val="sr-Cyrl-RS"/>
        </w:rPr>
        <w:t>161</w:t>
      </w:r>
      <w:r w:rsidR="003213EC" w:rsidRPr="003C6EC1">
        <w:rPr>
          <w:rStyle w:val="rvts3"/>
          <w:rFonts w:ascii="Times New Roman" w:hAnsi="Times New Roman"/>
          <w:sz w:val="24"/>
          <w:szCs w:val="24"/>
          <w:lang w:val="sr-Cyrl-RS"/>
        </w:rPr>
        <w:t>.</w:t>
      </w:r>
      <w:r w:rsidR="001025A8" w:rsidRPr="003C6EC1">
        <w:rPr>
          <w:rStyle w:val="rvts3"/>
          <w:rFonts w:ascii="Times New Roman" w:hAnsi="Times New Roman"/>
          <w:sz w:val="24"/>
          <w:szCs w:val="24"/>
          <w:lang w:val="sr-Cyrl-RS"/>
        </w:rPr>
        <w:t xml:space="preserve"> став 2. овог закона;</w:t>
      </w:r>
    </w:p>
    <w:p w14:paraId="7CF62402" w14:textId="23AE2526" w:rsidR="000A1F08" w:rsidRPr="003C6EC1" w:rsidRDefault="00E0724F" w:rsidP="00DD02E9">
      <w:pPr>
        <w:tabs>
          <w:tab w:val="clear" w:pos="1728"/>
          <w:tab w:val="left" w:pos="1152"/>
        </w:tabs>
        <w:ind w:firstLine="720"/>
        <w:rPr>
          <w:rStyle w:val="rvts3"/>
          <w:rFonts w:ascii="Times New Roman" w:hAnsi="Times New Roman"/>
          <w:sz w:val="24"/>
          <w:szCs w:val="24"/>
          <w:lang w:val="sr-Cyrl-RS"/>
        </w:rPr>
      </w:pPr>
      <w:r w:rsidRPr="003C6EC1">
        <w:rPr>
          <w:rStyle w:val="rvts3"/>
          <w:rFonts w:ascii="Times New Roman" w:hAnsi="Times New Roman"/>
          <w:sz w:val="24"/>
          <w:szCs w:val="24"/>
          <w:lang w:val="sr-Cyrl-RS"/>
        </w:rPr>
        <w:t xml:space="preserve">   33</w:t>
      </w:r>
      <w:r w:rsidR="00783EC8" w:rsidRPr="003C6EC1">
        <w:rPr>
          <w:rStyle w:val="rvts3"/>
          <w:rFonts w:ascii="Times New Roman" w:hAnsi="Times New Roman"/>
          <w:sz w:val="24"/>
          <w:szCs w:val="24"/>
          <w:lang w:val="sr-Cyrl-RS"/>
        </w:rPr>
        <w:t xml:space="preserve">) </w:t>
      </w:r>
      <w:r w:rsidR="001025A8" w:rsidRPr="003C6EC1">
        <w:rPr>
          <w:rStyle w:val="rvts3"/>
          <w:rFonts w:ascii="Times New Roman" w:hAnsi="Times New Roman"/>
          <w:sz w:val="24"/>
          <w:szCs w:val="24"/>
          <w:lang w:val="sr-Cyrl-RS"/>
        </w:rPr>
        <w:t>не учествује у усмен</w:t>
      </w:r>
      <w:r w:rsidR="00DD02E9" w:rsidRPr="003C6EC1">
        <w:rPr>
          <w:rStyle w:val="rvts3"/>
          <w:rFonts w:ascii="Times New Roman" w:hAnsi="Times New Roman"/>
          <w:sz w:val="24"/>
          <w:szCs w:val="24"/>
          <w:lang w:val="sr-Cyrl-RS"/>
        </w:rPr>
        <w:t>ој</w:t>
      </w:r>
      <w:r w:rsidR="009B73DC" w:rsidRPr="003C6EC1">
        <w:rPr>
          <w:rStyle w:val="rvts3"/>
          <w:rFonts w:ascii="Times New Roman" w:hAnsi="Times New Roman"/>
          <w:sz w:val="24"/>
          <w:szCs w:val="24"/>
          <w:lang w:val="sr-Cyrl-RS"/>
        </w:rPr>
        <w:t xml:space="preserve"> расправ</w:t>
      </w:r>
      <w:r w:rsidR="00DD02E9" w:rsidRPr="003C6EC1">
        <w:rPr>
          <w:rStyle w:val="rvts3"/>
          <w:rFonts w:ascii="Times New Roman" w:hAnsi="Times New Roman"/>
          <w:sz w:val="24"/>
          <w:szCs w:val="24"/>
          <w:lang w:val="sr-Cyrl-RS"/>
        </w:rPr>
        <w:t>и</w:t>
      </w:r>
      <w:r w:rsidR="00E56BB8" w:rsidRPr="003C6EC1">
        <w:rPr>
          <w:rStyle w:val="rvts3"/>
          <w:rFonts w:ascii="Times New Roman" w:hAnsi="Times New Roman"/>
          <w:sz w:val="24"/>
          <w:szCs w:val="24"/>
          <w:lang w:val="sr-Cyrl-RS"/>
        </w:rPr>
        <w:t xml:space="preserve"> у складу са чланом 16</w:t>
      </w:r>
      <w:r w:rsidR="001A620A" w:rsidRPr="003C6EC1">
        <w:rPr>
          <w:rStyle w:val="rvts3"/>
          <w:rFonts w:ascii="Times New Roman" w:hAnsi="Times New Roman"/>
          <w:sz w:val="24"/>
          <w:szCs w:val="24"/>
          <w:lang w:val="sr-Cyrl-RS"/>
        </w:rPr>
        <w:t>2</w:t>
      </w:r>
      <w:r w:rsidRPr="003C6EC1">
        <w:rPr>
          <w:rStyle w:val="rvts3"/>
          <w:rFonts w:ascii="Times New Roman" w:hAnsi="Times New Roman"/>
          <w:sz w:val="24"/>
          <w:szCs w:val="24"/>
          <w:lang w:val="sr-Cyrl-RS"/>
        </w:rPr>
        <w:t xml:space="preserve">. </w:t>
      </w:r>
      <w:r w:rsidR="00DD02E9" w:rsidRPr="003C6EC1">
        <w:rPr>
          <w:rStyle w:val="rvts3"/>
          <w:rFonts w:ascii="Times New Roman" w:hAnsi="Times New Roman"/>
          <w:sz w:val="24"/>
          <w:szCs w:val="24"/>
          <w:lang w:val="sr-Cyrl-RS"/>
        </w:rPr>
        <w:t xml:space="preserve">став </w:t>
      </w:r>
      <w:r w:rsidR="001A620A" w:rsidRPr="003C6EC1">
        <w:rPr>
          <w:rStyle w:val="rvts3"/>
          <w:rFonts w:ascii="Times New Roman" w:hAnsi="Times New Roman"/>
          <w:sz w:val="24"/>
          <w:szCs w:val="24"/>
          <w:lang w:val="sr-Cyrl-RS"/>
        </w:rPr>
        <w:t>2</w:t>
      </w:r>
      <w:r w:rsidR="001025A8" w:rsidRPr="003C6EC1">
        <w:rPr>
          <w:rStyle w:val="rvts3"/>
          <w:rFonts w:ascii="Times New Roman" w:hAnsi="Times New Roman"/>
          <w:sz w:val="24"/>
          <w:szCs w:val="24"/>
          <w:lang w:val="sr-Cyrl-RS"/>
        </w:rPr>
        <w:t>. овог закона.</w:t>
      </w:r>
      <w:r w:rsidR="003213EC" w:rsidRPr="003C6EC1">
        <w:rPr>
          <w:rStyle w:val="rvts3"/>
          <w:rFonts w:ascii="Times New Roman" w:hAnsi="Times New Roman"/>
          <w:sz w:val="24"/>
          <w:szCs w:val="24"/>
          <w:lang w:val="sr-Cyrl-RS"/>
        </w:rPr>
        <w:t xml:space="preserve"> </w:t>
      </w:r>
    </w:p>
    <w:p w14:paraId="5D3760D0" w14:textId="35CD2007" w:rsidR="000A1F08" w:rsidRPr="003C6EC1" w:rsidRDefault="000A1F08" w:rsidP="007420E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За прекршај из става 1. овог члана казниће се и одговорно лице у правном лицу новчаном казном у износу од 8.000 динара. </w:t>
      </w:r>
    </w:p>
    <w:p w14:paraId="6827A337" w14:textId="77777777" w:rsidR="000A1F08" w:rsidRPr="003C6EC1" w:rsidRDefault="000A1F08" w:rsidP="00730851">
      <w:pPr>
        <w:tabs>
          <w:tab w:val="clear" w:pos="1728"/>
          <w:tab w:val="left" w:pos="1152"/>
        </w:tabs>
        <w:spacing w:after="0"/>
        <w:ind w:firstLine="0"/>
        <w:rPr>
          <w:rFonts w:ascii="Times New Roman" w:hAnsi="Times New Roman"/>
          <w:sz w:val="24"/>
          <w:szCs w:val="24"/>
          <w:lang w:val="sr-Cyrl-RS"/>
        </w:rPr>
      </w:pPr>
    </w:p>
    <w:p w14:paraId="0C984B5C" w14:textId="629FB0D7" w:rsidR="006B75E2" w:rsidRPr="003C6EC1" w:rsidRDefault="00485D27" w:rsidP="007420E1">
      <w:pPr>
        <w:tabs>
          <w:tab w:val="clear" w:pos="1728"/>
          <w:tab w:val="left" w:pos="1152"/>
        </w:tabs>
        <w:spacing w:after="0"/>
        <w:ind w:firstLine="0"/>
        <w:rPr>
          <w:rFonts w:ascii="Times New Roman" w:hAnsi="Times New Roman"/>
          <w:sz w:val="24"/>
          <w:szCs w:val="24"/>
          <w:lang w:val="sr-Cyrl-RS"/>
        </w:rPr>
      </w:pPr>
      <w:r w:rsidRPr="003C6EC1">
        <w:rPr>
          <w:rFonts w:ascii="Times New Roman" w:hAnsi="Times New Roman"/>
          <w:sz w:val="24"/>
          <w:szCs w:val="24"/>
          <w:lang w:val="sr-Cyrl-RS"/>
        </w:rPr>
        <w:t xml:space="preserve">            </w:t>
      </w:r>
      <w:r w:rsidR="000A1F08" w:rsidRPr="003C6EC1">
        <w:rPr>
          <w:rFonts w:ascii="Times New Roman" w:hAnsi="Times New Roman"/>
          <w:sz w:val="24"/>
          <w:szCs w:val="24"/>
          <w:lang w:val="sr-Cyrl-RS"/>
        </w:rPr>
        <w:t>За прекршај из става 1. овог члана казниће се и предузетник новчаном казном у износу од 30.000 динара.</w:t>
      </w:r>
    </w:p>
    <w:p w14:paraId="235022EA" w14:textId="77777777" w:rsidR="007420E1" w:rsidRPr="008D06F9" w:rsidRDefault="007420E1" w:rsidP="007420E1">
      <w:pPr>
        <w:tabs>
          <w:tab w:val="clear" w:pos="1728"/>
          <w:tab w:val="left" w:pos="1152"/>
        </w:tabs>
        <w:spacing w:after="0"/>
        <w:ind w:firstLine="0"/>
        <w:rPr>
          <w:rFonts w:ascii="Times New Roman" w:hAnsi="Times New Roman"/>
          <w:sz w:val="12"/>
          <w:szCs w:val="12"/>
          <w:lang w:val="sr-Cyrl-RS"/>
        </w:rPr>
      </w:pPr>
    </w:p>
    <w:p w14:paraId="004896E9" w14:textId="3EEFDAFC" w:rsidR="00C23328" w:rsidRPr="003C6EC1" w:rsidRDefault="00C23328" w:rsidP="007420E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Заштитна мера</w:t>
      </w:r>
    </w:p>
    <w:p w14:paraId="12B0D1B6" w14:textId="77777777" w:rsidR="007420E1" w:rsidRPr="008D06F9" w:rsidRDefault="007420E1" w:rsidP="007420E1">
      <w:pPr>
        <w:pStyle w:val="Clan"/>
        <w:spacing w:before="0" w:after="0"/>
        <w:rPr>
          <w:rFonts w:ascii="Times New Roman" w:hAnsi="Times New Roman"/>
          <w:b w:val="0"/>
          <w:sz w:val="12"/>
          <w:szCs w:val="12"/>
          <w:lang w:val="sr-Cyrl-RS"/>
        </w:rPr>
      </w:pPr>
    </w:p>
    <w:p w14:paraId="7BD21E4A" w14:textId="7720F08D" w:rsidR="00C23328" w:rsidRPr="003C6EC1" w:rsidRDefault="003B07FF" w:rsidP="007420E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189</w:t>
      </w:r>
      <w:r w:rsidR="00C23328" w:rsidRPr="003C6EC1">
        <w:rPr>
          <w:rFonts w:ascii="Times New Roman" w:hAnsi="Times New Roman"/>
          <w:b w:val="0"/>
          <w:sz w:val="24"/>
          <w:szCs w:val="24"/>
          <w:lang w:val="sr-Cyrl-RS"/>
        </w:rPr>
        <w:t xml:space="preserve">. </w:t>
      </w:r>
    </w:p>
    <w:p w14:paraId="46E0FF2F" w14:textId="5EFAF55B" w:rsidR="00C23328" w:rsidRPr="003C6EC1" w:rsidRDefault="002B523D" w:rsidP="007420E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Уз прекршајну казну из члана 18</w:t>
      </w:r>
      <w:r w:rsidR="008114AE" w:rsidRPr="003C6EC1">
        <w:rPr>
          <w:rFonts w:ascii="Times New Roman" w:hAnsi="Times New Roman"/>
          <w:sz w:val="24"/>
          <w:szCs w:val="24"/>
          <w:lang w:val="sr-Cyrl-RS"/>
        </w:rPr>
        <w:t>7</w:t>
      </w:r>
      <w:r w:rsidR="00FF079F" w:rsidRPr="003C6EC1">
        <w:rPr>
          <w:rFonts w:ascii="Times New Roman" w:hAnsi="Times New Roman"/>
          <w:sz w:val="24"/>
          <w:szCs w:val="24"/>
          <w:lang w:val="sr-Cyrl-RS"/>
        </w:rPr>
        <w:t>. став 1. тач.</w:t>
      </w:r>
      <w:r w:rsidR="00A553FB" w:rsidRPr="003C6EC1">
        <w:rPr>
          <w:rFonts w:ascii="Times New Roman" w:hAnsi="Times New Roman"/>
          <w:sz w:val="24"/>
          <w:szCs w:val="24"/>
          <w:lang w:val="sr-Cyrl-RS"/>
        </w:rPr>
        <w:t xml:space="preserve"> 2)</w:t>
      </w:r>
      <w:r w:rsidR="009D73E4" w:rsidRPr="003C6EC1">
        <w:rPr>
          <w:rFonts w:ascii="Times New Roman" w:hAnsi="Times New Roman"/>
          <w:sz w:val="24"/>
          <w:szCs w:val="24"/>
          <w:lang w:val="sr-Cyrl-RS"/>
        </w:rPr>
        <w:t>-</w:t>
      </w:r>
      <w:r w:rsidR="00FF079F" w:rsidRPr="003C6EC1">
        <w:rPr>
          <w:rFonts w:ascii="Times New Roman" w:hAnsi="Times New Roman"/>
          <w:sz w:val="24"/>
          <w:szCs w:val="24"/>
          <w:lang w:val="sr-Cyrl-RS"/>
        </w:rPr>
        <w:t>6</w:t>
      </w:r>
      <w:r w:rsidR="00C23328" w:rsidRPr="003C6EC1">
        <w:rPr>
          <w:rFonts w:ascii="Times New Roman" w:hAnsi="Times New Roman"/>
          <w:sz w:val="24"/>
          <w:szCs w:val="24"/>
          <w:lang w:val="sr-Cyrl-RS"/>
        </w:rPr>
        <w:t>) и</w:t>
      </w:r>
      <w:r w:rsidRPr="003C6EC1">
        <w:rPr>
          <w:rFonts w:ascii="Times New Roman" w:hAnsi="Times New Roman"/>
          <w:sz w:val="24"/>
          <w:szCs w:val="24"/>
          <w:lang w:val="sr-Cyrl-RS"/>
        </w:rPr>
        <w:t xml:space="preserve"> </w:t>
      </w:r>
      <w:r w:rsidR="009D73E4" w:rsidRPr="003C6EC1">
        <w:rPr>
          <w:rFonts w:ascii="Times New Roman" w:hAnsi="Times New Roman"/>
          <w:sz w:val="24"/>
          <w:szCs w:val="24"/>
          <w:lang w:val="sr-Cyrl-RS"/>
        </w:rPr>
        <w:t xml:space="preserve">тачка </w:t>
      </w:r>
      <w:r w:rsidR="007F6242" w:rsidRPr="003C6EC1">
        <w:rPr>
          <w:rFonts w:ascii="Times New Roman" w:hAnsi="Times New Roman"/>
          <w:sz w:val="24"/>
          <w:szCs w:val="24"/>
          <w:lang w:val="sr-Cyrl-RS"/>
        </w:rPr>
        <w:t>60</w:t>
      </w:r>
      <w:r w:rsidR="00C23328" w:rsidRPr="003C6EC1">
        <w:rPr>
          <w:rFonts w:ascii="Times New Roman" w:hAnsi="Times New Roman"/>
          <w:sz w:val="24"/>
          <w:szCs w:val="24"/>
          <w:lang w:val="sr-Cyrl-RS"/>
        </w:rPr>
        <w:t>) овог закона, правном лицу се може изрећи и заштитна мера забране да врши одређене делатности у трајању од шест месеци до годину дана, као и заштитна мера јавног објављивања пресуде.</w:t>
      </w:r>
    </w:p>
    <w:p w14:paraId="40AA9181" w14:textId="0B210431" w:rsidR="00C23328" w:rsidRPr="003C6EC1" w:rsidRDefault="002B523D">
      <w:pPr>
        <w:tabs>
          <w:tab w:val="clear" w:pos="1728"/>
          <w:tab w:val="left" w:pos="1152"/>
        </w:tabs>
        <w:ind w:firstLine="720"/>
        <w:rPr>
          <w:rFonts w:ascii="Times New Roman" w:hAnsi="Times New Roman"/>
          <w:sz w:val="24"/>
          <w:szCs w:val="24"/>
          <w:lang w:val="sr-Cyrl-RS"/>
        </w:rPr>
      </w:pPr>
      <w:r w:rsidRPr="003C6EC1">
        <w:rPr>
          <w:rFonts w:ascii="Times New Roman" w:hAnsi="Times New Roman"/>
          <w:sz w:val="24"/>
          <w:szCs w:val="24"/>
          <w:lang w:val="sr-Cyrl-RS"/>
        </w:rPr>
        <w:t>Уз прекршајну казну из члана 18</w:t>
      </w:r>
      <w:r w:rsidR="008114AE" w:rsidRPr="003C6EC1">
        <w:rPr>
          <w:rFonts w:ascii="Times New Roman" w:hAnsi="Times New Roman"/>
          <w:sz w:val="24"/>
          <w:szCs w:val="24"/>
          <w:lang w:val="sr-Cyrl-RS"/>
        </w:rPr>
        <w:t>7</w:t>
      </w:r>
      <w:r w:rsidRPr="003C6EC1">
        <w:rPr>
          <w:rFonts w:ascii="Times New Roman" w:hAnsi="Times New Roman"/>
          <w:sz w:val="24"/>
          <w:szCs w:val="24"/>
          <w:lang w:val="sr-Cyrl-RS"/>
        </w:rPr>
        <w:t xml:space="preserve">. став 2. </w:t>
      </w:r>
      <w:r w:rsidR="009D73E4" w:rsidRPr="003C6EC1">
        <w:rPr>
          <w:rFonts w:ascii="Times New Roman" w:hAnsi="Times New Roman"/>
          <w:sz w:val="24"/>
          <w:szCs w:val="24"/>
          <w:lang w:val="sr-Cyrl-RS"/>
        </w:rPr>
        <w:t xml:space="preserve">овог закона, </w:t>
      </w:r>
      <w:r w:rsidRPr="003C6EC1">
        <w:rPr>
          <w:rFonts w:ascii="Times New Roman" w:hAnsi="Times New Roman"/>
          <w:sz w:val="24"/>
          <w:szCs w:val="24"/>
          <w:lang w:val="sr-Cyrl-RS"/>
        </w:rPr>
        <w:t>за радње из члана 18</w:t>
      </w:r>
      <w:r w:rsidR="008114AE" w:rsidRPr="003C6EC1">
        <w:rPr>
          <w:rFonts w:ascii="Times New Roman" w:hAnsi="Times New Roman"/>
          <w:sz w:val="24"/>
          <w:szCs w:val="24"/>
          <w:lang w:val="sr-Cyrl-RS"/>
        </w:rPr>
        <w:t>7</w:t>
      </w:r>
      <w:r w:rsidR="00FF079F" w:rsidRPr="003C6EC1">
        <w:rPr>
          <w:rFonts w:ascii="Times New Roman" w:hAnsi="Times New Roman"/>
          <w:sz w:val="24"/>
          <w:szCs w:val="24"/>
          <w:lang w:val="sr-Cyrl-RS"/>
        </w:rPr>
        <w:t xml:space="preserve">. став 1. тач. </w:t>
      </w:r>
      <w:r w:rsidR="00A553FB" w:rsidRPr="003C6EC1">
        <w:rPr>
          <w:rFonts w:ascii="Times New Roman" w:hAnsi="Times New Roman"/>
          <w:sz w:val="24"/>
          <w:szCs w:val="24"/>
          <w:lang w:val="sr-Cyrl-RS"/>
        </w:rPr>
        <w:t>2)</w:t>
      </w:r>
      <w:r w:rsidR="009D73E4" w:rsidRPr="003C6EC1">
        <w:rPr>
          <w:rFonts w:ascii="Times New Roman" w:hAnsi="Times New Roman"/>
          <w:sz w:val="24"/>
          <w:szCs w:val="24"/>
          <w:lang w:val="sr-Cyrl-RS"/>
        </w:rPr>
        <w:t>-</w:t>
      </w:r>
      <w:r w:rsidR="00FF079F" w:rsidRPr="003C6EC1">
        <w:rPr>
          <w:rFonts w:ascii="Times New Roman" w:hAnsi="Times New Roman"/>
          <w:sz w:val="24"/>
          <w:szCs w:val="24"/>
          <w:lang w:val="sr-Cyrl-RS"/>
        </w:rPr>
        <w:t>6</w:t>
      </w:r>
      <w:r w:rsidR="00C23328" w:rsidRPr="003C6EC1">
        <w:rPr>
          <w:rFonts w:ascii="Times New Roman" w:hAnsi="Times New Roman"/>
          <w:sz w:val="24"/>
          <w:szCs w:val="24"/>
          <w:lang w:val="sr-Cyrl-RS"/>
        </w:rPr>
        <w:t>) и</w:t>
      </w:r>
      <w:r w:rsidRPr="003C6EC1">
        <w:rPr>
          <w:rFonts w:ascii="Times New Roman" w:hAnsi="Times New Roman"/>
          <w:sz w:val="24"/>
          <w:szCs w:val="24"/>
          <w:lang w:val="sr-Cyrl-RS"/>
        </w:rPr>
        <w:t xml:space="preserve"> </w:t>
      </w:r>
      <w:r w:rsidR="009D73E4" w:rsidRPr="003C6EC1">
        <w:rPr>
          <w:rFonts w:ascii="Times New Roman" w:hAnsi="Times New Roman"/>
          <w:sz w:val="24"/>
          <w:szCs w:val="24"/>
          <w:lang w:val="sr-Cyrl-RS"/>
        </w:rPr>
        <w:t xml:space="preserve">тачка </w:t>
      </w:r>
      <w:r w:rsidR="007F6242" w:rsidRPr="003C6EC1">
        <w:rPr>
          <w:rFonts w:ascii="Times New Roman" w:hAnsi="Times New Roman"/>
          <w:sz w:val="24"/>
          <w:szCs w:val="24"/>
          <w:lang w:val="sr-Cyrl-RS"/>
        </w:rPr>
        <w:t>60</w:t>
      </w:r>
      <w:r w:rsidR="00C23328" w:rsidRPr="003C6EC1">
        <w:rPr>
          <w:rFonts w:ascii="Times New Roman" w:hAnsi="Times New Roman"/>
          <w:sz w:val="24"/>
          <w:szCs w:val="24"/>
          <w:lang w:val="sr-Cyrl-RS"/>
        </w:rPr>
        <w:t>)</w:t>
      </w:r>
      <w:r w:rsidR="009D73E4" w:rsidRPr="003C6EC1">
        <w:rPr>
          <w:rFonts w:ascii="Times New Roman" w:hAnsi="Times New Roman"/>
          <w:sz w:val="24"/>
          <w:szCs w:val="24"/>
          <w:lang w:val="sr-Cyrl-RS"/>
        </w:rPr>
        <w:t xml:space="preserve"> овог закона</w:t>
      </w:r>
      <w:r w:rsidR="00C23328" w:rsidRPr="003C6EC1">
        <w:rPr>
          <w:rFonts w:ascii="Times New Roman" w:hAnsi="Times New Roman"/>
          <w:sz w:val="24"/>
          <w:szCs w:val="24"/>
          <w:lang w:val="sr-Cyrl-RS"/>
        </w:rPr>
        <w:t>, одговорном лицу у правном лицу може се изрећи заштитна мера забране да врши одређене послове у трајању од три месеца до једне године.</w:t>
      </w:r>
    </w:p>
    <w:p w14:paraId="6A9CDD20" w14:textId="026BE948" w:rsidR="00C23328" w:rsidRPr="003C6EC1" w:rsidRDefault="002B523D" w:rsidP="007420E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Уз прекршајну казну из члана 18</w:t>
      </w:r>
      <w:r w:rsidR="008114AE" w:rsidRPr="003C6EC1">
        <w:rPr>
          <w:rFonts w:ascii="Times New Roman" w:hAnsi="Times New Roman"/>
          <w:sz w:val="24"/>
          <w:szCs w:val="24"/>
          <w:lang w:val="sr-Cyrl-RS"/>
        </w:rPr>
        <w:t>7</w:t>
      </w:r>
      <w:r w:rsidRPr="003C6EC1">
        <w:rPr>
          <w:rFonts w:ascii="Times New Roman" w:hAnsi="Times New Roman"/>
          <w:sz w:val="24"/>
          <w:szCs w:val="24"/>
          <w:lang w:val="sr-Cyrl-RS"/>
        </w:rPr>
        <w:t xml:space="preserve">. став 3. </w:t>
      </w:r>
      <w:r w:rsidR="009D73E4" w:rsidRPr="003C6EC1">
        <w:rPr>
          <w:rFonts w:ascii="Times New Roman" w:hAnsi="Times New Roman"/>
          <w:sz w:val="24"/>
          <w:szCs w:val="24"/>
          <w:lang w:val="sr-Cyrl-RS"/>
        </w:rPr>
        <w:t xml:space="preserve">овог закона, </w:t>
      </w:r>
      <w:r w:rsidRPr="003C6EC1">
        <w:rPr>
          <w:rFonts w:ascii="Times New Roman" w:hAnsi="Times New Roman"/>
          <w:sz w:val="24"/>
          <w:szCs w:val="24"/>
          <w:lang w:val="sr-Cyrl-RS"/>
        </w:rPr>
        <w:t>за радње из члана 18</w:t>
      </w:r>
      <w:r w:rsidR="008114AE" w:rsidRPr="003C6EC1">
        <w:rPr>
          <w:rFonts w:ascii="Times New Roman" w:hAnsi="Times New Roman"/>
          <w:sz w:val="24"/>
          <w:szCs w:val="24"/>
          <w:lang w:val="sr-Cyrl-RS"/>
        </w:rPr>
        <w:t>7</w:t>
      </w:r>
      <w:r w:rsidR="00FF079F" w:rsidRPr="003C6EC1">
        <w:rPr>
          <w:rFonts w:ascii="Times New Roman" w:hAnsi="Times New Roman"/>
          <w:sz w:val="24"/>
          <w:szCs w:val="24"/>
          <w:lang w:val="sr-Cyrl-RS"/>
        </w:rPr>
        <w:t xml:space="preserve">. став 1. тач. </w:t>
      </w:r>
      <w:r w:rsidR="00A553FB" w:rsidRPr="003C6EC1">
        <w:rPr>
          <w:rFonts w:ascii="Times New Roman" w:hAnsi="Times New Roman"/>
          <w:sz w:val="24"/>
          <w:szCs w:val="24"/>
          <w:lang w:val="sr-Cyrl-RS"/>
        </w:rPr>
        <w:t>2)</w:t>
      </w:r>
      <w:r w:rsidR="009D73E4" w:rsidRPr="003C6EC1">
        <w:rPr>
          <w:rFonts w:ascii="Times New Roman" w:hAnsi="Times New Roman"/>
          <w:sz w:val="24"/>
          <w:szCs w:val="24"/>
          <w:lang w:val="sr-Cyrl-RS"/>
        </w:rPr>
        <w:t>-</w:t>
      </w:r>
      <w:r w:rsidR="00FF079F" w:rsidRPr="003C6EC1">
        <w:rPr>
          <w:rFonts w:ascii="Times New Roman" w:hAnsi="Times New Roman"/>
          <w:sz w:val="24"/>
          <w:szCs w:val="24"/>
          <w:lang w:val="sr-Cyrl-RS"/>
        </w:rPr>
        <w:t>6</w:t>
      </w:r>
      <w:r w:rsidR="00C23328" w:rsidRPr="003C6EC1">
        <w:rPr>
          <w:rFonts w:ascii="Times New Roman" w:hAnsi="Times New Roman"/>
          <w:sz w:val="24"/>
          <w:szCs w:val="24"/>
          <w:lang w:val="sr-Cyrl-RS"/>
        </w:rPr>
        <w:t xml:space="preserve">) и </w:t>
      </w:r>
      <w:r w:rsidR="009D73E4" w:rsidRPr="003C6EC1">
        <w:rPr>
          <w:rFonts w:ascii="Times New Roman" w:hAnsi="Times New Roman"/>
          <w:sz w:val="24"/>
          <w:szCs w:val="24"/>
          <w:lang w:val="sr-Cyrl-RS"/>
        </w:rPr>
        <w:t xml:space="preserve">тачка </w:t>
      </w:r>
      <w:r w:rsidR="007F6242" w:rsidRPr="003C6EC1">
        <w:rPr>
          <w:rFonts w:ascii="Times New Roman" w:hAnsi="Times New Roman"/>
          <w:sz w:val="24"/>
          <w:szCs w:val="24"/>
          <w:lang w:val="sr-Cyrl-RS"/>
        </w:rPr>
        <w:t>60</w:t>
      </w:r>
      <w:r w:rsidR="00C23328" w:rsidRPr="003C6EC1">
        <w:rPr>
          <w:rFonts w:ascii="Times New Roman" w:hAnsi="Times New Roman"/>
          <w:sz w:val="24"/>
          <w:szCs w:val="24"/>
          <w:lang w:val="sr-Cyrl-RS"/>
        </w:rPr>
        <w:t>)</w:t>
      </w:r>
      <w:r w:rsidR="009D73E4" w:rsidRPr="003C6EC1">
        <w:rPr>
          <w:rFonts w:ascii="Times New Roman" w:hAnsi="Times New Roman"/>
          <w:sz w:val="24"/>
          <w:szCs w:val="24"/>
          <w:lang w:val="sr-Cyrl-RS"/>
        </w:rPr>
        <w:t xml:space="preserve"> овог закона</w:t>
      </w:r>
      <w:r w:rsidR="00C23328" w:rsidRPr="003C6EC1">
        <w:rPr>
          <w:rFonts w:ascii="Times New Roman" w:hAnsi="Times New Roman"/>
          <w:sz w:val="24"/>
          <w:szCs w:val="24"/>
          <w:lang w:val="sr-Cyrl-RS"/>
        </w:rPr>
        <w:t>, предузетнику се може изрећи и заштитна мера забране вршења одређених делатности у трајању од шест месеци до годину дана.</w:t>
      </w:r>
    </w:p>
    <w:p w14:paraId="144491AF" w14:textId="77777777" w:rsidR="007420E1" w:rsidRPr="003C6EC1" w:rsidRDefault="007420E1" w:rsidP="007420E1">
      <w:pPr>
        <w:tabs>
          <w:tab w:val="clear" w:pos="1728"/>
          <w:tab w:val="left" w:pos="1152"/>
        </w:tabs>
        <w:spacing w:after="0"/>
        <w:ind w:firstLine="720"/>
        <w:rPr>
          <w:rFonts w:ascii="Times New Roman" w:hAnsi="Times New Roman"/>
          <w:sz w:val="24"/>
          <w:szCs w:val="24"/>
          <w:lang w:val="sr-Cyrl-RS"/>
        </w:rPr>
      </w:pPr>
    </w:p>
    <w:p w14:paraId="39758296" w14:textId="42A9276F" w:rsidR="007472C6" w:rsidRPr="003C6EC1" w:rsidRDefault="007472C6" w:rsidP="007420E1">
      <w:pPr>
        <w:tabs>
          <w:tab w:val="clear" w:pos="1728"/>
        </w:tabs>
        <w:spacing w:after="0"/>
        <w:ind w:firstLine="0"/>
        <w:jc w:val="center"/>
        <w:rPr>
          <w:rFonts w:ascii="Times New Roman" w:hAnsi="Times New Roman"/>
          <w:sz w:val="24"/>
          <w:szCs w:val="24"/>
          <w:lang w:val="sr-Cyrl-RS"/>
        </w:rPr>
      </w:pPr>
      <w:r w:rsidRPr="003C6EC1">
        <w:rPr>
          <w:rFonts w:ascii="Times New Roman" w:hAnsi="Times New Roman"/>
          <w:sz w:val="24"/>
          <w:szCs w:val="24"/>
          <w:lang w:val="sr-Cyrl-RS"/>
        </w:rPr>
        <w:t>Застарелост прекршаја</w:t>
      </w:r>
    </w:p>
    <w:p w14:paraId="6E5AB4A6" w14:textId="77777777" w:rsidR="007420E1" w:rsidRPr="003C6EC1" w:rsidRDefault="007420E1" w:rsidP="007420E1">
      <w:pPr>
        <w:tabs>
          <w:tab w:val="clear" w:pos="1728"/>
        </w:tabs>
        <w:spacing w:after="0"/>
        <w:ind w:firstLine="0"/>
        <w:jc w:val="center"/>
        <w:rPr>
          <w:rFonts w:ascii="Times New Roman" w:hAnsi="Times New Roman"/>
          <w:sz w:val="24"/>
          <w:szCs w:val="24"/>
          <w:lang w:val="sr-Cyrl-RS"/>
        </w:rPr>
      </w:pPr>
    </w:p>
    <w:p w14:paraId="62F7B858" w14:textId="4DFE8D09" w:rsidR="007472C6" w:rsidRPr="003C6EC1" w:rsidRDefault="007472C6" w:rsidP="007420E1">
      <w:pPr>
        <w:tabs>
          <w:tab w:val="clear" w:pos="1728"/>
        </w:tabs>
        <w:spacing w:after="0"/>
        <w:ind w:firstLine="0"/>
        <w:jc w:val="center"/>
        <w:rPr>
          <w:rFonts w:ascii="Times New Roman" w:hAnsi="Times New Roman"/>
          <w:sz w:val="24"/>
          <w:szCs w:val="24"/>
          <w:lang w:val="sr-Cyrl-RS"/>
        </w:rPr>
      </w:pPr>
      <w:r w:rsidRPr="003C6EC1">
        <w:rPr>
          <w:rFonts w:ascii="Times New Roman" w:hAnsi="Times New Roman"/>
          <w:sz w:val="24"/>
          <w:szCs w:val="24"/>
          <w:lang w:val="sr-Cyrl-RS"/>
        </w:rPr>
        <w:t>Члан 190.</w:t>
      </w:r>
    </w:p>
    <w:p w14:paraId="4A3244AA" w14:textId="676E81B0" w:rsidR="007472C6" w:rsidRPr="003C6EC1" w:rsidRDefault="007472C6" w:rsidP="007420E1">
      <w:pPr>
        <w:tabs>
          <w:tab w:val="clear" w:pos="1728"/>
        </w:tabs>
        <w:spacing w:after="0"/>
        <w:ind w:firstLine="0"/>
        <w:rPr>
          <w:rFonts w:ascii="Times New Roman" w:hAnsi="Times New Roman"/>
          <w:sz w:val="24"/>
          <w:szCs w:val="24"/>
          <w:lang w:val="sr-Cyrl-RS"/>
        </w:rPr>
      </w:pPr>
      <w:r w:rsidRPr="003C6EC1">
        <w:rPr>
          <w:rFonts w:ascii="Times New Roman" w:hAnsi="Times New Roman"/>
          <w:sz w:val="24"/>
          <w:szCs w:val="24"/>
          <w:lang w:val="sr-Cyrl-RS"/>
        </w:rPr>
        <w:tab/>
        <w:t>Прекршајни поступак за прекршаје из чл. 187. и 188. овог закона не може се покренути ни водити ако протекну две године од дана када је прекршај учињен, осим прекрша</w:t>
      </w:r>
      <w:r w:rsidR="00A4404C" w:rsidRPr="003C6EC1">
        <w:rPr>
          <w:rFonts w:ascii="Times New Roman" w:hAnsi="Times New Roman"/>
          <w:sz w:val="24"/>
          <w:szCs w:val="24"/>
          <w:lang w:val="sr-Cyrl-RS"/>
        </w:rPr>
        <w:t>ја из члана 187. став 1. тач. 58) и 59</w:t>
      </w:r>
      <w:r w:rsidRPr="003C6EC1">
        <w:rPr>
          <w:rFonts w:ascii="Times New Roman" w:hAnsi="Times New Roman"/>
          <w:sz w:val="24"/>
          <w:szCs w:val="24"/>
          <w:lang w:val="sr-Cyrl-RS"/>
        </w:rPr>
        <w:t xml:space="preserve">) </w:t>
      </w:r>
      <w:r w:rsidR="005B1DE4" w:rsidRPr="003C6EC1">
        <w:rPr>
          <w:rFonts w:ascii="Times New Roman" w:hAnsi="Times New Roman"/>
          <w:sz w:val="24"/>
          <w:szCs w:val="24"/>
          <w:lang w:val="sr-Cyrl-RS"/>
        </w:rPr>
        <w:t>овог закона, за које се</w:t>
      </w:r>
      <w:r w:rsidRPr="003C6EC1">
        <w:rPr>
          <w:rFonts w:ascii="Times New Roman" w:hAnsi="Times New Roman"/>
          <w:sz w:val="24"/>
          <w:szCs w:val="24"/>
          <w:lang w:val="sr-Cyrl-RS"/>
        </w:rPr>
        <w:t xml:space="preserve"> прекршајни поступак не може покренути ни водити ако протекну три године од дана када је прекршај учињен.</w:t>
      </w:r>
    </w:p>
    <w:p w14:paraId="38479B42" w14:textId="74FDFB56" w:rsidR="007472C6" w:rsidRPr="003C6EC1" w:rsidRDefault="007472C6" w:rsidP="007420E1">
      <w:pPr>
        <w:tabs>
          <w:tab w:val="clear" w:pos="1728"/>
        </w:tabs>
        <w:spacing w:after="0"/>
        <w:ind w:firstLine="0"/>
        <w:rPr>
          <w:rFonts w:ascii="Times New Roman" w:hAnsi="Times New Roman"/>
          <w:sz w:val="24"/>
          <w:szCs w:val="24"/>
          <w:lang w:val="sr-Cyrl-RS"/>
        </w:rPr>
      </w:pPr>
      <w:r w:rsidRPr="003C6EC1">
        <w:rPr>
          <w:rFonts w:ascii="Times New Roman" w:hAnsi="Times New Roman"/>
          <w:sz w:val="24"/>
          <w:szCs w:val="24"/>
          <w:lang w:val="sr-Cyrl-RS"/>
        </w:rPr>
        <w:tab/>
        <w:t>На питања застарелости покретања и вођења прекршајног поступка која нису уређена овим законом примењују се одредбе закона којим се уређују прекршаји.</w:t>
      </w:r>
    </w:p>
    <w:p w14:paraId="0B1C6352" w14:textId="77777777" w:rsidR="007420E1" w:rsidRPr="008D06F9" w:rsidRDefault="007420E1" w:rsidP="007420E1">
      <w:pPr>
        <w:tabs>
          <w:tab w:val="clear" w:pos="1728"/>
        </w:tabs>
        <w:spacing w:after="0"/>
        <w:ind w:firstLine="0"/>
        <w:rPr>
          <w:rFonts w:ascii="Times New Roman" w:hAnsi="Times New Roman"/>
          <w:sz w:val="24"/>
          <w:szCs w:val="24"/>
        </w:rPr>
      </w:pPr>
    </w:p>
    <w:p w14:paraId="1EDBF79C" w14:textId="69EF3C96" w:rsidR="00C23328" w:rsidRPr="003C6EC1" w:rsidRDefault="00C23328" w:rsidP="007420E1">
      <w:pPr>
        <w:pStyle w:val="Naslov"/>
        <w:spacing w:before="0" w:after="0"/>
        <w:rPr>
          <w:rFonts w:ascii="Times New Roman" w:hAnsi="Times New Roman"/>
          <w:b w:val="0"/>
          <w:szCs w:val="24"/>
          <w:lang w:val="sr-Cyrl-RS"/>
        </w:rPr>
      </w:pPr>
      <w:r w:rsidRPr="003C6EC1">
        <w:rPr>
          <w:rFonts w:ascii="Times New Roman" w:hAnsi="Times New Roman"/>
          <w:b w:val="0"/>
          <w:szCs w:val="24"/>
          <w:lang w:val="sr-Cyrl-RS"/>
        </w:rPr>
        <w:t>XVII. ПРЕЛАЗНЕ И ЗАВРШНЕ ОДРЕДБЕ</w:t>
      </w:r>
    </w:p>
    <w:p w14:paraId="19F44533" w14:textId="173A3693" w:rsidR="007420E1" w:rsidRPr="003C6EC1" w:rsidRDefault="007420E1" w:rsidP="007420E1">
      <w:pPr>
        <w:pStyle w:val="Naslov"/>
        <w:spacing w:before="0" w:after="0"/>
        <w:rPr>
          <w:rFonts w:ascii="Times New Roman" w:hAnsi="Times New Roman"/>
          <w:b w:val="0"/>
          <w:szCs w:val="24"/>
          <w:lang w:val="sr-Cyrl-RS"/>
        </w:rPr>
      </w:pPr>
    </w:p>
    <w:p w14:paraId="2F4C5D86" w14:textId="77777777" w:rsidR="007420E1" w:rsidRPr="003C6EC1" w:rsidRDefault="007420E1" w:rsidP="007420E1">
      <w:pPr>
        <w:pStyle w:val="Naslov"/>
        <w:spacing w:before="0" w:after="0"/>
        <w:rPr>
          <w:rFonts w:ascii="Times New Roman" w:hAnsi="Times New Roman"/>
          <w:b w:val="0"/>
          <w:szCs w:val="24"/>
          <w:lang w:val="sr-Cyrl-RS"/>
        </w:rPr>
      </w:pPr>
    </w:p>
    <w:p w14:paraId="77B6CD1F" w14:textId="40854E00" w:rsidR="00C23328" w:rsidRPr="003C6EC1" w:rsidRDefault="007472C6" w:rsidP="007420E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191</w:t>
      </w:r>
      <w:r w:rsidR="00C23328" w:rsidRPr="003C6EC1">
        <w:rPr>
          <w:rFonts w:ascii="Times New Roman" w:hAnsi="Times New Roman"/>
          <w:b w:val="0"/>
          <w:sz w:val="24"/>
          <w:szCs w:val="24"/>
          <w:lang w:val="sr-Cyrl-RS"/>
        </w:rPr>
        <w:t xml:space="preserve">. </w:t>
      </w:r>
    </w:p>
    <w:p w14:paraId="62AABA94" w14:textId="77777777" w:rsidR="00913EAF" w:rsidRPr="003C6EC1" w:rsidRDefault="00913EAF" w:rsidP="007420E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Удружења и савези који су уписани у Евиденцију удружења и савеза коју води Министарство дужни су да у року од годину дана од ступања на снагу овог закона испуне услове за упис у Евиденцију прописане овим законом. </w:t>
      </w:r>
    </w:p>
    <w:p w14:paraId="4BC38B3B" w14:textId="157232BA" w:rsidR="00913EAF" w:rsidRPr="003C6EC1" w:rsidRDefault="00913EAF" w:rsidP="007420E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Тела за вансудско решавање потрошачких спорова уписују се у </w:t>
      </w:r>
      <w:r w:rsidR="00145702" w:rsidRPr="003C6EC1">
        <w:rPr>
          <w:rFonts w:ascii="Times New Roman" w:hAnsi="Times New Roman"/>
          <w:sz w:val="24"/>
          <w:szCs w:val="24"/>
          <w:lang w:val="sr-Cyrl-RS"/>
        </w:rPr>
        <w:t>л</w:t>
      </w:r>
      <w:r w:rsidRPr="003C6EC1">
        <w:rPr>
          <w:rFonts w:ascii="Times New Roman" w:hAnsi="Times New Roman"/>
          <w:sz w:val="24"/>
          <w:szCs w:val="24"/>
          <w:lang w:val="sr-Cyrl-RS"/>
        </w:rPr>
        <w:t xml:space="preserve">исту тела за вансудско решавање потрошачких спорова под условима и на начин прописан подзаконским актом из члана 149. став 3. овог закона. </w:t>
      </w:r>
    </w:p>
    <w:p w14:paraId="07B4EC08" w14:textId="77777777" w:rsidR="007420E1" w:rsidRPr="003C6EC1" w:rsidRDefault="007420E1" w:rsidP="007420E1">
      <w:pPr>
        <w:tabs>
          <w:tab w:val="clear" w:pos="1728"/>
          <w:tab w:val="left" w:pos="1152"/>
        </w:tabs>
        <w:spacing w:after="0"/>
        <w:ind w:firstLine="720"/>
        <w:rPr>
          <w:rFonts w:ascii="Times New Roman" w:hAnsi="Times New Roman"/>
          <w:sz w:val="24"/>
          <w:szCs w:val="24"/>
          <w:lang w:val="sr-Cyrl-RS"/>
        </w:rPr>
      </w:pPr>
    </w:p>
    <w:p w14:paraId="753914BC" w14:textId="3C4B047A" w:rsidR="00C23328" w:rsidRPr="003C6EC1" w:rsidRDefault="00735AD3" w:rsidP="007420E1">
      <w:pPr>
        <w:pStyle w:val="Clan"/>
        <w:spacing w:before="0" w:after="0"/>
        <w:rPr>
          <w:rFonts w:ascii="Times New Roman" w:hAnsi="Times New Roman"/>
          <w:b w:val="0"/>
          <w:sz w:val="24"/>
          <w:szCs w:val="24"/>
          <w:lang w:val="sr-Cyrl-RS"/>
        </w:rPr>
      </w:pPr>
      <w:r w:rsidRPr="003C6EC1">
        <w:rPr>
          <w:rFonts w:ascii="Times New Roman" w:hAnsi="Times New Roman"/>
          <w:b w:val="0"/>
          <w:sz w:val="24"/>
          <w:szCs w:val="24"/>
          <w:lang w:val="sr-Cyrl-RS"/>
        </w:rPr>
        <w:t>Члан 1</w:t>
      </w:r>
      <w:r w:rsidR="007472C6" w:rsidRPr="003C6EC1">
        <w:rPr>
          <w:rFonts w:ascii="Times New Roman" w:hAnsi="Times New Roman"/>
          <w:b w:val="0"/>
          <w:sz w:val="24"/>
          <w:szCs w:val="24"/>
          <w:lang w:val="sr-Cyrl-RS"/>
        </w:rPr>
        <w:t>92</w:t>
      </w:r>
      <w:r w:rsidR="00C23328" w:rsidRPr="003C6EC1">
        <w:rPr>
          <w:rFonts w:ascii="Times New Roman" w:hAnsi="Times New Roman"/>
          <w:b w:val="0"/>
          <w:sz w:val="24"/>
          <w:szCs w:val="24"/>
          <w:lang w:val="sr-Cyrl-RS"/>
        </w:rPr>
        <w:t xml:space="preserve">. </w:t>
      </w:r>
    </w:p>
    <w:p w14:paraId="24F7865A" w14:textId="75C53355" w:rsidR="00913EAF" w:rsidRPr="003C6EC1" w:rsidRDefault="00913EAF" w:rsidP="007420E1">
      <w:pPr>
        <w:tabs>
          <w:tab w:val="clear" w:pos="1728"/>
          <w:tab w:val="left" w:pos="1152"/>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 xml:space="preserve">Поступци који нису окончани до дана почетка примене овог закона, окончаће се по одредбама прописа по којима су започети. </w:t>
      </w:r>
    </w:p>
    <w:p w14:paraId="294F31E0" w14:textId="77777777" w:rsidR="007420E1" w:rsidRPr="003C6EC1" w:rsidRDefault="007420E1" w:rsidP="007420E1">
      <w:pPr>
        <w:tabs>
          <w:tab w:val="clear" w:pos="1728"/>
          <w:tab w:val="left" w:pos="1152"/>
        </w:tabs>
        <w:spacing w:after="0"/>
        <w:ind w:firstLine="720"/>
        <w:rPr>
          <w:rFonts w:ascii="Times New Roman" w:hAnsi="Times New Roman"/>
          <w:sz w:val="24"/>
          <w:szCs w:val="24"/>
          <w:lang w:val="sr-Cyrl-RS"/>
        </w:rPr>
      </w:pPr>
    </w:p>
    <w:p w14:paraId="2CFB69CD" w14:textId="4819C75B" w:rsidR="00C23328" w:rsidRPr="003C6EC1" w:rsidRDefault="003C2A6C" w:rsidP="007420E1">
      <w:pPr>
        <w:pStyle w:val="Clan"/>
        <w:tabs>
          <w:tab w:val="clear" w:pos="1728"/>
        </w:tabs>
        <w:spacing w:before="0" w:after="0"/>
        <w:ind w:left="0"/>
        <w:rPr>
          <w:rFonts w:ascii="Times New Roman" w:hAnsi="Times New Roman"/>
          <w:b w:val="0"/>
          <w:sz w:val="24"/>
          <w:szCs w:val="24"/>
          <w:lang w:val="sr-Cyrl-RS"/>
        </w:rPr>
      </w:pPr>
      <w:r w:rsidRPr="003C6EC1">
        <w:rPr>
          <w:rFonts w:ascii="Times New Roman" w:hAnsi="Times New Roman"/>
          <w:b w:val="0"/>
          <w:sz w:val="24"/>
          <w:szCs w:val="24"/>
          <w:lang w:val="sr-Cyrl-RS"/>
        </w:rPr>
        <w:t xml:space="preserve">       </w:t>
      </w:r>
      <w:r w:rsidR="001E332B" w:rsidRPr="003C6EC1">
        <w:rPr>
          <w:rFonts w:ascii="Times New Roman" w:hAnsi="Times New Roman"/>
          <w:b w:val="0"/>
          <w:sz w:val="24"/>
          <w:szCs w:val="24"/>
          <w:lang w:val="sr-Cyrl-RS"/>
        </w:rPr>
        <w:t>Ч</w:t>
      </w:r>
      <w:r w:rsidR="007472C6" w:rsidRPr="003C6EC1">
        <w:rPr>
          <w:rFonts w:ascii="Times New Roman" w:hAnsi="Times New Roman"/>
          <w:b w:val="0"/>
          <w:sz w:val="24"/>
          <w:szCs w:val="24"/>
          <w:lang w:val="sr-Cyrl-RS"/>
        </w:rPr>
        <w:t>лан 193</w:t>
      </w:r>
      <w:r w:rsidR="00C23328" w:rsidRPr="003C6EC1">
        <w:rPr>
          <w:rFonts w:ascii="Times New Roman" w:hAnsi="Times New Roman"/>
          <w:b w:val="0"/>
          <w:sz w:val="24"/>
          <w:szCs w:val="24"/>
          <w:lang w:val="sr-Cyrl-RS"/>
        </w:rPr>
        <w:t>.</w:t>
      </w:r>
    </w:p>
    <w:p w14:paraId="1C6A66A4" w14:textId="07D58F8F" w:rsidR="00913EAF" w:rsidRPr="003C6EC1" w:rsidRDefault="00913EAF" w:rsidP="007420E1">
      <w:pPr>
        <w:tabs>
          <w:tab w:val="clear" w:pos="1728"/>
        </w:tabs>
        <w:spacing w:after="0"/>
        <w:ind w:firstLine="720"/>
        <w:rPr>
          <w:rFonts w:ascii="Times New Roman" w:hAnsi="Times New Roman"/>
          <w:sz w:val="24"/>
          <w:szCs w:val="24"/>
          <w:lang w:val="sr-Cyrl-RS"/>
        </w:rPr>
      </w:pPr>
      <w:r w:rsidRPr="003C6EC1">
        <w:rPr>
          <w:rFonts w:ascii="Times New Roman" w:hAnsi="Times New Roman"/>
          <w:sz w:val="24"/>
          <w:szCs w:val="24"/>
          <w:lang w:val="sr-Cyrl-RS"/>
        </w:rPr>
        <w:t>Подзаконски акти који се доносе на основу овлашћења из овог закона биће донети у року од годину дана од дана</w:t>
      </w:r>
      <w:r w:rsidR="000202E8" w:rsidRPr="003C6EC1">
        <w:rPr>
          <w:rFonts w:ascii="Times New Roman" w:hAnsi="Times New Roman"/>
          <w:sz w:val="24"/>
          <w:szCs w:val="24"/>
          <w:lang w:val="sr-Cyrl-RS"/>
        </w:rPr>
        <w:t xml:space="preserve"> </w:t>
      </w:r>
      <w:r w:rsidRPr="003C6EC1">
        <w:rPr>
          <w:rFonts w:ascii="Times New Roman" w:hAnsi="Times New Roman"/>
          <w:sz w:val="24"/>
          <w:szCs w:val="24"/>
          <w:lang w:val="sr-Cyrl-RS"/>
        </w:rPr>
        <w:t>ступања на снагу</w:t>
      </w:r>
      <w:r w:rsidR="000202E8" w:rsidRPr="003C6EC1">
        <w:rPr>
          <w:rFonts w:ascii="Times New Roman" w:hAnsi="Times New Roman"/>
          <w:sz w:val="24"/>
          <w:szCs w:val="24"/>
          <w:lang w:val="sr-Cyrl-RS"/>
        </w:rPr>
        <w:t xml:space="preserve"> овог закона</w:t>
      </w:r>
      <w:r w:rsidR="00B939AA" w:rsidRPr="003C6EC1">
        <w:rPr>
          <w:rFonts w:ascii="Times New Roman" w:hAnsi="Times New Roman"/>
          <w:sz w:val="24"/>
          <w:szCs w:val="24"/>
          <w:lang w:val="sr-Cyrl-RS"/>
        </w:rPr>
        <w:t>, осим подзаконског акта из</w:t>
      </w:r>
      <w:r w:rsidR="00CF202F" w:rsidRPr="003C6EC1">
        <w:rPr>
          <w:rFonts w:ascii="Times New Roman" w:hAnsi="Times New Roman"/>
          <w:sz w:val="24"/>
          <w:szCs w:val="24"/>
          <w:lang w:val="sr-Cyrl-RS"/>
        </w:rPr>
        <w:t xml:space="preserve"> члана 148. став 5. </w:t>
      </w:r>
      <w:r w:rsidR="00145702" w:rsidRPr="003C6EC1">
        <w:rPr>
          <w:rFonts w:ascii="Times New Roman" w:hAnsi="Times New Roman"/>
          <w:sz w:val="24"/>
          <w:szCs w:val="24"/>
          <w:lang w:val="sr-Cyrl-RS"/>
        </w:rPr>
        <w:t xml:space="preserve">овог закона, </w:t>
      </w:r>
      <w:r w:rsidR="00B939AA" w:rsidRPr="003C6EC1">
        <w:rPr>
          <w:rFonts w:ascii="Times New Roman" w:hAnsi="Times New Roman"/>
          <w:sz w:val="24"/>
          <w:szCs w:val="24"/>
          <w:lang w:val="sr-Cyrl-RS"/>
        </w:rPr>
        <w:t>који ће бити донет у року од две године од дана ступања на снагу овог закона</w:t>
      </w:r>
      <w:r w:rsidRPr="003C6EC1">
        <w:rPr>
          <w:rFonts w:ascii="Times New Roman" w:hAnsi="Times New Roman"/>
          <w:sz w:val="24"/>
          <w:szCs w:val="24"/>
          <w:lang w:val="sr-Cyrl-RS"/>
        </w:rPr>
        <w:t>.</w:t>
      </w:r>
    </w:p>
    <w:p w14:paraId="34D5BDBE" w14:textId="77777777" w:rsidR="007420E1" w:rsidRPr="003C6EC1" w:rsidRDefault="007420E1" w:rsidP="007420E1">
      <w:pPr>
        <w:tabs>
          <w:tab w:val="clear" w:pos="1728"/>
        </w:tabs>
        <w:spacing w:after="0"/>
        <w:ind w:firstLine="720"/>
        <w:rPr>
          <w:rFonts w:ascii="Times New Roman" w:hAnsi="Times New Roman"/>
          <w:sz w:val="24"/>
          <w:szCs w:val="24"/>
          <w:lang w:val="sr-Cyrl-RS"/>
        </w:rPr>
      </w:pPr>
    </w:p>
    <w:p w14:paraId="7DC23579" w14:textId="64703310" w:rsidR="00127844" w:rsidRPr="003C6EC1" w:rsidRDefault="007472C6" w:rsidP="007420E1">
      <w:pPr>
        <w:tabs>
          <w:tab w:val="clear" w:pos="1728"/>
        </w:tabs>
        <w:spacing w:after="0"/>
        <w:ind w:firstLine="0"/>
        <w:jc w:val="center"/>
        <w:rPr>
          <w:rFonts w:ascii="Times New Roman" w:hAnsi="Times New Roman"/>
          <w:sz w:val="24"/>
          <w:szCs w:val="24"/>
          <w:lang w:val="sr-Cyrl-RS"/>
        </w:rPr>
      </w:pPr>
      <w:r w:rsidRPr="003C6EC1">
        <w:rPr>
          <w:rFonts w:ascii="Times New Roman" w:hAnsi="Times New Roman"/>
          <w:sz w:val="24"/>
          <w:szCs w:val="24"/>
          <w:lang w:val="sr-Cyrl-RS"/>
        </w:rPr>
        <w:t>Члан 194</w:t>
      </w:r>
      <w:r w:rsidR="00C23328" w:rsidRPr="003C6EC1">
        <w:rPr>
          <w:rFonts w:ascii="Times New Roman" w:hAnsi="Times New Roman"/>
          <w:sz w:val="24"/>
          <w:szCs w:val="24"/>
          <w:lang w:val="sr-Cyrl-RS"/>
        </w:rPr>
        <w:t>.</w:t>
      </w:r>
    </w:p>
    <w:p w14:paraId="3F63D137" w14:textId="5C747458" w:rsidR="00913EAF" w:rsidRPr="003C6EC1" w:rsidRDefault="00913EAF" w:rsidP="007420E1">
      <w:pPr>
        <w:pStyle w:val="Clan"/>
        <w:tabs>
          <w:tab w:val="clear" w:pos="1728"/>
          <w:tab w:val="left" w:pos="709"/>
        </w:tabs>
        <w:spacing w:before="0" w:after="0"/>
        <w:ind w:left="0" w:right="85"/>
        <w:jc w:val="both"/>
        <w:rPr>
          <w:rFonts w:ascii="Times New Roman" w:hAnsi="Times New Roman"/>
          <w:b w:val="0"/>
          <w:sz w:val="24"/>
          <w:szCs w:val="24"/>
          <w:lang w:val="sr-Cyrl-RS"/>
        </w:rPr>
      </w:pPr>
      <w:r w:rsidRPr="003C6EC1">
        <w:rPr>
          <w:rFonts w:ascii="Times New Roman" w:hAnsi="Times New Roman"/>
          <w:b w:val="0"/>
          <w:sz w:val="24"/>
          <w:szCs w:val="24"/>
          <w:lang w:val="sr-Cyrl-RS"/>
        </w:rPr>
        <w:tab/>
        <w:t>До доношења подзаконских аката на основу овлашћења из овог закона примењиваће се подзаконски акти донети до дана ступања на снагу овог закона, ако нису у супротности са овим законом.</w:t>
      </w:r>
    </w:p>
    <w:p w14:paraId="7AA03A2B" w14:textId="77777777" w:rsidR="007420E1" w:rsidRPr="008D06F9" w:rsidRDefault="007420E1" w:rsidP="007420E1">
      <w:pPr>
        <w:pStyle w:val="Clan"/>
        <w:tabs>
          <w:tab w:val="clear" w:pos="1728"/>
          <w:tab w:val="left" w:pos="709"/>
        </w:tabs>
        <w:spacing w:before="0" w:after="0"/>
        <w:ind w:left="0" w:right="85"/>
        <w:jc w:val="both"/>
        <w:rPr>
          <w:rFonts w:ascii="Times New Roman" w:hAnsi="Times New Roman"/>
          <w:b w:val="0"/>
          <w:sz w:val="12"/>
          <w:szCs w:val="12"/>
          <w:lang w:val="sr-Cyrl-RS"/>
        </w:rPr>
      </w:pPr>
    </w:p>
    <w:p w14:paraId="09BE950E" w14:textId="74E184C4" w:rsidR="00AB47DB" w:rsidRPr="003C6EC1" w:rsidRDefault="007472C6" w:rsidP="007420E1">
      <w:pPr>
        <w:pStyle w:val="Clan"/>
        <w:spacing w:before="0" w:after="0"/>
        <w:ind w:left="0" w:right="85"/>
        <w:rPr>
          <w:rFonts w:ascii="Times New Roman" w:hAnsi="Times New Roman"/>
          <w:b w:val="0"/>
          <w:sz w:val="24"/>
          <w:szCs w:val="24"/>
          <w:lang w:val="sr-Cyrl-RS"/>
        </w:rPr>
      </w:pPr>
      <w:r w:rsidRPr="003C6EC1">
        <w:rPr>
          <w:rFonts w:ascii="Times New Roman" w:hAnsi="Times New Roman"/>
          <w:b w:val="0"/>
          <w:sz w:val="24"/>
          <w:szCs w:val="24"/>
          <w:lang w:val="sr-Cyrl-RS"/>
        </w:rPr>
        <w:t>Члан 195</w:t>
      </w:r>
      <w:r w:rsidR="00AB47DB" w:rsidRPr="003C6EC1">
        <w:rPr>
          <w:rFonts w:ascii="Times New Roman" w:hAnsi="Times New Roman"/>
          <w:b w:val="0"/>
          <w:sz w:val="24"/>
          <w:szCs w:val="24"/>
          <w:lang w:val="sr-Cyrl-RS"/>
        </w:rPr>
        <w:t>.</w:t>
      </w:r>
    </w:p>
    <w:p w14:paraId="72D379E0" w14:textId="5910D1BA" w:rsidR="00AB47DB" w:rsidRPr="003C6EC1" w:rsidRDefault="00913EAF" w:rsidP="007420E1">
      <w:pPr>
        <w:pStyle w:val="Clan"/>
        <w:tabs>
          <w:tab w:val="clear" w:pos="1728"/>
        </w:tabs>
        <w:spacing w:before="0" w:after="0"/>
        <w:ind w:left="0" w:right="85" w:firstLine="720"/>
        <w:jc w:val="both"/>
        <w:rPr>
          <w:rFonts w:ascii="Times New Roman" w:hAnsi="Times New Roman"/>
          <w:b w:val="0"/>
          <w:sz w:val="24"/>
          <w:szCs w:val="24"/>
          <w:lang w:val="sr-Cyrl-RS"/>
        </w:rPr>
      </w:pPr>
      <w:r w:rsidRPr="003C6EC1">
        <w:rPr>
          <w:rFonts w:ascii="Times New Roman" w:hAnsi="Times New Roman"/>
          <w:b w:val="0"/>
          <w:sz w:val="24"/>
          <w:szCs w:val="24"/>
          <w:lang w:val="sr-Cyrl-RS"/>
        </w:rPr>
        <w:t>Даном почетка примене овог закона престаје да важи Закон о заштити потрошача („Службени гласник РС”, бр</w:t>
      </w:r>
      <w:r w:rsidR="004A3A5A" w:rsidRPr="003C6EC1">
        <w:rPr>
          <w:rFonts w:ascii="Times New Roman" w:hAnsi="Times New Roman"/>
          <w:b w:val="0"/>
          <w:sz w:val="24"/>
          <w:szCs w:val="24"/>
          <w:lang w:val="sr-Cyrl-RS"/>
        </w:rPr>
        <w:t>.</w:t>
      </w:r>
      <w:r w:rsidRPr="003C6EC1">
        <w:rPr>
          <w:rFonts w:ascii="Times New Roman" w:hAnsi="Times New Roman"/>
          <w:b w:val="0"/>
          <w:sz w:val="24"/>
          <w:szCs w:val="24"/>
          <w:lang w:val="sr-Cyrl-RS"/>
        </w:rPr>
        <w:t xml:space="preserve"> 62/14, 6/16 – др. закон и 44/18 – др. закон).</w:t>
      </w:r>
    </w:p>
    <w:p w14:paraId="01079EB3" w14:textId="77777777" w:rsidR="007420E1" w:rsidRPr="008D06F9" w:rsidRDefault="007420E1" w:rsidP="007420E1">
      <w:pPr>
        <w:pStyle w:val="Clan"/>
        <w:tabs>
          <w:tab w:val="clear" w:pos="1728"/>
        </w:tabs>
        <w:spacing w:before="0" w:after="0"/>
        <w:ind w:left="0" w:right="85" w:firstLine="720"/>
        <w:jc w:val="both"/>
        <w:rPr>
          <w:rFonts w:ascii="Times New Roman" w:hAnsi="Times New Roman"/>
          <w:b w:val="0"/>
          <w:sz w:val="12"/>
          <w:szCs w:val="12"/>
          <w:lang w:val="sr-Cyrl-RS"/>
        </w:rPr>
      </w:pPr>
    </w:p>
    <w:p w14:paraId="50B17B8E" w14:textId="3A379318" w:rsidR="0009529F" w:rsidRPr="003C6EC1" w:rsidRDefault="007472C6" w:rsidP="007420E1">
      <w:pPr>
        <w:pStyle w:val="Clan"/>
        <w:spacing w:before="0" w:after="0"/>
        <w:ind w:left="0" w:right="87"/>
        <w:rPr>
          <w:rFonts w:ascii="Times New Roman" w:hAnsi="Times New Roman"/>
          <w:b w:val="0"/>
          <w:sz w:val="24"/>
          <w:szCs w:val="24"/>
          <w:lang w:val="sr-Cyrl-RS"/>
        </w:rPr>
      </w:pPr>
      <w:r w:rsidRPr="003C6EC1">
        <w:rPr>
          <w:rFonts w:ascii="Times New Roman" w:hAnsi="Times New Roman"/>
          <w:b w:val="0"/>
          <w:sz w:val="24"/>
          <w:szCs w:val="24"/>
          <w:lang w:val="sr-Cyrl-RS"/>
        </w:rPr>
        <w:t>Члан 196</w:t>
      </w:r>
      <w:r w:rsidR="0009529F" w:rsidRPr="003C6EC1">
        <w:rPr>
          <w:rFonts w:ascii="Times New Roman" w:hAnsi="Times New Roman"/>
          <w:b w:val="0"/>
          <w:sz w:val="24"/>
          <w:szCs w:val="24"/>
          <w:lang w:val="sr-Cyrl-RS"/>
        </w:rPr>
        <w:t>.</w:t>
      </w:r>
    </w:p>
    <w:p w14:paraId="23338BEA" w14:textId="08218406" w:rsidR="00C23328" w:rsidRPr="003C6EC1" w:rsidRDefault="0009529F" w:rsidP="007420E1">
      <w:pPr>
        <w:pStyle w:val="Clan"/>
        <w:tabs>
          <w:tab w:val="clear" w:pos="1728"/>
          <w:tab w:val="left" w:pos="567"/>
        </w:tabs>
        <w:spacing w:before="0" w:after="0"/>
        <w:ind w:left="0" w:right="87"/>
        <w:jc w:val="both"/>
        <w:rPr>
          <w:rFonts w:ascii="Times New Roman" w:hAnsi="Times New Roman"/>
          <w:b w:val="0"/>
          <w:sz w:val="24"/>
          <w:szCs w:val="24"/>
          <w:lang w:val="sr-Cyrl-RS"/>
        </w:rPr>
      </w:pPr>
      <w:r w:rsidRPr="003C6EC1">
        <w:rPr>
          <w:rFonts w:ascii="Times New Roman" w:hAnsi="Times New Roman"/>
          <w:b w:val="0"/>
          <w:sz w:val="24"/>
          <w:szCs w:val="24"/>
          <w:lang w:val="sr-Cyrl-RS"/>
        </w:rPr>
        <w:tab/>
      </w:r>
      <w:r w:rsidR="000E1612" w:rsidRPr="003C6EC1">
        <w:rPr>
          <w:rFonts w:ascii="Times New Roman" w:hAnsi="Times New Roman"/>
          <w:b w:val="0"/>
          <w:sz w:val="24"/>
          <w:szCs w:val="24"/>
          <w:lang w:val="sr-Cyrl-RS"/>
        </w:rPr>
        <w:t xml:space="preserve"> </w:t>
      </w:r>
      <w:r w:rsidR="00C23328" w:rsidRPr="003C6EC1">
        <w:rPr>
          <w:rFonts w:ascii="Times New Roman" w:hAnsi="Times New Roman"/>
          <w:b w:val="0"/>
          <w:sz w:val="24"/>
          <w:szCs w:val="24"/>
          <w:lang w:val="sr-Cyrl-RS"/>
        </w:rPr>
        <w:t xml:space="preserve">Овај закон ступа на снагу осмог дана од </w:t>
      </w:r>
      <w:r w:rsidR="000202E8" w:rsidRPr="003C6EC1">
        <w:rPr>
          <w:rFonts w:ascii="Times New Roman" w:hAnsi="Times New Roman"/>
          <w:b w:val="0"/>
          <w:sz w:val="24"/>
          <w:szCs w:val="24"/>
          <w:lang w:val="sr-Cyrl-RS"/>
        </w:rPr>
        <w:t xml:space="preserve">дана </w:t>
      </w:r>
      <w:r w:rsidR="00C23328" w:rsidRPr="003C6EC1">
        <w:rPr>
          <w:rFonts w:ascii="Times New Roman" w:hAnsi="Times New Roman"/>
          <w:b w:val="0"/>
          <w:sz w:val="24"/>
          <w:szCs w:val="24"/>
          <w:lang w:val="sr-Cyrl-RS"/>
        </w:rPr>
        <w:t>објављивања у „Службеном гласн</w:t>
      </w:r>
      <w:r w:rsidR="004439A5" w:rsidRPr="003C6EC1">
        <w:rPr>
          <w:rFonts w:ascii="Times New Roman" w:hAnsi="Times New Roman"/>
          <w:b w:val="0"/>
          <w:sz w:val="24"/>
          <w:szCs w:val="24"/>
          <w:lang w:val="sr-Cyrl-RS"/>
        </w:rPr>
        <w:t>ику Републике Србије”, а примењује</w:t>
      </w:r>
      <w:r w:rsidR="00C23328" w:rsidRPr="003C6EC1">
        <w:rPr>
          <w:rFonts w:ascii="Times New Roman" w:hAnsi="Times New Roman"/>
          <w:b w:val="0"/>
          <w:sz w:val="24"/>
          <w:szCs w:val="24"/>
          <w:lang w:val="sr-Cyrl-RS"/>
        </w:rPr>
        <w:t xml:space="preserve"> се по истеку три месеца од дана ступања на снагу</w:t>
      </w:r>
      <w:r w:rsidR="00B42E89" w:rsidRPr="003C6EC1">
        <w:rPr>
          <w:rFonts w:ascii="Times New Roman" w:hAnsi="Times New Roman"/>
          <w:b w:val="0"/>
          <w:sz w:val="24"/>
          <w:szCs w:val="24"/>
          <w:lang w:val="sr-Cyrl-RS"/>
        </w:rPr>
        <w:t xml:space="preserve">, осим </w:t>
      </w:r>
      <w:r w:rsidR="007420E1" w:rsidRPr="003C6EC1">
        <w:rPr>
          <w:rFonts w:ascii="Times New Roman" w:hAnsi="Times New Roman"/>
          <w:b w:val="0"/>
          <w:sz w:val="24"/>
          <w:szCs w:val="24"/>
          <w:lang w:val="sr-Cyrl-RS"/>
        </w:rPr>
        <w:t>одредаба чл. 149-169,</w:t>
      </w:r>
      <w:r w:rsidR="004439A5" w:rsidRPr="003C6EC1">
        <w:rPr>
          <w:rFonts w:ascii="Times New Roman" w:hAnsi="Times New Roman"/>
          <w:b w:val="0"/>
          <w:sz w:val="24"/>
          <w:szCs w:val="24"/>
          <w:lang w:val="sr-Cyrl-RS"/>
        </w:rPr>
        <w:t xml:space="preserve"> које се примењују</w:t>
      </w:r>
      <w:r w:rsidR="00B42E89" w:rsidRPr="003C6EC1">
        <w:rPr>
          <w:rFonts w:ascii="Times New Roman" w:hAnsi="Times New Roman"/>
          <w:b w:val="0"/>
          <w:sz w:val="24"/>
          <w:szCs w:val="24"/>
          <w:lang w:val="sr-Cyrl-RS"/>
        </w:rPr>
        <w:t xml:space="preserve"> </w:t>
      </w:r>
      <w:r w:rsidR="004439A5" w:rsidRPr="003C6EC1">
        <w:rPr>
          <w:rFonts w:ascii="Times New Roman" w:hAnsi="Times New Roman"/>
          <w:b w:val="0"/>
          <w:sz w:val="24"/>
          <w:szCs w:val="24"/>
          <w:lang w:val="sr-Cyrl-RS"/>
        </w:rPr>
        <w:t xml:space="preserve">по истеку </w:t>
      </w:r>
      <w:r w:rsidR="00786A9C" w:rsidRPr="003C6EC1">
        <w:rPr>
          <w:rFonts w:ascii="Times New Roman" w:hAnsi="Times New Roman"/>
          <w:b w:val="0"/>
          <w:sz w:val="24"/>
          <w:szCs w:val="24"/>
          <w:lang w:val="sr-Cyrl-RS"/>
        </w:rPr>
        <w:t>шест месеци од дана ступања на снагу</w:t>
      </w:r>
      <w:r w:rsidR="001A10F2" w:rsidRPr="003C6EC1">
        <w:rPr>
          <w:rFonts w:ascii="Times New Roman" w:hAnsi="Times New Roman"/>
          <w:b w:val="0"/>
          <w:sz w:val="24"/>
          <w:szCs w:val="24"/>
          <w:lang w:val="sr-Cyrl-RS"/>
        </w:rPr>
        <w:t xml:space="preserve"> овог закона</w:t>
      </w:r>
      <w:r w:rsidR="00786A9C" w:rsidRPr="003C6EC1">
        <w:rPr>
          <w:rFonts w:ascii="Times New Roman" w:hAnsi="Times New Roman"/>
          <w:b w:val="0"/>
          <w:sz w:val="24"/>
          <w:szCs w:val="24"/>
          <w:lang w:val="sr-Cyrl-RS"/>
        </w:rPr>
        <w:t>.</w:t>
      </w:r>
      <w:r w:rsidR="00C23328" w:rsidRPr="003C6EC1">
        <w:rPr>
          <w:rFonts w:ascii="Times New Roman" w:hAnsi="Times New Roman"/>
          <w:b w:val="0"/>
          <w:sz w:val="24"/>
          <w:szCs w:val="24"/>
          <w:lang w:val="sr-Cyrl-RS"/>
        </w:rPr>
        <w:t xml:space="preserve"> </w:t>
      </w:r>
    </w:p>
    <w:sectPr w:rsidR="00C23328" w:rsidRPr="003C6EC1">
      <w:headerReference w:type="even" r:id="rId8"/>
      <w:headerReference w:type="default" r:id="rId9"/>
      <w:footerReference w:type="even" r:id="rId10"/>
      <w:pgSz w:w="11909" w:h="16834" w:code="9"/>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649F3" w14:textId="77777777" w:rsidR="00F74D16" w:rsidRDefault="00F74D16">
      <w:r>
        <w:separator/>
      </w:r>
    </w:p>
  </w:endnote>
  <w:endnote w:type="continuationSeparator" w:id="0">
    <w:p w14:paraId="01987DFB" w14:textId="77777777" w:rsidR="00F74D16" w:rsidRDefault="00F74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 Ciri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EUAlbertina">
    <w:altName w:val="EU Albertina"/>
    <w:charset w:val="00"/>
    <w:family w:val="roman"/>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imesNewRomanPSMT">
    <w:altName w:val="Microsoft YaHei"/>
    <w:panose1 w:val="00000000000000000000"/>
    <w:charset w:val="80"/>
    <w:family w:val="auto"/>
    <w:notTrueType/>
    <w:pitch w:val="default"/>
    <w:sig w:usb0="00000001" w:usb1="08070000" w:usb2="00000010" w:usb3="00000000" w:csb0="00020000" w:csb1="00000000"/>
  </w:font>
  <w:font w:name="MinionPro-Regular">
    <w:altName w:val="MS Gothic"/>
    <w:charset w:val="00"/>
    <w:family w:val="roman"/>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703D9" w14:textId="77777777" w:rsidR="00400D17" w:rsidRDefault="00400D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AB8123" w14:textId="77777777" w:rsidR="00400D17" w:rsidRDefault="00400D1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EFD66" w14:textId="77777777" w:rsidR="00F74D16" w:rsidRDefault="00F74D16">
      <w:r>
        <w:separator/>
      </w:r>
    </w:p>
  </w:footnote>
  <w:footnote w:type="continuationSeparator" w:id="0">
    <w:p w14:paraId="7003AC9C" w14:textId="77777777" w:rsidR="00F74D16" w:rsidRDefault="00F74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412D2" w14:textId="77777777" w:rsidR="00400D17" w:rsidRDefault="00400D1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22E2DF" w14:textId="77777777" w:rsidR="00400D17" w:rsidRDefault="00400D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7F9F2" w14:textId="6D1FC384" w:rsidR="00400D17" w:rsidRDefault="00400D17">
    <w:pPr>
      <w:pStyle w:val="Header"/>
      <w:rPr>
        <w:lang w:val="en-US"/>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9C110D">
      <w:rPr>
        <w:rStyle w:val="PageNumber"/>
        <w:noProof/>
      </w:rPr>
      <w:t>95</w:t>
    </w:r>
    <w:r>
      <w:rPr>
        <w:rStyle w:val="PageNumber"/>
      </w:rPr>
      <w:fldChar w:fldCharType="end"/>
    </w:r>
    <w:r>
      <w:rPr>
        <w:rStyle w:val="PageNumbe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decimal"/>
      <w:lvlText w:val="%1)"/>
      <w:lvlJc w:val="left"/>
      <w:pPr>
        <w:tabs>
          <w:tab w:val="num" w:pos="0"/>
        </w:tabs>
        <w:ind w:left="1240" w:hanging="360"/>
      </w:pPr>
    </w:lvl>
  </w:abstractNum>
  <w:abstractNum w:abstractNumId="1" w15:restartNumberingAfterBreak="0">
    <w:nsid w:val="00000006"/>
    <w:multiLevelType w:val="singleLevel"/>
    <w:tmpl w:val="00000006"/>
    <w:name w:val="WW8Num6"/>
    <w:lvl w:ilvl="0">
      <w:start w:val="1"/>
      <w:numFmt w:val="decimal"/>
      <w:lvlText w:val="%1)"/>
      <w:lvlJc w:val="left"/>
      <w:pPr>
        <w:tabs>
          <w:tab w:val="num" w:pos="1460"/>
        </w:tabs>
        <w:ind w:left="1460" w:hanging="360"/>
      </w:pPr>
    </w:lvl>
  </w:abstractNum>
  <w:abstractNum w:abstractNumId="2" w15:restartNumberingAfterBreak="0">
    <w:nsid w:val="00000007"/>
    <w:multiLevelType w:val="multilevel"/>
    <w:tmpl w:val="BA0E5B50"/>
    <w:name w:val="WW8Num7"/>
    <w:lvl w:ilvl="0">
      <w:start w:val="1"/>
      <w:numFmt w:val="decimal"/>
      <w:lvlText w:val="%1)"/>
      <w:lvlJc w:val="left"/>
      <w:pPr>
        <w:tabs>
          <w:tab w:val="num" w:pos="208"/>
        </w:tabs>
        <w:ind w:left="928" w:hanging="360"/>
      </w:pPr>
      <w:rPr>
        <w:b w:val="0"/>
        <w:strike w:val="0"/>
      </w:rPr>
    </w:lvl>
    <w:lvl w:ilvl="1">
      <w:start w:val="1"/>
      <w:numFmt w:val="lowerLetter"/>
      <w:lvlText w:val="%2."/>
      <w:lvlJc w:val="left"/>
      <w:pPr>
        <w:ind w:left="1648" w:hanging="360"/>
      </w:pPr>
    </w:lvl>
    <w:lvl w:ilvl="2" w:tentative="1">
      <w:start w:val="1"/>
      <w:numFmt w:val="lowerRoman"/>
      <w:lvlText w:val="%3."/>
      <w:lvlJc w:val="right"/>
      <w:pPr>
        <w:ind w:left="2368" w:hanging="180"/>
      </w:pPr>
    </w:lvl>
    <w:lvl w:ilvl="3" w:tentative="1">
      <w:start w:val="1"/>
      <w:numFmt w:val="decimal"/>
      <w:lvlText w:val="%4."/>
      <w:lvlJc w:val="left"/>
      <w:pPr>
        <w:ind w:left="3088" w:hanging="360"/>
      </w:pPr>
    </w:lvl>
    <w:lvl w:ilvl="4" w:tentative="1">
      <w:start w:val="1"/>
      <w:numFmt w:val="lowerLetter"/>
      <w:lvlText w:val="%5."/>
      <w:lvlJc w:val="left"/>
      <w:pPr>
        <w:ind w:left="3808" w:hanging="360"/>
      </w:pPr>
    </w:lvl>
    <w:lvl w:ilvl="5" w:tentative="1">
      <w:start w:val="1"/>
      <w:numFmt w:val="lowerRoman"/>
      <w:lvlText w:val="%6."/>
      <w:lvlJc w:val="right"/>
      <w:pPr>
        <w:ind w:left="4528" w:hanging="180"/>
      </w:pPr>
    </w:lvl>
    <w:lvl w:ilvl="6" w:tentative="1">
      <w:start w:val="1"/>
      <w:numFmt w:val="decimal"/>
      <w:lvlText w:val="%7."/>
      <w:lvlJc w:val="left"/>
      <w:pPr>
        <w:ind w:left="5248" w:hanging="360"/>
      </w:pPr>
    </w:lvl>
    <w:lvl w:ilvl="7" w:tentative="1">
      <w:start w:val="1"/>
      <w:numFmt w:val="lowerLetter"/>
      <w:lvlText w:val="%8."/>
      <w:lvlJc w:val="left"/>
      <w:pPr>
        <w:ind w:left="5968" w:hanging="360"/>
      </w:pPr>
    </w:lvl>
    <w:lvl w:ilvl="8" w:tentative="1">
      <w:start w:val="1"/>
      <w:numFmt w:val="lowerRoman"/>
      <w:lvlText w:val="%9."/>
      <w:lvlJc w:val="right"/>
      <w:pPr>
        <w:ind w:left="6688" w:hanging="180"/>
      </w:pPr>
    </w:lvl>
  </w:abstractNum>
  <w:abstractNum w:abstractNumId="3" w15:restartNumberingAfterBreak="0">
    <w:nsid w:val="0000000A"/>
    <w:multiLevelType w:val="singleLevel"/>
    <w:tmpl w:val="0000000A"/>
    <w:name w:val="WW8Num11"/>
    <w:lvl w:ilvl="0">
      <w:start w:val="1"/>
      <w:numFmt w:val="decimal"/>
      <w:lvlText w:val="%1)"/>
      <w:lvlJc w:val="left"/>
      <w:pPr>
        <w:tabs>
          <w:tab w:val="num" w:pos="0"/>
        </w:tabs>
        <w:ind w:left="1570" w:hanging="360"/>
      </w:pPr>
      <w:rPr>
        <w:color w:val="000000"/>
      </w:rPr>
    </w:lvl>
  </w:abstractNum>
  <w:abstractNum w:abstractNumId="4" w15:restartNumberingAfterBreak="0">
    <w:nsid w:val="00000010"/>
    <w:multiLevelType w:val="singleLevel"/>
    <w:tmpl w:val="00000010"/>
    <w:name w:val="WW8Num17"/>
    <w:lvl w:ilvl="0">
      <w:start w:val="1"/>
      <w:numFmt w:val="decimal"/>
      <w:lvlText w:val="(%1)"/>
      <w:lvlJc w:val="left"/>
      <w:pPr>
        <w:tabs>
          <w:tab w:val="num" w:pos="0"/>
        </w:tabs>
        <w:ind w:left="1960" w:hanging="360"/>
      </w:pPr>
    </w:lvl>
  </w:abstractNum>
  <w:abstractNum w:abstractNumId="5" w15:restartNumberingAfterBreak="0">
    <w:nsid w:val="00000011"/>
    <w:multiLevelType w:val="singleLevel"/>
    <w:tmpl w:val="303E269E"/>
    <w:name w:val="WW8Num18"/>
    <w:lvl w:ilvl="0">
      <w:start w:val="1"/>
      <w:numFmt w:val="decimal"/>
      <w:lvlText w:val="%1)"/>
      <w:lvlJc w:val="left"/>
      <w:pPr>
        <w:tabs>
          <w:tab w:val="num" w:pos="0"/>
        </w:tabs>
        <w:ind w:left="1240" w:hanging="360"/>
      </w:pPr>
      <w:rPr>
        <w:b w:val="0"/>
      </w:rPr>
    </w:lvl>
  </w:abstractNum>
  <w:abstractNum w:abstractNumId="6" w15:restartNumberingAfterBreak="0">
    <w:nsid w:val="00000013"/>
    <w:multiLevelType w:val="singleLevel"/>
    <w:tmpl w:val="56E059A4"/>
    <w:name w:val="WW8Num20"/>
    <w:lvl w:ilvl="0">
      <w:start w:val="1"/>
      <w:numFmt w:val="decimal"/>
      <w:lvlText w:val="%1)"/>
      <w:lvlJc w:val="left"/>
      <w:pPr>
        <w:tabs>
          <w:tab w:val="num" w:pos="720"/>
        </w:tabs>
        <w:ind w:left="720" w:hanging="360"/>
      </w:pPr>
      <w:rPr>
        <w:b w:val="0"/>
        <w:color w:val="000000"/>
      </w:rPr>
    </w:lvl>
  </w:abstractNum>
  <w:abstractNum w:abstractNumId="7" w15:restartNumberingAfterBreak="0">
    <w:nsid w:val="00000014"/>
    <w:multiLevelType w:val="singleLevel"/>
    <w:tmpl w:val="00000014"/>
    <w:name w:val="WW8Num21"/>
    <w:lvl w:ilvl="0">
      <w:start w:val="1"/>
      <w:numFmt w:val="decimal"/>
      <w:lvlText w:val="%1)"/>
      <w:lvlJc w:val="left"/>
      <w:pPr>
        <w:tabs>
          <w:tab w:val="num" w:pos="0"/>
        </w:tabs>
        <w:ind w:left="1240" w:hanging="360"/>
      </w:pPr>
    </w:lvl>
  </w:abstractNum>
  <w:abstractNum w:abstractNumId="8" w15:restartNumberingAfterBreak="0">
    <w:nsid w:val="00000015"/>
    <w:multiLevelType w:val="singleLevel"/>
    <w:tmpl w:val="837CC2B8"/>
    <w:name w:val="WW8Num22"/>
    <w:lvl w:ilvl="0">
      <w:start w:val="1"/>
      <w:numFmt w:val="decimal"/>
      <w:lvlText w:val="%1)"/>
      <w:lvlJc w:val="left"/>
      <w:pPr>
        <w:tabs>
          <w:tab w:val="num" w:pos="0"/>
        </w:tabs>
        <w:ind w:left="1240" w:hanging="360"/>
      </w:pPr>
      <w:rPr>
        <w:b w:val="0"/>
        <w:color w:val="000000"/>
      </w:rPr>
    </w:lvl>
  </w:abstractNum>
  <w:abstractNum w:abstractNumId="9" w15:restartNumberingAfterBreak="0">
    <w:nsid w:val="00000016"/>
    <w:multiLevelType w:val="singleLevel"/>
    <w:tmpl w:val="00000016"/>
    <w:name w:val="WW8Num23"/>
    <w:lvl w:ilvl="0">
      <w:start w:val="1"/>
      <w:numFmt w:val="decimal"/>
      <w:lvlText w:val="%1)"/>
      <w:lvlJc w:val="left"/>
      <w:pPr>
        <w:tabs>
          <w:tab w:val="num" w:pos="0"/>
        </w:tabs>
        <w:ind w:left="1240" w:hanging="360"/>
      </w:pPr>
    </w:lvl>
  </w:abstractNum>
  <w:abstractNum w:abstractNumId="10" w15:restartNumberingAfterBreak="0">
    <w:nsid w:val="00000019"/>
    <w:multiLevelType w:val="multilevel"/>
    <w:tmpl w:val="27A64E94"/>
    <w:lvl w:ilvl="0">
      <w:start w:val="1"/>
      <w:numFmt w:val="decimal"/>
      <w:lvlText w:val="%1)"/>
      <w:lvlJc w:val="left"/>
      <w:pPr>
        <w:tabs>
          <w:tab w:val="num" w:pos="1211"/>
        </w:tabs>
        <w:ind w:left="1211" w:hanging="360"/>
      </w:pPr>
      <w:rPr>
        <w:color w:val="0D0D0D" w:themeColor="text1" w:themeTint="F2"/>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1D"/>
    <w:multiLevelType w:val="singleLevel"/>
    <w:tmpl w:val="0000001D"/>
    <w:name w:val="WW8Num31"/>
    <w:lvl w:ilvl="0">
      <w:start w:val="1"/>
      <w:numFmt w:val="decimal"/>
      <w:lvlText w:val="%1)"/>
      <w:lvlJc w:val="left"/>
      <w:pPr>
        <w:tabs>
          <w:tab w:val="num" w:pos="0"/>
        </w:tabs>
        <w:ind w:left="1211" w:hanging="360"/>
      </w:pPr>
    </w:lvl>
  </w:abstractNum>
  <w:abstractNum w:abstractNumId="12" w15:restartNumberingAfterBreak="0">
    <w:nsid w:val="0000001E"/>
    <w:multiLevelType w:val="singleLevel"/>
    <w:tmpl w:val="0000001E"/>
    <w:name w:val="WW8Num32"/>
    <w:lvl w:ilvl="0">
      <w:start w:val="1"/>
      <w:numFmt w:val="decimal"/>
      <w:lvlText w:val="%1)"/>
      <w:lvlJc w:val="left"/>
      <w:pPr>
        <w:tabs>
          <w:tab w:val="num" w:pos="2160"/>
        </w:tabs>
        <w:ind w:left="2160" w:hanging="360"/>
      </w:pPr>
    </w:lvl>
  </w:abstractNum>
  <w:abstractNum w:abstractNumId="13" w15:restartNumberingAfterBreak="0">
    <w:nsid w:val="0000001F"/>
    <w:multiLevelType w:val="singleLevel"/>
    <w:tmpl w:val="0000001F"/>
    <w:name w:val="WW8Num33"/>
    <w:lvl w:ilvl="0">
      <w:start w:val="1"/>
      <w:numFmt w:val="decimal"/>
      <w:lvlText w:val="%1)"/>
      <w:lvlJc w:val="left"/>
      <w:pPr>
        <w:tabs>
          <w:tab w:val="num" w:pos="1350"/>
        </w:tabs>
        <w:ind w:left="1350" w:hanging="360"/>
      </w:pPr>
    </w:lvl>
  </w:abstractNum>
  <w:abstractNum w:abstractNumId="14" w15:restartNumberingAfterBreak="0">
    <w:nsid w:val="00000020"/>
    <w:multiLevelType w:val="singleLevel"/>
    <w:tmpl w:val="00000020"/>
    <w:name w:val="WW8Num34"/>
    <w:lvl w:ilvl="0">
      <w:start w:val="1"/>
      <w:numFmt w:val="decimal"/>
      <w:lvlText w:val="%1)"/>
      <w:lvlJc w:val="left"/>
      <w:pPr>
        <w:tabs>
          <w:tab w:val="num" w:pos="1240"/>
        </w:tabs>
        <w:ind w:left="1240" w:hanging="360"/>
      </w:pPr>
    </w:lvl>
  </w:abstractNum>
  <w:abstractNum w:abstractNumId="15" w15:restartNumberingAfterBreak="0">
    <w:nsid w:val="00000021"/>
    <w:multiLevelType w:val="singleLevel"/>
    <w:tmpl w:val="00000021"/>
    <w:name w:val="WW8Num35"/>
    <w:lvl w:ilvl="0">
      <w:start w:val="1"/>
      <w:numFmt w:val="decimal"/>
      <w:lvlText w:val="%1)"/>
      <w:lvlJc w:val="left"/>
      <w:pPr>
        <w:tabs>
          <w:tab w:val="num" w:pos="1734"/>
        </w:tabs>
        <w:ind w:left="1734" w:hanging="360"/>
      </w:pPr>
    </w:lvl>
  </w:abstractNum>
  <w:abstractNum w:abstractNumId="16" w15:restartNumberingAfterBreak="0">
    <w:nsid w:val="00000022"/>
    <w:multiLevelType w:val="singleLevel"/>
    <w:tmpl w:val="23C6E742"/>
    <w:name w:val="WW8Num36"/>
    <w:lvl w:ilvl="0">
      <w:start w:val="1"/>
      <w:numFmt w:val="decimal"/>
      <w:lvlText w:val="%1)"/>
      <w:lvlJc w:val="left"/>
      <w:pPr>
        <w:tabs>
          <w:tab w:val="num" w:pos="1211"/>
        </w:tabs>
        <w:ind w:left="1211" w:hanging="360"/>
      </w:pPr>
      <w:rPr>
        <w:rFonts w:ascii="Times New Roman" w:hAnsi="Times New Roman" w:cs="Times New Roman" w:hint="default"/>
        <w:b w:val="0"/>
        <w:i w:val="0"/>
        <w:strike w:val="0"/>
        <w:dstrike w:val="0"/>
        <w:color w:val="auto"/>
        <w:sz w:val="24"/>
        <w:szCs w:val="24"/>
      </w:rPr>
    </w:lvl>
  </w:abstractNum>
  <w:abstractNum w:abstractNumId="17" w15:restartNumberingAfterBreak="0">
    <w:nsid w:val="00000023"/>
    <w:multiLevelType w:val="singleLevel"/>
    <w:tmpl w:val="00000023"/>
    <w:name w:val="WW8Num37"/>
    <w:lvl w:ilvl="0">
      <w:start w:val="1"/>
      <w:numFmt w:val="decimal"/>
      <w:lvlText w:val="%1)"/>
      <w:lvlJc w:val="left"/>
      <w:pPr>
        <w:tabs>
          <w:tab w:val="num" w:pos="0"/>
        </w:tabs>
        <w:ind w:left="1240" w:hanging="360"/>
      </w:pPr>
    </w:lvl>
  </w:abstractNum>
  <w:abstractNum w:abstractNumId="18" w15:restartNumberingAfterBreak="0">
    <w:nsid w:val="00000024"/>
    <w:multiLevelType w:val="singleLevel"/>
    <w:tmpl w:val="00000024"/>
    <w:name w:val="WW8Num38"/>
    <w:lvl w:ilvl="0">
      <w:start w:val="1"/>
      <w:numFmt w:val="decimal"/>
      <w:lvlText w:val="%1)"/>
      <w:lvlJc w:val="left"/>
      <w:pPr>
        <w:tabs>
          <w:tab w:val="num" w:pos="1440"/>
        </w:tabs>
        <w:ind w:left="1440" w:hanging="360"/>
      </w:pPr>
    </w:lvl>
  </w:abstractNum>
  <w:abstractNum w:abstractNumId="19" w15:restartNumberingAfterBreak="0">
    <w:nsid w:val="00000025"/>
    <w:multiLevelType w:val="singleLevel"/>
    <w:tmpl w:val="00000025"/>
    <w:name w:val="WW8Num39"/>
    <w:lvl w:ilvl="0">
      <w:start w:val="1"/>
      <w:numFmt w:val="decimal"/>
      <w:lvlText w:val="%1)"/>
      <w:lvlJc w:val="left"/>
      <w:pPr>
        <w:tabs>
          <w:tab w:val="num" w:pos="0"/>
        </w:tabs>
        <w:ind w:left="1240" w:hanging="360"/>
      </w:pPr>
    </w:lvl>
  </w:abstractNum>
  <w:abstractNum w:abstractNumId="20" w15:restartNumberingAfterBreak="0">
    <w:nsid w:val="00000026"/>
    <w:multiLevelType w:val="singleLevel"/>
    <w:tmpl w:val="00000026"/>
    <w:name w:val="WW8Num40"/>
    <w:lvl w:ilvl="0">
      <w:start w:val="1"/>
      <w:numFmt w:val="decimal"/>
      <w:lvlText w:val="%1)"/>
      <w:lvlJc w:val="left"/>
      <w:pPr>
        <w:tabs>
          <w:tab w:val="num" w:pos="1080"/>
        </w:tabs>
        <w:ind w:left="1080" w:hanging="360"/>
      </w:pPr>
    </w:lvl>
  </w:abstractNum>
  <w:abstractNum w:abstractNumId="21" w15:restartNumberingAfterBreak="0">
    <w:nsid w:val="00000028"/>
    <w:multiLevelType w:val="singleLevel"/>
    <w:tmpl w:val="00000028"/>
    <w:name w:val="WW8Num42"/>
    <w:lvl w:ilvl="0">
      <w:start w:val="1"/>
      <w:numFmt w:val="decimal"/>
      <w:lvlText w:val="%1)"/>
      <w:lvlJc w:val="left"/>
      <w:pPr>
        <w:tabs>
          <w:tab w:val="num" w:pos="1440"/>
        </w:tabs>
        <w:ind w:left="1440" w:hanging="360"/>
      </w:pPr>
    </w:lvl>
  </w:abstractNum>
  <w:abstractNum w:abstractNumId="22" w15:restartNumberingAfterBreak="0">
    <w:nsid w:val="00000029"/>
    <w:multiLevelType w:val="singleLevel"/>
    <w:tmpl w:val="00000029"/>
    <w:name w:val="WW8Num43"/>
    <w:lvl w:ilvl="0">
      <w:start w:val="1"/>
      <w:numFmt w:val="decimal"/>
      <w:lvlText w:val="%1)"/>
      <w:lvlJc w:val="left"/>
      <w:pPr>
        <w:tabs>
          <w:tab w:val="num" w:pos="360"/>
        </w:tabs>
        <w:ind w:left="360" w:hanging="360"/>
      </w:pPr>
    </w:lvl>
  </w:abstractNum>
  <w:abstractNum w:abstractNumId="23" w15:restartNumberingAfterBreak="0">
    <w:nsid w:val="0000002A"/>
    <w:multiLevelType w:val="singleLevel"/>
    <w:tmpl w:val="0000002A"/>
    <w:name w:val="WW8Num44"/>
    <w:lvl w:ilvl="0">
      <w:start w:val="1"/>
      <w:numFmt w:val="decimal"/>
      <w:lvlText w:val="%1)"/>
      <w:lvlJc w:val="left"/>
      <w:pPr>
        <w:tabs>
          <w:tab w:val="num" w:pos="0"/>
        </w:tabs>
        <w:ind w:left="1260" w:hanging="360"/>
      </w:pPr>
    </w:lvl>
  </w:abstractNum>
  <w:abstractNum w:abstractNumId="24" w15:restartNumberingAfterBreak="0">
    <w:nsid w:val="0000002C"/>
    <w:multiLevelType w:val="singleLevel"/>
    <w:tmpl w:val="0000002C"/>
    <w:name w:val="WW8Num46"/>
    <w:lvl w:ilvl="0">
      <w:start w:val="1"/>
      <w:numFmt w:val="decimal"/>
      <w:lvlText w:val="%1)"/>
      <w:lvlJc w:val="left"/>
      <w:pPr>
        <w:tabs>
          <w:tab w:val="num" w:pos="1070"/>
        </w:tabs>
        <w:ind w:left="1070" w:hanging="360"/>
      </w:pPr>
    </w:lvl>
  </w:abstractNum>
  <w:abstractNum w:abstractNumId="25" w15:restartNumberingAfterBreak="0">
    <w:nsid w:val="0000002F"/>
    <w:multiLevelType w:val="singleLevel"/>
    <w:tmpl w:val="0000002F"/>
    <w:name w:val="WW8Num49"/>
    <w:lvl w:ilvl="0">
      <w:start w:val="1"/>
      <w:numFmt w:val="decimal"/>
      <w:lvlText w:val="%1)"/>
      <w:lvlJc w:val="left"/>
      <w:pPr>
        <w:tabs>
          <w:tab w:val="num" w:pos="1637"/>
        </w:tabs>
        <w:ind w:left="1637" w:hanging="360"/>
      </w:pPr>
    </w:lvl>
  </w:abstractNum>
  <w:abstractNum w:abstractNumId="26" w15:restartNumberingAfterBreak="0">
    <w:nsid w:val="00000032"/>
    <w:multiLevelType w:val="singleLevel"/>
    <w:tmpl w:val="00000032"/>
    <w:name w:val="WW8Num52"/>
    <w:lvl w:ilvl="0">
      <w:start w:val="1"/>
      <w:numFmt w:val="decimal"/>
      <w:lvlText w:val="%1)"/>
      <w:lvlJc w:val="left"/>
      <w:pPr>
        <w:tabs>
          <w:tab w:val="num" w:pos="1080"/>
        </w:tabs>
        <w:ind w:left="1080" w:hanging="360"/>
      </w:pPr>
    </w:lvl>
  </w:abstractNum>
  <w:abstractNum w:abstractNumId="27" w15:restartNumberingAfterBreak="0">
    <w:nsid w:val="00000035"/>
    <w:multiLevelType w:val="singleLevel"/>
    <w:tmpl w:val="00000035"/>
    <w:name w:val="WW8Num55"/>
    <w:lvl w:ilvl="0">
      <w:start w:val="1"/>
      <w:numFmt w:val="decimal"/>
      <w:lvlText w:val="%1)"/>
      <w:lvlJc w:val="left"/>
      <w:pPr>
        <w:tabs>
          <w:tab w:val="num" w:pos="1710"/>
        </w:tabs>
        <w:ind w:left="1710" w:hanging="360"/>
      </w:pPr>
    </w:lvl>
  </w:abstractNum>
  <w:abstractNum w:abstractNumId="28" w15:restartNumberingAfterBreak="0">
    <w:nsid w:val="00000037"/>
    <w:multiLevelType w:val="singleLevel"/>
    <w:tmpl w:val="8106396E"/>
    <w:name w:val="WW8Num57"/>
    <w:lvl w:ilvl="0">
      <w:start w:val="1"/>
      <w:numFmt w:val="decimal"/>
      <w:lvlText w:val="%1)"/>
      <w:lvlJc w:val="left"/>
      <w:pPr>
        <w:tabs>
          <w:tab w:val="num" w:pos="1080"/>
        </w:tabs>
        <w:ind w:left="1080" w:hanging="360"/>
      </w:pPr>
      <w:rPr>
        <w:b w:val="0"/>
        <w:strike w:val="0"/>
      </w:rPr>
    </w:lvl>
  </w:abstractNum>
  <w:abstractNum w:abstractNumId="29" w15:restartNumberingAfterBreak="0">
    <w:nsid w:val="00000038"/>
    <w:multiLevelType w:val="multilevel"/>
    <w:tmpl w:val="76A4DF04"/>
    <w:name w:val="WW8Num58"/>
    <w:lvl w:ilvl="0">
      <w:start w:val="1"/>
      <w:numFmt w:val="decimal"/>
      <w:lvlText w:val="%1)"/>
      <w:lvlJc w:val="left"/>
      <w:pPr>
        <w:tabs>
          <w:tab w:val="num" w:pos="1080"/>
        </w:tabs>
        <w:ind w:left="1080" w:hanging="360"/>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00000039"/>
    <w:multiLevelType w:val="singleLevel"/>
    <w:tmpl w:val="00000039"/>
    <w:name w:val="WW8Num59"/>
    <w:lvl w:ilvl="0">
      <w:start w:val="1"/>
      <w:numFmt w:val="decimal"/>
      <w:lvlText w:val="%1)"/>
      <w:lvlJc w:val="left"/>
      <w:pPr>
        <w:tabs>
          <w:tab w:val="num" w:pos="1080"/>
        </w:tabs>
        <w:ind w:left="1080" w:hanging="360"/>
      </w:pPr>
    </w:lvl>
  </w:abstractNum>
  <w:abstractNum w:abstractNumId="31" w15:restartNumberingAfterBreak="0">
    <w:nsid w:val="0000003A"/>
    <w:multiLevelType w:val="singleLevel"/>
    <w:tmpl w:val="0000003A"/>
    <w:name w:val="WW8Num60"/>
    <w:lvl w:ilvl="0">
      <w:start w:val="1"/>
      <w:numFmt w:val="decimal"/>
      <w:lvlText w:val="%1)"/>
      <w:lvlJc w:val="left"/>
      <w:pPr>
        <w:tabs>
          <w:tab w:val="num" w:pos="1490"/>
        </w:tabs>
        <w:ind w:left="1490" w:hanging="360"/>
      </w:pPr>
    </w:lvl>
  </w:abstractNum>
  <w:abstractNum w:abstractNumId="32" w15:restartNumberingAfterBreak="0">
    <w:nsid w:val="0000003B"/>
    <w:multiLevelType w:val="singleLevel"/>
    <w:tmpl w:val="0000003B"/>
    <w:name w:val="WW8Num61"/>
    <w:lvl w:ilvl="0">
      <w:start w:val="1"/>
      <w:numFmt w:val="decimal"/>
      <w:lvlText w:val="%1)"/>
      <w:lvlJc w:val="left"/>
      <w:pPr>
        <w:tabs>
          <w:tab w:val="num" w:pos="0"/>
        </w:tabs>
        <w:ind w:left="720" w:hanging="360"/>
      </w:pPr>
    </w:lvl>
  </w:abstractNum>
  <w:abstractNum w:abstractNumId="33" w15:restartNumberingAfterBreak="0">
    <w:nsid w:val="0000003D"/>
    <w:multiLevelType w:val="singleLevel"/>
    <w:tmpl w:val="0000003D"/>
    <w:name w:val="WW8Num63"/>
    <w:lvl w:ilvl="0">
      <w:start w:val="1"/>
      <w:numFmt w:val="decimal"/>
      <w:lvlText w:val="%1)"/>
      <w:lvlJc w:val="left"/>
      <w:pPr>
        <w:tabs>
          <w:tab w:val="num" w:pos="1440"/>
        </w:tabs>
        <w:ind w:left="1440" w:hanging="360"/>
      </w:pPr>
    </w:lvl>
  </w:abstractNum>
  <w:abstractNum w:abstractNumId="34" w15:restartNumberingAfterBreak="0">
    <w:nsid w:val="0000003E"/>
    <w:multiLevelType w:val="singleLevel"/>
    <w:tmpl w:val="0000003E"/>
    <w:name w:val="WW8Num64"/>
    <w:lvl w:ilvl="0">
      <w:start w:val="1"/>
      <w:numFmt w:val="decimal"/>
      <w:lvlText w:val="%1)"/>
      <w:lvlJc w:val="left"/>
      <w:pPr>
        <w:tabs>
          <w:tab w:val="num" w:pos="1710"/>
        </w:tabs>
        <w:ind w:left="1710" w:hanging="360"/>
      </w:pPr>
    </w:lvl>
  </w:abstractNum>
  <w:abstractNum w:abstractNumId="35" w15:restartNumberingAfterBreak="0">
    <w:nsid w:val="0000003F"/>
    <w:multiLevelType w:val="singleLevel"/>
    <w:tmpl w:val="7BE0E742"/>
    <w:name w:val="WW8Num65"/>
    <w:lvl w:ilvl="0">
      <w:start w:val="1"/>
      <w:numFmt w:val="decimal"/>
      <w:lvlText w:val="%1)"/>
      <w:lvlJc w:val="left"/>
      <w:pPr>
        <w:tabs>
          <w:tab w:val="num" w:pos="0"/>
        </w:tabs>
        <w:ind w:left="720" w:hanging="360"/>
      </w:pPr>
      <w:rPr>
        <w:b w:val="0"/>
      </w:rPr>
    </w:lvl>
  </w:abstractNum>
  <w:abstractNum w:abstractNumId="36" w15:restartNumberingAfterBreak="0">
    <w:nsid w:val="00000040"/>
    <w:multiLevelType w:val="singleLevel"/>
    <w:tmpl w:val="00000040"/>
    <w:name w:val="WW8Num66"/>
    <w:lvl w:ilvl="0">
      <w:start w:val="1"/>
      <w:numFmt w:val="decimal"/>
      <w:lvlText w:val="%1)"/>
      <w:lvlJc w:val="left"/>
      <w:pPr>
        <w:tabs>
          <w:tab w:val="num" w:pos="0"/>
        </w:tabs>
        <w:ind w:left="720" w:hanging="360"/>
      </w:pPr>
    </w:lvl>
  </w:abstractNum>
  <w:abstractNum w:abstractNumId="37" w15:restartNumberingAfterBreak="0">
    <w:nsid w:val="00000041"/>
    <w:multiLevelType w:val="singleLevel"/>
    <w:tmpl w:val="00000041"/>
    <w:name w:val="WW8Num67"/>
    <w:lvl w:ilvl="0">
      <w:start w:val="1"/>
      <w:numFmt w:val="decimal"/>
      <w:lvlText w:val="%1)"/>
      <w:lvlJc w:val="left"/>
      <w:pPr>
        <w:tabs>
          <w:tab w:val="num" w:pos="1350"/>
        </w:tabs>
        <w:ind w:left="1350" w:hanging="360"/>
      </w:pPr>
    </w:lvl>
  </w:abstractNum>
  <w:abstractNum w:abstractNumId="38" w15:restartNumberingAfterBreak="0">
    <w:nsid w:val="00000042"/>
    <w:multiLevelType w:val="singleLevel"/>
    <w:tmpl w:val="00000042"/>
    <w:name w:val="WW8Num68"/>
    <w:lvl w:ilvl="0">
      <w:start w:val="1"/>
      <w:numFmt w:val="decimal"/>
      <w:lvlText w:val="%1)"/>
      <w:lvlJc w:val="left"/>
      <w:pPr>
        <w:tabs>
          <w:tab w:val="num" w:pos="360"/>
        </w:tabs>
        <w:ind w:left="360" w:hanging="360"/>
      </w:pPr>
      <w:rPr>
        <w:rFonts w:ascii="Helv Ciril" w:hAnsi="Helv Ciril" w:cs="Helv Ciril"/>
        <w:sz w:val="24"/>
      </w:rPr>
    </w:lvl>
  </w:abstractNum>
  <w:abstractNum w:abstractNumId="39" w15:restartNumberingAfterBreak="0">
    <w:nsid w:val="00000045"/>
    <w:multiLevelType w:val="singleLevel"/>
    <w:tmpl w:val="00000045"/>
    <w:name w:val="WW8Num71"/>
    <w:lvl w:ilvl="0">
      <w:start w:val="1"/>
      <w:numFmt w:val="decimal"/>
      <w:lvlText w:val="%1)"/>
      <w:lvlJc w:val="left"/>
      <w:pPr>
        <w:tabs>
          <w:tab w:val="num" w:pos="0"/>
        </w:tabs>
        <w:ind w:left="786" w:hanging="360"/>
      </w:pPr>
      <w:rPr>
        <w:rFonts w:cs="Times New Roman"/>
      </w:rPr>
    </w:lvl>
  </w:abstractNum>
  <w:abstractNum w:abstractNumId="40" w15:restartNumberingAfterBreak="0">
    <w:nsid w:val="00000046"/>
    <w:multiLevelType w:val="singleLevel"/>
    <w:tmpl w:val="00000046"/>
    <w:name w:val="WW8Num72"/>
    <w:lvl w:ilvl="0">
      <w:start w:val="1"/>
      <w:numFmt w:val="decimal"/>
      <w:lvlText w:val="%1)"/>
      <w:lvlJc w:val="left"/>
      <w:pPr>
        <w:tabs>
          <w:tab w:val="num" w:pos="1080"/>
        </w:tabs>
        <w:ind w:left="1080" w:hanging="360"/>
      </w:pPr>
    </w:lvl>
  </w:abstractNum>
  <w:abstractNum w:abstractNumId="41" w15:restartNumberingAfterBreak="0">
    <w:nsid w:val="00000047"/>
    <w:multiLevelType w:val="singleLevel"/>
    <w:tmpl w:val="00000047"/>
    <w:name w:val="WW8Num73"/>
    <w:lvl w:ilvl="0">
      <w:start w:val="1"/>
      <w:numFmt w:val="decimal"/>
      <w:lvlText w:val="%1)"/>
      <w:lvlJc w:val="left"/>
      <w:pPr>
        <w:tabs>
          <w:tab w:val="num" w:pos="1440"/>
        </w:tabs>
        <w:ind w:left="1440" w:hanging="360"/>
      </w:pPr>
    </w:lvl>
  </w:abstractNum>
  <w:abstractNum w:abstractNumId="42" w15:restartNumberingAfterBreak="0">
    <w:nsid w:val="00000048"/>
    <w:multiLevelType w:val="singleLevel"/>
    <w:tmpl w:val="00000048"/>
    <w:name w:val="WW8Num74"/>
    <w:lvl w:ilvl="0">
      <w:start w:val="1"/>
      <w:numFmt w:val="decimal"/>
      <w:lvlText w:val="%1)"/>
      <w:lvlJc w:val="left"/>
      <w:pPr>
        <w:tabs>
          <w:tab w:val="num" w:pos="1514"/>
        </w:tabs>
        <w:ind w:left="1514" w:hanging="360"/>
      </w:pPr>
    </w:lvl>
  </w:abstractNum>
  <w:abstractNum w:abstractNumId="43" w15:restartNumberingAfterBreak="0">
    <w:nsid w:val="03347F94"/>
    <w:multiLevelType w:val="singleLevel"/>
    <w:tmpl w:val="04090011"/>
    <w:lvl w:ilvl="0">
      <w:start w:val="1"/>
      <w:numFmt w:val="decimal"/>
      <w:lvlText w:val="%1)"/>
      <w:lvlJc w:val="left"/>
      <w:pPr>
        <w:ind w:left="1440" w:hanging="360"/>
      </w:pPr>
      <w:rPr>
        <w:b w:val="0"/>
      </w:rPr>
    </w:lvl>
  </w:abstractNum>
  <w:abstractNum w:abstractNumId="44" w15:restartNumberingAfterBreak="0">
    <w:nsid w:val="06603BE5"/>
    <w:multiLevelType w:val="hybridMultilevel"/>
    <w:tmpl w:val="9692E7B2"/>
    <w:lvl w:ilvl="0" w:tplc="0000002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0BE04474"/>
    <w:multiLevelType w:val="hybridMultilevel"/>
    <w:tmpl w:val="8CC2967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15:restartNumberingAfterBreak="0">
    <w:nsid w:val="143F5F17"/>
    <w:multiLevelType w:val="hybridMultilevel"/>
    <w:tmpl w:val="525E3D9E"/>
    <w:lvl w:ilvl="0" w:tplc="32FC73B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7" w15:restartNumberingAfterBreak="0">
    <w:nsid w:val="14484DE0"/>
    <w:multiLevelType w:val="hybridMultilevel"/>
    <w:tmpl w:val="8188BE84"/>
    <w:lvl w:ilvl="0" w:tplc="4A2CD9C6">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15161052"/>
    <w:multiLevelType w:val="hybridMultilevel"/>
    <w:tmpl w:val="34B2F4C6"/>
    <w:lvl w:ilvl="0" w:tplc="E1340E94">
      <w:start w:val="1"/>
      <w:numFmt w:val="decimal"/>
      <w:lvlText w:val="%1)"/>
      <w:lvlJc w:val="left"/>
      <w:pPr>
        <w:tabs>
          <w:tab w:val="num" w:pos="2880"/>
        </w:tabs>
        <w:ind w:left="2880" w:hanging="360"/>
      </w:pPr>
      <w:rPr>
        <w:rFonts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166E2350"/>
    <w:multiLevelType w:val="hybridMultilevel"/>
    <w:tmpl w:val="F7C4DE96"/>
    <w:lvl w:ilvl="0" w:tplc="04090011">
      <w:start w:val="1"/>
      <w:numFmt w:val="decimal"/>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50" w15:restartNumberingAfterBreak="0">
    <w:nsid w:val="1F6941FF"/>
    <w:multiLevelType w:val="hybridMultilevel"/>
    <w:tmpl w:val="B7E0A028"/>
    <w:lvl w:ilvl="0" w:tplc="C778C7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81736E1"/>
    <w:multiLevelType w:val="hybridMultilevel"/>
    <w:tmpl w:val="1E2CCC02"/>
    <w:lvl w:ilvl="0" w:tplc="CE2AA58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AD901E2"/>
    <w:multiLevelType w:val="multilevel"/>
    <w:tmpl w:val="27A64E94"/>
    <w:lvl w:ilvl="0">
      <w:start w:val="1"/>
      <w:numFmt w:val="decimal"/>
      <w:lvlText w:val="%1)"/>
      <w:lvlJc w:val="left"/>
      <w:pPr>
        <w:tabs>
          <w:tab w:val="num" w:pos="1211"/>
        </w:tabs>
        <w:ind w:left="1211" w:hanging="360"/>
      </w:pPr>
      <w:rPr>
        <w:color w:val="0D0D0D" w:themeColor="text1" w:themeTint="F2"/>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3" w15:restartNumberingAfterBreak="0">
    <w:nsid w:val="35890812"/>
    <w:multiLevelType w:val="hybridMultilevel"/>
    <w:tmpl w:val="2160A7E6"/>
    <w:lvl w:ilvl="0" w:tplc="B488751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4" w15:restartNumberingAfterBreak="0">
    <w:nsid w:val="3C152CFF"/>
    <w:multiLevelType w:val="hybridMultilevel"/>
    <w:tmpl w:val="48241FFA"/>
    <w:lvl w:ilvl="0" w:tplc="08CCBE16">
      <w:start w:val="1"/>
      <w:numFmt w:val="decimal"/>
      <w:lvlText w:val="%1)"/>
      <w:lvlJc w:val="left"/>
      <w:pPr>
        <w:ind w:left="928" w:hanging="360"/>
      </w:pPr>
      <w:rPr>
        <w:color w:val="auto"/>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55" w15:restartNumberingAfterBreak="0">
    <w:nsid w:val="3D052D3E"/>
    <w:multiLevelType w:val="hybridMultilevel"/>
    <w:tmpl w:val="129C66CE"/>
    <w:lvl w:ilvl="0" w:tplc="04090011">
      <w:start w:val="1"/>
      <w:numFmt w:val="decimal"/>
      <w:lvlText w:val="%1)"/>
      <w:lvlJc w:val="left"/>
      <w:pPr>
        <w:ind w:left="720" w:hanging="360"/>
      </w:pPr>
    </w:lvl>
    <w:lvl w:ilvl="1" w:tplc="D1789118">
      <w:start w:val="1"/>
      <w:numFmt w:val="decimal"/>
      <w:lvlText w:val="%2)"/>
      <w:lvlJc w:val="left"/>
      <w:pPr>
        <w:tabs>
          <w:tab w:val="num" w:pos="928"/>
        </w:tabs>
        <w:ind w:left="928" w:hanging="360"/>
      </w:pPr>
      <w:rPr>
        <w:rFonts w:hint="default"/>
      </w:rPr>
    </w:lvl>
    <w:lvl w:ilvl="2" w:tplc="0409001B">
      <w:start w:val="1"/>
      <w:numFmt w:val="lowerRoman"/>
      <w:lvlText w:val="%3."/>
      <w:lvlJc w:val="right"/>
      <w:pPr>
        <w:ind w:left="2024"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5FF1A5F"/>
    <w:multiLevelType w:val="hybridMultilevel"/>
    <w:tmpl w:val="8A929528"/>
    <w:lvl w:ilvl="0" w:tplc="B4EC79F8">
      <w:start w:val="1"/>
      <w:numFmt w:val="decimal"/>
      <w:lvlText w:val="%1."/>
      <w:lvlJc w:val="left"/>
      <w:pPr>
        <w:ind w:left="2204" w:hanging="360"/>
      </w:pPr>
      <w:rPr>
        <w:rFonts w:ascii="Arial" w:eastAsia="Times New Roman" w:hAnsi="Arial" w:cs="Arial"/>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57" w15:restartNumberingAfterBreak="0">
    <w:nsid w:val="464C1497"/>
    <w:multiLevelType w:val="hybridMultilevel"/>
    <w:tmpl w:val="CB1EDD54"/>
    <w:lvl w:ilvl="0" w:tplc="5F2CAE3C">
      <w:start w:val="1"/>
      <w:numFmt w:val="decimal"/>
      <w:lvlText w:val="%1)"/>
      <w:lvlJc w:val="left"/>
      <w:pPr>
        <w:ind w:left="1080" w:hanging="360"/>
      </w:pPr>
      <w:rPr>
        <w:rFonts w:ascii="Times New Roman" w:eastAsia="Times New Roman" w:hAnsi="Times New Roman" w:cs="Times New Roman"/>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8" w15:restartNumberingAfterBreak="0">
    <w:nsid w:val="49336573"/>
    <w:multiLevelType w:val="hybridMultilevel"/>
    <w:tmpl w:val="1B561D62"/>
    <w:lvl w:ilvl="0" w:tplc="3D7C0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4BB65887"/>
    <w:multiLevelType w:val="hybridMultilevel"/>
    <w:tmpl w:val="AC220A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EDA4EB8"/>
    <w:multiLevelType w:val="multilevel"/>
    <w:tmpl w:val="27A64E94"/>
    <w:lvl w:ilvl="0">
      <w:start w:val="1"/>
      <w:numFmt w:val="decimal"/>
      <w:lvlText w:val="%1)"/>
      <w:lvlJc w:val="left"/>
      <w:pPr>
        <w:tabs>
          <w:tab w:val="num" w:pos="1211"/>
        </w:tabs>
        <w:ind w:left="1211" w:hanging="360"/>
      </w:pPr>
      <w:rPr>
        <w:color w:val="0D0D0D" w:themeColor="text1" w:themeTint="F2"/>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1" w15:restartNumberingAfterBreak="0">
    <w:nsid w:val="53302F40"/>
    <w:multiLevelType w:val="hybridMultilevel"/>
    <w:tmpl w:val="B3C66A3C"/>
    <w:lvl w:ilvl="0" w:tplc="4A2CD9C6">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F1E3CEB"/>
    <w:multiLevelType w:val="hybridMultilevel"/>
    <w:tmpl w:val="9C1EB55C"/>
    <w:lvl w:ilvl="0" w:tplc="3B84B3E8">
      <w:start w:val="6"/>
      <w:numFmt w:val="decimal"/>
      <w:lvlText w:val="%1)"/>
      <w:lvlJc w:val="left"/>
      <w:pPr>
        <w:ind w:left="927" w:hanging="360"/>
      </w:pPr>
      <w:rPr>
        <w:rFonts w:hint="default"/>
        <w:strike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60375ED3"/>
    <w:multiLevelType w:val="hybridMultilevel"/>
    <w:tmpl w:val="349CBB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18A2690"/>
    <w:multiLevelType w:val="hybridMultilevel"/>
    <w:tmpl w:val="E898C2F8"/>
    <w:lvl w:ilvl="0" w:tplc="A61C1C2E">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5" w15:restartNumberingAfterBreak="0">
    <w:nsid w:val="61EC6BC0"/>
    <w:multiLevelType w:val="hybridMultilevel"/>
    <w:tmpl w:val="0C568234"/>
    <w:lvl w:ilvl="0" w:tplc="AC907BB4">
      <w:start w:val="1"/>
      <w:numFmt w:val="decimal"/>
      <w:lvlText w:val="%1)"/>
      <w:lvlJc w:val="left"/>
      <w:pPr>
        <w:tabs>
          <w:tab w:val="num" w:pos="2880"/>
        </w:tabs>
        <w:ind w:left="2880" w:hanging="360"/>
      </w:pPr>
      <w:rPr>
        <w:rFonts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28308C4"/>
    <w:multiLevelType w:val="hybridMultilevel"/>
    <w:tmpl w:val="E78204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707339F"/>
    <w:multiLevelType w:val="hybridMultilevel"/>
    <w:tmpl w:val="3CE8090C"/>
    <w:lvl w:ilvl="0" w:tplc="CE2AA58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81419DB"/>
    <w:multiLevelType w:val="multilevel"/>
    <w:tmpl w:val="27A64E94"/>
    <w:lvl w:ilvl="0">
      <w:start w:val="1"/>
      <w:numFmt w:val="decimal"/>
      <w:lvlText w:val="%1)"/>
      <w:lvlJc w:val="left"/>
      <w:pPr>
        <w:tabs>
          <w:tab w:val="num" w:pos="1211"/>
        </w:tabs>
        <w:ind w:left="1211" w:hanging="360"/>
      </w:pPr>
      <w:rPr>
        <w:color w:val="0D0D0D" w:themeColor="text1" w:themeTint="F2"/>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9" w15:restartNumberingAfterBreak="0">
    <w:nsid w:val="6E022161"/>
    <w:multiLevelType w:val="hybridMultilevel"/>
    <w:tmpl w:val="527850F6"/>
    <w:lvl w:ilvl="0" w:tplc="A0BA9FB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E325364"/>
    <w:multiLevelType w:val="hybridMultilevel"/>
    <w:tmpl w:val="C340F330"/>
    <w:lvl w:ilvl="0" w:tplc="50F065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F834701"/>
    <w:multiLevelType w:val="hybridMultilevel"/>
    <w:tmpl w:val="4EA0DC3E"/>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450"/>
        </w:tabs>
        <w:ind w:left="45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1890"/>
        </w:tabs>
        <w:ind w:left="1890" w:hanging="360"/>
      </w:pPr>
    </w:lvl>
    <w:lvl w:ilvl="4" w:tplc="04090019" w:tentative="1">
      <w:start w:val="1"/>
      <w:numFmt w:val="lowerLetter"/>
      <w:lvlText w:val="%5."/>
      <w:lvlJc w:val="left"/>
      <w:pPr>
        <w:tabs>
          <w:tab w:val="num" w:pos="2610"/>
        </w:tabs>
        <w:ind w:left="2610" w:hanging="360"/>
      </w:pPr>
    </w:lvl>
    <w:lvl w:ilvl="5" w:tplc="0409001B" w:tentative="1">
      <w:start w:val="1"/>
      <w:numFmt w:val="lowerRoman"/>
      <w:lvlText w:val="%6."/>
      <w:lvlJc w:val="right"/>
      <w:pPr>
        <w:tabs>
          <w:tab w:val="num" w:pos="3330"/>
        </w:tabs>
        <w:ind w:left="3330" w:hanging="180"/>
      </w:pPr>
    </w:lvl>
    <w:lvl w:ilvl="6" w:tplc="0409000F" w:tentative="1">
      <w:start w:val="1"/>
      <w:numFmt w:val="decimal"/>
      <w:lvlText w:val="%7."/>
      <w:lvlJc w:val="left"/>
      <w:pPr>
        <w:tabs>
          <w:tab w:val="num" w:pos="4050"/>
        </w:tabs>
        <w:ind w:left="4050" w:hanging="360"/>
      </w:pPr>
    </w:lvl>
    <w:lvl w:ilvl="7" w:tplc="04090019" w:tentative="1">
      <w:start w:val="1"/>
      <w:numFmt w:val="lowerLetter"/>
      <w:lvlText w:val="%8."/>
      <w:lvlJc w:val="left"/>
      <w:pPr>
        <w:tabs>
          <w:tab w:val="num" w:pos="4770"/>
        </w:tabs>
        <w:ind w:left="4770" w:hanging="360"/>
      </w:pPr>
    </w:lvl>
    <w:lvl w:ilvl="8" w:tplc="0409001B" w:tentative="1">
      <w:start w:val="1"/>
      <w:numFmt w:val="lowerRoman"/>
      <w:lvlText w:val="%9."/>
      <w:lvlJc w:val="right"/>
      <w:pPr>
        <w:tabs>
          <w:tab w:val="num" w:pos="5490"/>
        </w:tabs>
        <w:ind w:left="5490" w:hanging="180"/>
      </w:pPr>
    </w:lvl>
  </w:abstractNum>
  <w:abstractNum w:abstractNumId="72" w15:restartNumberingAfterBreak="0">
    <w:nsid w:val="712A17B8"/>
    <w:multiLevelType w:val="hybridMultilevel"/>
    <w:tmpl w:val="3FA8812A"/>
    <w:lvl w:ilvl="0" w:tplc="EADA4778">
      <w:start w:val="1"/>
      <w:numFmt w:val="decimal"/>
      <w:lvlText w:val="%1)"/>
      <w:lvlJc w:val="left"/>
      <w:pPr>
        <w:tabs>
          <w:tab w:val="num" w:pos="1069"/>
        </w:tabs>
        <w:ind w:left="1069"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73" w15:restartNumberingAfterBreak="0">
    <w:nsid w:val="748158E4"/>
    <w:multiLevelType w:val="hybridMultilevel"/>
    <w:tmpl w:val="29782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5E80903"/>
    <w:multiLevelType w:val="hybridMultilevel"/>
    <w:tmpl w:val="83D4C6C6"/>
    <w:lvl w:ilvl="0" w:tplc="4BF8FE6C">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76" w15:restartNumberingAfterBreak="0">
    <w:nsid w:val="7C103887"/>
    <w:multiLevelType w:val="hybridMultilevel"/>
    <w:tmpl w:val="D338B188"/>
    <w:lvl w:ilvl="0" w:tplc="2CF05984">
      <w:start w:val="1"/>
      <w:numFmt w:val="decimal"/>
      <w:lvlText w:val="%1)"/>
      <w:lvlJc w:val="left"/>
      <w:pPr>
        <w:tabs>
          <w:tab w:val="num" w:pos="720"/>
        </w:tabs>
        <w:ind w:left="720" w:hanging="360"/>
      </w:pPr>
      <w:rPr>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5"/>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7"/>
  </w:num>
  <w:num w:numId="30">
    <w:abstractNumId w:val="28"/>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9"/>
  </w:num>
  <w:num w:numId="39">
    <w:abstractNumId w:val="40"/>
  </w:num>
  <w:num w:numId="40">
    <w:abstractNumId w:val="41"/>
  </w:num>
  <w:num w:numId="41">
    <w:abstractNumId w:val="42"/>
  </w:num>
  <w:num w:numId="42">
    <w:abstractNumId w:val="71"/>
  </w:num>
  <w:num w:numId="43">
    <w:abstractNumId w:val="73"/>
  </w:num>
  <w:num w:numId="44">
    <w:abstractNumId w:val="54"/>
  </w:num>
  <w:num w:numId="45">
    <w:abstractNumId w:val="74"/>
  </w:num>
  <w:num w:numId="46">
    <w:abstractNumId w:val="76"/>
  </w:num>
  <w:num w:numId="47">
    <w:abstractNumId w:val="66"/>
  </w:num>
  <w:num w:numId="48">
    <w:abstractNumId w:val="55"/>
  </w:num>
  <w:num w:numId="49">
    <w:abstractNumId w:val="46"/>
  </w:num>
  <w:num w:numId="50">
    <w:abstractNumId w:val="53"/>
  </w:num>
  <w:num w:numId="51">
    <w:abstractNumId w:val="47"/>
  </w:num>
  <w:num w:numId="52">
    <w:abstractNumId w:val="63"/>
  </w:num>
  <w:num w:numId="53">
    <w:abstractNumId w:val="72"/>
  </w:num>
  <w:num w:numId="54">
    <w:abstractNumId w:val="65"/>
  </w:num>
  <w:num w:numId="55">
    <w:abstractNumId w:val="61"/>
  </w:num>
  <w:num w:numId="56">
    <w:abstractNumId w:val="48"/>
  </w:num>
  <w:num w:numId="57">
    <w:abstractNumId w:val="44"/>
  </w:num>
  <w:num w:numId="58">
    <w:abstractNumId w:val="69"/>
  </w:num>
  <w:num w:numId="59">
    <w:abstractNumId w:val="43"/>
  </w:num>
  <w:num w:numId="60">
    <w:abstractNumId w:val="62"/>
  </w:num>
  <w:num w:numId="61">
    <w:abstractNumId w:val="56"/>
  </w:num>
  <w:num w:numId="62">
    <w:abstractNumId w:val="58"/>
  </w:num>
  <w:num w:numId="63">
    <w:abstractNumId w:val="50"/>
  </w:num>
  <w:num w:numId="64">
    <w:abstractNumId w:val="70"/>
  </w:num>
  <w:num w:numId="65">
    <w:abstractNumId w:val="59"/>
  </w:num>
  <w:num w:numId="66">
    <w:abstractNumId w:val="57"/>
  </w:num>
  <w:num w:numId="67">
    <w:abstractNumId w:val="45"/>
  </w:num>
  <w:num w:numId="68">
    <w:abstractNumId w:val="64"/>
  </w:num>
  <w:num w:numId="69">
    <w:abstractNumId w:val="51"/>
  </w:num>
  <w:num w:numId="70">
    <w:abstractNumId w:val="68"/>
  </w:num>
  <w:num w:numId="71">
    <w:abstractNumId w:val="60"/>
  </w:num>
  <w:num w:numId="72">
    <w:abstractNumId w:val="52"/>
  </w:num>
  <w:num w:numId="73">
    <w:abstractNumId w:val="67"/>
  </w:num>
  <w:num w:numId="74">
    <w:abstractNumId w:val="4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328"/>
    <w:rsid w:val="00001789"/>
    <w:rsid w:val="00001F96"/>
    <w:rsid w:val="00003426"/>
    <w:rsid w:val="0000402F"/>
    <w:rsid w:val="000050C6"/>
    <w:rsid w:val="00005C65"/>
    <w:rsid w:val="000065FB"/>
    <w:rsid w:val="00006854"/>
    <w:rsid w:val="00006B34"/>
    <w:rsid w:val="00011D3A"/>
    <w:rsid w:val="00012673"/>
    <w:rsid w:val="000135F4"/>
    <w:rsid w:val="0001476F"/>
    <w:rsid w:val="00015552"/>
    <w:rsid w:val="000202E8"/>
    <w:rsid w:val="00021E12"/>
    <w:rsid w:val="00022458"/>
    <w:rsid w:val="00023C87"/>
    <w:rsid w:val="00030C59"/>
    <w:rsid w:val="00035119"/>
    <w:rsid w:val="00035DB2"/>
    <w:rsid w:val="00040975"/>
    <w:rsid w:val="00041193"/>
    <w:rsid w:val="000424C7"/>
    <w:rsid w:val="00042823"/>
    <w:rsid w:val="000457FC"/>
    <w:rsid w:val="000462C7"/>
    <w:rsid w:val="000473D7"/>
    <w:rsid w:val="0004783B"/>
    <w:rsid w:val="00050F07"/>
    <w:rsid w:val="000528C1"/>
    <w:rsid w:val="00052993"/>
    <w:rsid w:val="000532CF"/>
    <w:rsid w:val="00053492"/>
    <w:rsid w:val="000564FD"/>
    <w:rsid w:val="000610C9"/>
    <w:rsid w:val="0006157D"/>
    <w:rsid w:val="0006158C"/>
    <w:rsid w:val="000629B8"/>
    <w:rsid w:val="0006593E"/>
    <w:rsid w:val="00066C9D"/>
    <w:rsid w:val="000712C7"/>
    <w:rsid w:val="000719D5"/>
    <w:rsid w:val="00071A3C"/>
    <w:rsid w:val="00072766"/>
    <w:rsid w:val="00072D90"/>
    <w:rsid w:val="00074E3B"/>
    <w:rsid w:val="0007543A"/>
    <w:rsid w:val="00075939"/>
    <w:rsid w:val="000773FC"/>
    <w:rsid w:val="00080B3E"/>
    <w:rsid w:val="00082090"/>
    <w:rsid w:val="00084E35"/>
    <w:rsid w:val="0008624A"/>
    <w:rsid w:val="00086A6B"/>
    <w:rsid w:val="0008776D"/>
    <w:rsid w:val="00092B49"/>
    <w:rsid w:val="00093A0F"/>
    <w:rsid w:val="00094E9F"/>
    <w:rsid w:val="0009529F"/>
    <w:rsid w:val="00095653"/>
    <w:rsid w:val="000961EA"/>
    <w:rsid w:val="000967A7"/>
    <w:rsid w:val="000A0BF8"/>
    <w:rsid w:val="000A182C"/>
    <w:rsid w:val="000A1F08"/>
    <w:rsid w:val="000A3812"/>
    <w:rsid w:val="000A5E98"/>
    <w:rsid w:val="000A7F64"/>
    <w:rsid w:val="000B1A8F"/>
    <w:rsid w:val="000B28F7"/>
    <w:rsid w:val="000B6082"/>
    <w:rsid w:val="000B6931"/>
    <w:rsid w:val="000B6F8D"/>
    <w:rsid w:val="000C3939"/>
    <w:rsid w:val="000C47B3"/>
    <w:rsid w:val="000C4880"/>
    <w:rsid w:val="000C72F7"/>
    <w:rsid w:val="000C74F1"/>
    <w:rsid w:val="000D022A"/>
    <w:rsid w:val="000D1DAF"/>
    <w:rsid w:val="000D3562"/>
    <w:rsid w:val="000D3BEA"/>
    <w:rsid w:val="000D3E5B"/>
    <w:rsid w:val="000D4DA1"/>
    <w:rsid w:val="000D50EB"/>
    <w:rsid w:val="000D5805"/>
    <w:rsid w:val="000D61E4"/>
    <w:rsid w:val="000D7DDB"/>
    <w:rsid w:val="000E0608"/>
    <w:rsid w:val="000E0CA3"/>
    <w:rsid w:val="000E0D45"/>
    <w:rsid w:val="000E1612"/>
    <w:rsid w:val="000E350F"/>
    <w:rsid w:val="000E3B53"/>
    <w:rsid w:val="000E44FC"/>
    <w:rsid w:val="000E4549"/>
    <w:rsid w:val="000E62F7"/>
    <w:rsid w:val="000E7305"/>
    <w:rsid w:val="000E7E42"/>
    <w:rsid w:val="000E7E8C"/>
    <w:rsid w:val="000F06E3"/>
    <w:rsid w:val="000F0BE3"/>
    <w:rsid w:val="000F0BFB"/>
    <w:rsid w:val="000F0E3A"/>
    <w:rsid w:val="000F5348"/>
    <w:rsid w:val="000F61C2"/>
    <w:rsid w:val="00100E85"/>
    <w:rsid w:val="001025A8"/>
    <w:rsid w:val="001029D4"/>
    <w:rsid w:val="00102D64"/>
    <w:rsid w:val="00103B29"/>
    <w:rsid w:val="00104786"/>
    <w:rsid w:val="00104C92"/>
    <w:rsid w:val="001064A6"/>
    <w:rsid w:val="00107488"/>
    <w:rsid w:val="001078F1"/>
    <w:rsid w:val="0011104A"/>
    <w:rsid w:val="00114287"/>
    <w:rsid w:val="001166C7"/>
    <w:rsid w:val="001207BB"/>
    <w:rsid w:val="0012124F"/>
    <w:rsid w:val="00121349"/>
    <w:rsid w:val="001220E9"/>
    <w:rsid w:val="00122270"/>
    <w:rsid w:val="001227D0"/>
    <w:rsid w:val="00123E0A"/>
    <w:rsid w:val="00125278"/>
    <w:rsid w:val="0012583A"/>
    <w:rsid w:val="00125B64"/>
    <w:rsid w:val="00126E88"/>
    <w:rsid w:val="00127844"/>
    <w:rsid w:val="00127EA1"/>
    <w:rsid w:val="00127EDE"/>
    <w:rsid w:val="00130AB0"/>
    <w:rsid w:val="00131E1A"/>
    <w:rsid w:val="001320BE"/>
    <w:rsid w:val="00134DC2"/>
    <w:rsid w:val="00140D4C"/>
    <w:rsid w:val="001420EC"/>
    <w:rsid w:val="00143528"/>
    <w:rsid w:val="00143D0F"/>
    <w:rsid w:val="00145702"/>
    <w:rsid w:val="00150576"/>
    <w:rsid w:val="00150F5D"/>
    <w:rsid w:val="001516F4"/>
    <w:rsid w:val="0015173B"/>
    <w:rsid w:val="00152C15"/>
    <w:rsid w:val="00152C87"/>
    <w:rsid w:val="001545D4"/>
    <w:rsid w:val="0015485C"/>
    <w:rsid w:val="001554DA"/>
    <w:rsid w:val="0015699D"/>
    <w:rsid w:val="0016119B"/>
    <w:rsid w:val="00164D78"/>
    <w:rsid w:val="00165141"/>
    <w:rsid w:val="00165591"/>
    <w:rsid w:val="001656B0"/>
    <w:rsid w:val="00165CA1"/>
    <w:rsid w:val="00165DA0"/>
    <w:rsid w:val="001663A3"/>
    <w:rsid w:val="00166590"/>
    <w:rsid w:val="0016799E"/>
    <w:rsid w:val="00170D08"/>
    <w:rsid w:val="00174057"/>
    <w:rsid w:val="00174249"/>
    <w:rsid w:val="001746EB"/>
    <w:rsid w:val="00174F4D"/>
    <w:rsid w:val="00175405"/>
    <w:rsid w:val="00175B84"/>
    <w:rsid w:val="00176C75"/>
    <w:rsid w:val="00180F29"/>
    <w:rsid w:val="00181C40"/>
    <w:rsid w:val="00182F8D"/>
    <w:rsid w:val="00184459"/>
    <w:rsid w:val="00187424"/>
    <w:rsid w:val="00190220"/>
    <w:rsid w:val="0019054A"/>
    <w:rsid w:val="0019156D"/>
    <w:rsid w:val="0019184C"/>
    <w:rsid w:val="001919EC"/>
    <w:rsid w:val="00192FBC"/>
    <w:rsid w:val="001937A4"/>
    <w:rsid w:val="001941A5"/>
    <w:rsid w:val="001948C2"/>
    <w:rsid w:val="00194F82"/>
    <w:rsid w:val="00195835"/>
    <w:rsid w:val="00195935"/>
    <w:rsid w:val="00195B70"/>
    <w:rsid w:val="00196099"/>
    <w:rsid w:val="001A07DA"/>
    <w:rsid w:val="001A10F2"/>
    <w:rsid w:val="001A11FB"/>
    <w:rsid w:val="001A1B23"/>
    <w:rsid w:val="001A4394"/>
    <w:rsid w:val="001A4887"/>
    <w:rsid w:val="001A4A39"/>
    <w:rsid w:val="001A4F5F"/>
    <w:rsid w:val="001A620A"/>
    <w:rsid w:val="001B1EB1"/>
    <w:rsid w:val="001B6521"/>
    <w:rsid w:val="001B67B5"/>
    <w:rsid w:val="001B72E5"/>
    <w:rsid w:val="001B77F5"/>
    <w:rsid w:val="001C0419"/>
    <w:rsid w:val="001C0652"/>
    <w:rsid w:val="001C182A"/>
    <w:rsid w:val="001C22DC"/>
    <w:rsid w:val="001C262B"/>
    <w:rsid w:val="001C3AD2"/>
    <w:rsid w:val="001C516B"/>
    <w:rsid w:val="001C68F8"/>
    <w:rsid w:val="001C72F6"/>
    <w:rsid w:val="001D045C"/>
    <w:rsid w:val="001D42C2"/>
    <w:rsid w:val="001D6CF5"/>
    <w:rsid w:val="001D6E5B"/>
    <w:rsid w:val="001D7D45"/>
    <w:rsid w:val="001E332B"/>
    <w:rsid w:val="001E3FD8"/>
    <w:rsid w:val="001E694D"/>
    <w:rsid w:val="001E6EB7"/>
    <w:rsid w:val="001F0788"/>
    <w:rsid w:val="001F1A92"/>
    <w:rsid w:val="001F548D"/>
    <w:rsid w:val="001F5DA7"/>
    <w:rsid w:val="002013B2"/>
    <w:rsid w:val="00201F0A"/>
    <w:rsid w:val="002022EB"/>
    <w:rsid w:val="0020265B"/>
    <w:rsid w:val="00205C15"/>
    <w:rsid w:val="002064C9"/>
    <w:rsid w:val="00206852"/>
    <w:rsid w:val="00214B4C"/>
    <w:rsid w:val="00214FC4"/>
    <w:rsid w:val="002163FF"/>
    <w:rsid w:val="00217953"/>
    <w:rsid w:val="00220B0A"/>
    <w:rsid w:val="00221377"/>
    <w:rsid w:val="00221EC7"/>
    <w:rsid w:val="00222D56"/>
    <w:rsid w:val="00223698"/>
    <w:rsid w:val="0022382D"/>
    <w:rsid w:val="002248F2"/>
    <w:rsid w:val="00225D31"/>
    <w:rsid w:val="00226FD2"/>
    <w:rsid w:val="002304C2"/>
    <w:rsid w:val="00230D51"/>
    <w:rsid w:val="002311C4"/>
    <w:rsid w:val="00232A58"/>
    <w:rsid w:val="002347D4"/>
    <w:rsid w:val="002354A7"/>
    <w:rsid w:val="00235A0D"/>
    <w:rsid w:val="00236734"/>
    <w:rsid w:val="00237786"/>
    <w:rsid w:val="002436EF"/>
    <w:rsid w:val="0024382C"/>
    <w:rsid w:val="00245135"/>
    <w:rsid w:val="0024624D"/>
    <w:rsid w:val="00246ED6"/>
    <w:rsid w:val="0025013F"/>
    <w:rsid w:val="002502DF"/>
    <w:rsid w:val="002503A1"/>
    <w:rsid w:val="00254E67"/>
    <w:rsid w:val="00254E87"/>
    <w:rsid w:val="00254E99"/>
    <w:rsid w:val="00255B50"/>
    <w:rsid w:val="0026166C"/>
    <w:rsid w:val="0026187D"/>
    <w:rsid w:val="00262ABD"/>
    <w:rsid w:val="002645A8"/>
    <w:rsid w:val="00264A69"/>
    <w:rsid w:val="0026525B"/>
    <w:rsid w:val="00265A0C"/>
    <w:rsid w:val="00266408"/>
    <w:rsid w:val="0026649F"/>
    <w:rsid w:val="002666FF"/>
    <w:rsid w:val="00266D14"/>
    <w:rsid w:val="00266FE2"/>
    <w:rsid w:val="002674AC"/>
    <w:rsid w:val="00267C79"/>
    <w:rsid w:val="0027114C"/>
    <w:rsid w:val="002726E2"/>
    <w:rsid w:val="0027306D"/>
    <w:rsid w:val="002731AB"/>
    <w:rsid w:val="00273F97"/>
    <w:rsid w:val="002743C6"/>
    <w:rsid w:val="00274AFF"/>
    <w:rsid w:val="002757A0"/>
    <w:rsid w:val="00275F40"/>
    <w:rsid w:val="00281C25"/>
    <w:rsid w:val="00282749"/>
    <w:rsid w:val="00282972"/>
    <w:rsid w:val="00282D21"/>
    <w:rsid w:val="0028333C"/>
    <w:rsid w:val="0028400E"/>
    <w:rsid w:val="002864F2"/>
    <w:rsid w:val="002902F7"/>
    <w:rsid w:val="00291944"/>
    <w:rsid w:val="002920FA"/>
    <w:rsid w:val="00292421"/>
    <w:rsid w:val="00292F74"/>
    <w:rsid w:val="00295F5C"/>
    <w:rsid w:val="00296A80"/>
    <w:rsid w:val="00296F7D"/>
    <w:rsid w:val="00297329"/>
    <w:rsid w:val="002A0741"/>
    <w:rsid w:val="002A19D6"/>
    <w:rsid w:val="002A340B"/>
    <w:rsid w:val="002A5939"/>
    <w:rsid w:val="002A61ED"/>
    <w:rsid w:val="002A6670"/>
    <w:rsid w:val="002A7027"/>
    <w:rsid w:val="002A7431"/>
    <w:rsid w:val="002B0023"/>
    <w:rsid w:val="002B0064"/>
    <w:rsid w:val="002B04CF"/>
    <w:rsid w:val="002B0F28"/>
    <w:rsid w:val="002B26A0"/>
    <w:rsid w:val="002B3440"/>
    <w:rsid w:val="002B523D"/>
    <w:rsid w:val="002B5E2C"/>
    <w:rsid w:val="002B6065"/>
    <w:rsid w:val="002B757C"/>
    <w:rsid w:val="002B7BB4"/>
    <w:rsid w:val="002B7D94"/>
    <w:rsid w:val="002C0F32"/>
    <w:rsid w:val="002C21C4"/>
    <w:rsid w:val="002C400A"/>
    <w:rsid w:val="002C4E87"/>
    <w:rsid w:val="002D019C"/>
    <w:rsid w:val="002D07A9"/>
    <w:rsid w:val="002D3330"/>
    <w:rsid w:val="002D370F"/>
    <w:rsid w:val="002D3983"/>
    <w:rsid w:val="002D429B"/>
    <w:rsid w:val="002D6002"/>
    <w:rsid w:val="002E03D3"/>
    <w:rsid w:val="002E071E"/>
    <w:rsid w:val="002E111A"/>
    <w:rsid w:val="002E1496"/>
    <w:rsid w:val="002E1563"/>
    <w:rsid w:val="002E2CBD"/>
    <w:rsid w:val="002E3B9E"/>
    <w:rsid w:val="002E412E"/>
    <w:rsid w:val="002E4211"/>
    <w:rsid w:val="002E549E"/>
    <w:rsid w:val="002E72F4"/>
    <w:rsid w:val="002F012A"/>
    <w:rsid w:val="002F0B55"/>
    <w:rsid w:val="002F0CA9"/>
    <w:rsid w:val="002F12AD"/>
    <w:rsid w:val="002F143D"/>
    <w:rsid w:val="002F1D59"/>
    <w:rsid w:val="002F3320"/>
    <w:rsid w:val="002F3575"/>
    <w:rsid w:val="002F41F4"/>
    <w:rsid w:val="002F50B0"/>
    <w:rsid w:val="002F5303"/>
    <w:rsid w:val="002F73A8"/>
    <w:rsid w:val="002F7512"/>
    <w:rsid w:val="002F7FF3"/>
    <w:rsid w:val="003002C7"/>
    <w:rsid w:val="0030397C"/>
    <w:rsid w:val="00303DF7"/>
    <w:rsid w:val="003041A2"/>
    <w:rsid w:val="003070F4"/>
    <w:rsid w:val="00307192"/>
    <w:rsid w:val="00307E26"/>
    <w:rsid w:val="003100F2"/>
    <w:rsid w:val="003116C7"/>
    <w:rsid w:val="00312AD1"/>
    <w:rsid w:val="00314159"/>
    <w:rsid w:val="003153BB"/>
    <w:rsid w:val="00316244"/>
    <w:rsid w:val="00316FAE"/>
    <w:rsid w:val="00317479"/>
    <w:rsid w:val="0031770E"/>
    <w:rsid w:val="0031779B"/>
    <w:rsid w:val="00317A15"/>
    <w:rsid w:val="00317B21"/>
    <w:rsid w:val="00317E2D"/>
    <w:rsid w:val="00317FB8"/>
    <w:rsid w:val="003213EC"/>
    <w:rsid w:val="003229C2"/>
    <w:rsid w:val="00323C2F"/>
    <w:rsid w:val="00324880"/>
    <w:rsid w:val="00326F8D"/>
    <w:rsid w:val="003278E8"/>
    <w:rsid w:val="00331696"/>
    <w:rsid w:val="00331BC5"/>
    <w:rsid w:val="00331CA4"/>
    <w:rsid w:val="00333362"/>
    <w:rsid w:val="00334030"/>
    <w:rsid w:val="00335E5E"/>
    <w:rsid w:val="00336BEC"/>
    <w:rsid w:val="00337953"/>
    <w:rsid w:val="00341971"/>
    <w:rsid w:val="00342A97"/>
    <w:rsid w:val="0034567C"/>
    <w:rsid w:val="00345AB8"/>
    <w:rsid w:val="00347327"/>
    <w:rsid w:val="0035393D"/>
    <w:rsid w:val="00353D42"/>
    <w:rsid w:val="00353DAE"/>
    <w:rsid w:val="003541A4"/>
    <w:rsid w:val="003544FE"/>
    <w:rsid w:val="00354896"/>
    <w:rsid w:val="00356648"/>
    <w:rsid w:val="00356711"/>
    <w:rsid w:val="00356F51"/>
    <w:rsid w:val="003600FE"/>
    <w:rsid w:val="00360C21"/>
    <w:rsid w:val="00364DB8"/>
    <w:rsid w:val="00367000"/>
    <w:rsid w:val="003670AE"/>
    <w:rsid w:val="00367CCA"/>
    <w:rsid w:val="00367DF5"/>
    <w:rsid w:val="00372CEC"/>
    <w:rsid w:val="003743E6"/>
    <w:rsid w:val="003749DF"/>
    <w:rsid w:val="00381FC2"/>
    <w:rsid w:val="003822D5"/>
    <w:rsid w:val="00382E5B"/>
    <w:rsid w:val="00383B4D"/>
    <w:rsid w:val="00383E07"/>
    <w:rsid w:val="003841F1"/>
    <w:rsid w:val="00387B37"/>
    <w:rsid w:val="0039191E"/>
    <w:rsid w:val="003922DB"/>
    <w:rsid w:val="00392D79"/>
    <w:rsid w:val="003938DA"/>
    <w:rsid w:val="00395C9A"/>
    <w:rsid w:val="00395CF6"/>
    <w:rsid w:val="003A2494"/>
    <w:rsid w:val="003A42D4"/>
    <w:rsid w:val="003A5913"/>
    <w:rsid w:val="003A7521"/>
    <w:rsid w:val="003A7C05"/>
    <w:rsid w:val="003A7EA3"/>
    <w:rsid w:val="003B0569"/>
    <w:rsid w:val="003B07FF"/>
    <w:rsid w:val="003B14E4"/>
    <w:rsid w:val="003B3527"/>
    <w:rsid w:val="003B4E05"/>
    <w:rsid w:val="003B6AEB"/>
    <w:rsid w:val="003B7C19"/>
    <w:rsid w:val="003C065F"/>
    <w:rsid w:val="003C10DE"/>
    <w:rsid w:val="003C203F"/>
    <w:rsid w:val="003C2A6C"/>
    <w:rsid w:val="003C2C4B"/>
    <w:rsid w:val="003C2F05"/>
    <w:rsid w:val="003C4BBC"/>
    <w:rsid w:val="003C4C18"/>
    <w:rsid w:val="003C5BDB"/>
    <w:rsid w:val="003C6A99"/>
    <w:rsid w:val="003C6EC1"/>
    <w:rsid w:val="003D17CD"/>
    <w:rsid w:val="003D2654"/>
    <w:rsid w:val="003D317A"/>
    <w:rsid w:val="003D613E"/>
    <w:rsid w:val="003D63BA"/>
    <w:rsid w:val="003D732A"/>
    <w:rsid w:val="003D76EF"/>
    <w:rsid w:val="003E0CB0"/>
    <w:rsid w:val="003E0F3D"/>
    <w:rsid w:val="003E521A"/>
    <w:rsid w:val="003E74F3"/>
    <w:rsid w:val="003F03D4"/>
    <w:rsid w:val="003F05B0"/>
    <w:rsid w:val="003F2EFB"/>
    <w:rsid w:val="003F30F9"/>
    <w:rsid w:val="003F367C"/>
    <w:rsid w:val="003F39B1"/>
    <w:rsid w:val="003F400E"/>
    <w:rsid w:val="003F5655"/>
    <w:rsid w:val="003F58BD"/>
    <w:rsid w:val="003F5B0E"/>
    <w:rsid w:val="003F658E"/>
    <w:rsid w:val="003F66D0"/>
    <w:rsid w:val="00400D17"/>
    <w:rsid w:val="00401317"/>
    <w:rsid w:val="0040217D"/>
    <w:rsid w:val="0040249C"/>
    <w:rsid w:val="004029FE"/>
    <w:rsid w:val="00402A4A"/>
    <w:rsid w:val="004043D2"/>
    <w:rsid w:val="00404660"/>
    <w:rsid w:val="0040485C"/>
    <w:rsid w:val="00405E70"/>
    <w:rsid w:val="004103FD"/>
    <w:rsid w:val="00410E7F"/>
    <w:rsid w:val="00411154"/>
    <w:rsid w:val="004113E4"/>
    <w:rsid w:val="00413CBF"/>
    <w:rsid w:val="00414679"/>
    <w:rsid w:val="004148DD"/>
    <w:rsid w:val="00416407"/>
    <w:rsid w:val="00417A6B"/>
    <w:rsid w:val="004205CA"/>
    <w:rsid w:val="004215D9"/>
    <w:rsid w:val="004239D5"/>
    <w:rsid w:val="0042687C"/>
    <w:rsid w:val="00426CA8"/>
    <w:rsid w:val="00427949"/>
    <w:rsid w:val="00430535"/>
    <w:rsid w:val="00433EB4"/>
    <w:rsid w:val="00434A60"/>
    <w:rsid w:val="00435975"/>
    <w:rsid w:val="00437AFC"/>
    <w:rsid w:val="00440A08"/>
    <w:rsid w:val="004413F6"/>
    <w:rsid w:val="00441968"/>
    <w:rsid w:val="00442210"/>
    <w:rsid w:val="00442DEC"/>
    <w:rsid w:val="004439A5"/>
    <w:rsid w:val="00443CE9"/>
    <w:rsid w:val="00444CA5"/>
    <w:rsid w:val="00444CCC"/>
    <w:rsid w:val="004452F2"/>
    <w:rsid w:val="00445A89"/>
    <w:rsid w:val="00446217"/>
    <w:rsid w:val="00453B6B"/>
    <w:rsid w:val="0045412D"/>
    <w:rsid w:val="0045636F"/>
    <w:rsid w:val="004607AC"/>
    <w:rsid w:val="00460E8B"/>
    <w:rsid w:val="00462580"/>
    <w:rsid w:val="00462D8E"/>
    <w:rsid w:val="004634ED"/>
    <w:rsid w:val="004650C9"/>
    <w:rsid w:val="00465C10"/>
    <w:rsid w:val="004672DC"/>
    <w:rsid w:val="004673D1"/>
    <w:rsid w:val="00470832"/>
    <w:rsid w:val="00472203"/>
    <w:rsid w:val="00472FB5"/>
    <w:rsid w:val="004760AA"/>
    <w:rsid w:val="004772BA"/>
    <w:rsid w:val="0048009C"/>
    <w:rsid w:val="00481BA9"/>
    <w:rsid w:val="00484395"/>
    <w:rsid w:val="0048477C"/>
    <w:rsid w:val="00485A05"/>
    <w:rsid w:val="00485D27"/>
    <w:rsid w:val="00487174"/>
    <w:rsid w:val="004875EC"/>
    <w:rsid w:val="00487C85"/>
    <w:rsid w:val="00490254"/>
    <w:rsid w:val="00490507"/>
    <w:rsid w:val="00490CEF"/>
    <w:rsid w:val="004911DD"/>
    <w:rsid w:val="004927F1"/>
    <w:rsid w:val="00493708"/>
    <w:rsid w:val="00494316"/>
    <w:rsid w:val="00496262"/>
    <w:rsid w:val="004A1D6D"/>
    <w:rsid w:val="004A1DC9"/>
    <w:rsid w:val="004A3A5A"/>
    <w:rsid w:val="004A3F8F"/>
    <w:rsid w:val="004A45F7"/>
    <w:rsid w:val="004A4862"/>
    <w:rsid w:val="004A4D21"/>
    <w:rsid w:val="004A6774"/>
    <w:rsid w:val="004A6B61"/>
    <w:rsid w:val="004A7397"/>
    <w:rsid w:val="004A79AB"/>
    <w:rsid w:val="004B19D2"/>
    <w:rsid w:val="004B1A91"/>
    <w:rsid w:val="004B1FE1"/>
    <w:rsid w:val="004B2483"/>
    <w:rsid w:val="004B2E07"/>
    <w:rsid w:val="004B330C"/>
    <w:rsid w:val="004B5CAC"/>
    <w:rsid w:val="004B5E9B"/>
    <w:rsid w:val="004C1095"/>
    <w:rsid w:val="004C294B"/>
    <w:rsid w:val="004C5AE8"/>
    <w:rsid w:val="004C5C08"/>
    <w:rsid w:val="004C6D8E"/>
    <w:rsid w:val="004D188C"/>
    <w:rsid w:val="004D1CB3"/>
    <w:rsid w:val="004D1CE7"/>
    <w:rsid w:val="004D242A"/>
    <w:rsid w:val="004D2D41"/>
    <w:rsid w:val="004D471C"/>
    <w:rsid w:val="004D54B4"/>
    <w:rsid w:val="004D6191"/>
    <w:rsid w:val="004E09E8"/>
    <w:rsid w:val="004E1D6C"/>
    <w:rsid w:val="004E1D9F"/>
    <w:rsid w:val="004E2A2C"/>
    <w:rsid w:val="004E5D3D"/>
    <w:rsid w:val="004E68FF"/>
    <w:rsid w:val="004E6B1D"/>
    <w:rsid w:val="004E6DD8"/>
    <w:rsid w:val="004E71FF"/>
    <w:rsid w:val="004E7421"/>
    <w:rsid w:val="004E782B"/>
    <w:rsid w:val="004F15C8"/>
    <w:rsid w:val="004F15D5"/>
    <w:rsid w:val="004F180D"/>
    <w:rsid w:val="004F19C2"/>
    <w:rsid w:val="004F24F3"/>
    <w:rsid w:val="004F38F4"/>
    <w:rsid w:val="004F4291"/>
    <w:rsid w:val="004F4389"/>
    <w:rsid w:val="004F44E5"/>
    <w:rsid w:val="004F5755"/>
    <w:rsid w:val="004F6629"/>
    <w:rsid w:val="005007F5"/>
    <w:rsid w:val="00500F60"/>
    <w:rsid w:val="00501140"/>
    <w:rsid w:val="00501749"/>
    <w:rsid w:val="005037DC"/>
    <w:rsid w:val="00504775"/>
    <w:rsid w:val="00505D19"/>
    <w:rsid w:val="0050750D"/>
    <w:rsid w:val="00507D56"/>
    <w:rsid w:val="00507E27"/>
    <w:rsid w:val="00510132"/>
    <w:rsid w:val="0051587E"/>
    <w:rsid w:val="00515C51"/>
    <w:rsid w:val="00520549"/>
    <w:rsid w:val="00520817"/>
    <w:rsid w:val="00520CC6"/>
    <w:rsid w:val="00521A0D"/>
    <w:rsid w:val="00521EE7"/>
    <w:rsid w:val="0052241C"/>
    <w:rsid w:val="0052246C"/>
    <w:rsid w:val="0052401C"/>
    <w:rsid w:val="00524217"/>
    <w:rsid w:val="00524422"/>
    <w:rsid w:val="00524513"/>
    <w:rsid w:val="00524C8D"/>
    <w:rsid w:val="00524ED2"/>
    <w:rsid w:val="005251D3"/>
    <w:rsid w:val="00525D84"/>
    <w:rsid w:val="0052736D"/>
    <w:rsid w:val="005279E1"/>
    <w:rsid w:val="00530E6B"/>
    <w:rsid w:val="005327BA"/>
    <w:rsid w:val="00532A77"/>
    <w:rsid w:val="00532C10"/>
    <w:rsid w:val="00535371"/>
    <w:rsid w:val="00535416"/>
    <w:rsid w:val="00535E17"/>
    <w:rsid w:val="005366CD"/>
    <w:rsid w:val="005368D3"/>
    <w:rsid w:val="005374D6"/>
    <w:rsid w:val="00537840"/>
    <w:rsid w:val="00540296"/>
    <w:rsid w:val="00541F67"/>
    <w:rsid w:val="00542AE1"/>
    <w:rsid w:val="005437E1"/>
    <w:rsid w:val="005437E8"/>
    <w:rsid w:val="00546537"/>
    <w:rsid w:val="00547B66"/>
    <w:rsid w:val="00547D40"/>
    <w:rsid w:val="00552202"/>
    <w:rsid w:val="00554A55"/>
    <w:rsid w:val="00554E60"/>
    <w:rsid w:val="00555911"/>
    <w:rsid w:val="00555C2E"/>
    <w:rsid w:val="00556BE2"/>
    <w:rsid w:val="005606DB"/>
    <w:rsid w:val="005606E3"/>
    <w:rsid w:val="0056152A"/>
    <w:rsid w:val="00562A89"/>
    <w:rsid w:val="00566648"/>
    <w:rsid w:val="00573D2A"/>
    <w:rsid w:val="005761EA"/>
    <w:rsid w:val="005765E3"/>
    <w:rsid w:val="00577376"/>
    <w:rsid w:val="00577CAE"/>
    <w:rsid w:val="005804C6"/>
    <w:rsid w:val="0058303B"/>
    <w:rsid w:val="00583D7B"/>
    <w:rsid w:val="005841E6"/>
    <w:rsid w:val="00585946"/>
    <w:rsid w:val="00586830"/>
    <w:rsid w:val="00591044"/>
    <w:rsid w:val="00594105"/>
    <w:rsid w:val="0059460B"/>
    <w:rsid w:val="00594A78"/>
    <w:rsid w:val="005958BA"/>
    <w:rsid w:val="00596F1E"/>
    <w:rsid w:val="0059789A"/>
    <w:rsid w:val="00597C3F"/>
    <w:rsid w:val="005A0127"/>
    <w:rsid w:val="005A03C6"/>
    <w:rsid w:val="005A0541"/>
    <w:rsid w:val="005A29BD"/>
    <w:rsid w:val="005A3D0A"/>
    <w:rsid w:val="005A4F25"/>
    <w:rsid w:val="005A5473"/>
    <w:rsid w:val="005A5A06"/>
    <w:rsid w:val="005A7218"/>
    <w:rsid w:val="005B01CA"/>
    <w:rsid w:val="005B1DE4"/>
    <w:rsid w:val="005B4610"/>
    <w:rsid w:val="005C02D4"/>
    <w:rsid w:val="005C187A"/>
    <w:rsid w:val="005C1EEE"/>
    <w:rsid w:val="005C2900"/>
    <w:rsid w:val="005C32E1"/>
    <w:rsid w:val="005C7463"/>
    <w:rsid w:val="005C773E"/>
    <w:rsid w:val="005C7CB9"/>
    <w:rsid w:val="005C7DE8"/>
    <w:rsid w:val="005C7F8C"/>
    <w:rsid w:val="005D09FA"/>
    <w:rsid w:val="005D212B"/>
    <w:rsid w:val="005D2DD9"/>
    <w:rsid w:val="005D44E7"/>
    <w:rsid w:val="005D5242"/>
    <w:rsid w:val="005D67C9"/>
    <w:rsid w:val="005D73E9"/>
    <w:rsid w:val="005E246A"/>
    <w:rsid w:val="005E41C9"/>
    <w:rsid w:val="005E4A47"/>
    <w:rsid w:val="005E4B37"/>
    <w:rsid w:val="005E4FB1"/>
    <w:rsid w:val="005E502F"/>
    <w:rsid w:val="005E6B4C"/>
    <w:rsid w:val="005E774F"/>
    <w:rsid w:val="005F47AD"/>
    <w:rsid w:val="005F5E78"/>
    <w:rsid w:val="005F6C54"/>
    <w:rsid w:val="005F7F2A"/>
    <w:rsid w:val="005F7F85"/>
    <w:rsid w:val="00600DFF"/>
    <w:rsid w:val="00602159"/>
    <w:rsid w:val="00604974"/>
    <w:rsid w:val="00606B57"/>
    <w:rsid w:val="00607929"/>
    <w:rsid w:val="00607CDE"/>
    <w:rsid w:val="00610466"/>
    <w:rsid w:val="00611809"/>
    <w:rsid w:val="00613CA9"/>
    <w:rsid w:val="00614165"/>
    <w:rsid w:val="0061420F"/>
    <w:rsid w:val="00615C44"/>
    <w:rsid w:val="00616E0F"/>
    <w:rsid w:val="00617AEE"/>
    <w:rsid w:val="00620F96"/>
    <w:rsid w:val="0062483D"/>
    <w:rsid w:val="00626051"/>
    <w:rsid w:val="0062753B"/>
    <w:rsid w:val="00630480"/>
    <w:rsid w:val="006323FA"/>
    <w:rsid w:val="00632618"/>
    <w:rsid w:val="00633D36"/>
    <w:rsid w:val="00634452"/>
    <w:rsid w:val="00634609"/>
    <w:rsid w:val="006352E2"/>
    <w:rsid w:val="00637C1B"/>
    <w:rsid w:val="00640FAC"/>
    <w:rsid w:val="00641C70"/>
    <w:rsid w:val="00641E53"/>
    <w:rsid w:val="0064208C"/>
    <w:rsid w:val="00643519"/>
    <w:rsid w:val="006446F3"/>
    <w:rsid w:val="00644A6D"/>
    <w:rsid w:val="00646AC2"/>
    <w:rsid w:val="00646E0B"/>
    <w:rsid w:val="00651DAE"/>
    <w:rsid w:val="006528FA"/>
    <w:rsid w:val="006529C4"/>
    <w:rsid w:val="00654395"/>
    <w:rsid w:val="006547BC"/>
    <w:rsid w:val="00654C17"/>
    <w:rsid w:val="00654EFA"/>
    <w:rsid w:val="00656D01"/>
    <w:rsid w:val="0065757D"/>
    <w:rsid w:val="00657788"/>
    <w:rsid w:val="00657BA5"/>
    <w:rsid w:val="00660277"/>
    <w:rsid w:val="00660A83"/>
    <w:rsid w:val="00660EE7"/>
    <w:rsid w:val="006613C0"/>
    <w:rsid w:val="006621BD"/>
    <w:rsid w:val="00664DD4"/>
    <w:rsid w:val="0066596E"/>
    <w:rsid w:val="00666968"/>
    <w:rsid w:val="00670AA8"/>
    <w:rsid w:val="00672D86"/>
    <w:rsid w:val="00672F1D"/>
    <w:rsid w:val="00675982"/>
    <w:rsid w:val="00676E27"/>
    <w:rsid w:val="00677E76"/>
    <w:rsid w:val="00681142"/>
    <w:rsid w:val="006818BC"/>
    <w:rsid w:val="00681B4F"/>
    <w:rsid w:val="00683953"/>
    <w:rsid w:val="00684867"/>
    <w:rsid w:val="0069099E"/>
    <w:rsid w:val="006911A0"/>
    <w:rsid w:val="006946EA"/>
    <w:rsid w:val="00694C92"/>
    <w:rsid w:val="00696C22"/>
    <w:rsid w:val="00697156"/>
    <w:rsid w:val="00697AF7"/>
    <w:rsid w:val="006A0049"/>
    <w:rsid w:val="006A1324"/>
    <w:rsid w:val="006A1EB3"/>
    <w:rsid w:val="006A2E8D"/>
    <w:rsid w:val="006A51DB"/>
    <w:rsid w:val="006A5664"/>
    <w:rsid w:val="006A66B3"/>
    <w:rsid w:val="006A70DD"/>
    <w:rsid w:val="006A730C"/>
    <w:rsid w:val="006A7CA9"/>
    <w:rsid w:val="006B390B"/>
    <w:rsid w:val="006B3C8B"/>
    <w:rsid w:val="006B4943"/>
    <w:rsid w:val="006B6AC3"/>
    <w:rsid w:val="006B6EB8"/>
    <w:rsid w:val="006B75E2"/>
    <w:rsid w:val="006C0521"/>
    <w:rsid w:val="006C0826"/>
    <w:rsid w:val="006C18BC"/>
    <w:rsid w:val="006C4329"/>
    <w:rsid w:val="006C552E"/>
    <w:rsid w:val="006C58F5"/>
    <w:rsid w:val="006C5B5A"/>
    <w:rsid w:val="006C61AB"/>
    <w:rsid w:val="006C6EE7"/>
    <w:rsid w:val="006C73A0"/>
    <w:rsid w:val="006C7A0F"/>
    <w:rsid w:val="006D200D"/>
    <w:rsid w:val="006D3488"/>
    <w:rsid w:val="006D34C0"/>
    <w:rsid w:val="006D3FC5"/>
    <w:rsid w:val="006D6A72"/>
    <w:rsid w:val="006D7529"/>
    <w:rsid w:val="006D774B"/>
    <w:rsid w:val="006D7B4C"/>
    <w:rsid w:val="006E1D77"/>
    <w:rsid w:val="006E3909"/>
    <w:rsid w:val="006E41C9"/>
    <w:rsid w:val="006F1906"/>
    <w:rsid w:val="006F2445"/>
    <w:rsid w:val="006F24D8"/>
    <w:rsid w:val="006F2D2B"/>
    <w:rsid w:val="006F3122"/>
    <w:rsid w:val="006F6097"/>
    <w:rsid w:val="006F68F2"/>
    <w:rsid w:val="006F7817"/>
    <w:rsid w:val="00701303"/>
    <w:rsid w:val="00702FD1"/>
    <w:rsid w:val="00705B54"/>
    <w:rsid w:val="00705F1E"/>
    <w:rsid w:val="00706E51"/>
    <w:rsid w:val="00710549"/>
    <w:rsid w:val="00711ACC"/>
    <w:rsid w:val="007131C7"/>
    <w:rsid w:val="00714D0F"/>
    <w:rsid w:val="00716004"/>
    <w:rsid w:val="00716E2F"/>
    <w:rsid w:val="00721F63"/>
    <w:rsid w:val="0072408F"/>
    <w:rsid w:val="0072462B"/>
    <w:rsid w:val="0072750A"/>
    <w:rsid w:val="00727816"/>
    <w:rsid w:val="00730656"/>
    <w:rsid w:val="00730851"/>
    <w:rsid w:val="00730A43"/>
    <w:rsid w:val="00733B47"/>
    <w:rsid w:val="007356CD"/>
    <w:rsid w:val="00735AD3"/>
    <w:rsid w:val="00736530"/>
    <w:rsid w:val="007404E3"/>
    <w:rsid w:val="007420E1"/>
    <w:rsid w:val="007421E9"/>
    <w:rsid w:val="007442A7"/>
    <w:rsid w:val="0074492E"/>
    <w:rsid w:val="007472C6"/>
    <w:rsid w:val="00747C9B"/>
    <w:rsid w:val="00750173"/>
    <w:rsid w:val="007533F9"/>
    <w:rsid w:val="007535CF"/>
    <w:rsid w:val="00753645"/>
    <w:rsid w:val="0075629F"/>
    <w:rsid w:val="00761215"/>
    <w:rsid w:val="0076174B"/>
    <w:rsid w:val="0076209C"/>
    <w:rsid w:val="00763221"/>
    <w:rsid w:val="00765191"/>
    <w:rsid w:val="00767006"/>
    <w:rsid w:val="00767040"/>
    <w:rsid w:val="0076756A"/>
    <w:rsid w:val="00767A8D"/>
    <w:rsid w:val="00770223"/>
    <w:rsid w:val="00771CE0"/>
    <w:rsid w:val="0077333E"/>
    <w:rsid w:val="00774BF5"/>
    <w:rsid w:val="007776D0"/>
    <w:rsid w:val="007779FF"/>
    <w:rsid w:val="00781834"/>
    <w:rsid w:val="00783EC8"/>
    <w:rsid w:val="00784924"/>
    <w:rsid w:val="0078503B"/>
    <w:rsid w:val="007859FC"/>
    <w:rsid w:val="00785EDB"/>
    <w:rsid w:val="007860AF"/>
    <w:rsid w:val="00786A9C"/>
    <w:rsid w:val="00787F9C"/>
    <w:rsid w:val="00792D8C"/>
    <w:rsid w:val="00794AE4"/>
    <w:rsid w:val="00794CF0"/>
    <w:rsid w:val="00795874"/>
    <w:rsid w:val="007A1FE9"/>
    <w:rsid w:val="007A3017"/>
    <w:rsid w:val="007A4A58"/>
    <w:rsid w:val="007A540C"/>
    <w:rsid w:val="007A58AC"/>
    <w:rsid w:val="007A60DB"/>
    <w:rsid w:val="007B356F"/>
    <w:rsid w:val="007B408A"/>
    <w:rsid w:val="007B4B53"/>
    <w:rsid w:val="007B6277"/>
    <w:rsid w:val="007B6CDB"/>
    <w:rsid w:val="007B722D"/>
    <w:rsid w:val="007C0BF1"/>
    <w:rsid w:val="007C11C9"/>
    <w:rsid w:val="007C1514"/>
    <w:rsid w:val="007C19B0"/>
    <w:rsid w:val="007C25F6"/>
    <w:rsid w:val="007C3386"/>
    <w:rsid w:val="007C3A15"/>
    <w:rsid w:val="007C3B58"/>
    <w:rsid w:val="007C50FF"/>
    <w:rsid w:val="007C7AD4"/>
    <w:rsid w:val="007D1D87"/>
    <w:rsid w:val="007D23C7"/>
    <w:rsid w:val="007D2A78"/>
    <w:rsid w:val="007D4DBC"/>
    <w:rsid w:val="007D55AD"/>
    <w:rsid w:val="007D6497"/>
    <w:rsid w:val="007D70C2"/>
    <w:rsid w:val="007E03F8"/>
    <w:rsid w:val="007E096E"/>
    <w:rsid w:val="007E3798"/>
    <w:rsid w:val="007E456F"/>
    <w:rsid w:val="007E6E46"/>
    <w:rsid w:val="007E743F"/>
    <w:rsid w:val="007E78EF"/>
    <w:rsid w:val="007F1438"/>
    <w:rsid w:val="007F1D48"/>
    <w:rsid w:val="007F3158"/>
    <w:rsid w:val="007F36BE"/>
    <w:rsid w:val="007F3809"/>
    <w:rsid w:val="007F6242"/>
    <w:rsid w:val="007F69BE"/>
    <w:rsid w:val="007F7074"/>
    <w:rsid w:val="007F7F22"/>
    <w:rsid w:val="00801315"/>
    <w:rsid w:val="00803932"/>
    <w:rsid w:val="008044E0"/>
    <w:rsid w:val="008114AE"/>
    <w:rsid w:val="00811DBC"/>
    <w:rsid w:val="00811E0B"/>
    <w:rsid w:val="00814DCF"/>
    <w:rsid w:val="00816476"/>
    <w:rsid w:val="00816D4C"/>
    <w:rsid w:val="008176F3"/>
    <w:rsid w:val="008178E7"/>
    <w:rsid w:val="008209FE"/>
    <w:rsid w:val="008218A3"/>
    <w:rsid w:val="008233A0"/>
    <w:rsid w:val="008252F7"/>
    <w:rsid w:val="0082586B"/>
    <w:rsid w:val="00827D26"/>
    <w:rsid w:val="0083100B"/>
    <w:rsid w:val="00832920"/>
    <w:rsid w:val="008335A0"/>
    <w:rsid w:val="0083440F"/>
    <w:rsid w:val="0083461A"/>
    <w:rsid w:val="00834628"/>
    <w:rsid w:val="00834840"/>
    <w:rsid w:val="00834AE9"/>
    <w:rsid w:val="00834B23"/>
    <w:rsid w:val="00835612"/>
    <w:rsid w:val="008372FD"/>
    <w:rsid w:val="008426A1"/>
    <w:rsid w:val="00844FCC"/>
    <w:rsid w:val="00845000"/>
    <w:rsid w:val="0084590E"/>
    <w:rsid w:val="00845A36"/>
    <w:rsid w:val="00845AF9"/>
    <w:rsid w:val="0084770B"/>
    <w:rsid w:val="00850C27"/>
    <w:rsid w:val="008524C7"/>
    <w:rsid w:val="008536BF"/>
    <w:rsid w:val="0085445A"/>
    <w:rsid w:val="00855BE0"/>
    <w:rsid w:val="00856490"/>
    <w:rsid w:val="00856B36"/>
    <w:rsid w:val="00862ED5"/>
    <w:rsid w:val="00863B5B"/>
    <w:rsid w:val="00864449"/>
    <w:rsid w:val="008659BE"/>
    <w:rsid w:val="008660CC"/>
    <w:rsid w:val="0087161D"/>
    <w:rsid w:val="008716BA"/>
    <w:rsid w:val="00871830"/>
    <w:rsid w:val="008721E4"/>
    <w:rsid w:val="0087295A"/>
    <w:rsid w:val="0087308C"/>
    <w:rsid w:val="00873732"/>
    <w:rsid w:val="008738B3"/>
    <w:rsid w:val="00874BAA"/>
    <w:rsid w:val="00875079"/>
    <w:rsid w:val="0087737D"/>
    <w:rsid w:val="00882016"/>
    <w:rsid w:val="00883CE8"/>
    <w:rsid w:val="00884BD2"/>
    <w:rsid w:val="00886675"/>
    <w:rsid w:val="00891CD2"/>
    <w:rsid w:val="00891CD6"/>
    <w:rsid w:val="00897568"/>
    <w:rsid w:val="008979E3"/>
    <w:rsid w:val="008A1910"/>
    <w:rsid w:val="008A21BF"/>
    <w:rsid w:val="008A46DA"/>
    <w:rsid w:val="008A4944"/>
    <w:rsid w:val="008A521E"/>
    <w:rsid w:val="008A538D"/>
    <w:rsid w:val="008B0805"/>
    <w:rsid w:val="008B269E"/>
    <w:rsid w:val="008B3DAB"/>
    <w:rsid w:val="008B6024"/>
    <w:rsid w:val="008B6A91"/>
    <w:rsid w:val="008B6F97"/>
    <w:rsid w:val="008C03D3"/>
    <w:rsid w:val="008C154B"/>
    <w:rsid w:val="008C1629"/>
    <w:rsid w:val="008C3EE4"/>
    <w:rsid w:val="008C4E72"/>
    <w:rsid w:val="008C59C9"/>
    <w:rsid w:val="008C5CE5"/>
    <w:rsid w:val="008D0196"/>
    <w:rsid w:val="008D06F9"/>
    <w:rsid w:val="008D0B87"/>
    <w:rsid w:val="008D2C50"/>
    <w:rsid w:val="008D4AD1"/>
    <w:rsid w:val="008D5ACA"/>
    <w:rsid w:val="008D6ABC"/>
    <w:rsid w:val="008E0276"/>
    <w:rsid w:val="008E12FD"/>
    <w:rsid w:val="008E5B0B"/>
    <w:rsid w:val="008E6AA8"/>
    <w:rsid w:val="008E6E84"/>
    <w:rsid w:val="008F0A47"/>
    <w:rsid w:val="008F22F3"/>
    <w:rsid w:val="008F4366"/>
    <w:rsid w:val="008F4625"/>
    <w:rsid w:val="008F75A9"/>
    <w:rsid w:val="008F7673"/>
    <w:rsid w:val="00900778"/>
    <w:rsid w:val="0090172D"/>
    <w:rsid w:val="009017B2"/>
    <w:rsid w:val="00901D0C"/>
    <w:rsid w:val="00903500"/>
    <w:rsid w:val="00903DAF"/>
    <w:rsid w:val="009040CB"/>
    <w:rsid w:val="0090437F"/>
    <w:rsid w:val="0090531D"/>
    <w:rsid w:val="00907240"/>
    <w:rsid w:val="00910273"/>
    <w:rsid w:val="00913EAF"/>
    <w:rsid w:val="009145D9"/>
    <w:rsid w:val="00914A79"/>
    <w:rsid w:val="00916E9C"/>
    <w:rsid w:val="009170CB"/>
    <w:rsid w:val="00920AA8"/>
    <w:rsid w:val="00921B95"/>
    <w:rsid w:val="00921E2C"/>
    <w:rsid w:val="00921E9C"/>
    <w:rsid w:val="00921EE6"/>
    <w:rsid w:val="00925E91"/>
    <w:rsid w:val="00925F8D"/>
    <w:rsid w:val="009267CC"/>
    <w:rsid w:val="00930298"/>
    <w:rsid w:val="00930EBA"/>
    <w:rsid w:val="0093192B"/>
    <w:rsid w:val="009325A9"/>
    <w:rsid w:val="009369B9"/>
    <w:rsid w:val="00940A9E"/>
    <w:rsid w:val="009417B8"/>
    <w:rsid w:val="00943D74"/>
    <w:rsid w:val="00943E19"/>
    <w:rsid w:val="009443F3"/>
    <w:rsid w:val="00946152"/>
    <w:rsid w:val="0094629A"/>
    <w:rsid w:val="00946FB9"/>
    <w:rsid w:val="009474E6"/>
    <w:rsid w:val="00950986"/>
    <w:rsid w:val="009520C1"/>
    <w:rsid w:val="00952E49"/>
    <w:rsid w:val="00953CF7"/>
    <w:rsid w:val="009541B5"/>
    <w:rsid w:val="00954B1A"/>
    <w:rsid w:val="00954DE1"/>
    <w:rsid w:val="00955035"/>
    <w:rsid w:val="00955489"/>
    <w:rsid w:val="009558F6"/>
    <w:rsid w:val="00957FEA"/>
    <w:rsid w:val="00960880"/>
    <w:rsid w:val="00961AB6"/>
    <w:rsid w:val="00964FC9"/>
    <w:rsid w:val="0096595C"/>
    <w:rsid w:val="0096788A"/>
    <w:rsid w:val="009731EE"/>
    <w:rsid w:val="00973821"/>
    <w:rsid w:val="00974FDC"/>
    <w:rsid w:val="00975898"/>
    <w:rsid w:val="0097597A"/>
    <w:rsid w:val="00980219"/>
    <w:rsid w:val="00982C5A"/>
    <w:rsid w:val="0098313A"/>
    <w:rsid w:val="00985008"/>
    <w:rsid w:val="00986121"/>
    <w:rsid w:val="0098618A"/>
    <w:rsid w:val="00986906"/>
    <w:rsid w:val="00987D2C"/>
    <w:rsid w:val="00990708"/>
    <w:rsid w:val="00993426"/>
    <w:rsid w:val="0099402F"/>
    <w:rsid w:val="00994854"/>
    <w:rsid w:val="00995197"/>
    <w:rsid w:val="0099618A"/>
    <w:rsid w:val="00996A30"/>
    <w:rsid w:val="009A07EC"/>
    <w:rsid w:val="009A1CDD"/>
    <w:rsid w:val="009A5A53"/>
    <w:rsid w:val="009B19CF"/>
    <w:rsid w:val="009B1F03"/>
    <w:rsid w:val="009B4666"/>
    <w:rsid w:val="009B570B"/>
    <w:rsid w:val="009B640F"/>
    <w:rsid w:val="009B6C42"/>
    <w:rsid w:val="009B6F10"/>
    <w:rsid w:val="009B73DC"/>
    <w:rsid w:val="009C07F0"/>
    <w:rsid w:val="009C08C8"/>
    <w:rsid w:val="009C0A94"/>
    <w:rsid w:val="009C110D"/>
    <w:rsid w:val="009C375B"/>
    <w:rsid w:val="009C3A11"/>
    <w:rsid w:val="009C543A"/>
    <w:rsid w:val="009C5C7F"/>
    <w:rsid w:val="009C5E26"/>
    <w:rsid w:val="009C6807"/>
    <w:rsid w:val="009C703C"/>
    <w:rsid w:val="009C7265"/>
    <w:rsid w:val="009D1A53"/>
    <w:rsid w:val="009D4381"/>
    <w:rsid w:val="009D52EB"/>
    <w:rsid w:val="009D5C96"/>
    <w:rsid w:val="009D6D70"/>
    <w:rsid w:val="009D6EAD"/>
    <w:rsid w:val="009D73E4"/>
    <w:rsid w:val="009E0A65"/>
    <w:rsid w:val="009E1544"/>
    <w:rsid w:val="009E1F3E"/>
    <w:rsid w:val="009E55B6"/>
    <w:rsid w:val="009E7133"/>
    <w:rsid w:val="009F2101"/>
    <w:rsid w:val="009F3BC4"/>
    <w:rsid w:val="009F4764"/>
    <w:rsid w:val="009F531F"/>
    <w:rsid w:val="009F5BA6"/>
    <w:rsid w:val="00A00A07"/>
    <w:rsid w:val="00A01AD3"/>
    <w:rsid w:val="00A02884"/>
    <w:rsid w:val="00A04542"/>
    <w:rsid w:val="00A045E5"/>
    <w:rsid w:val="00A05710"/>
    <w:rsid w:val="00A06806"/>
    <w:rsid w:val="00A111E4"/>
    <w:rsid w:val="00A11221"/>
    <w:rsid w:val="00A11B60"/>
    <w:rsid w:val="00A12784"/>
    <w:rsid w:val="00A1754B"/>
    <w:rsid w:val="00A21948"/>
    <w:rsid w:val="00A23568"/>
    <w:rsid w:val="00A2695E"/>
    <w:rsid w:val="00A26BED"/>
    <w:rsid w:val="00A27732"/>
    <w:rsid w:val="00A307CA"/>
    <w:rsid w:val="00A3102B"/>
    <w:rsid w:val="00A31583"/>
    <w:rsid w:val="00A31B4D"/>
    <w:rsid w:val="00A32765"/>
    <w:rsid w:val="00A34447"/>
    <w:rsid w:val="00A364A7"/>
    <w:rsid w:val="00A3748C"/>
    <w:rsid w:val="00A37778"/>
    <w:rsid w:val="00A42AE0"/>
    <w:rsid w:val="00A43D4F"/>
    <w:rsid w:val="00A4404C"/>
    <w:rsid w:val="00A446DE"/>
    <w:rsid w:val="00A522E5"/>
    <w:rsid w:val="00A544F0"/>
    <w:rsid w:val="00A551D8"/>
    <w:rsid w:val="00A553FB"/>
    <w:rsid w:val="00A557D1"/>
    <w:rsid w:val="00A56BFF"/>
    <w:rsid w:val="00A56C8E"/>
    <w:rsid w:val="00A575A2"/>
    <w:rsid w:val="00A6339A"/>
    <w:rsid w:val="00A635A6"/>
    <w:rsid w:val="00A63A57"/>
    <w:rsid w:val="00A63AAE"/>
    <w:rsid w:val="00A71B52"/>
    <w:rsid w:val="00A726FE"/>
    <w:rsid w:val="00A74445"/>
    <w:rsid w:val="00A74A36"/>
    <w:rsid w:val="00A74BDE"/>
    <w:rsid w:val="00A760CC"/>
    <w:rsid w:val="00A77662"/>
    <w:rsid w:val="00A77827"/>
    <w:rsid w:val="00A77C37"/>
    <w:rsid w:val="00A77D29"/>
    <w:rsid w:val="00A820A3"/>
    <w:rsid w:val="00A820C4"/>
    <w:rsid w:val="00A82B0B"/>
    <w:rsid w:val="00A83BD2"/>
    <w:rsid w:val="00A8606F"/>
    <w:rsid w:val="00A8745B"/>
    <w:rsid w:val="00A87B93"/>
    <w:rsid w:val="00A87EF9"/>
    <w:rsid w:val="00A902CB"/>
    <w:rsid w:val="00A9056A"/>
    <w:rsid w:val="00A9140D"/>
    <w:rsid w:val="00A91705"/>
    <w:rsid w:val="00A9611A"/>
    <w:rsid w:val="00A96EBD"/>
    <w:rsid w:val="00A96FD6"/>
    <w:rsid w:val="00A97262"/>
    <w:rsid w:val="00A97494"/>
    <w:rsid w:val="00AA0AEC"/>
    <w:rsid w:val="00AA138C"/>
    <w:rsid w:val="00AA1448"/>
    <w:rsid w:val="00AA42AD"/>
    <w:rsid w:val="00AA6321"/>
    <w:rsid w:val="00AA789D"/>
    <w:rsid w:val="00AB306A"/>
    <w:rsid w:val="00AB47DB"/>
    <w:rsid w:val="00AB608B"/>
    <w:rsid w:val="00AC0630"/>
    <w:rsid w:val="00AC0C3B"/>
    <w:rsid w:val="00AC12D2"/>
    <w:rsid w:val="00AC145F"/>
    <w:rsid w:val="00AC31AF"/>
    <w:rsid w:val="00AC403E"/>
    <w:rsid w:val="00AC429C"/>
    <w:rsid w:val="00AC62E4"/>
    <w:rsid w:val="00AC70A7"/>
    <w:rsid w:val="00AC7531"/>
    <w:rsid w:val="00AD1B9E"/>
    <w:rsid w:val="00AD2360"/>
    <w:rsid w:val="00AD56DA"/>
    <w:rsid w:val="00AD5F99"/>
    <w:rsid w:val="00AD6ADD"/>
    <w:rsid w:val="00AE14D7"/>
    <w:rsid w:val="00AE1A7A"/>
    <w:rsid w:val="00AE205A"/>
    <w:rsid w:val="00AE3068"/>
    <w:rsid w:val="00AE4060"/>
    <w:rsid w:val="00AE4556"/>
    <w:rsid w:val="00AE46A4"/>
    <w:rsid w:val="00AE4798"/>
    <w:rsid w:val="00AE751A"/>
    <w:rsid w:val="00AE77D7"/>
    <w:rsid w:val="00AF0DEE"/>
    <w:rsid w:val="00AF10FC"/>
    <w:rsid w:val="00AF1810"/>
    <w:rsid w:val="00AF1CD2"/>
    <w:rsid w:val="00AF2C07"/>
    <w:rsid w:val="00AF4621"/>
    <w:rsid w:val="00AF4E4D"/>
    <w:rsid w:val="00AF546E"/>
    <w:rsid w:val="00AF56DD"/>
    <w:rsid w:val="00AF5E22"/>
    <w:rsid w:val="00B016BA"/>
    <w:rsid w:val="00B03F5A"/>
    <w:rsid w:val="00B066E9"/>
    <w:rsid w:val="00B07083"/>
    <w:rsid w:val="00B077BC"/>
    <w:rsid w:val="00B077C2"/>
    <w:rsid w:val="00B10C01"/>
    <w:rsid w:val="00B12BCF"/>
    <w:rsid w:val="00B1372C"/>
    <w:rsid w:val="00B14A4C"/>
    <w:rsid w:val="00B14A5D"/>
    <w:rsid w:val="00B15671"/>
    <w:rsid w:val="00B1765F"/>
    <w:rsid w:val="00B222CD"/>
    <w:rsid w:val="00B254EE"/>
    <w:rsid w:val="00B30792"/>
    <w:rsid w:val="00B346A4"/>
    <w:rsid w:val="00B35F17"/>
    <w:rsid w:val="00B36F33"/>
    <w:rsid w:val="00B402B8"/>
    <w:rsid w:val="00B40560"/>
    <w:rsid w:val="00B405AB"/>
    <w:rsid w:val="00B417E3"/>
    <w:rsid w:val="00B41A37"/>
    <w:rsid w:val="00B41D0D"/>
    <w:rsid w:val="00B42106"/>
    <w:rsid w:val="00B42817"/>
    <w:rsid w:val="00B42E89"/>
    <w:rsid w:val="00B436E9"/>
    <w:rsid w:val="00B4413F"/>
    <w:rsid w:val="00B441C3"/>
    <w:rsid w:val="00B450C0"/>
    <w:rsid w:val="00B45302"/>
    <w:rsid w:val="00B45D1E"/>
    <w:rsid w:val="00B463BF"/>
    <w:rsid w:val="00B47AC8"/>
    <w:rsid w:val="00B52172"/>
    <w:rsid w:val="00B5246C"/>
    <w:rsid w:val="00B535DE"/>
    <w:rsid w:val="00B552EC"/>
    <w:rsid w:val="00B554C8"/>
    <w:rsid w:val="00B55910"/>
    <w:rsid w:val="00B57544"/>
    <w:rsid w:val="00B602EA"/>
    <w:rsid w:val="00B60545"/>
    <w:rsid w:val="00B625A6"/>
    <w:rsid w:val="00B63BA7"/>
    <w:rsid w:val="00B6407F"/>
    <w:rsid w:val="00B64FD4"/>
    <w:rsid w:val="00B662BE"/>
    <w:rsid w:val="00B6681B"/>
    <w:rsid w:val="00B702FF"/>
    <w:rsid w:val="00B7056E"/>
    <w:rsid w:val="00B70B5C"/>
    <w:rsid w:val="00B716CA"/>
    <w:rsid w:val="00B73454"/>
    <w:rsid w:val="00B74D5E"/>
    <w:rsid w:val="00B75F86"/>
    <w:rsid w:val="00B75FB8"/>
    <w:rsid w:val="00B77A39"/>
    <w:rsid w:val="00B77B9D"/>
    <w:rsid w:val="00B81D23"/>
    <w:rsid w:val="00B8577C"/>
    <w:rsid w:val="00B86340"/>
    <w:rsid w:val="00B90484"/>
    <w:rsid w:val="00B939AA"/>
    <w:rsid w:val="00B977EE"/>
    <w:rsid w:val="00B979CE"/>
    <w:rsid w:val="00B979E4"/>
    <w:rsid w:val="00BA152B"/>
    <w:rsid w:val="00BA2576"/>
    <w:rsid w:val="00BA3C6E"/>
    <w:rsid w:val="00BA4099"/>
    <w:rsid w:val="00BA586A"/>
    <w:rsid w:val="00BA5FFF"/>
    <w:rsid w:val="00BA7C5A"/>
    <w:rsid w:val="00BB01AA"/>
    <w:rsid w:val="00BB1FF5"/>
    <w:rsid w:val="00BB31CE"/>
    <w:rsid w:val="00BB3400"/>
    <w:rsid w:val="00BB441A"/>
    <w:rsid w:val="00BB6530"/>
    <w:rsid w:val="00BB6E82"/>
    <w:rsid w:val="00BC157A"/>
    <w:rsid w:val="00BC1890"/>
    <w:rsid w:val="00BC205B"/>
    <w:rsid w:val="00BC2187"/>
    <w:rsid w:val="00BC336B"/>
    <w:rsid w:val="00BC445F"/>
    <w:rsid w:val="00BC4BB6"/>
    <w:rsid w:val="00BC4E7C"/>
    <w:rsid w:val="00BC50C0"/>
    <w:rsid w:val="00BC5463"/>
    <w:rsid w:val="00BC5D45"/>
    <w:rsid w:val="00BC7C34"/>
    <w:rsid w:val="00BD0F98"/>
    <w:rsid w:val="00BD0FD2"/>
    <w:rsid w:val="00BD14C3"/>
    <w:rsid w:val="00BD1C7A"/>
    <w:rsid w:val="00BD3198"/>
    <w:rsid w:val="00BD320F"/>
    <w:rsid w:val="00BD5222"/>
    <w:rsid w:val="00BD782D"/>
    <w:rsid w:val="00BE0A68"/>
    <w:rsid w:val="00BE158E"/>
    <w:rsid w:val="00BE1F1C"/>
    <w:rsid w:val="00BE2654"/>
    <w:rsid w:val="00BE2AA3"/>
    <w:rsid w:val="00BE2FD1"/>
    <w:rsid w:val="00BE300C"/>
    <w:rsid w:val="00BE4A8D"/>
    <w:rsid w:val="00BF03D7"/>
    <w:rsid w:val="00BF15F7"/>
    <w:rsid w:val="00BF1B91"/>
    <w:rsid w:val="00BF3007"/>
    <w:rsid w:val="00BF567C"/>
    <w:rsid w:val="00BF5C32"/>
    <w:rsid w:val="00C01D01"/>
    <w:rsid w:val="00C07011"/>
    <w:rsid w:val="00C10059"/>
    <w:rsid w:val="00C10C78"/>
    <w:rsid w:val="00C11BCA"/>
    <w:rsid w:val="00C124FE"/>
    <w:rsid w:val="00C15BCD"/>
    <w:rsid w:val="00C16171"/>
    <w:rsid w:val="00C16BA2"/>
    <w:rsid w:val="00C20263"/>
    <w:rsid w:val="00C22533"/>
    <w:rsid w:val="00C23328"/>
    <w:rsid w:val="00C23572"/>
    <w:rsid w:val="00C2502C"/>
    <w:rsid w:val="00C258EB"/>
    <w:rsid w:val="00C265F4"/>
    <w:rsid w:val="00C27B51"/>
    <w:rsid w:val="00C301C9"/>
    <w:rsid w:val="00C30325"/>
    <w:rsid w:val="00C30BE4"/>
    <w:rsid w:val="00C30F92"/>
    <w:rsid w:val="00C3222A"/>
    <w:rsid w:val="00C32D36"/>
    <w:rsid w:val="00C33A37"/>
    <w:rsid w:val="00C34D8B"/>
    <w:rsid w:val="00C3593F"/>
    <w:rsid w:val="00C361E8"/>
    <w:rsid w:val="00C41699"/>
    <w:rsid w:val="00C423AC"/>
    <w:rsid w:val="00C42529"/>
    <w:rsid w:val="00C42749"/>
    <w:rsid w:val="00C42940"/>
    <w:rsid w:val="00C43561"/>
    <w:rsid w:val="00C43D3A"/>
    <w:rsid w:val="00C4474C"/>
    <w:rsid w:val="00C468D0"/>
    <w:rsid w:val="00C47A36"/>
    <w:rsid w:val="00C50F32"/>
    <w:rsid w:val="00C51282"/>
    <w:rsid w:val="00C526CA"/>
    <w:rsid w:val="00C52CD7"/>
    <w:rsid w:val="00C53A8C"/>
    <w:rsid w:val="00C54038"/>
    <w:rsid w:val="00C5574B"/>
    <w:rsid w:val="00C56092"/>
    <w:rsid w:val="00C561ED"/>
    <w:rsid w:val="00C61971"/>
    <w:rsid w:val="00C62448"/>
    <w:rsid w:val="00C626CD"/>
    <w:rsid w:val="00C671DD"/>
    <w:rsid w:val="00C71201"/>
    <w:rsid w:val="00C72490"/>
    <w:rsid w:val="00C734EC"/>
    <w:rsid w:val="00C752CA"/>
    <w:rsid w:val="00C75328"/>
    <w:rsid w:val="00C761ED"/>
    <w:rsid w:val="00C765D2"/>
    <w:rsid w:val="00C80F97"/>
    <w:rsid w:val="00C81CC7"/>
    <w:rsid w:val="00C81E64"/>
    <w:rsid w:val="00C825C7"/>
    <w:rsid w:val="00C83403"/>
    <w:rsid w:val="00C871D6"/>
    <w:rsid w:val="00C95632"/>
    <w:rsid w:val="00C9762C"/>
    <w:rsid w:val="00CA0720"/>
    <w:rsid w:val="00CA0DA4"/>
    <w:rsid w:val="00CA2ECF"/>
    <w:rsid w:val="00CA3B3C"/>
    <w:rsid w:val="00CA4948"/>
    <w:rsid w:val="00CA4C69"/>
    <w:rsid w:val="00CA4E54"/>
    <w:rsid w:val="00CA6DD3"/>
    <w:rsid w:val="00CA772B"/>
    <w:rsid w:val="00CB057D"/>
    <w:rsid w:val="00CB25FA"/>
    <w:rsid w:val="00CB2D01"/>
    <w:rsid w:val="00CB3031"/>
    <w:rsid w:val="00CB4046"/>
    <w:rsid w:val="00CB4210"/>
    <w:rsid w:val="00CB4DC5"/>
    <w:rsid w:val="00CB505D"/>
    <w:rsid w:val="00CB5BBE"/>
    <w:rsid w:val="00CB6544"/>
    <w:rsid w:val="00CB7556"/>
    <w:rsid w:val="00CC0B29"/>
    <w:rsid w:val="00CC22C1"/>
    <w:rsid w:val="00CC3886"/>
    <w:rsid w:val="00CC3DFB"/>
    <w:rsid w:val="00CC4905"/>
    <w:rsid w:val="00CC50D1"/>
    <w:rsid w:val="00CC5487"/>
    <w:rsid w:val="00CC64F1"/>
    <w:rsid w:val="00CC679A"/>
    <w:rsid w:val="00CC6B50"/>
    <w:rsid w:val="00CC713F"/>
    <w:rsid w:val="00CC721A"/>
    <w:rsid w:val="00CD032B"/>
    <w:rsid w:val="00CD48EF"/>
    <w:rsid w:val="00CD5F15"/>
    <w:rsid w:val="00CD7E3E"/>
    <w:rsid w:val="00CE3A62"/>
    <w:rsid w:val="00CE4BF6"/>
    <w:rsid w:val="00CE4DF6"/>
    <w:rsid w:val="00CE6BC8"/>
    <w:rsid w:val="00CE6D70"/>
    <w:rsid w:val="00CE7479"/>
    <w:rsid w:val="00CF0C66"/>
    <w:rsid w:val="00CF202F"/>
    <w:rsid w:val="00CF23C5"/>
    <w:rsid w:val="00CF4665"/>
    <w:rsid w:val="00CF48AF"/>
    <w:rsid w:val="00CF5B09"/>
    <w:rsid w:val="00CF6940"/>
    <w:rsid w:val="00D018BC"/>
    <w:rsid w:val="00D01BAF"/>
    <w:rsid w:val="00D01CD3"/>
    <w:rsid w:val="00D0634D"/>
    <w:rsid w:val="00D06D27"/>
    <w:rsid w:val="00D06F9B"/>
    <w:rsid w:val="00D10546"/>
    <w:rsid w:val="00D10868"/>
    <w:rsid w:val="00D10B69"/>
    <w:rsid w:val="00D111A7"/>
    <w:rsid w:val="00D11F18"/>
    <w:rsid w:val="00D12A5B"/>
    <w:rsid w:val="00D12D95"/>
    <w:rsid w:val="00D1382B"/>
    <w:rsid w:val="00D1517D"/>
    <w:rsid w:val="00D15A1F"/>
    <w:rsid w:val="00D16F56"/>
    <w:rsid w:val="00D16FE2"/>
    <w:rsid w:val="00D218D6"/>
    <w:rsid w:val="00D22721"/>
    <w:rsid w:val="00D22B6A"/>
    <w:rsid w:val="00D2301A"/>
    <w:rsid w:val="00D23D29"/>
    <w:rsid w:val="00D24532"/>
    <w:rsid w:val="00D2623D"/>
    <w:rsid w:val="00D30831"/>
    <w:rsid w:val="00D36652"/>
    <w:rsid w:val="00D36FBD"/>
    <w:rsid w:val="00D403FD"/>
    <w:rsid w:val="00D40898"/>
    <w:rsid w:val="00D41B7B"/>
    <w:rsid w:val="00D42E61"/>
    <w:rsid w:val="00D45566"/>
    <w:rsid w:val="00D46E5A"/>
    <w:rsid w:val="00D4757E"/>
    <w:rsid w:val="00D503AC"/>
    <w:rsid w:val="00D51873"/>
    <w:rsid w:val="00D52335"/>
    <w:rsid w:val="00D54849"/>
    <w:rsid w:val="00D56296"/>
    <w:rsid w:val="00D57969"/>
    <w:rsid w:val="00D6001A"/>
    <w:rsid w:val="00D61AC7"/>
    <w:rsid w:val="00D61E5E"/>
    <w:rsid w:val="00D63EF3"/>
    <w:rsid w:val="00D63F64"/>
    <w:rsid w:val="00D650E2"/>
    <w:rsid w:val="00D668CF"/>
    <w:rsid w:val="00D672DD"/>
    <w:rsid w:val="00D67D46"/>
    <w:rsid w:val="00D73606"/>
    <w:rsid w:val="00D73A81"/>
    <w:rsid w:val="00D75A78"/>
    <w:rsid w:val="00D84BD4"/>
    <w:rsid w:val="00D85D74"/>
    <w:rsid w:val="00D8668C"/>
    <w:rsid w:val="00D937B2"/>
    <w:rsid w:val="00DA058A"/>
    <w:rsid w:val="00DA062F"/>
    <w:rsid w:val="00DA1268"/>
    <w:rsid w:val="00DA2B9E"/>
    <w:rsid w:val="00DA4D96"/>
    <w:rsid w:val="00DA6703"/>
    <w:rsid w:val="00DA6975"/>
    <w:rsid w:val="00DB0379"/>
    <w:rsid w:val="00DB0CFF"/>
    <w:rsid w:val="00DB2DE4"/>
    <w:rsid w:val="00DB2F2E"/>
    <w:rsid w:val="00DB3A7B"/>
    <w:rsid w:val="00DB5181"/>
    <w:rsid w:val="00DB6D29"/>
    <w:rsid w:val="00DB7CE5"/>
    <w:rsid w:val="00DC194A"/>
    <w:rsid w:val="00DC2462"/>
    <w:rsid w:val="00DC2F54"/>
    <w:rsid w:val="00DC35E6"/>
    <w:rsid w:val="00DC3864"/>
    <w:rsid w:val="00DC531D"/>
    <w:rsid w:val="00DC7D59"/>
    <w:rsid w:val="00DD02E9"/>
    <w:rsid w:val="00DD2D67"/>
    <w:rsid w:val="00DD2F81"/>
    <w:rsid w:val="00DD4EDF"/>
    <w:rsid w:val="00DD50E7"/>
    <w:rsid w:val="00DD5799"/>
    <w:rsid w:val="00DD5FF9"/>
    <w:rsid w:val="00DD717C"/>
    <w:rsid w:val="00DD7181"/>
    <w:rsid w:val="00DD754F"/>
    <w:rsid w:val="00DE0328"/>
    <w:rsid w:val="00DE17D4"/>
    <w:rsid w:val="00DE2DAA"/>
    <w:rsid w:val="00DE332B"/>
    <w:rsid w:val="00DE5681"/>
    <w:rsid w:val="00DE6F3A"/>
    <w:rsid w:val="00DF0FEE"/>
    <w:rsid w:val="00DF27E5"/>
    <w:rsid w:val="00DF4545"/>
    <w:rsid w:val="00DF4EAC"/>
    <w:rsid w:val="00DF5732"/>
    <w:rsid w:val="00DF681F"/>
    <w:rsid w:val="00E00600"/>
    <w:rsid w:val="00E0079B"/>
    <w:rsid w:val="00E01477"/>
    <w:rsid w:val="00E022A7"/>
    <w:rsid w:val="00E0365C"/>
    <w:rsid w:val="00E03E88"/>
    <w:rsid w:val="00E05F27"/>
    <w:rsid w:val="00E0626A"/>
    <w:rsid w:val="00E0724F"/>
    <w:rsid w:val="00E12AE5"/>
    <w:rsid w:val="00E13455"/>
    <w:rsid w:val="00E13F8C"/>
    <w:rsid w:val="00E1424F"/>
    <w:rsid w:val="00E1520C"/>
    <w:rsid w:val="00E15A36"/>
    <w:rsid w:val="00E170EF"/>
    <w:rsid w:val="00E17EC0"/>
    <w:rsid w:val="00E21D53"/>
    <w:rsid w:val="00E227BC"/>
    <w:rsid w:val="00E23C4B"/>
    <w:rsid w:val="00E25500"/>
    <w:rsid w:val="00E26FC8"/>
    <w:rsid w:val="00E273CE"/>
    <w:rsid w:val="00E30B87"/>
    <w:rsid w:val="00E32221"/>
    <w:rsid w:val="00E32C3E"/>
    <w:rsid w:val="00E33F2D"/>
    <w:rsid w:val="00E346AB"/>
    <w:rsid w:val="00E35A9C"/>
    <w:rsid w:val="00E36148"/>
    <w:rsid w:val="00E3637F"/>
    <w:rsid w:val="00E36A49"/>
    <w:rsid w:val="00E37CD1"/>
    <w:rsid w:val="00E40652"/>
    <w:rsid w:val="00E41CA1"/>
    <w:rsid w:val="00E42D41"/>
    <w:rsid w:val="00E432CA"/>
    <w:rsid w:val="00E43BD9"/>
    <w:rsid w:val="00E44C3F"/>
    <w:rsid w:val="00E460AF"/>
    <w:rsid w:val="00E463FC"/>
    <w:rsid w:val="00E46B9F"/>
    <w:rsid w:val="00E4719F"/>
    <w:rsid w:val="00E50718"/>
    <w:rsid w:val="00E50AC0"/>
    <w:rsid w:val="00E512A5"/>
    <w:rsid w:val="00E51C7B"/>
    <w:rsid w:val="00E5271F"/>
    <w:rsid w:val="00E5492E"/>
    <w:rsid w:val="00E54E26"/>
    <w:rsid w:val="00E565C2"/>
    <w:rsid w:val="00E56636"/>
    <w:rsid w:val="00E56BB8"/>
    <w:rsid w:val="00E571E4"/>
    <w:rsid w:val="00E57803"/>
    <w:rsid w:val="00E602B1"/>
    <w:rsid w:val="00E6194C"/>
    <w:rsid w:val="00E6314F"/>
    <w:rsid w:val="00E640C3"/>
    <w:rsid w:val="00E65139"/>
    <w:rsid w:val="00E70DF3"/>
    <w:rsid w:val="00E71E2E"/>
    <w:rsid w:val="00E72C09"/>
    <w:rsid w:val="00E74C40"/>
    <w:rsid w:val="00E754BD"/>
    <w:rsid w:val="00E75868"/>
    <w:rsid w:val="00E81601"/>
    <w:rsid w:val="00E81CFA"/>
    <w:rsid w:val="00E81E91"/>
    <w:rsid w:val="00E8285F"/>
    <w:rsid w:val="00E83BF0"/>
    <w:rsid w:val="00E85DDB"/>
    <w:rsid w:val="00E9053D"/>
    <w:rsid w:val="00E9103C"/>
    <w:rsid w:val="00E913D1"/>
    <w:rsid w:val="00E92A5A"/>
    <w:rsid w:val="00E96838"/>
    <w:rsid w:val="00E96B4A"/>
    <w:rsid w:val="00E97288"/>
    <w:rsid w:val="00EA0531"/>
    <w:rsid w:val="00EA38D4"/>
    <w:rsid w:val="00EA4122"/>
    <w:rsid w:val="00EB064C"/>
    <w:rsid w:val="00EB3870"/>
    <w:rsid w:val="00EB3CD0"/>
    <w:rsid w:val="00EB7723"/>
    <w:rsid w:val="00EB7E22"/>
    <w:rsid w:val="00EB7E55"/>
    <w:rsid w:val="00EC06D3"/>
    <w:rsid w:val="00EC09D8"/>
    <w:rsid w:val="00EC15CA"/>
    <w:rsid w:val="00EC181F"/>
    <w:rsid w:val="00EC2876"/>
    <w:rsid w:val="00EC297F"/>
    <w:rsid w:val="00EC424F"/>
    <w:rsid w:val="00EC4269"/>
    <w:rsid w:val="00EC4305"/>
    <w:rsid w:val="00EC6114"/>
    <w:rsid w:val="00EC63DC"/>
    <w:rsid w:val="00EC6936"/>
    <w:rsid w:val="00EC797A"/>
    <w:rsid w:val="00EC7DB3"/>
    <w:rsid w:val="00ED0112"/>
    <w:rsid w:val="00ED106D"/>
    <w:rsid w:val="00ED124A"/>
    <w:rsid w:val="00ED147F"/>
    <w:rsid w:val="00ED1BFB"/>
    <w:rsid w:val="00ED2620"/>
    <w:rsid w:val="00ED3051"/>
    <w:rsid w:val="00ED47F3"/>
    <w:rsid w:val="00ED5621"/>
    <w:rsid w:val="00ED7CED"/>
    <w:rsid w:val="00EE03B6"/>
    <w:rsid w:val="00EE162A"/>
    <w:rsid w:val="00EE202B"/>
    <w:rsid w:val="00EE296C"/>
    <w:rsid w:val="00EE3D70"/>
    <w:rsid w:val="00EE42EE"/>
    <w:rsid w:val="00EE5478"/>
    <w:rsid w:val="00EE5CAA"/>
    <w:rsid w:val="00EE5DD0"/>
    <w:rsid w:val="00EE7DC9"/>
    <w:rsid w:val="00EF20F2"/>
    <w:rsid w:val="00EF2139"/>
    <w:rsid w:val="00EF27EF"/>
    <w:rsid w:val="00EF3A40"/>
    <w:rsid w:val="00EF6C07"/>
    <w:rsid w:val="00F0161F"/>
    <w:rsid w:val="00F0167E"/>
    <w:rsid w:val="00F01BF7"/>
    <w:rsid w:val="00F01E57"/>
    <w:rsid w:val="00F0203D"/>
    <w:rsid w:val="00F020C3"/>
    <w:rsid w:val="00F0229B"/>
    <w:rsid w:val="00F06461"/>
    <w:rsid w:val="00F1043F"/>
    <w:rsid w:val="00F10805"/>
    <w:rsid w:val="00F10A1F"/>
    <w:rsid w:val="00F11F76"/>
    <w:rsid w:val="00F12ADC"/>
    <w:rsid w:val="00F12FAF"/>
    <w:rsid w:val="00F15BC8"/>
    <w:rsid w:val="00F15D6B"/>
    <w:rsid w:val="00F16DEF"/>
    <w:rsid w:val="00F20948"/>
    <w:rsid w:val="00F2168F"/>
    <w:rsid w:val="00F228D3"/>
    <w:rsid w:val="00F233E5"/>
    <w:rsid w:val="00F2763A"/>
    <w:rsid w:val="00F30278"/>
    <w:rsid w:val="00F31283"/>
    <w:rsid w:val="00F31C76"/>
    <w:rsid w:val="00F31E19"/>
    <w:rsid w:val="00F329CD"/>
    <w:rsid w:val="00F33CEF"/>
    <w:rsid w:val="00F3758C"/>
    <w:rsid w:val="00F406A9"/>
    <w:rsid w:val="00F411BE"/>
    <w:rsid w:val="00F411C0"/>
    <w:rsid w:val="00F41691"/>
    <w:rsid w:val="00F41736"/>
    <w:rsid w:val="00F422FB"/>
    <w:rsid w:val="00F42347"/>
    <w:rsid w:val="00F42560"/>
    <w:rsid w:val="00F43CAC"/>
    <w:rsid w:val="00F43F01"/>
    <w:rsid w:val="00F51C2A"/>
    <w:rsid w:val="00F52E7C"/>
    <w:rsid w:val="00F533A0"/>
    <w:rsid w:val="00F53C4E"/>
    <w:rsid w:val="00F6054F"/>
    <w:rsid w:val="00F607B5"/>
    <w:rsid w:val="00F6231E"/>
    <w:rsid w:val="00F6574C"/>
    <w:rsid w:val="00F7106E"/>
    <w:rsid w:val="00F71300"/>
    <w:rsid w:val="00F72FBC"/>
    <w:rsid w:val="00F733B8"/>
    <w:rsid w:val="00F735E1"/>
    <w:rsid w:val="00F74D16"/>
    <w:rsid w:val="00F75BB6"/>
    <w:rsid w:val="00F75D09"/>
    <w:rsid w:val="00F76654"/>
    <w:rsid w:val="00F77FD4"/>
    <w:rsid w:val="00F8163F"/>
    <w:rsid w:val="00F819D4"/>
    <w:rsid w:val="00F81D00"/>
    <w:rsid w:val="00F86B7D"/>
    <w:rsid w:val="00F8777A"/>
    <w:rsid w:val="00F91047"/>
    <w:rsid w:val="00F9154A"/>
    <w:rsid w:val="00F91930"/>
    <w:rsid w:val="00F9246D"/>
    <w:rsid w:val="00F9420D"/>
    <w:rsid w:val="00FA12B0"/>
    <w:rsid w:val="00FA18EE"/>
    <w:rsid w:val="00FA42B8"/>
    <w:rsid w:val="00FA43D1"/>
    <w:rsid w:val="00FA5FC5"/>
    <w:rsid w:val="00FA77C5"/>
    <w:rsid w:val="00FB1076"/>
    <w:rsid w:val="00FB1293"/>
    <w:rsid w:val="00FB1575"/>
    <w:rsid w:val="00FB2478"/>
    <w:rsid w:val="00FB2AFC"/>
    <w:rsid w:val="00FC0EDF"/>
    <w:rsid w:val="00FC1FAA"/>
    <w:rsid w:val="00FC3306"/>
    <w:rsid w:val="00FC3EB0"/>
    <w:rsid w:val="00FC4BE3"/>
    <w:rsid w:val="00FC4C2D"/>
    <w:rsid w:val="00FD0084"/>
    <w:rsid w:val="00FD03E4"/>
    <w:rsid w:val="00FD12A4"/>
    <w:rsid w:val="00FD1C06"/>
    <w:rsid w:val="00FD271D"/>
    <w:rsid w:val="00FD2A3B"/>
    <w:rsid w:val="00FD69BF"/>
    <w:rsid w:val="00FD6E4D"/>
    <w:rsid w:val="00FE0367"/>
    <w:rsid w:val="00FE1455"/>
    <w:rsid w:val="00FE2760"/>
    <w:rsid w:val="00FF079F"/>
    <w:rsid w:val="00FF124A"/>
    <w:rsid w:val="00FF501C"/>
    <w:rsid w:val="00FF6D99"/>
    <w:rsid w:val="00FF7713"/>
    <w:rsid w:val="00FF7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484B93"/>
  <w15:docId w15:val="{0EA4A065-019E-471B-9936-8121D0C9D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728"/>
      </w:tabs>
      <w:spacing w:after="120"/>
      <w:ind w:firstLine="1440"/>
      <w:jc w:val="both"/>
    </w:pPr>
    <w:rPr>
      <w:rFonts w:ascii="Arial" w:hAnsi="Arial"/>
      <w:sz w:val="22"/>
    </w:rPr>
  </w:style>
  <w:style w:type="paragraph" w:styleId="Heading1">
    <w:name w:val="heading 1"/>
    <w:basedOn w:val="Normal"/>
    <w:next w:val="Normal"/>
    <w:qFormat/>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1728"/>
      </w:tabs>
      <w:spacing w:after="0"/>
      <w:ind w:firstLine="0"/>
      <w:jc w:val="center"/>
    </w:pPr>
    <w:rPr>
      <w:lang w:val="sr-Cyrl-CS"/>
    </w:rPr>
  </w:style>
  <w:style w:type="paragraph" w:customStyle="1" w:styleId="Zakon">
    <w:name w:val="Zakon"/>
    <w:basedOn w:val="Normal"/>
    <w:pPr>
      <w:keepNext/>
      <w:tabs>
        <w:tab w:val="clear" w:pos="1728"/>
      </w:tabs>
      <w:ind w:left="720" w:right="720" w:firstLine="0"/>
      <w:jc w:val="center"/>
    </w:pPr>
    <w:rPr>
      <w:b/>
      <w:caps/>
      <w:sz w:val="36"/>
    </w:rPr>
  </w:style>
  <w:style w:type="paragraph" w:customStyle="1" w:styleId="Zakon1">
    <w:name w:val="Zakon1"/>
    <w:basedOn w:val="Zakon"/>
    <w:rPr>
      <w:sz w:val="28"/>
    </w:rPr>
  </w:style>
  <w:style w:type="paragraph" w:customStyle="1" w:styleId="Naslov">
    <w:name w:val="Naslov"/>
    <w:basedOn w:val="Zakon"/>
    <w:pPr>
      <w:spacing w:before="120" w:after="240"/>
    </w:pPr>
    <w:rPr>
      <w:sz w:val="24"/>
    </w:rPr>
  </w:style>
  <w:style w:type="paragraph" w:customStyle="1" w:styleId="Podnaslov">
    <w:name w:val="Podnaslov"/>
    <w:basedOn w:val="Naslov"/>
    <w:pPr>
      <w:spacing w:after="120"/>
    </w:pPr>
    <w:rPr>
      <w:caps w:val="0"/>
    </w:rPr>
  </w:style>
  <w:style w:type="paragraph" w:customStyle="1" w:styleId="Clan">
    <w:name w:val="Clan"/>
    <w:basedOn w:val="Normal"/>
    <w:pPr>
      <w:keepNext/>
      <w:spacing w:before="120"/>
      <w:ind w:left="720" w:right="720" w:firstLine="0"/>
      <w:jc w:val="center"/>
    </w:pPr>
    <w:rPr>
      <w:b/>
    </w:rPr>
  </w:style>
  <w:style w:type="paragraph" w:customStyle="1" w:styleId="Glava">
    <w:name w:val="Glava"/>
    <w:basedOn w:val="Podnaslov"/>
  </w:style>
  <w:style w:type="paragraph" w:customStyle="1" w:styleId="Naslov1">
    <w:name w:val="Naslov1"/>
    <w:basedOn w:val="Podnaslov"/>
  </w:style>
  <w:style w:type="paragraph" w:customStyle="1" w:styleId="Podnaslov1">
    <w:name w:val="Podnaslov1"/>
    <w:basedOn w:val="Podnaslov"/>
    <w:rPr>
      <w:b w:val="0"/>
      <w:i/>
    </w:rPr>
  </w:style>
  <w:style w:type="paragraph" w:customStyle="1" w:styleId="Pismo">
    <w:name w:val="Pismo"/>
    <w:basedOn w:val="Normal"/>
    <w:pPr>
      <w:tabs>
        <w:tab w:val="clear" w:pos="1728"/>
      </w:tabs>
      <w:spacing w:after="0"/>
      <w:ind w:firstLine="0"/>
      <w:jc w:val="left"/>
    </w:pPr>
  </w:style>
  <w:style w:type="paragraph" w:customStyle="1" w:styleId="Podnaslov2">
    <w:name w:val="Podnaslov2"/>
    <w:basedOn w:val="Clan"/>
    <w:pPr>
      <w:ind w:left="288" w:right="288"/>
    </w:pPr>
    <w:rPr>
      <w:i/>
      <w:lang w:val="sr-Cyrl-CS"/>
    </w:rPr>
  </w:style>
  <w:style w:type="paragraph" w:customStyle="1" w:styleId="RedbrZ">
    <w:name w:val="RedbrZ"/>
    <w:basedOn w:val="Normal"/>
    <w:pPr>
      <w:numPr>
        <w:numId w:val="1"/>
      </w:numPr>
    </w:pPr>
    <w:rPr>
      <w:lang w:val="sr-Cyrl-CS"/>
    </w:rPr>
  </w:style>
  <w:style w:type="character" w:customStyle="1" w:styleId="WW8Num8z0">
    <w:name w:val="WW8Num8z0"/>
    <w:rPr>
      <w:rFonts w:ascii="Times New Roman" w:eastAsia="Calibri" w:hAnsi="Times New Roman" w:cs="Times New Roman"/>
    </w:rPr>
  </w:style>
  <w:style w:type="character" w:customStyle="1" w:styleId="WW8Num11z0">
    <w:name w:val="WW8Num11z0"/>
    <w:rPr>
      <w:color w:val="000000"/>
    </w:rPr>
  </w:style>
  <w:style w:type="character" w:customStyle="1" w:styleId="WW8Num20z0">
    <w:name w:val="WW8Num20z0"/>
    <w:rPr>
      <w:color w:val="000000"/>
    </w:rPr>
  </w:style>
  <w:style w:type="character" w:customStyle="1" w:styleId="WW8Num22z0">
    <w:name w:val="WW8Num22z0"/>
    <w:rPr>
      <w:color w:val="000000"/>
    </w:rPr>
  </w:style>
  <w:style w:type="character" w:customStyle="1" w:styleId="WW8Num36z0">
    <w:name w:val="WW8Num36z0"/>
    <w:rPr>
      <w:strike w:val="0"/>
      <w:dstrike w:val="0"/>
    </w:rPr>
  </w:style>
  <w:style w:type="character" w:customStyle="1" w:styleId="WW8Num50z0">
    <w:name w:val="WW8Num50z0"/>
    <w:rPr>
      <w:color w:val="000000"/>
    </w:rPr>
  </w:style>
  <w:style w:type="character" w:customStyle="1" w:styleId="WW8Num54z0">
    <w:name w:val="WW8Num54z0"/>
    <w:rPr>
      <w:rFonts w:ascii="Times New Roman" w:eastAsia="Times New Roman" w:hAnsi="Times New Roman" w:cs="Times New Roman"/>
    </w:rPr>
  </w:style>
  <w:style w:type="character" w:customStyle="1" w:styleId="WW8Num58z0">
    <w:name w:val="WW8Num58z0"/>
    <w:rPr>
      <w:color w:val="auto"/>
    </w:rPr>
  </w:style>
  <w:style w:type="character" w:customStyle="1" w:styleId="WW8Num68z0">
    <w:name w:val="WW8Num68z0"/>
    <w:rPr>
      <w:rFonts w:ascii="Helv Ciril" w:hAnsi="Helv Ciril" w:cs="Helv Ciril"/>
      <w:sz w:val="24"/>
    </w:rPr>
  </w:style>
  <w:style w:type="character" w:customStyle="1" w:styleId="WW8Num71z0">
    <w:name w:val="WW8Num71z0"/>
    <w:rPr>
      <w:rFonts w:cs="Times New Roman"/>
    </w:rPr>
  </w:style>
  <w:style w:type="character" w:customStyle="1" w:styleId="WW8Num76z0">
    <w:name w:val="WW8Num76z0"/>
    <w:rPr>
      <w:rFonts w:ascii="Arial" w:eastAsia="Times New Roman" w:hAnsi="Arial" w:cs="Arial"/>
    </w:rPr>
  </w:style>
  <w:style w:type="character" w:customStyle="1" w:styleId="WW8Num76z1">
    <w:name w:val="WW8Num76z1"/>
    <w:rPr>
      <w:rFonts w:ascii="Courier New" w:hAnsi="Courier New" w:cs="Courier New"/>
    </w:rPr>
  </w:style>
  <w:style w:type="character" w:customStyle="1" w:styleId="WW8Num76z2">
    <w:name w:val="WW8Num76z2"/>
    <w:rPr>
      <w:rFonts w:ascii="Wingdings" w:hAnsi="Wingdings" w:cs="Wingdings"/>
    </w:rPr>
  </w:style>
  <w:style w:type="character" w:customStyle="1" w:styleId="WW8Num76z3">
    <w:name w:val="WW8Num76z3"/>
    <w:rPr>
      <w:rFonts w:ascii="Symbol" w:hAnsi="Symbol" w:cs="Symbol"/>
    </w:rPr>
  </w:style>
  <w:style w:type="character" w:customStyle="1" w:styleId="WW8Num77z0">
    <w:name w:val="WW8Num77z0"/>
    <w:rPr>
      <w:rFonts w:ascii="Arial" w:eastAsia="Times New Roman" w:hAnsi="Arial" w:cs="Arial"/>
    </w:rPr>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rPr>
      <w:rFonts w:cs="Times New Roman"/>
    </w:rPr>
  </w:style>
  <w:style w:type="character" w:customStyle="1" w:styleId="WW8Num79z0">
    <w:name w:val="WW8Num79z0"/>
    <w:rPr>
      <w:rFonts w:ascii="Symbol" w:hAnsi="Symbol" w:cs="Symbol"/>
      <w:color w:val="auto"/>
      <w:sz w:val="16"/>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rPr>
      <w:rFonts w:ascii="Symbol" w:hAnsi="Symbol" w:cs="Symbol"/>
    </w:rPr>
  </w:style>
  <w:style w:type="character" w:customStyle="1" w:styleId="WW8Num80z2">
    <w:name w:val="WW8Num80z2"/>
    <w:rPr>
      <w:rFonts w:ascii="Wingdings" w:hAnsi="Wingdings" w:cs="Wingdings"/>
    </w:rPr>
  </w:style>
  <w:style w:type="character" w:customStyle="1" w:styleId="WW8Num80z4">
    <w:name w:val="WW8Num80z4"/>
    <w:rPr>
      <w:rFonts w:ascii="Courier New" w:hAnsi="Courier New" w:cs="Courier New"/>
    </w:rPr>
  </w:style>
  <w:style w:type="character" w:customStyle="1" w:styleId="WW8Num82z0">
    <w:name w:val="WW8Num82z0"/>
    <w:rPr>
      <w:rFonts w:ascii="Arial" w:eastAsia="Times New Roman" w:hAnsi="Arial" w:cs="Arial"/>
    </w:rPr>
  </w:style>
  <w:style w:type="character" w:customStyle="1" w:styleId="WW8Num82z1">
    <w:name w:val="WW8Num82z1"/>
    <w:rPr>
      <w:rFonts w:ascii="Times New Roman" w:eastAsia="Calibri" w:hAnsi="Times New Roman" w:cs="Times New Roman"/>
    </w:rPr>
  </w:style>
  <w:style w:type="character" w:customStyle="1" w:styleId="WW8Num82z2">
    <w:name w:val="WW8Num82z2"/>
    <w:rPr>
      <w:rFonts w:ascii="Wingdings" w:hAnsi="Wingdings" w:cs="Wingdings"/>
    </w:rPr>
  </w:style>
  <w:style w:type="character" w:customStyle="1" w:styleId="WW8Num82z3">
    <w:name w:val="WW8Num82z3"/>
    <w:rPr>
      <w:rFonts w:ascii="Symbol" w:hAnsi="Symbol" w:cs="Symbol"/>
    </w:rPr>
  </w:style>
  <w:style w:type="character" w:customStyle="1" w:styleId="WW8Num82z4">
    <w:name w:val="WW8Num82z4"/>
    <w:rPr>
      <w:rFonts w:ascii="Courier New" w:hAnsi="Courier New" w:cs="Courier New"/>
    </w:rPr>
  </w:style>
  <w:style w:type="character" w:customStyle="1" w:styleId="WW8Num84z0">
    <w:name w:val="WW8Num84z0"/>
    <w:rPr>
      <w:rFonts w:ascii="Arial" w:eastAsia="Times New Roman" w:hAnsi="Arial" w:cs="Arial"/>
    </w:rPr>
  </w:style>
  <w:style w:type="character" w:customStyle="1" w:styleId="WW8Num84z1">
    <w:name w:val="WW8Num84z1"/>
    <w:rPr>
      <w:rFonts w:ascii="Courier New" w:hAnsi="Courier New" w:cs="Courier New"/>
    </w:rPr>
  </w:style>
  <w:style w:type="character" w:customStyle="1" w:styleId="WW8Num84z2">
    <w:name w:val="WW8Num84z2"/>
    <w:rPr>
      <w:rFonts w:ascii="Wingdings" w:hAnsi="Wingdings" w:cs="Wingdings"/>
    </w:rPr>
  </w:style>
  <w:style w:type="character" w:customStyle="1" w:styleId="WW8Num84z3">
    <w:name w:val="WW8Num84z3"/>
    <w:rPr>
      <w:rFonts w:ascii="Symbol" w:hAnsi="Symbol" w:cs="Symbol"/>
    </w:rPr>
  </w:style>
  <w:style w:type="character" w:customStyle="1" w:styleId="Absatz-Standardschriftart">
    <w:name w:val="Absatz-Standardschriftart"/>
  </w:style>
  <w:style w:type="character" w:customStyle="1" w:styleId="WW8Num7z0">
    <w:name w:val="WW8Num7z0"/>
    <w:rPr>
      <w:rFonts w:ascii="Times New Roman" w:eastAsia="Calibri" w:hAnsi="Times New Roman" w:cs="Times New Roman"/>
    </w:rPr>
  </w:style>
  <w:style w:type="character" w:customStyle="1" w:styleId="WW8Num10z0">
    <w:name w:val="WW8Num10z0"/>
    <w:rPr>
      <w:color w:val="000000"/>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44z0">
    <w:name w:val="WW8Num44z0"/>
    <w:rPr>
      <w:b w:val="0"/>
      <w:color w:val="FF0000"/>
    </w:rPr>
  </w:style>
  <w:style w:type="character" w:customStyle="1" w:styleId="WW8Num51z0">
    <w:name w:val="WW8Num51z0"/>
    <w:rPr>
      <w:rFonts w:ascii="Times New Roman" w:eastAsia="Calibri" w:hAnsi="Times New Roman" w:cs="Times New Roman"/>
      <w:b w:val="0"/>
      <w:color w:val="FF0000"/>
    </w:rPr>
  </w:style>
  <w:style w:type="character" w:customStyle="1" w:styleId="WW8Num55z0">
    <w:name w:val="WW8Num55z0"/>
    <w:rPr>
      <w:color w:val="000000"/>
    </w:rPr>
  </w:style>
  <w:style w:type="character" w:customStyle="1" w:styleId="WW8Num56z0">
    <w:name w:val="WW8Num56z0"/>
    <w:rPr>
      <w:rFonts w:ascii="Symbol" w:hAnsi="Symbol" w:cs="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60z0">
    <w:name w:val="WW8Num60z0"/>
    <w:rPr>
      <w:rFonts w:ascii="Times New Roman" w:eastAsia="Times New Roman" w:hAnsi="Times New Roman" w:cs="Times New Roman"/>
    </w:rPr>
  </w:style>
  <w:style w:type="character" w:customStyle="1" w:styleId="WW8Num60z1">
    <w:name w:val="WW8Num60z1"/>
    <w:rPr>
      <w:rFonts w:ascii="Times New Roman" w:eastAsia="Calibri" w:hAnsi="Times New Roman" w:cs="Times New Roman"/>
    </w:rPr>
  </w:style>
  <w:style w:type="character" w:customStyle="1" w:styleId="WW8Num64z0">
    <w:name w:val="WW8Num64z0"/>
    <w:rPr>
      <w:color w:val="auto"/>
    </w:rPr>
  </w:style>
  <w:style w:type="character" w:customStyle="1" w:styleId="WW8Num66z0">
    <w:name w:val="WW8Num66z0"/>
    <w:rPr>
      <w:b w:val="0"/>
      <w:color w:val="auto"/>
    </w:rPr>
  </w:style>
  <w:style w:type="character" w:customStyle="1" w:styleId="WW8Num75z0">
    <w:name w:val="WW8Num75z0"/>
    <w:rPr>
      <w:rFonts w:ascii="Helv Ciril" w:hAnsi="Helv Ciril" w:cs="Helv Ciril"/>
      <w:sz w:val="24"/>
    </w:rPr>
  </w:style>
  <w:style w:type="character" w:customStyle="1" w:styleId="WW-DefaultParagraphFont">
    <w:name w:val="WW-Default Paragraph Font"/>
  </w:style>
  <w:style w:type="character" w:customStyle="1" w:styleId="CharChar5">
    <w:name w:val="Char Char5"/>
    <w:rPr>
      <w:rFonts w:ascii="Arial" w:hAnsi="Arial" w:cs="Arial"/>
      <w:sz w:val="22"/>
      <w:szCs w:val="22"/>
      <w:lang w:val="sr-Cyrl-CS" w:bidi="ar-SA"/>
    </w:rPr>
  </w:style>
  <w:style w:type="character" w:customStyle="1" w:styleId="FontStyle13">
    <w:name w:val="Font Style13"/>
    <w:rPr>
      <w:rFonts w:ascii="Arial" w:hAnsi="Arial" w:cs="Times New Roman"/>
      <w:sz w:val="22"/>
      <w:szCs w:val="22"/>
    </w:rPr>
  </w:style>
  <w:style w:type="character" w:customStyle="1" w:styleId="CharChar4">
    <w:name w:val="Char Char4"/>
    <w:rPr>
      <w:rFonts w:ascii="Calibri" w:eastAsia="Calibri" w:hAnsi="Calibri" w:cs="Calibri"/>
      <w:sz w:val="22"/>
      <w:szCs w:val="22"/>
      <w:lang w:val="sr-Cyrl-CS" w:bidi="ar-SA"/>
    </w:rPr>
  </w:style>
  <w:style w:type="character" w:customStyle="1" w:styleId="FootnoteCharacters">
    <w:name w:val="Footnote Characters"/>
    <w:rPr>
      <w:vertAlign w:val="superscript"/>
    </w:rPr>
  </w:style>
  <w:style w:type="character" w:customStyle="1" w:styleId="CharChar3">
    <w:name w:val="Char Char3"/>
    <w:rPr>
      <w:rFonts w:ascii="Calibri" w:eastAsia="Calibri" w:hAnsi="Calibri" w:cs="Calibri"/>
      <w:lang w:val="it-IT" w:bidi="ar-SA"/>
    </w:rPr>
  </w:style>
  <w:style w:type="character" w:customStyle="1" w:styleId="CharChar">
    <w:name w:val="Char Char"/>
    <w:rPr>
      <w:rFonts w:ascii="Calibri" w:eastAsia="Calibri" w:hAnsi="Calibri" w:cs="Calibri"/>
      <w:lang w:val="sr-Cyrl-CS" w:bidi="ar-SA"/>
    </w:rPr>
  </w:style>
  <w:style w:type="character" w:customStyle="1" w:styleId="rvts3">
    <w:name w:val="rvts3"/>
    <w:basedOn w:val="WW-DefaultParagraphFont"/>
  </w:style>
  <w:style w:type="character" w:customStyle="1" w:styleId="CharChar2">
    <w:name w:val="Char Char2"/>
    <w:rPr>
      <w:rFonts w:ascii="Tahoma" w:hAnsi="Tahoma" w:cs="Tahoma"/>
      <w:sz w:val="16"/>
      <w:szCs w:val="16"/>
      <w:lang w:val="sr-Cyrl-CS" w:bidi="ar-SA"/>
    </w:rPr>
  </w:style>
  <w:style w:type="character" w:customStyle="1" w:styleId="MediumGrid1-Accent2Char">
    <w:name w:val="Medium Grid 1 - Accent 2 Char"/>
    <w:rPr>
      <w:rFonts w:ascii="Calibri" w:eastAsia="Calibri" w:hAnsi="Calibri" w:cs="Calibri"/>
      <w:sz w:val="22"/>
      <w:szCs w:val="22"/>
      <w:lang w:val="en-US" w:bidi="en-US"/>
    </w:rPr>
  </w:style>
  <w:style w:type="character" w:customStyle="1" w:styleId="hps">
    <w:name w:val="hps"/>
    <w:basedOn w:val="WW-DefaultParagraphFont"/>
  </w:style>
  <w:style w:type="character" w:customStyle="1" w:styleId="apple-style-span">
    <w:name w:val="apple-style-span"/>
    <w:basedOn w:val="WW-DefaultParagraphFont"/>
  </w:style>
  <w:style w:type="character" w:customStyle="1" w:styleId="CharChar1">
    <w:name w:val="Char Char1"/>
    <w:aliases w:val="Footnote Text Char,Char Char Char Char,Char Char Char1,Footnote Text Char Char Char Char,Footnote Text Char Char Char Char Char Char,Footnote Text Char Char Char Char Char Char Char Char Char,Footnote Text Char Char Char1"/>
    <w:rPr>
      <w:rFonts w:ascii="Arial" w:eastAsia="Calibri" w:hAnsi="Arial" w:cs="Arial"/>
      <w:bCs/>
      <w:sz w:val="22"/>
      <w:szCs w:val="24"/>
      <w:lang w:val="ru-RU" w:bidi="en-US"/>
    </w:rPr>
  </w:style>
  <w:style w:type="character" w:customStyle="1" w:styleId="apple-converted-space">
    <w:name w:val="apple-converted-space"/>
    <w:rPr>
      <w:rFonts w:cs="Times New Roman"/>
    </w:rPr>
  </w:style>
  <w:style w:type="character" w:customStyle="1" w:styleId="NumberingSymbols">
    <w:name w:val="Numbering Symbols"/>
  </w:style>
  <w:style w:type="paragraph" w:customStyle="1" w:styleId="Heading">
    <w:name w:val="Heading"/>
    <w:basedOn w:val="Normal"/>
    <w:next w:val="BodyText"/>
    <w:pPr>
      <w:keepNext/>
      <w:tabs>
        <w:tab w:val="clear" w:pos="1728"/>
        <w:tab w:val="left" w:pos="1080"/>
      </w:tabs>
      <w:suppressAutoHyphens/>
      <w:spacing w:before="240"/>
      <w:ind w:firstLine="720"/>
    </w:pPr>
    <w:rPr>
      <w:rFonts w:eastAsia="SimSun"/>
      <w:sz w:val="28"/>
      <w:szCs w:val="28"/>
      <w:lang w:val="sr-Cyrl-CS" w:eastAsia="zh-CN"/>
    </w:rPr>
  </w:style>
  <w:style w:type="paragraph" w:styleId="BodyText">
    <w:name w:val="Body Text"/>
    <w:basedOn w:val="Normal"/>
    <w:pPr>
      <w:tabs>
        <w:tab w:val="clear" w:pos="1728"/>
        <w:tab w:val="left" w:pos="1080"/>
      </w:tabs>
      <w:suppressAutoHyphens/>
      <w:ind w:firstLine="720"/>
    </w:pPr>
    <w:rPr>
      <w:rFonts w:cs="Arial"/>
      <w:szCs w:val="22"/>
      <w:lang w:val="sr-Cyrl-CS" w:eastAsia="zh-CN"/>
    </w:rPr>
  </w:style>
  <w:style w:type="paragraph" w:customStyle="1" w:styleId="Index">
    <w:name w:val="Index"/>
    <w:basedOn w:val="Normal"/>
    <w:pPr>
      <w:suppressLineNumbers/>
      <w:tabs>
        <w:tab w:val="clear" w:pos="1728"/>
        <w:tab w:val="left" w:pos="1080"/>
      </w:tabs>
      <w:suppressAutoHyphens/>
      <w:ind w:firstLine="720"/>
    </w:pPr>
    <w:rPr>
      <w:szCs w:val="22"/>
      <w:lang w:val="sr-Cyrl-CS" w:eastAsia="zh-CN"/>
    </w:rPr>
  </w:style>
  <w:style w:type="paragraph" w:customStyle="1" w:styleId="Point1">
    <w:name w:val="Point 1"/>
    <w:basedOn w:val="Normal"/>
    <w:next w:val="Normal"/>
    <w:pPr>
      <w:tabs>
        <w:tab w:val="clear" w:pos="1728"/>
      </w:tabs>
      <w:suppressAutoHyphens/>
      <w:autoSpaceDE w:val="0"/>
      <w:spacing w:after="0"/>
      <w:ind w:firstLine="0"/>
      <w:jc w:val="left"/>
    </w:pPr>
    <w:rPr>
      <w:rFonts w:ascii="Times New Roman" w:eastAsia="Calibri" w:hAnsi="Times New Roman"/>
      <w:sz w:val="24"/>
      <w:szCs w:val="24"/>
      <w:lang w:val="sr-Cyrl-CS" w:eastAsia="zh-CN"/>
    </w:rPr>
  </w:style>
  <w:style w:type="paragraph" w:customStyle="1" w:styleId="WW-Default">
    <w:name w:val="WW-Default"/>
    <w:pPr>
      <w:suppressAutoHyphens/>
      <w:autoSpaceDE w:val="0"/>
    </w:pPr>
    <w:rPr>
      <w:rFonts w:eastAsia="Calibri"/>
      <w:color w:val="000000"/>
      <w:sz w:val="24"/>
      <w:szCs w:val="24"/>
      <w:lang w:eastAsia="zh-CN"/>
    </w:rPr>
  </w:style>
  <w:style w:type="paragraph" w:styleId="ListParagraph">
    <w:name w:val="List Paragraph"/>
    <w:aliases w:val="Bullet List Paragraph,List Paragraph1,Lettre d'introduction,Numbered paragraph 1,Paragrafo elenco,1st level - Bullet List Paragraph,Normal bullet 2,Numbered List,Elenco a colori - Colore 11"/>
    <w:basedOn w:val="Normal"/>
    <w:link w:val="ListParagraphChar1"/>
    <w:uiPriority w:val="34"/>
    <w:qFormat/>
    <w:pPr>
      <w:tabs>
        <w:tab w:val="clear" w:pos="1728"/>
      </w:tabs>
      <w:suppressAutoHyphens/>
      <w:spacing w:after="200" w:line="276" w:lineRule="auto"/>
      <w:ind w:left="720" w:firstLine="0"/>
      <w:jc w:val="left"/>
    </w:pPr>
    <w:rPr>
      <w:rFonts w:ascii="Calibri" w:eastAsia="Calibri" w:hAnsi="Calibri"/>
      <w:szCs w:val="22"/>
      <w:lang w:val="sr-Cyrl-CS" w:eastAsia="zh-CN"/>
    </w:rPr>
  </w:style>
  <w:style w:type="paragraph" w:customStyle="1" w:styleId="Style11ptRight007cm">
    <w:name w:val="Style 11 pt Right:  0.07 cm"/>
    <w:basedOn w:val="Normal"/>
    <w:pPr>
      <w:tabs>
        <w:tab w:val="clear" w:pos="1728"/>
      </w:tabs>
      <w:suppressAutoHyphens/>
      <w:spacing w:after="0"/>
      <w:ind w:right="40" w:firstLine="720"/>
    </w:pPr>
    <w:rPr>
      <w:rFonts w:ascii="Times New Roman" w:hAnsi="Times New Roman"/>
      <w:lang w:val="sr-Cyrl-CS" w:eastAsia="zh-CN"/>
    </w:rPr>
  </w:style>
  <w:style w:type="paragraph" w:styleId="FootnoteText">
    <w:name w:val="footnote text"/>
    <w:aliases w:val="Char Char Char,Char Char6,Char,Footnote Text Char Char Char,Footnote Text Char Char Char Char Char,Footnote Text Char Char Char Char Char Char Char Char,Footnote Text Char Char, Char"/>
    <w:basedOn w:val="Normal"/>
    <w:semiHidden/>
    <w:pPr>
      <w:tabs>
        <w:tab w:val="clear" w:pos="1728"/>
      </w:tabs>
      <w:suppressAutoHyphens/>
      <w:spacing w:after="0"/>
      <w:ind w:firstLine="360"/>
      <w:jc w:val="left"/>
    </w:pPr>
    <w:rPr>
      <w:rFonts w:ascii="Calibri" w:eastAsia="Calibri" w:hAnsi="Calibri"/>
      <w:sz w:val="20"/>
      <w:lang w:val="sr-Cyrl-CS" w:eastAsia="zh-CN"/>
    </w:rPr>
  </w:style>
  <w:style w:type="paragraph" w:styleId="CommentSubject">
    <w:name w:val="annotation subject"/>
    <w:basedOn w:val="CommentText"/>
    <w:next w:val="CommentText"/>
    <w:pPr>
      <w:tabs>
        <w:tab w:val="left" w:pos="1080"/>
      </w:tabs>
      <w:spacing w:after="120" w:line="240" w:lineRule="auto"/>
      <w:ind w:firstLine="720"/>
      <w:jc w:val="both"/>
    </w:pPr>
    <w:rPr>
      <w:rFonts w:ascii="Arial" w:eastAsia="Times New Roman" w:hAnsi="Arial" w:cs="Arial"/>
      <w:b/>
      <w:bCs/>
      <w:lang w:val="sr-Cyrl-CS"/>
    </w:rPr>
  </w:style>
  <w:style w:type="paragraph" w:styleId="CommentText">
    <w:name w:val="annotation text"/>
    <w:basedOn w:val="Normal"/>
    <w:uiPriority w:val="99"/>
    <w:pPr>
      <w:tabs>
        <w:tab w:val="clear" w:pos="1728"/>
      </w:tabs>
      <w:suppressAutoHyphens/>
      <w:spacing w:after="200" w:line="276" w:lineRule="auto"/>
      <w:ind w:firstLine="0"/>
      <w:jc w:val="left"/>
    </w:pPr>
    <w:rPr>
      <w:rFonts w:ascii="Calibri" w:eastAsia="Calibri" w:hAnsi="Calibri"/>
      <w:sz w:val="20"/>
      <w:lang w:val="it-IT" w:eastAsia="zh-CN"/>
    </w:rPr>
  </w:style>
  <w:style w:type="paragraph" w:styleId="BalloonText">
    <w:name w:val="Balloon Text"/>
    <w:basedOn w:val="Normal"/>
    <w:pPr>
      <w:tabs>
        <w:tab w:val="clear" w:pos="1728"/>
        <w:tab w:val="left" w:pos="1080"/>
      </w:tabs>
      <w:suppressAutoHyphens/>
      <w:ind w:firstLine="720"/>
    </w:pPr>
    <w:rPr>
      <w:rFonts w:ascii="Tahoma" w:hAnsi="Tahoma" w:cs="Tahoma"/>
      <w:sz w:val="16"/>
      <w:szCs w:val="16"/>
      <w:lang w:val="sr-Cyrl-CS" w:eastAsia="zh-CN"/>
    </w:rPr>
  </w:style>
  <w:style w:type="paragraph" w:customStyle="1" w:styleId="MediumGrid1-Accent21">
    <w:name w:val="Medium Grid 1 - Accent 21"/>
    <w:basedOn w:val="Normal"/>
    <w:qFormat/>
    <w:pPr>
      <w:tabs>
        <w:tab w:val="clear" w:pos="1728"/>
      </w:tabs>
      <w:suppressAutoHyphens/>
      <w:spacing w:after="200" w:line="276" w:lineRule="auto"/>
      <w:ind w:left="720" w:firstLine="0"/>
      <w:jc w:val="left"/>
    </w:pPr>
    <w:rPr>
      <w:rFonts w:ascii="Calibri" w:eastAsia="Calibri" w:hAnsi="Calibri"/>
      <w:szCs w:val="22"/>
      <w:lang w:eastAsia="zh-CN"/>
    </w:rPr>
  </w:style>
  <w:style w:type="paragraph" w:customStyle="1" w:styleId="Normal1">
    <w:name w:val="Normal1"/>
    <w:basedOn w:val="Normal"/>
    <w:pPr>
      <w:tabs>
        <w:tab w:val="clear" w:pos="1728"/>
      </w:tabs>
      <w:suppressAutoHyphens/>
      <w:spacing w:before="100" w:after="100"/>
      <w:ind w:firstLine="0"/>
      <w:jc w:val="left"/>
    </w:pPr>
    <w:rPr>
      <w:rFonts w:ascii="Times New Roman" w:hAnsi="Times New Roman"/>
      <w:sz w:val="24"/>
      <w:szCs w:val="24"/>
      <w:lang w:val="en-GB" w:eastAsia="zh-CN"/>
    </w:rPr>
  </w:style>
  <w:style w:type="paragraph" w:customStyle="1" w:styleId="Normal6">
    <w:name w:val="Normal6"/>
    <w:basedOn w:val="Normal"/>
    <w:pPr>
      <w:widowControl w:val="0"/>
      <w:tabs>
        <w:tab w:val="clear" w:pos="1728"/>
      </w:tabs>
      <w:suppressAutoHyphens/>
      <w:ind w:firstLine="0"/>
      <w:jc w:val="left"/>
    </w:pPr>
    <w:rPr>
      <w:rFonts w:ascii="Times New Roman" w:hAnsi="Times New Roman"/>
      <w:sz w:val="24"/>
      <w:lang w:val="en-GB" w:eastAsia="zh-CN"/>
    </w:rPr>
  </w:style>
  <w:style w:type="paragraph" w:customStyle="1" w:styleId="Paragraphedeliste">
    <w:name w:val="Paragraphe de liste"/>
    <w:basedOn w:val="Normal"/>
    <w:qFormat/>
    <w:pPr>
      <w:tabs>
        <w:tab w:val="clear" w:pos="1728"/>
      </w:tabs>
      <w:suppressAutoHyphens/>
      <w:spacing w:after="200" w:line="276" w:lineRule="auto"/>
      <w:ind w:left="720" w:firstLine="0"/>
      <w:jc w:val="left"/>
    </w:pPr>
    <w:rPr>
      <w:rFonts w:ascii="Calibri" w:hAnsi="Calibri"/>
      <w:szCs w:val="22"/>
      <w:lang w:val="en-GB" w:eastAsia="zh-CN"/>
    </w:rPr>
  </w:style>
  <w:style w:type="paragraph" w:customStyle="1" w:styleId="Paragraphedeliste1">
    <w:name w:val="Paragraphe de liste1"/>
    <w:basedOn w:val="Normal"/>
    <w:pPr>
      <w:tabs>
        <w:tab w:val="clear" w:pos="1728"/>
      </w:tabs>
      <w:suppressAutoHyphens/>
      <w:spacing w:after="200" w:line="276" w:lineRule="auto"/>
      <w:ind w:left="720" w:firstLine="0"/>
      <w:jc w:val="left"/>
    </w:pPr>
    <w:rPr>
      <w:rFonts w:ascii="Calibri" w:hAnsi="Calibri"/>
      <w:szCs w:val="22"/>
      <w:lang w:val="en-GB" w:eastAsia="zh-CN"/>
    </w:rPr>
  </w:style>
  <w:style w:type="paragraph" w:customStyle="1" w:styleId="Heading4">
    <w:name w:val="Heading4"/>
    <w:basedOn w:val="Normal"/>
    <w:next w:val="Normal"/>
    <w:pPr>
      <w:keepNext/>
      <w:tabs>
        <w:tab w:val="clear" w:pos="1728"/>
      </w:tabs>
      <w:suppressAutoHyphens/>
      <w:overflowPunct w:val="0"/>
      <w:autoSpaceDE w:val="0"/>
      <w:spacing w:before="120"/>
      <w:ind w:firstLine="0"/>
      <w:jc w:val="center"/>
      <w:textAlignment w:val="baseline"/>
    </w:pPr>
    <w:rPr>
      <w:rFonts w:ascii="Times New Roman" w:hAnsi="Times New Roman"/>
      <w:sz w:val="24"/>
      <w:lang w:val="sr-Cyrl-CS" w:eastAsia="zh-CN"/>
    </w:rPr>
  </w:style>
  <w:style w:type="paragraph" w:customStyle="1" w:styleId="Standard">
    <w:name w:val="Standard"/>
    <w:pPr>
      <w:widowControl w:val="0"/>
      <w:suppressAutoHyphens/>
      <w:textAlignment w:val="baseline"/>
    </w:pPr>
    <w:rPr>
      <w:rFonts w:eastAsia="Lucida Sans Unicode" w:cs="Tahoma"/>
      <w:kern w:val="1"/>
      <w:sz w:val="24"/>
      <w:szCs w:val="24"/>
      <w:lang w:eastAsia="zh-CN"/>
    </w:rPr>
  </w:style>
  <w:style w:type="paragraph" w:customStyle="1" w:styleId="WW-Default1">
    <w:name w:val="WW-Default1"/>
    <w:pPr>
      <w:suppressAutoHyphens/>
      <w:autoSpaceDE w:val="0"/>
    </w:pPr>
    <w:rPr>
      <w:rFonts w:eastAsia="Calibri"/>
      <w:color w:val="000000"/>
      <w:sz w:val="24"/>
      <w:szCs w:val="24"/>
      <w:lang w:eastAsia="zh-CN"/>
    </w:rPr>
  </w:style>
  <w:style w:type="paragraph" w:customStyle="1" w:styleId="CM1">
    <w:name w:val="CM1"/>
    <w:basedOn w:val="WW-Default"/>
    <w:next w:val="WW-Default"/>
    <w:rPr>
      <w:rFonts w:ascii="EUAlbertina" w:hAnsi="EUAlbertina"/>
      <w:color w:val="auto"/>
      <w:lang w:val="bg-BG"/>
    </w:rPr>
  </w:style>
  <w:style w:type="paragraph" w:customStyle="1" w:styleId="CM3">
    <w:name w:val="CM3"/>
    <w:basedOn w:val="WW-Default"/>
    <w:next w:val="WW-Default"/>
    <w:rPr>
      <w:rFonts w:ascii="EUAlbertina" w:hAnsi="EUAlbertina"/>
      <w:color w:val="auto"/>
      <w:lang w:val="bg-BG"/>
    </w:rPr>
  </w:style>
  <w:style w:type="paragraph" w:styleId="NoSpacing">
    <w:name w:val="No Spacing"/>
    <w:qFormat/>
    <w:pPr>
      <w:suppressAutoHyphens/>
    </w:pPr>
    <w:rPr>
      <w:rFonts w:ascii="Calibri" w:eastAsia="Calibri" w:hAnsi="Calibri"/>
      <w:sz w:val="22"/>
      <w:szCs w:val="22"/>
      <w:lang w:val="sr-Latn-CS" w:eastAsia="zh-CN"/>
    </w:rPr>
  </w:style>
  <w:style w:type="paragraph" w:customStyle="1" w:styleId="Default">
    <w:name w:val="Default"/>
    <w:pPr>
      <w:autoSpaceDE w:val="0"/>
      <w:autoSpaceDN w:val="0"/>
      <w:adjustRightInd w:val="0"/>
    </w:pPr>
    <w:rPr>
      <w:color w:val="000000"/>
      <w:sz w:val="24"/>
      <w:szCs w:val="24"/>
    </w:rPr>
  </w:style>
  <w:style w:type="paragraph" w:customStyle="1" w:styleId="msolistparagraph0">
    <w:name w:val="msolistparagraph"/>
    <w:basedOn w:val="Normal"/>
    <w:pPr>
      <w:tabs>
        <w:tab w:val="clear" w:pos="1728"/>
      </w:tabs>
      <w:spacing w:after="0"/>
      <w:ind w:left="720" w:firstLine="0"/>
      <w:jc w:val="left"/>
    </w:pPr>
    <w:rPr>
      <w:rFonts w:ascii="Calibri" w:hAnsi="Calibri"/>
      <w:szCs w:val="22"/>
    </w:rPr>
  </w:style>
  <w:style w:type="paragraph" w:customStyle="1" w:styleId="CharChar6CharCharCharCharCharChar">
    <w:name w:val="Char Char6 Char Char Char Char Char Char"/>
    <w:basedOn w:val="Normal"/>
    <w:pPr>
      <w:tabs>
        <w:tab w:val="clear" w:pos="1728"/>
        <w:tab w:val="left" w:pos="567"/>
      </w:tabs>
      <w:spacing w:before="120" w:after="160" w:line="240" w:lineRule="exact"/>
      <w:ind w:left="1584" w:hanging="504"/>
      <w:jc w:val="left"/>
    </w:pPr>
    <w:rPr>
      <w:b/>
      <w:bCs/>
      <w:color w:val="000000"/>
      <w:sz w:val="24"/>
      <w:szCs w:val="24"/>
      <w:lang w:val="sr-Cyrl-CS"/>
    </w:rPr>
  </w:style>
  <w:style w:type="paragraph" w:customStyle="1" w:styleId="clan0">
    <w:name w:val="clan"/>
    <w:basedOn w:val="Normal"/>
    <w:pPr>
      <w:tabs>
        <w:tab w:val="clear" w:pos="1728"/>
      </w:tabs>
      <w:spacing w:before="240"/>
      <w:ind w:firstLine="0"/>
      <w:jc w:val="center"/>
    </w:pPr>
    <w:rPr>
      <w:rFonts w:cs="Arial"/>
      <w:b/>
      <w:bCs/>
      <w:sz w:val="24"/>
      <w:szCs w:val="24"/>
    </w:rPr>
  </w:style>
  <w:style w:type="paragraph" w:customStyle="1" w:styleId="wyq120---podnaslov-clana">
    <w:name w:val="wyq120---podnaslov-clana"/>
    <w:basedOn w:val="Normal"/>
    <w:pPr>
      <w:tabs>
        <w:tab w:val="clear" w:pos="1728"/>
      </w:tabs>
      <w:spacing w:before="240" w:after="240"/>
      <w:ind w:firstLine="0"/>
      <w:jc w:val="center"/>
    </w:pPr>
    <w:rPr>
      <w:rFonts w:cs="Arial"/>
      <w:i/>
      <w:iCs/>
      <w:sz w:val="24"/>
      <w:szCs w:val="24"/>
    </w:rPr>
  </w:style>
  <w:style w:type="paragraph" w:customStyle="1" w:styleId="Char1">
    <w:name w:val="Char1"/>
    <w:basedOn w:val="Normal"/>
    <w:pPr>
      <w:tabs>
        <w:tab w:val="clear" w:pos="1728"/>
        <w:tab w:val="left" w:pos="567"/>
      </w:tabs>
      <w:spacing w:before="120" w:after="160" w:line="240" w:lineRule="exact"/>
      <w:ind w:left="1584" w:hanging="504"/>
      <w:jc w:val="left"/>
    </w:pPr>
    <w:rPr>
      <w:b/>
      <w:bCs/>
      <w:color w:val="000000"/>
      <w:sz w:val="24"/>
      <w:szCs w:val="24"/>
      <w:lang w:val="sr-Cyrl-CS"/>
    </w:rPr>
  </w:style>
  <w:style w:type="character" w:customStyle="1" w:styleId="CommentTextChar">
    <w:name w:val="Comment Text Char"/>
    <w:uiPriority w:val="99"/>
    <w:rPr>
      <w:rFonts w:ascii="Calibri" w:eastAsia="Calibri" w:hAnsi="Calibri"/>
      <w:lang w:val="it-IT" w:eastAsia="zh-CN"/>
    </w:rPr>
  </w:style>
  <w:style w:type="character" w:customStyle="1" w:styleId="HeaderChar">
    <w:name w:val="Header Char"/>
    <w:locked/>
    <w:rPr>
      <w:rFonts w:ascii="Arial" w:hAnsi="Arial" w:cs="Arial"/>
      <w:sz w:val="22"/>
      <w:szCs w:val="22"/>
      <w:lang w:val="sr-Cyrl-CS" w:eastAsia="zh-CN"/>
    </w:rPr>
  </w:style>
  <w:style w:type="character" w:customStyle="1" w:styleId="FooterChar">
    <w:name w:val="Footer Char"/>
    <w:locked/>
    <w:rPr>
      <w:rFonts w:ascii="Calibri" w:eastAsia="Calibri" w:hAnsi="Calibri"/>
      <w:sz w:val="22"/>
      <w:szCs w:val="22"/>
      <w:lang w:val="sr-Cyrl-CS" w:eastAsia="zh-CN"/>
    </w:rPr>
  </w:style>
  <w:style w:type="paragraph" w:customStyle="1" w:styleId="Normal11">
    <w:name w:val="Normal11"/>
    <w:basedOn w:val="Normal"/>
    <w:pPr>
      <w:tabs>
        <w:tab w:val="clear" w:pos="1728"/>
      </w:tabs>
      <w:spacing w:before="100" w:beforeAutospacing="1" w:after="100" w:afterAutospacing="1"/>
      <w:ind w:firstLine="0"/>
      <w:jc w:val="left"/>
    </w:pPr>
    <w:rPr>
      <w:rFonts w:eastAsia="Calibri" w:cs="Arial"/>
      <w:szCs w:val="22"/>
    </w:rPr>
  </w:style>
  <w:style w:type="paragraph" w:customStyle="1" w:styleId="120---podnaslov-clana">
    <w:name w:val="120---podnaslov-clana"/>
    <w:basedOn w:val="Normal"/>
    <w:pPr>
      <w:tabs>
        <w:tab w:val="clear" w:pos="1728"/>
      </w:tabs>
      <w:spacing w:before="100" w:beforeAutospacing="1" w:after="100" w:afterAutospacing="1"/>
      <w:ind w:firstLine="0"/>
      <w:jc w:val="left"/>
    </w:pPr>
    <w:rPr>
      <w:rFonts w:ascii="Times New Roman" w:hAnsi="Times New Roman"/>
      <w:sz w:val="24"/>
      <w:szCs w:val="24"/>
    </w:rPr>
  </w:style>
  <w:style w:type="character" w:customStyle="1" w:styleId="BalloonTextChar">
    <w:name w:val="Balloon Text Char"/>
    <w:rPr>
      <w:rFonts w:ascii="Tahoma" w:hAnsi="Tahoma" w:cs="Tahoma"/>
      <w:sz w:val="16"/>
      <w:szCs w:val="16"/>
      <w:lang w:val="sr-Cyrl-CS" w:eastAsia="zh-CN"/>
    </w:rPr>
  </w:style>
  <w:style w:type="character" w:customStyle="1" w:styleId="BodyTextIndent3Char">
    <w:name w:val="Body Text Indent 3 Char"/>
    <w:rPr>
      <w:rFonts w:ascii="Arial" w:eastAsia="Calibri" w:hAnsi="Arial" w:cs="Arial"/>
      <w:bCs/>
      <w:sz w:val="22"/>
      <w:szCs w:val="24"/>
      <w:lang w:val="ru-RU" w:eastAsia="zh-CN" w:bidi="en-US"/>
    </w:rPr>
  </w:style>
  <w:style w:type="character" w:customStyle="1" w:styleId="BodyTextIndentChar">
    <w:name w:val="Body Text Indent Char"/>
    <w:rPr>
      <w:rFonts w:ascii="Calibri" w:eastAsia="Calibri" w:hAnsi="Calibri"/>
      <w:sz w:val="22"/>
      <w:szCs w:val="22"/>
      <w:lang w:val="en-GB" w:eastAsia="zh-CN"/>
    </w:rPr>
  </w:style>
  <w:style w:type="character" w:customStyle="1" w:styleId="ListParagraphChar">
    <w:name w:val="List Paragraph Char"/>
    <w:locked/>
    <w:rPr>
      <w:rFonts w:ascii="Calibri" w:eastAsia="Calibri" w:hAnsi="Calibri"/>
      <w:sz w:val="22"/>
      <w:szCs w:val="22"/>
      <w:lang w:val="sr-Cyrl-CS" w:eastAsia="zh-CN"/>
    </w:rPr>
  </w:style>
  <w:style w:type="paragraph" w:styleId="Footer">
    <w:name w:val="footer"/>
    <w:basedOn w:val="Normal"/>
    <w:pPr>
      <w:tabs>
        <w:tab w:val="clear" w:pos="1728"/>
        <w:tab w:val="center" w:pos="4680"/>
        <w:tab w:val="right" w:pos="9360"/>
      </w:tabs>
      <w:suppressAutoHyphens/>
      <w:spacing w:after="0"/>
      <w:ind w:firstLine="360"/>
      <w:jc w:val="left"/>
    </w:pPr>
    <w:rPr>
      <w:rFonts w:ascii="Calibri" w:eastAsia="Calibri" w:hAnsi="Calibri"/>
      <w:szCs w:val="22"/>
      <w:lang w:val="sr-Cyrl-CS" w:eastAsia="zh-CN"/>
    </w:rPr>
  </w:style>
  <w:style w:type="character" w:styleId="Strong">
    <w:name w:val="Strong"/>
    <w:qFormat/>
    <w:rPr>
      <w:rFonts w:cs="Times New Roman"/>
      <w:b/>
      <w:bCs/>
    </w:rPr>
  </w:style>
  <w:style w:type="paragraph" w:styleId="NormalWeb">
    <w:name w:val="Normal (Web)"/>
    <w:basedOn w:val="Normal"/>
    <w:pPr>
      <w:tabs>
        <w:tab w:val="clear" w:pos="1728"/>
      </w:tabs>
      <w:suppressAutoHyphens/>
      <w:spacing w:before="100" w:after="100"/>
      <w:ind w:firstLine="0"/>
      <w:jc w:val="left"/>
    </w:pPr>
    <w:rPr>
      <w:rFonts w:ascii="Times New Roman" w:hAnsi="Times New Roman"/>
      <w:sz w:val="24"/>
      <w:szCs w:val="24"/>
      <w:lang w:val="el-GR" w:eastAsia="zh-CN"/>
    </w:rPr>
  </w:style>
  <w:style w:type="character" w:styleId="FootnoteReference">
    <w:name w:val="footnote reference"/>
    <w:semiHidden/>
    <w:rPr>
      <w:rFonts w:cs="Times New Roman"/>
      <w:vertAlign w:val="superscript"/>
    </w:rPr>
  </w:style>
  <w:style w:type="character" w:styleId="PageNumber">
    <w:name w:val="page number"/>
    <w:basedOn w:val="WW-DefaultParagraphFont"/>
  </w:style>
  <w:style w:type="character" w:styleId="CommentReference">
    <w:name w:val="annotation reference"/>
    <w:rsid w:val="003C2C4B"/>
    <w:rPr>
      <w:sz w:val="16"/>
      <w:szCs w:val="16"/>
    </w:rPr>
  </w:style>
  <w:style w:type="paragraph" w:customStyle="1" w:styleId="Normal2">
    <w:name w:val="Normal2"/>
    <w:basedOn w:val="Normal"/>
    <w:rsid w:val="005B01CA"/>
    <w:pPr>
      <w:tabs>
        <w:tab w:val="clear" w:pos="1728"/>
      </w:tabs>
      <w:spacing w:before="100" w:beforeAutospacing="1" w:after="100" w:afterAutospacing="1"/>
      <w:ind w:firstLine="0"/>
      <w:jc w:val="left"/>
    </w:pPr>
    <w:rPr>
      <w:rFonts w:ascii="Times New Roman" w:hAnsi="Times New Roman"/>
      <w:sz w:val="24"/>
      <w:szCs w:val="24"/>
    </w:rPr>
  </w:style>
  <w:style w:type="paragraph" w:styleId="HTMLPreformatted">
    <w:name w:val="HTML Preformatted"/>
    <w:basedOn w:val="Normal"/>
    <w:link w:val="HTMLPreformattedChar"/>
    <w:rsid w:val="008E5B0B"/>
    <w:pPr>
      <w:spacing w:after="0"/>
    </w:pPr>
    <w:rPr>
      <w:rFonts w:ascii="Consolas" w:hAnsi="Consolas"/>
      <w:sz w:val="20"/>
    </w:rPr>
  </w:style>
  <w:style w:type="character" w:customStyle="1" w:styleId="HTMLPreformattedChar">
    <w:name w:val="HTML Preformatted Char"/>
    <w:basedOn w:val="DefaultParagraphFont"/>
    <w:link w:val="HTMLPreformatted"/>
    <w:rsid w:val="008E5B0B"/>
    <w:rPr>
      <w:rFonts w:ascii="Consolas" w:hAnsi="Consolas"/>
    </w:rPr>
  </w:style>
  <w:style w:type="paragraph" w:styleId="Revision">
    <w:name w:val="Revision"/>
    <w:hidden/>
    <w:uiPriority w:val="99"/>
    <w:semiHidden/>
    <w:rsid w:val="00E83BF0"/>
    <w:rPr>
      <w:rFonts w:ascii="Arial" w:hAnsi="Arial"/>
      <w:sz w:val="22"/>
    </w:rPr>
  </w:style>
  <w:style w:type="character" w:customStyle="1" w:styleId="ListParagraphChar1">
    <w:name w:val="List Paragraph Char1"/>
    <w:aliases w:val="Bullet List Paragraph Char,List Paragraph1 Char,Lettre d'introduction Char,Numbered paragraph 1 Char,Paragrafo elenco Char,1st level - Bullet List Paragraph Char,Normal bullet 2 Char,Numbered List Char"/>
    <w:basedOn w:val="DefaultParagraphFont"/>
    <w:link w:val="ListParagraph"/>
    <w:uiPriority w:val="99"/>
    <w:locked/>
    <w:rsid w:val="00CB3031"/>
    <w:rPr>
      <w:rFonts w:ascii="Calibri" w:eastAsia="Calibri" w:hAnsi="Calibri"/>
      <w:sz w:val="22"/>
      <w:szCs w:val="22"/>
      <w:lang w:val="sr-Cyrl-CS" w:eastAsia="zh-CN"/>
    </w:rPr>
  </w:style>
  <w:style w:type="paragraph" w:customStyle="1" w:styleId="len">
    <w:name w:val="len"/>
    <w:basedOn w:val="Normal"/>
    <w:rsid w:val="00FE0367"/>
    <w:pPr>
      <w:tabs>
        <w:tab w:val="clear" w:pos="1728"/>
      </w:tabs>
      <w:spacing w:before="100" w:beforeAutospacing="1" w:after="100" w:afterAutospacing="1"/>
      <w:ind w:firstLine="0"/>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856371">
      <w:bodyDiv w:val="1"/>
      <w:marLeft w:val="0"/>
      <w:marRight w:val="0"/>
      <w:marTop w:val="0"/>
      <w:marBottom w:val="0"/>
      <w:divBdr>
        <w:top w:val="none" w:sz="0" w:space="0" w:color="auto"/>
        <w:left w:val="none" w:sz="0" w:space="0" w:color="auto"/>
        <w:bottom w:val="none" w:sz="0" w:space="0" w:color="auto"/>
        <w:right w:val="none" w:sz="0" w:space="0" w:color="auto"/>
      </w:divBdr>
    </w:div>
    <w:div w:id="412044187">
      <w:bodyDiv w:val="1"/>
      <w:marLeft w:val="0"/>
      <w:marRight w:val="0"/>
      <w:marTop w:val="0"/>
      <w:marBottom w:val="0"/>
      <w:divBdr>
        <w:top w:val="none" w:sz="0" w:space="0" w:color="auto"/>
        <w:left w:val="none" w:sz="0" w:space="0" w:color="auto"/>
        <w:bottom w:val="none" w:sz="0" w:space="0" w:color="auto"/>
        <w:right w:val="none" w:sz="0" w:space="0" w:color="auto"/>
      </w:divBdr>
    </w:div>
    <w:div w:id="632559848">
      <w:bodyDiv w:val="1"/>
      <w:marLeft w:val="0"/>
      <w:marRight w:val="0"/>
      <w:marTop w:val="0"/>
      <w:marBottom w:val="0"/>
      <w:divBdr>
        <w:top w:val="none" w:sz="0" w:space="0" w:color="auto"/>
        <w:left w:val="none" w:sz="0" w:space="0" w:color="auto"/>
        <w:bottom w:val="none" w:sz="0" w:space="0" w:color="auto"/>
        <w:right w:val="none" w:sz="0" w:space="0" w:color="auto"/>
      </w:divBdr>
    </w:div>
    <w:div w:id="1246770674">
      <w:bodyDiv w:val="1"/>
      <w:marLeft w:val="0"/>
      <w:marRight w:val="0"/>
      <w:marTop w:val="0"/>
      <w:marBottom w:val="0"/>
      <w:divBdr>
        <w:top w:val="none" w:sz="0" w:space="0" w:color="auto"/>
        <w:left w:val="none" w:sz="0" w:space="0" w:color="auto"/>
        <w:bottom w:val="none" w:sz="0" w:space="0" w:color="auto"/>
        <w:right w:val="none" w:sz="0" w:space="0" w:color="auto"/>
      </w:divBdr>
    </w:div>
    <w:div w:id="1326976870">
      <w:bodyDiv w:val="1"/>
      <w:marLeft w:val="0"/>
      <w:marRight w:val="0"/>
      <w:marTop w:val="0"/>
      <w:marBottom w:val="0"/>
      <w:divBdr>
        <w:top w:val="none" w:sz="0" w:space="0" w:color="auto"/>
        <w:left w:val="none" w:sz="0" w:space="0" w:color="auto"/>
        <w:bottom w:val="none" w:sz="0" w:space="0" w:color="auto"/>
        <w:right w:val="none" w:sz="0" w:space="0" w:color="auto"/>
      </w:divBdr>
    </w:div>
    <w:div w:id="1329602483">
      <w:bodyDiv w:val="1"/>
      <w:marLeft w:val="0"/>
      <w:marRight w:val="0"/>
      <w:marTop w:val="0"/>
      <w:marBottom w:val="0"/>
      <w:divBdr>
        <w:top w:val="none" w:sz="0" w:space="0" w:color="auto"/>
        <w:left w:val="none" w:sz="0" w:space="0" w:color="auto"/>
        <w:bottom w:val="none" w:sz="0" w:space="0" w:color="auto"/>
        <w:right w:val="none" w:sz="0" w:space="0" w:color="auto"/>
      </w:divBdr>
    </w:div>
    <w:div w:id="1490170649">
      <w:bodyDiv w:val="1"/>
      <w:marLeft w:val="0"/>
      <w:marRight w:val="0"/>
      <w:marTop w:val="0"/>
      <w:marBottom w:val="0"/>
      <w:divBdr>
        <w:top w:val="none" w:sz="0" w:space="0" w:color="auto"/>
        <w:left w:val="none" w:sz="0" w:space="0" w:color="auto"/>
        <w:bottom w:val="none" w:sz="0" w:space="0" w:color="auto"/>
        <w:right w:val="none" w:sz="0" w:space="0" w:color="auto"/>
      </w:divBdr>
    </w:div>
    <w:div w:id="1519612295">
      <w:bodyDiv w:val="1"/>
      <w:marLeft w:val="0"/>
      <w:marRight w:val="0"/>
      <w:marTop w:val="0"/>
      <w:marBottom w:val="0"/>
      <w:divBdr>
        <w:top w:val="none" w:sz="0" w:space="0" w:color="auto"/>
        <w:left w:val="none" w:sz="0" w:space="0" w:color="auto"/>
        <w:bottom w:val="none" w:sz="0" w:space="0" w:color="auto"/>
        <w:right w:val="none" w:sz="0" w:space="0" w:color="auto"/>
      </w:divBdr>
    </w:div>
    <w:div w:id="1661688680">
      <w:bodyDiv w:val="1"/>
      <w:marLeft w:val="0"/>
      <w:marRight w:val="0"/>
      <w:marTop w:val="0"/>
      <w:marBottom w:val="0"/>
      <w:divBdr>
        <w:top w:val="none" w:sz="0" w:space="0" w:color="auto"/>
        <w:left w:val="none" w:sz="0" w:space="0" w:color="auto"/>
        <w:bottom w:val="none" w:sz="0" w:space="0" w:color="auto"/>
        <w:right w:val="none" w:sz="0" w:space="0" w:color="auto"/>
      </w:divBdr>
    </w:div>
    <w:div w:id="2025548820">
      <w:bodyDiv w:val="1"/>
      <w:marLeft w:val="0"/>
      <w:marRight w:val="0"/>
      <w:marTop w:val="0"/>
      <w:marBottom w:val="0"/>
      <w:divBdr>
        <w:top w:val="none" w:sz="0" w:space="0" w:color="auto"/>
        <w:left w:val="none" w:sz="0" w:space="0" w:color="auto"/>
        <w:bottom w:val="none" w:sz="0" w:space="0" w:color="auto"/>
        <w:right w:val="none" w:sz="0" w:space="0" w:color="auto"/>
      </w:divBdr>
    </w:div>
    <w:div w:id="2064016041">
      <w:bodyDiv w:val="1"/>
      <w:marLeft w:val="0"/>
      <w:marRight w:val="0"/>
      <w:marTop w:val="0"/>
      <w:marBottom w:val="0"/>
      <w:divBdr>
        <w:top w:val="none" w:sz="0" w:space="0" w:color="auto"/>
        <w:left w:val="none" w:sz="0" w:space="0" w:color="auto"/>
        <w:bottom w:val="none" w:sz="0" w:space="0" w:color="auto"/>
        <w:right w:val="none" w:sz="0" w:space="0" w:color="auto"/>
      </w:divBdr>
    </w:div>
    <w:div w:id="210326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Zak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AAB43-9A74-4C68-852A-51FD85347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Zakon.dot</Template>
  <TotalTime>0</TotalTime>
  <Pages>95</Pages>
  <Words>30765</Words>
  <Characters>175362</Characters>
  <Application>Microsoft Office Word</Application>
  <DocSecurity>0</DocSecurity>
  <Lines>1461</Lines>
  <Paragraphs>411</Paragraphs>
  <ScaleCrop>false</ScaleCrop>
  <HeadingPairs>
    <vt:vector size="2" baseType="variant">
      <vt:variant>
        <vt:lpstr>Title</vt:lpstr>
      </vt:variant>
      <vt:variant>
        <vt:i4>1</vt:i4>
      </vt:variant>
    </vt:vector>
  </HeadingPairs>
  <TitlesOfParts>
    <vt:vector size="1" baseType="lpstr">
      <vt:lpstr>ПРЕДЛОГ</vt:lpstr>
    </vt:vector>
  </TitlesOfParts>
  <Company>SKUP{TINA REPUBLIKE SRBIJE</Company>
  <LinksUpToDate>false</LinksUpToDate>
  <CharactersWithSpaces>205716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subject/>
  <dc:creator>Branko</dc:creator>
  <cp:keywords/>
  <dc:description/>
  <cp:lastModifiedBy>Bojan Grgic</cp:lastModifiedBy>
  <cp:revision>2</cp:revision>
  <cp:lastPrinted>2021-06-28T08:36:00Z</cp:lastPrinted>
  <dcterms:created xsi:type="dcterms:W3CDTF">2021-07-09T13:41:00Z</dcterms:created>
  <dcterms:modified xsi:type="dcterms:W3CDTF">2021-07-09T13:41:00Z</dcterms:modified>
</cp:coreProperties>
</file>